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78A" w:rsidRPr="0009378A" w:rsidRDefault="0009378A" w:rsidP="0009378A">
      <w:pPr>
        <w:jc w:val="center"/>
        <w:rPr>
          <w:rFonts w:ascii="Times New Roman" w:hAnsi="Times New Roman" w:cs="Times New Roman"/>
          <w:b/>
          <w:sz w:val="28"/>
          <w:szCs w:val="28"/>
          <w:lang w:val="vi-VN"/>
        </w:rPr>
      </w:pPr>
      <w:r w:rsidRPr="0009378A">
        <w:rPr>
          <w:rFonts w:ascii="Times New Roman" w:hAnsi="Times New Roman" w:cs="Times New Roman"/>
          <w:b/>
          <w:sz w:val="28"/>
          <w:szCs w:val="28"/>
        </w:rPr>
        <w:t xml:space="preserve">Rèn </w:t>
      </w:r>
      <w:r w:rsidRPr="0009378A">
        <w:rPr>
          <w:rFonts w:ascii="Times New Roman" w:hAnsi="Times New Roman" w:cs="Times New Roman"/>
          <w:b/>
          <w:sz w:val="28"/>
          <w:szCs w:val="28"/>
          <w:lang w:val="vi-VN"/>
        </w:rPr>
        <w:t>Toán: Luyện tập</w:t>
      </w:r>
    </w:p>
    <w:p w:rsidR="0009378A" w:rsidRPr="0009378A" w:rsidRDefault="0009378A" w:rsidP="0009378A">
      <w:pPr>
        <w:pStyle w:val="ListParagraph"/>
        <w:numPr>
          <w:ilvl w:val="0"/>
          <w:numId w:val="1"/>
        </w:numPr>
        <w:rPr>
          <w:rFonts w:ascii="Times New Roman" w:hAnsi="Times New Roman" w:cs="Times New Roman"/>
          <w:sz w:val="28"/>
          <w:szCs w:val="28"/>
          <w:lang w:val="vi-VN"/>
        </w:rPr>
      </w:pPr>
      <w:r w:rsidRPr="0009378A">
        <w:rPr>
          <w:rFonts w:ascii="Times New Roman" w:hAnsi="Times New Roman" w:cs="Times New Roman"/>
          <w:b/>
          <w:sz w:val="28"/>
          <w:szCs w:val="28"/>
          <w:lang w:val="vi-VN"/>
        </w:rPr>
        <w:t>Mục tiêu</w:t>
      </w:r>
      <w:r w:rsidRPr="0009378A">
        <w:rPr>
          <w:rFonts w:ascii="Times New Roman" w:hAnsi="Times New Roman" w:cs="Times New Roman"/>
          <w:sz w:val="28"/>
          <w:szCs w:val="28"/>
          <w:lang w:val="vi-VN"/>
        </w:rPr>
        <w:t>: Ôn tập về cách đọc, viết số; các phép tính với số tự nhiên trong phạm vi 10 000.</w:t>
      </w:r>
    </w:p>
    <w:p w:rsidR="0009378A" w:rsidRPr="0009378A" w:rsidRDefault="0009378A" w:rsidP="0009378A">
      <w:pPr>
        <w:pStyle w:val="ListParagraph"/>
        <w:numPr>
          <w:ilvl w:val="0"/>
          <w:numId w:val="1"/>
        </w:numPr>
        <w:rPr>
          <w:rFonts w:ascii="Times New Roman" w:hAnsi="Times New Roman" w:cs="Times New Roman"/>
          <w:sz w:val="28"/>
          <w:szCs w:val="28"/>
          <w:lang w:val="vi-VN"/>
        </w:rPr>
      </w:pPr>
      <w:r w:rsidRPr="0009378A">
        <w:rPr>
          <w:rFonts w:ascii="Times New Roman" w:hAnsi="Times New Roman" w:cs="Times New Roman"/>
          <w:b/>
          <w:sz w:val="28"/>
          <w:szCs w:val="28"/>
          <w:lang w:val="vi-VN"/>
        </w:rPr>
        <w:t>Đồ dùng dạy học</w:t>
      </w:r>
      <w:r w:rsidRPr="0009378A">
        <w:rPr>
          <w:rFonts w:ascii="Times New Roman" w:hAnsi="Times New Roman" w:cs="Times New Roman"/>
          <w:sz w:val="28"/>
          <w:szCs w:val="28"/>
          <w:lang w:val="vi-VN"/>
        </w:rPr>
        <w:t>:</w:t>
      </w:r>
    </w:p>
    <w:p w:rsidR="0009378A" w:rsidRPr="0009378A" w:rsidRDefault="0009378A" w:rsidP="0009378A">
      <w:pPr>
        <w:pStyle w:val="ListParagraph"/>
        <w:numPr>
          <w:ilvl w:val="0"/>
          <w:numId w:val="1"/>
        </w:numPr>
        <w:rPr>
          <w:rFonts w:ascii="Times New Roman" w:hAnsi="Times New Roman" w:cs="Times New Roman"/>
          <w:sz w:val="28"/>
          <w:szCs w:val="28"/>
          <w:lang w:val="vi-VN"/>
        </w:rPr>
      </w:pPr>
      <w:r w:rsidRPr="0009378A">
        <w:rPr>
          <w:rFonts w:ascii="Times New Roman" w:hAnsi="Times New Roman" w:cs="Times New Roman"/>
          <w:b/>
          <w:sz w:val="28"/>
          <w:szCs w:val="28"/>
          <w:lang w:val="vi-VN"/>
        </w:rPr>
        <w:t>Các hoạt động dạy – học</w:t>
      </w:r>
      <w:r w:rsidRPr="0009378A">
        <w:rPr>
          <w:rFonts w:ascii="Times New Roman" w:hAnsi="Times New Roman" w:cs="Times New Roman"/>
          <w:sz w:val="28"/>
          <w:szCs w:val="28"/>
          <w:lang w:val="vi-VN"/>
        </w:rPr>
        <w:t>:</w:t>
      </w:r>
    </w:p>
    <w:tbl>
      <w:tblPr>
        <w:tblStyle w:val="TableGrid"/>
        <w:tblW w:w="0" w:type="auto"/>
        <w:tblLook w:val="04A0" w:firstRow="1" w:lastRow="0" w:firstColumn="1" w:lastColumn="0" w:noHBand="0" w:noVBand="1"/>
      </w:tblPr>
      <w:tblGrid>
        <w:gridCol w:w="5845"/>
        <w:gridCol w:w="3505"/>
      </w:tblGrid>
      <w:tr w:rsidR="0009378A" w:rsidRPr="00A160FD" w:rsidTr="00950EC8">
        <w:tc>
          <w:tcPr>
            <w:tcW w:w="5845" w:type="dxa"/>
          </w:tcPr>
          <w:p w:rsidR="0009378A" w:rsidRPr="0009378A" w:rsidRDefault="0009378A" w:rsidP="00950EC8">
            <w:pPr>
              <w:jc w:val="center"/>
              <w:rPr>
                <w:rFonts w:ascii="Times New Roman" w:hAnsi="Times New Roman" w:cs="Times New Roman"/>
                <w:b/>
                <w:sz w:val="28"/>
                <w:szCs w:val="28"/>
                <w:lang w:val="vi-VN"/>
              </w:rPr>
            </w:pPr>
            <w:r w:rsidRPr="0009378A">
              <w:rPr>
                <w:rFonts w:ascii="Times New Roman" w:hAnsi="Times New Roman" w:cs="Times New Roman"/>
                <w:b/>
                <w:sz w:val="28"/>
                <w:szCs w:val="28"/>
                <w:lang w:val="vi-VN"/>
              </w:rPr>
              <w:t>Hoạt động của giáo viên</w:t>
            </w:r>
          </w:p>
        </w:tc>
        <w:tc>
          <w:tcPr>
            <w:tcW w:w="3505" w:type="dxa"/>
          </w:tcPr>
          <w:p w:rsidR="0009378A" w:rsidRPr="0009378A" w:rsidRDefault="0009378A" w:rsidP="00950EC8">
            <w:pPr>
              <w:jc w:val="center"/>
              <w:rPr>
                <w:rFonts w:ascii="Times New Roman" w:hAnsi="Times New Roman" w:cs="Times New Roman"/>
                <w:b/>
                <w:sz w:val="28"/>
                <w:szCs w:val="28"/>
                <w:lang w:val="vi-VN"/>
              </w:rPr>
            </w:pPr>
            <w:r w:rsidRPr="0009378A">
              <w:rPr>
                <w:rFonts w:ascii="Times New Roman" w:hAnsi="Times New Roman" w:cs="Times New Roman"/>
                <w:b/>
                <w:sz w:val="28"/>
                <w:szCs w:val="28"/>
                <w:lang w:val="vi-VN"/>
              </w:rPr>
              <w:t>Hoạt động của học sinh</w:t>
            </w:r>
          </w:p>
        </w:tc>
      </w:tr>
      <w:tr w:rsidR="0009378A" w:rsidRPr="0009378A" w:rsidTr="00950EC8">
        <w:tc>
          <w:tcPr>
            <w:tcW w:w="5845" w:type="dxa"/>
          </w:tcPr>
          <w:p w:rsidR="0009378A" w:rsidRPr="0009378A" w:rsidRDefault="0009378A" w:rsidP="00950EC8">
            <w:pPr>
              <w:pStyle w:val="ListParagraph"/>
              <w:numPr>
                <w:ilvl w:val="0"/>
                <w:numId w:val="2"/>
              </w:numPr>
              <w:rPr>
                <w:rFonts w:ascii="Times New Roman" w:hAnsi="Times New Roman" w:cs="Times New Roman"/>
                <w:b/>
                <w:sz w:val="28"/>
                <w:szCs w:val="28"/>
                <w:lang w:val="vi-VN"/>
              </w:rPr>
            </w:pPr>
            <w:r w:rsidRPr="0009378A">
              <w:rPr>
                <w:rFonts w:ascii="Times New Roman" w:hAnsi="Times New Roman" w:cs="Times New Roman"/>
                <w:b/>
                <w:sz w:val="28"/>
                <w:szCs w:val="28"/>
                <w:lang w:val="vi-VN"/>
              </w:rPr>
              <w:t>Bài cũ</w:t>
            </w:r>
          </w:p>
          <w:p w:rsidR="0009378A" w:rsidRPr="0009378A" w:rsidRDefault="0009378A" w:rsidP="00950EC8">
            <w:pPr>
              <w:pStyle w:val="ListParagraph"/>
              <w:numPr>
                <w:ilvl w:val="0"/>
                <w:numId w:val="2"/>
              </w:numPr>
              <w:rPr>
                <w:rFonts w:ascii="Times New Roman" w:hAnsi="Times New Roman" w:cs="Times New Roman"/>
                <w:sz w:val="28"/>
                <w:szCs w:val="28"/>
                <w:lang w:val="vi-VN"/>
              </w:rPr>
            </w:pPr>
            <w:r w:rsidRPr="0009378A">
              <w:rPr>
                <w:rFonts w:ascii="Times New Roman" w:hAnsi="Times New Roman" w:cs="Times New Roman"/>
                <w:b/>
                <w:sz w:val="28"/>
                <w:szCs w:val="28"/>
                <w:lang w:val="vi-VN"/>
              </w:rPr>
              <w:t>Ôn tập</w:t>
            </w:r>
            <w:r w:rsidRPr="0009378A">
              <w:rPr>
                <w:rFonts w:ascii="Times New Roman" w:hAnsi="Times New Roman" w:cs="Times New Roman"/>
                <w:sz w:val="28"/>
                <w:szCs w:val="28"/>
                <w:lang w:val="vi-VN"/>
              </w:rPr>
              <w: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b/>
                <w:i/>
                <w:sz w:val="28"/>
                <w:szCs w:val="28"/>
                <w:lang w:val="vi-VN"/>
              </w:rPr>
              <w:t>Bài 1</w:t>
            </w:r>
            <w:r w:rsidRPr="0009378A">
              <w:rPr>
                <w:rFonts w:ascii="Times New Roman" w:hAnsi="Times New Roman" w:cs="Times New Roman"/>
                <w:sz w:val="28"/>
                <w:szCs w:val="28"/>
                <w:lang w:val="vi-VN"/>
              </w:rPr>
              <w:t>: Viết các số sau:</w:t>
            </w:r>
          </w:p>
          <w:p w:rsidR="0009378A" w:rsidRPr="0009378A" w:rsidRDefault="0009378A" w:rsidP="0009378A">
            <w:pPr>
              <w:pStyle w:val="ListParagraph"/>
              <w:numPr>
                <w:ilvl w:val="0"/>
                <w:numId w:val="3"/>
              </w:numPr>
              <w:rPr>
                <w:rFonts w:ascii="Times New Roman" w:hAnsi="Times New Roman" w:cs="Times New Roman"/>
                <w:sz w:val="28"/>
                <w:szCs w:val="28"/>
                <w:lang w:val="vi-VN"/>
              </w:rPr>
            </w:pPr>
            <w:r w:rsidRPr="0009378A">
              <w:rPr>
                <w:rFonts w:ascii="Times New Roman" w:hAnsi="Times New Roman" w:cs="Times New Roman"/>
                <w:sz w:val="28"/>
                <w:szCs w:val="28"/>
                <w:lang w:val="vi-VN"/>
              </w:rPr>
              <w:t>Năm mươi bảy nghìn hai trăm ba mươi sáu.</w:t>
            </w:r>
          </w:p>
          <w:p w:rsidR="0009378A" w:rsidRPr="0009378A" w:rsidRDefault="0009378A" w:rsidP="0009378A">
            <w:pPr>
              <w:pStyle w:val="ListParagraph"/>
              <w:numPr>
                <w:ilvl w:val="0"/>
                <w:numId w:val="3"/>
              </w:numPr>
              <w:rPr>
                <w:rFonts w:ascii="Times New Roman" w:hAnsi="Times New Roman" w:cs="Times New Roman"/>
                <w:sz w:val="28"/>
                <w:szCs w:val="28"/>
                <w:lang w:val="vi-VN"/>
              </w:rPr>
            </w:pPr>
            <w:r w:rsidRPr="0009378A">
              <w:rPr>
                <w:rFonts w:ascii="Times New Roman" w:hAnsi="Times New Roman" w:cs="Times New Roman"/>
                <w:sz w:val="28"/>
                <w:szCs w:val="28"/>
                <w:lang w:val="vi-VN"/>
              </w:rPr>
              <w:t>Sáu mươi ba nghìn sáu trăm mười chín.</w:t>
            </w:r>
          </w:p>
          <w:p w:rsidR="0009378A" w:rsidRPr="0009378A" w:rsidRDefault="0009378A" w:rsidP="0009378A">
            <w:pPr>
              <w:pStyle w:val="ListParagraph"/>
              <w:numPr>
                <w:ilvl w:val="0"/>
                <w:numId w:val="3"/>
              </w:numPr>
              <w:rPr>
                <w:rFonts w:ascii="Times New Roman" w:hAnsi="Times New Roman" w:cs="Times New Roman"/>
                <w:sz w:val="28"/>
                <w:szCs w:val="28"/>
                <w:lang w:val="vi-VN"/>
              </w:rPr>
            </w:pPr>
            <w:r w:rsidRPr="0009378A">
              <w:rPr>
                <w:rFonts w:ascii="Times New Roman" w:hAnsi="Times New Roman" w:cs="Times New Roman"/>
                <w:sz w:val="28"/>
                <w:szCs w:val="28"/>
                <w:lang w:val="vi-VN"/>
              </w:rPr>
              <w:t>Sáu mươi mốt nghìn bốn trăm.</w:t>
            </w:r>
          </w:p>
          <w:p w:rsidR="0009378A" w:rsidRPr="0009378A" w:rsidRDefault="0009378A" w:rsidP="0009378A">
            <w:pPr>
              <w:pStyle w:val="ListParagraph"/>
              <w:numPr>
                <w:ilvl w:val="0"/>
                <w:numId w:val="3"/>
              </w:numPr>
              <w:rPr>
                <w:rFonts w:ascii="Times New Roman" w:hAnsi="Times New Roman" w:cs="Times New Roman"/>
                <w:sz w:val="28"/>
                <w:szCs w:val="28"/>
                <w:lang w:val="vi-VN"/>
              </w:rPr>
            </w:pPr>
            <w:r w:rsidRPr="0009378A">
              <w:rPr>
                <w:rFonts w:ascii="Times New Roman" w:hAnsi="Times New Roman" w:cs="Times New Roman"/>
                <w:sz w:val="28"/>
                <w:szCs w:val="28"/>
                <w:lang w:val="vi-VN"/>
              </w:rPr>
              <w:t>Tám mươi nghìn không trăm mười sáu.</w:t>
            </w:r>
          </w:p>
          <w:p w:rsidR="0009378A" w:rsidRPr="0009378A" w:rsidRDefault="0009378A" w:rsidP="0009378A">
            <w:pPr>
              <w:pStyle w:val="ListParagraph"/>
              <w:numPr>
                <w:ilvl w:val="0"/>
                <w:numId w:val="3"/>
              </w:numPr>
              <w:rPr>
                <w:rFonts w:ascii="Times New Roman" w:hAnsi="Times New Roman" w:cs="Times New Roman"/>
                <w:sz w:val="28"/>
                <w:szCs w:val="28"/>
                <w:lang w:val="vi-VN"/>
              </w:rPr>
            </w:pPr>
            <w:r w:rsidRPr="0009378A">
              <w:rPr>
                <w:rFonts w:ascii="Times New Roman" w:hAnsi="Times New Roman" w:cs="Times New Roman"/>
                <w:sz w:val="28"/>
                <w:szCs w:val="28"/>
                <w:lang w:val="vi-VN"/>
              </w:rPr>
              <w:t>Ba mươi hai nghìn không trăm linh năm.</w:t>
            </w:r>
          </w:p>
          <w:p w:rsidR="0009378A" w:rsidRPr="0009378A" w:rsidRDefault="0009378A" w:rsidP="0009378A">
            <w:pPr>
              <w:pStyle w:val="ListParagraph"/>
              <w:numPr>
                <w:ilvl w:val="0"/>
                <w:numId w:val="3"/>
              </w:numPr>
              <w:rPr>
                <w:rFonts w:ascii="Times New Roman" w:hAnsi="Times New Roman" w:cs="Times New Roman"/>
                <w:sz w:val="28"/>
                <w:szCs w:val="28"/>
                <w:lang w:val="vi-VN"/>
              </w:rPr>
            </w:pPr>
            <w:r w:rsidRPr="0009378A">
              <w:rPr>
                <w:rFonts w:ascii="Times New Roman" w:hAnsi="Times New Roman" w:cs="Times New Roman"/>
                <w:sz w:val="28"/>
                <w:szCs w:val="28"/>
                <w:lang w:val="vi-VN"/>
              </w:rPr>
              <w:t>Chín mươi tư nghìn năm trăm linh bảy.</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xml:space="preserve">+ Gọi học sinh nêu yêu cầu </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Yêu cầu học sinh làm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Chấm chữa bài cho học sinh</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b/>
                <w:i/>
                <w:sz w:val="28"/>
                <w:szCs w:val="28"/>
                <w:lang w:val="vi-VN"/>
              </w:rPr>
              <w:t>Bài 2</w:t>
            </w:r>
            <w:r w:rsidRPr="0009378A">
              <w:rPr>
                <w:rFonts w:ascii="Times New Roman" w:hAnsi="Times New Roman" w:cs="Times New Roman"/>
                <w:sz w:val="28"/>
                <w:szCs w:val="28"/>
                <w:lang w:val="vi-VN"/>
              </w:rPr>
              <w:t>: Đặt tính rồi tính</w:t>
            </w:r>
          </w:p>
          <w:p w:rsidR="0009378A" w:rsidRPr="0009378A" w:rsidRDefault="0009378A" w:rsidP="0009378A">
            <w:pPr>
              <w:pStyle w:val="ListParagraph"/>
              <w:numPr>
                <w:ilvl w:val="0"/>
                <w:numId w:val="4"/>
              </w:numPr>
              <w:rPr>
                <w:rFonts w:ascii="Times New Roman" w:hAnsi="Times New Roman" w:cs="Times New Roman"/>
                <w:sz w:val="28"/>
                <w:szCs w:val="28"/>
                <w:lang w:val="vi-VN"/>
              </w:rPr>
            </w:pPr>
            <w:r w:rsidRPr="0009378A">
              <w:rPr>
                <w:rFonts w:ascii="Times New Roman" w:hAnsi="Times New Roman" w:cs="Times New Roman"/>
                <w:sz w:val="28"/>
                <w:szCs w:val="28"/>
                <w:lang w:val="vi-VN"/>
              </w:rPr>
              <w:t>42365 + 37844</w:t>
            </w:r>
          </w:p>
          <w:p w:rsidR="0009378A" w:rsidRPr="0009378A" w:rsidRDefault="0009378A" w:rsidP="0009378A">
            <w:pPr>
              <w:pStyle w:val="ListParagraph"/>
              <w:numPr>
                <w:ilvl w:val="0"/>
                <w:numId w:val="4"/>
              </w:numPr>
              <w:rPr>
                <w:rFonts w:ascii="Times New Roman" w:hAnsi="Times New Roman" w:cs="Times New Roman"/>
                <w:sz w:val="28"/>
                <w:szCs w:val="28"/>
                <w:lang w:val="vi-VN"/>
              </w:rPr>
            </w:pPr>
            <w:r w:rsidRPr="0009378A">
              <w:rPr>
                <w:rFonts w:ascii="Times New Roman" w:hAnsi="Times New Roman" w:cs="Times New Roman"/>
                <w:sz w:val="28"/>
                <w:szCs w:val="28"/>
                <w:lang w:val="vi-VN"/>
              </w:rPr>
              <w:t>68432 – 29786</w:t>
            </w:r>
          </w:p>
          <w:p w:rsidR="0009378A" w:rsidRPr="0009378A" w:rsidRDefault="0009378A" w:rsidP="0009378A">
            <w:pPr>
              <w:pStyle w:val="ListParagraph"/>
              <w:numPr>
                <w:ilvl w:val="0"/>
                <w:numId w:val="4"/>
              </w:numPr>
              <w:rPr>
                <w:rFonts w:ascii="Times New Roman" w:hAnsi="Times New Roman" w:cs="Times New Roman"/>
                <w:sz w:val="28"/>
                <w:szCs w:val="28"/>
                <w:lang w:val="vi-VN"/>
              </w:rPr>
            </w:pPr>
            <w:r w:rsidRPr="0009378A">
              <w:rPr>
                <w:rFonts w:ascii="Times New Roman" w:hAnsi="Times New Roman" w:cs="Times New Roman"/>
                <w:sz w:val="28"/>
                <w:szCs w:val="28"/>
                <w:lang w:val="vi-VN"/>
              </w:rPr>
              <w:t>4769 x 9</w:t>
            </w:r>
          </w:p>
          <w:p w:rsidR="0009378A" w:rsidRPr="0009378A" w:rsidRDefault="0009378A" w:rsidP="0009378A">
            <w:pPr>
              <w:pStyle w:val="ListParagraph"/>
              <w:numPr>
                <w:ilvl w:val="0"/>
                <w:numId w:val="4"/>
              </w:numPr>
              <w:rPr>
                <w:rFonts w:ascii="Times New Roman" w:hAnsi="Times New Roman" w:cs="Times New Roman"/>
                <w:sz w:val="28"/>
                <w:szCs w:val="28"/>
                <w:lang w:val="vi-VN"/>
              </w:rPr>
            </w:pPr>
            <w:r w:rsidRPr="0009378A">
              <w:rPr>
                <w:rFonts w:ascii="Times New Roman" w:hAnsi="Times New Roman" w:cs="Times New Roman"/>
                <w:sz w:val="28"/>
                <w:szCs w:val="28"/>
                <w:lang w:val="vi-VN"/>
              </w:rPr>
              <w:t>46873 : 8</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Gọi học sinh lên bảng làm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Củng cố cách thực hiện tính qua mỗi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Chú ý những học sinh còn chậm.</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b/>
                <w:i/>
                <w:sz w:val="28"/>
                <w:szCs w:val="28"/>
                <w:lang w:val="vi-VN"/>
              </w:rPr>
              <w:t>Bài 3</w:t>
            </w:r>
            <w:r w:rsidRPr="0009378A">
              <w:rPr>
                <w:rFonts w:ascii="Times New Roman" w:hAnsi="Times New Roman" w:cs="Times New Roman"/>
                <w:sz w:val="28"/>
                <w:szCs w:val="28"/>
                <w:lang w:val="vi-VN"/>
              </w:rPr>
              <w:t>: Tính giá trị của biểu thức(</w:t>
            </w:r>
            <w:r w:rsidRPr="0009378A">
              <w:rPr>
                <w:rFonts w:ascii="Times New Roman" w:hAnsi="Times New Roman" w:cs="Times New Roman"/>
                <w:b/>
                <w:i/>
                <w:sz w:val="28"/>
                <w:szCs w:val="28"/>
                <w:lang w:val="vi-VN"/>
              </w:rPr>
              <w:t>HSKG</w:t>
            </w:r>
            <w:r w:rsidRPr="0009378A">
              <w:rPr>
                <w:rFonts w:ascii="Times New Roman" w:hAnsi="Times New Roman" w:cs="Times New Roman"/>
                <w:sz w:val="28"/>
                <w:szCs w:val="28"/>
                <w:lang w:val="vi-VN"/>
              </w:rPr>
              <w:t>)</w:t>
            </w:r>
          </w:p>
          <w:p w:rsidR="0009378A" w:rsidRPr="0009378A" w:rsidRDefault="0009378A" w:rsidP="0009378A">
            <w:pPr>
              <w:pStyle w:val="ListParagraph"/>
              <w:numPr>
                <w:ilvl w:val="0"/>
                <w:numId w:val="5"/>
              </w:numPr>
              <w:rPr>
                <w:rFonts w:ascii="Times New Roman" w:hAnsi="Times New Roman" w:cs="Times New Roman"/>
                <w:sz w:val="28"/>
                <w:szCs w:val="28"/>
                <w:lang w:val="vi-VN"/>
              </w:rPr>
            </w:pPr>
            <w:r w:rsidRPr="0009378A">
              <w:rPr>
                <w:rFonts w:ascii="Times New Roman" w:hAnsi="Times New Roman" w:cs="Times New Roman"/>
                <w:sz w:val="28"/>
                <w:szCs w:val="28"/>
                <w:lang w:val="vi-VN"/>
              </w:rPr>
              <w:t>1208 + 2764 x 3</w:t>
            </w:r>
          </w:p>
          <w:p w:rsidR="0009378A" w:rsidRPr="0009378A" w:rsidRDefault="0009378A" w:rsidP="0009378A">
            <w:pPr>
              <w:pStyle w:val="ListParagraph"/>
              <w:numPr>
                <w:ilvl w:val="0"/>
                <w:numId w:val="5"/>
              </w:numPr>
              <w:rPr>
                <w:rFonts w:ascii="Times New Roman" w:hAnsi="Times New Roman" w:cs="Times New Roman"/>
                <w:sz w:val="28"/>
                <w:szCs w:val="28"/>
                <w:lang w:val="vi-VN"/>
              </w:rPr>
            </w:pPr>
            <w:r w:rsidRPr="0009378A">
              <w:rPr>
                <w:rFonts w:ascii="Times New Roman" w:hAnsi="Times New Roman" w:cs="Times New Roman"/>
                <w:sz w:val="28"/>
                <w:szCs w:val="28"/>
                <w:lang w:val="vi-VN"/>
              </w:rPr>
              <w:t>56435 – 26735 : 5</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Yêu cầu HS nêu thứ tự thực hiện tính</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Yêu cầu HS làm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b/>
                <w:i/>
                <w:sz w:val="28"/>
                <w:szCs w:val="28"/>
                <w:lang w:val="vi-VN"/>
              </w:rPr>
              <w:t>Bài 4</w:t>
            </w:r>
            <w:r w:rsidRPr="0009378A">
              <w:rPr>
                <w:rFonts w:ascii="Times New Roman" w:hAnsi="Times New Roman" w:cs="Times New Roman"/>
                <w:sz w:val="28"/>
                <w:szCs w:val="28"/>
                <w:lang w:val="vi-VN"/>
              </w:rPr>
              <w:t>: Viết số</w:t>
            </w:r>
            <w:r w:rsidRPr="0009378A">
              <w:rPr>
                <w:rFonts w:ascii="Times New Roman" w:hAnsi="Times New Roman" w:cs="Times New Roman"/>
                <w:b/>
                <w:i/>
                <w:sz w:val="28"/>
                <w:szCs w:val="28"/>
                <w:lang w:val="vi-VN"/>
              </w:rPr>
              <w:t>(HSG)</w:t>
            </w:r>
          </w:p>
          <w:p w:rsidR="0009378A" w:rsidRPr="0009378A" w:rsidRDefault="0009378A" w:rsidP="0009378A">
            <w:pPr>
              <w:pStyle w:val="ListParagraph"/>
              <w:numPr>
                <w:ilvl w:val="0"/>
                <w:numId w:val="3"/>
              </w:numPr>
              <w:rPr>
                <w:rFonts w:ascii="Times New Roman" w:hAnsi="Times New Roman" w:cs="Times New Roman"/>
                <w:sz w:val="28"/>
                <w:szCs w:val="28"/>
                <w:lang w:val="vi-VN"/>
              </w:rPr>
            </w:pPr>
            <w:r w:rsidRPr="0009378A">
              <w:rPr>
                <w:rFonts w:ascii="Times New Roman" w:hAnsi="Times New Roman" w:cs="Times New Roman"/>
                <w:sz w:val="28"/>
                <w:szCs w:val="28"/>
                <w:lang w:val="vi-VN"/>
              </w:rPr>
              <w:t>Lớn nhất có 4 chữ số khác nhau</w:t>
            </w:r>
          </w:p>
          <w:p w:rsidR="0009378A" w:rsidRPr="0009378A" w:rsidRDefault="0009378A" w:rsidP="0009378A">
            <w:pPr>
              <w:pStyle w:val="ListParagraph"/>
              <w:numPr>
                <w:ilvl w:val="0"/>
                <w:numId w:val="3"/>
              </w:numPr>
              <w:rPr>
                <w:rFonts w:ascii="Times New Roman" w:hAnsi="Times New Roman" w:cs="Times New Roman"/>
                <w:sz w:val="28"/>
                <w:szCs w:val="28"/>
                <w:lang w:val="vi-VN"/>
              </w:rPr>
            </w:pPr>
            <w:r w:rsidRPr="0009378A">
              <w:rPr>
                <w:rFonts w:ascii="Times New Roman" w:hAnsi="Times New Roman" w:cs="Times New Roman"/>
                <w:sz w:val="28"/>
                <w:szCs w:val="28"/>
                <w:lang w:val="vi-VN"/>
              </w:rPr>
              <w:t>Bé nhất có 4 chữ số khác nhau</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Yêu cầu HS làm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Chấm , chữa bài cho HS</w:t>
            </w:r>
          </w:p>
          <w:p w:rsidR="0009378A" w:rsidRPr="0009378A" w:rsidRDefault="0009378A" w:rsidP="00950EC8">
            <w:pPr>
              <w:pStyle w:val="ListParagraph"/>
              <w:numPr>
                <w:ilvl w:val="0"/>
                <w:numId w:val="2"/>
              </w:numPr>
              <w:rPr>
                <w:rFonts w:ascii="Times New Roman" w:hAnsi="Times New Roman" w:cs="Times New Roman"/>
                <w:b/>
                <w:sz w:val="28"/>
                <w:szCs w:val="28"/>
                <w:lang w:val="vi-VN"/>
              </w:rPr>
            </w:pPr>
            <w:r w:rsidRPr="0009378A">
              <w:rPr>
                <w:rFonts w:ascii="Times New Roman" w:hAnsi="Times New Roman" w:cs="Times New Roman"/>
                <w:b/>
                <w:sz w:val="28"/>
                <w:szCs w:val="28"/>
                <w:lang w:val="vi-VN"/>
              </w:rPr>
              <w:t>Củng cố, dặn dò:</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Nhận xét tiết học.</w:t>
            </w:r>
          </w:p>
        </w:tc>
        <w:tc>
          <w:tcPr>
            <w:tcW w:w="3505" w:type="dxa"/>
          </w:tcPr>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Học sinh nêu yêu cầu của đề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Học sinh làm bài vào vở, 6 học sinh sửa bài trên bảng.</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Nhận xét bài trên bảng.</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Soát, sửa bài trong vở.</w:t>
            </w: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Đọc đề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Học sinh làm bài vào vở, 4 HS làm trên bảng.</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Nhận xét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Soát bài vào vở.</w:t>
            </w: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Đọc đề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Học sinh làm bài vào vở, 2 HS thực hiện trên bảng.</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Nhận xét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Soát bài vào vở.</w:t>
            </w: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HS làm bài</w:t>
            </w:r>
          </w:p>
        </w:tc>
      </w:tr>
    </w:tbl>
    <w:p w:rsidR="00950EC8" w:rsidRDefault="00950EC8">
      <w:pPr>
        <w:rPr>
          <w:rFonts w:ascii="Times New Roman" w:hAnsi="Times New Roman" w:cs="Times New Roman"/>
          <w:b/>
          <w:sz w:val="28"/>
          <w:szCs w:val="28"/>
        </w:rPr>
      </w:pPr>
    </w:p>
    <w:p w:rsidR="0009378A" w:rsidRPr="0009378A" w:rsidRDefault="0009378A" w:rsidP="0009378A">
      <w:pPr>
        <w:jc w:val="center"/>
        <w:rPr>
          <w:rFonts w:ascii="Times New Roman" w:hAnsi="Times New Roman" w:cs="Times New Roman"/>
          <w:b/>
          <w:sz w:val="28"/>
          <w:szCs w:val="28"/>
          <w:lang w:val="vi-VN"/>
        </w:rPr>
      </w:pPr>
      <w:r w:rsidRPr="0009378A">
        <w:rPr>
          <w:rFonts w:ascii="Times New Roman" w:hAnsi="Times New Roman" w:cs="Times New Roman"/>
          <w:b/>
          <w:sz w:val="28"/>
          <w:szCs w:val="28"/>
        </w:rPr>
        <w:t xml:space="preserve">Rèn </w:t>
      </w:r>
      <w:r w:rsidRPr="0009378A">
        <w:rPr>
          <w:rFonts w:ascii="Times New Roman" w:hAnsi="Times New Roman" w:cs="Times New Roman"/>
          <w:b/>
          <w:sz w:val="28"/>
          <w:szCs w:val="28"/>
          <w:lang w:val="vi-VN"/>
        </w:rPr>
        <w:t>Toán: Luyện tập</w:t>
      </w:r>
    </w:p>
    <w:p w:rsidR="0009378A" w:rsidRPr="0009378A" w:rsidRDefault="0009378A" w:rsidP="0009378A">
      <w:pPr>
        <w:pStyle w:val="ListParagraph"/>
        <w:numPr>
          <w:ilvl w:val="0"/>
          <w:numId w:val="6"/>
        </w:numPr>
        <w:rPr>
          <w:rFonts w:ascii="Times New Roman" w:hAnsi="Times New Roman" w:cs="Times New Roman"/>
          <w:sz w:val="28"/>
          <w:szCs w:val="28"/>
          <w:lang w:val="vi-VN"/>
        </w:rPr>
      </w:pPr>
      <w:r w:rsidRPr="0009378A">
        <w:rPr>
          <w:rFonts w:ascii="Times New Roman" w:hAnsi="Times New Roman" w:cs="Times New Roman"/>
          <w:b/>
          <w:sz w:val="28"/>
          <w:szCs w:val="28"/>
          <w:lang w:val="vi-VN"/>
        </w:rPr>
        <w:t>Mục tiêu</w:t>
      </w:r>
      <w:r w:rsidRPr="0009378A">
        <w:rPr>
          <w:rFonts w:ascii="Times New Roman" w:hAnsi="Times New Roman" w:cs="Times New Roman"/>
          <w:sz w:val="28"/>
          <w:szCs w:val="28"/>
          <w:lang w:val="vi-VN"/>
        </w:rPr>
        <w:t>: Ôn tập về cách đọc, viết số có 6 chữ số; tìm thành phần chưa biết của phép tính; cách tính giá trị của biểu thức có chứa một chữ.</w:t>
      </w:r>
    </w:p>
    <w:p w:rsidR="0009378A" w:rsidRPr="0009378A" w:rsidRDefault="0009378A" w:rsidP="0009378A">
      <w:pPr>
        <w:pStyle w:val="ListParagraph"/>
        <w:numPr>
          <w:ilvl w:val="0"/>
          <w:numId w:val="6"/>
        </w:numPr>
        <w:rPr>
          <w:rFonts w:ascii="Times New Roman" w:hAnsi="Times New Roman" w:cs="Times New Roman"/>
          <w:sz w:val="28"/>
          <w:szCs w:val="28"/>
          <w:lang w:val="vi-VN"/>
        </w:rPr>
      </w:pPr>
      <w:r w:rsidRPr="0009378A">
        <w:rPr>
          <w:rFonts w:ascii="Times New Roman" w:hAnsi="Times New Roman" w:cs="Times New Roman"/>
          <w:b/>
          <w:sz w:val="28"/>
          <w:szCs w:val="28"/>
          <w:lang w:val="vi-VN"/>
        </w:rPr>
        <w:t>Đồ dùng dạy học</w:t>
      </w:r>
      <w:r w:rsidRPr="0009378A">
        <w:rPr>
          <w:rFonts w:ascii="Times New Roman" w:hAnsi="Times New Roman" w:cs="Times New Roman"/>
          <w:sz w:val="28"/>
          <w:szCs w:val="28"/>
          <w:lang w:val="vi-VN"/>
        </w:rPr>
        <w:t>:</w:t>
      </w:r>
    </w:p>
    <w:p w:rsidR="0009378A" w:rsidRPr="0009378A" w:rsidRDefault="0009378A" w:rsidP="0009378A">
      <w:pPr>
        <w:pStyle w:val="ListParagraph"/>
        <w:numPr>
          <w:ilvl w:val="0"/>
          <w:numId w:val="6"/>
        </w:numPr>
        <w:rPr>
          <w:rFonts w:ascii="Times New Roman" w:hAnsi="Times New Roman" w:cs="Times New Roman"/>
          <w:sz w:val="28"/>
          <w:szCs w:val="28"/>
          <w:lang w:val="vi-VN"/>
        </w:rPr>
      </w:pPr>
      <w:r w:rsidRPr="0009378A">
        <w:rPr>
          <w:rFonts w:ascii="Times New Roman" w:hAnsi="Times New Roman" w:cs="Times New Roman"/>
          <w:b/>
          <w:sz w:val="28"/>
          <w:szCs w:val="28"/>
          <w:lang w:val="vi-VN"/>
        </w:rPr>
        <w:t>Các hoạt động dạy – học</w:t>
      </w:r>
      <w:r w:rsidRPr="0009378A">
        <w:rPr>
          <w:rFonts w:ascii="Times New Roman" w:hAnsi="Times New Roman" w:cs="Times New Roman"/>
          <w:sz w:val="28"/>
          <w:szCs w:val="28"/>
          <w:lang w:val="vi-VN"/>
        </w:rPr>
        <w:t>:</w:t>
      </w:r>
    </w:p>
    <w:tbl>
      <w:tblPr>
        <w:tblStyle w:val="TableGrid"/>
        <w:tblW w:w="0" w:type="auto"/>
        <w:tblLook w:val="04A0" w:firstRow="1" w:lastRow="0" w:firstColumn="1" w:lastColumn="0" w:noHBand="0" w:noVBand="1"/>
      </w:tblPr>
      <w:tblGrid>
        <w:gridCol w:w="5845"/>
        <w:gridCol w:w="3505"/>
      </w:tblGrid>
      <w:tr w:rsidR="0009378A" w:rsidRPr="00A160FD" w:rsidTr="00950EC8">
        <w:tc>
          <w:tcPr>
            <w:tcW w:w="5845" w:type="dxa"/>
          </w:tcPr>
          <w:p w:rsidR="0009378A" w:rsidRPr="0009378A" w:rsidRDefault="0009378A" w:rsidP="00950EC8">
            <w:pPr>
              <w:jc w:val="center"/>
              <w:rPr>
                <w:rFonts w:ascii="Times New Roman" w:hAnsi="Times New Roman" w:cs="Times New Roman"/>
                <w:b/>
                <w:sz w:val="28"/>
                <w:szCs w:val="28"/>
                <w:lang w:val="vi-VN"/>
              </w:rPr>
            </w:pPr>
            <w:r w:rsidRPr="0009378A">
              <w:rPr>
                <w:rFonts w:ascii="Times New Roman" w:hAnsi="Times New Roman" w:cs="Times New Roman"/>
                <w:b/>
                <w:sz w:val="28"/>
                <w:szCs w:val="28"/>
                <w:lang w:val="vi-VN"/>
              </w:rPr>
              <w:t>Hoạt động của giáo viên</w:t>
            </w:r>
          </w:p>
        </w:tc>
        <w:tc>
          <w:tcPr>
            <w:tcW w:w="3505" w:type="dxa"/>
          </w:tcPr>
          <w:p w:rsidR="0009378A" w:rsidRPr="0009378A" w:rsidRDefault="0009378A" w:rsidP="00950EC8">
            <w:pPr>
              <w:jc w:val="center"/>
              <w:rPr>
                <w:rFonts w:ascii="Times New Roman" w:hAnsi="Times New Roman" w:cs="Times New Roman"/>
                <w:b/>
                <w:sz w:val="28"/>
                <w:szCs w:val="28"/>
                <w:lang w:val="vi-VN"/>
              </w:rPr>
            </w:pPr>
            <w:r w:rsidRPr="0009378A">
              <w:rPr>
                <w:rFonts w:ascii="Times New Roman" w:hAnsi="Times New Roman" w:cs="Times New Roman"/>
                <w:b/>
                <w:sz w:val="28"/>
                <w:szCs w:val="28"/>
                <w:lang w:val="vi-VN"/>
              </w:rPr>
              <w:t>Hoạt động của học sinh</w:t>
            </w:r>
          </w:p>
        </w:tc>
      </w:tr>
      <w:tr w:rsidR="0009378A" w:rsidRPr="0009378A" w:rsidTr="00950EC8">
        <w:tc>
          <w:tcPr>
            <w:tcW w:w="5845" w:type="dxa"/>
          </w:tcPr>
          <w:p w:rsidR="0009378A" w:rsidRPr="0009378A" w:rsidRDefault="0009378A" w:rsidP="00950EC8">
            <w:pPr>
              <w:pStyle w:val="ListParagraph"/>
              <w:numPr>
                <w:ilvl w:val="0"/>
                <w:numId w:val="2"/>
              </w:numPr>
              <w:rPr>
                <w:rFonts w:ascii="Times New Roman" w:hAnsi="Times New Roman" w:cs="Times New Roman"/>
                <w:b/>
                <w:sz w:val="28"/>
                <w:szCs w:val="28"/>
                <w:lang w:val="vi-VN"/>
              </w:rPr>
            </w:pPr>
            <w:r w:rsidRPr="0009378A">
              <w:rPr>
                <w:rFonts w:ascii="Times New Roman" w:hAnsi="Times New Roman" w:cs="Times New Roman"/>
                <w:b/>
                <w:sz w:val="28"/>
                <w:szCs w:val="28"/>
                <w:lang w:val="vi-VN"/>
              </w:rPr>
              <w:t>Bài cũ</w:t>
            </w:r>
          </w:p>
          <w:p w:rsidR="0009378A" w:rsidRPr="0009378A" w:rsidRDefault="0009378A" w:rsidP="00950EC8">
            <w:pPr>
              <w:pStyle w:val="ListParagraph"/>
              <w:numPr>
                <w:ilvl w:val="0"/>
                <w:numId w:val="2"/>
              </w:numPr>
              <w:rPr>
                <w:rFonts w:ascii="Times New Roman" w:hAnsi="Times New Roman" w:cs="Times New Roman"/>
                <w:sz w:val="28"/>
                <w:szCs w:val="28"/>
                <w:lang w:val="vi-VN"/>
              </w:rPr>
            </w:pPr>
            <w:r w:rsidRPr="0009378A">
              <w:rPr>
                <w:rFonts w:ascii="Times New Roman" w:hAnsi="Times New Roman" w:cs="Times New Roman"/>
                <w:b/>
                <w:sz w:val="28"/>
                <w:szCs w:val="28"/>
                <w:lang w:val="vi-VN"/>
              </w:rPr>
              <w:t>Ôn tập</w:t>
            </w:r>
            <w:r w:rsidRPr="0009378A">
              <w:rPr>
                <w:rFonts w:ascii="Times New Roman" w:hAnsi="Times New Roman" w:cs="Times New Roman"/>
                <w:sz w:val="28"/>
                <w:szCs w:val="28"/>
                <w:lang w:val="vi-VN"/>
              </w:rPr>
              <w: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b/>
                <w:i/>
                <w:sz w:val="28"/>
                <w:szCs w:val="28"/>
                <w:lang w:val="vi-VN"/>
              </w:rPr>
              <w:t>Bài 1</w:t>
            </w:r>
            <w:r w:rsidRPr="0009378A">
              <w:rPr>
                <w:rFonts w:ascii="Times New Roman" w:hAnsi="Times New Roman" w:cs="Times New Roman"/>
                <w:sz w:val="28"/>
                <w:szCs w:val="28"/>
                <w:lang w:val="vi-VN"/>
              </w:rPr>
              <w:t>: Đọc các số sau: 69 345; 397 154; 980 254</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xml:space="preserve">+  Gọi học sinh nêu yêu cầu </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Yêu cầu học sinh làm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Chấm chữa bài cho học sinh</w:t>
            </w:r>
          </w:p>
          <w:p w:rsidR="0009378A" w:rsidRPr="0009378A" w:rsidRDefault="0009378A" w:rsidP="00950EC8">
            <w:pPr>
              <w:rPr>
                <w:rFonts w:ascii="Times New Roman" w:hAnsi="Times New Roman" w:cs="Times New Roman"/>
                <w:b/>
                <w:i/>
                <w:sz w:val="28"/>
                <w:szCs w:val="28"/>
                <w:lang w:val="vi-VN"/>
              </w:rPr>
            </w:pP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b/>
                <w:i/>
                <w:sz w:val="28"/>
                <w:szCs w:val="28"/>
                <w:lang w:val="vi-VN"/>
              </w:rPr>
              <w:t>Bài 2</w:t>
            </w:r>
            <w:r w:rsidRPr="0009378A">
              <w:rPr>
                <w:rFonts w:ascii="Times New Roman" w:hAnsi="Times New Roman" w:cs="Times New Roman"/>
                <w:sz w:val="28"/>
                <w:szCs w:val="28"/>
                <w:lang w:val="vi-VN"/>
              </w:rPr>
              <w:t>: Viết các số sau:</w:t>
            </w:r>
          </w:p>
          <w:p w:rsidR="0009378A" w:rsidRPr="0009378A" w:rsidRDefault="0009378A" w:rsidP="0009378A">
            <w:pPr>
              <w:pStyle w:val="ListParagraph"/>
              <w:numPr>
                <w:ilvl w:val="0"/>
                <w:numId w:val="3"/>
              </w:numPr>
              <w:rPr>
                <w:rFonts w:ascii="Times New Roman" w:hAnsi="Times New Roman" w:cs="Times New Roman"/>
                <w:sz w:val="28"/>
                <w:szCs w:val="28"/>
                <w:lang w:val="vi-VN"/>
              </w:rPr>
            </w:pPr>
            <w:r w:rsidRPr="0009378A">
              <w:rPr>
                <w:rFonts w:ascii="Times New Roman" w:hAnsi="Times New Roman" w:cs="Times New Roman"/>
                <w:sz w:val="28"/>
                <w:szCs w:val="28"/>
                <w:lang w:val="vi-VN"/>
              </w:rPr>
              <w:t>Năm trăm chín mươi bảy nghìn hai trăm ba mươi sáu.</w:t>
            </w:r>
          </w:p>
          <w:p w:rsidR="0009378A" w:rsidRPr="0009378A" w:rsidRDefault="0009378A" w:rsidP="0009378A">
            <w:pPr>
              <w:pStyle w:val="ListParagraph"/>
              <w:numPr>
                <w:ilvl w:val="0"/>
                <w:numId w:val="3"/>
              </w:numPr>
              <w:rPr>
                <w:rFonts w:ascii="Times New Roman" w:hAnsi="Times New Roman" w:cs="Times New Roman"/>
                <w:sz w:val="28"/>
                <w:szCs w:val="28"/>
                <w:lang w:val="vi-VN"/>
              </w:rPr>
            </w:pPr>
            <w:r w:rsidRPr="0009378A">
              <w:rPr>
                <w:rFonts w:ascii="Times New Roman" w:hAnsi="Times New Roman" w:cs="Times New Roman"/>
                <w:sz w:val="28"/>
                <w:szCs w:val="28"/>
                <w:lang w:val="vi-VN"/>
              </w:rPr>
              <w:t>Sáu trăm hai mươi ba nghìn sáu trăm mười chín.</w:t>
            </w:r>
          </w:p>
          <w:p w:rsidR="0009378A" w:rsidRPr="0009378A" w:rsidRDefault="0009378A" w:rsidP="0009378A">
            <w:pPr>
              <w:pStyle w:val="ListParagraph"/>
              <w:numPr>
                <w:ilvl w:val="0"/>
                <w:numId w:val="3"/>
              </w:numPr>
              <w:rPr>
                <w:rFonts w:ascii="Times New Roman" w:hAnsi="Times New Roman" w:cs="Times New Roman"/>
                <w:sz w:val="28"/>
                <w:szCs w:val="28"/>
                <w:lang w:val="vi-VN"/>
              </w:rPr>
            </w:pPr>
            <w:r w:rsidRPr="0009378A">
              <w:rPr>
                <w:rFonts w:ascii="Times New Roman" w:hAnsi="Times New Roman" w:cs="Times New Roman"/>
                <w:sz w:val="28"/>
                <w:szCs w:val="28"/>
                <w:lang w:val="vi-VN"/>
              </w:rPr>
              <w:t>Sáu trăm bảy mươi tám nghìn bốn trăm.</w:t>
            </w:r>
          </w:p>
          <w:p w:rsidR="0009378A" w:rsidRPr="0009378A" w:rsidRDefault="0009378A" w:rsidP="0009378A">
            <w:pPr>
              <w:pStyle w:val="ListParagraph"/>
              <w:numPr>
                <w:ilvl w:val="0"/>
                <w:numId w:val="3"/>
              </w:numPr>
              <w:rPr>
                <w:rFonts w:ascii="Times New Roman" w:hAnsi="Times New Roman" w:cs="Times New Roman"/>
                <w:sz w:val="28"/>
                <w:szCs w:val="28"/>
                <w:lang w:val="vi-VN"/>
              </w:rPr>
            </w:pPr>
            <w:r w:rsidRPr="0009378A">
              <w:rPr>
                <w:rFonts w:ascii="Times New Roman" w:hAnsi="Times New Roman" w:cs="Times New Roman"/>
                <w:sz w:val="28"/>
                <w:szCs w:val="28"/>
                <w:lang w:val="vi-VN"/>
              </w:rPr>
              <w:t>Tám trăm  mười chín nghìn không trăm mười sáu.</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xml:space="preserve">+ Gọi học sinh nêu yêu cầu </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Yêu cầu học sinh làm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Chấm chữa bài cho học sinh</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b/>
                <w:i/>
                <w:sz w:val="28"/>
                <w:szCs w:val="28"/>
                <w:lang w:val="vi-VN"/>
              </w:rPr>
              <w:t>Bài 3</w:t>
            </w:r>
            <w:r w:rsidRPr="0009378A">
              <w:rPr>
                <w:rFonts w:ascii="Times New Roman" w:hAnsi="Times New Roman" w:cs="Times New Roman"/>
                <w:sz w:val="28"/>
                <w:szCs w:val="28"/>
                <w:lang w:val="vi-VN"/>
              </w:rPr>
              <w:t>: Tìm X</w:t>
            </w:r>
          </w:p>
          <w:p w:rsidR="0009378A" w:rsidRPr="0009378A" w:rsidRDefault="0009378A" w:rsidP="0009378A">
            <w:pPr>
              <w:pStyle w:val="ListParagraph"/>
              <w:numPr>
                <w:ilvl w:val="0"/>
                <w:numId w:val="7"/>
              </w:numPr>
              <w:rPr>
                <w:rFonts w:ascii="Times New Roman" w:hAnsi="Times New Roman" w:cs="Times New Roman"/>
                <w:sz w:val="28"/>
                <w:szCs w:val="28"/>
                <w:lang w:val="vi-VN"/>
              </w:rPr>
            </w:pPr>
            <w:r w:rsidRPr="0009378A">
              <w:rPr>
                <w:rFonts w:ascii="Times New Roman" w:hAnsi="Times New Roman" w:cs="Times New Roman"/>
                <w:sz w:val="28"/>
                <w:szCs w:val="28"/>
                <w:lang w:val="vi-VN"/>
              </w:rPr>
              <w:t>X + 2598 = 9437</w:t>
            </w:r>
          </w:p>
          <w:p w:rsidR="0009378A" w:rsidRPr="0009378A" w:rsidRDefault="0009378A" w:rsidP="0009378A">
            <w:pPr>
              <w:pStyle w:val="ListParagraph"/>
              <w:numPr>
                <w:ilvl w:val="0"/>
                <w:numId w:val="7"/>
              </w:numPr>
              <w:rPr>
                <w:rFonts w:ascii="Times New Roman" w:hAnsi="Times New Roman" w:cs="Times New Roman"/>
                <w:sz w:val="28"/>
                <w:szCs w:val="28"/>
                <w:lang w:val="vi-VN"/>
              </w:rPr>
            </w:pPr>
            <w:r w:rsidRPr="0009378A">
              <w:rPr>
                <w:rFonts w:ascii="Times New Roman" w:hAnsi="Times New Roman" w:cs="Times New Roman"/>
                <w:sz w:val="28"/>
                <w:szCs w:val="28"/>
                <w:lang w:val="vi-VN"/>
              </w:rPr>
              <w:t>X – 3784 = 6507</w:t>
            </w:r>
          </w:p>
          <w:p w:rsidR="0009378A" w:rsidRPr="0009378A" w:rsidRDefault="0009378A" w:rsidP="0009378A">
            <w:pPr>
              <w:pStyle w:val="ListParagraph"/>
              <w:numPr>
                <w:ilvl w:val="0"/>
                <w:numId w:val="7"/>
              </w:numPr>
              <w:rPr>
                <w:rFonts w:ascii="Times New Roman" w:hAnsi="Times New Roman" w:cs="Times New Roman"/>
                <w:sz w:val="28"/>
                <w:szCs w:val="28"/>
                <w:lang w:val="vi-VN"/>
              </w:rPr>
            </w:pPr>
            <w:r w:rsidRPr="0009378A">
              <w:rPr>
                <w:rFonts w:ascii="Times New Roman" w:hAnsi="Times New Roman" w:cs="Times New Roman"/>
                <w:sz w:val="28"/>
                <w:szCs w:val="28"/>
                <w:lang w:val="vi-VN"/>
              </w:rPr>
              <w:t>X x 5 = 78305</w:t>
            </w:r>
          </w:p>
          <w:p w:rsidR="0009378A" w:rsidRPr="0009378A" w:rsidRDefault="0009378A" w:rsidP="0009378A">
            <w:pPr>
              <w:pStyle w:val="ListParagraph"/>
              <w:numPr>
                <w:ilvl w:val="0"/>
                <w:numId w:val="7"/>
              </w:numPr>
              <w:rPr>
                <w:rFonts w:ascii="Times New Roman" w:hAnsi="Times New Roman" w:cs="Times New Roman"/>
                <w:sz w:val="28"/>
                <w:szCs w:val="28"/>
                <w:lang w:val="vi-VN"/>
              </w:rPr>
            </w:pPr>
            <w:r w:rsidRPr="0009378A">
              <w:rPr>
                <w:rFonts w:ascii="Times New Roman" w:hAnsi="Times New Roman" w:cs="Times New Roman"/>
                <w:sz w:val="28"/>
                <w:szCs w:val="28"/>
                <w:lang w:val="vi-VN"/>
              </w:rPr>
              <w:t>X : 7 = 937</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Gọi học sinh lên bảng làm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Củng cố cách thực hiện tính qua mỗi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Chú ý những học sinh còn chậm.</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b/>
                <w:i/>
                <w:sz w:val="28"/>
                <w:szCs w:val="28"/>
                <w:lang w:val="vi-VN"/>
              </w:rPr>
              <w:t>Bài 4</w:t>
            </w:r>
            <w:r w:rsidRPr="0009378A">
              <w:rPr>
                <w:rFonts w:ascii="Times New Roman" w:hAnsi="Times New Roman" w:cs="Times New Roman"/>
                <w:sz w:val="28"/>
                <w:szCs w:val="28"/>
                <w:lang w:val="vi-VN"/>
              </w:rPr>
              <w:t xml:space="preserve">: Tính giá trị của biểu thức 725 + m với: </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m = 368 ; m = 292; m = 185; m = 94</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Yêu cầu HS nêu cách thực hiện với m = 368</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Yêu cầu HS làm bài</w:t>
            </w:r>
          </w:p>
          <w:p w:rsidR="0009378A" w:rsidRPr="0009378A" w:rsidRDefault="0009378A" w:rsidP="0009378A">
            <w:pPr>
              <w:pStyle w:val="ListParagraph"/>
              <w:numPr>
                <w:ilvl w:val="0"/>
                <w:numId w:val="8"/>
              </w:numPr>
              <w:rPr>
                <w:rFonts w:ascii="Times New Roman" w:hAnsi="Times New Roman" w:cs="Times New Roman"/>
                <w:b/>
                <w:sz w:val="28"/>
                <w:szCs w:val="28"/>
                <w:lang w:val="vi-VN"/>
              </w:rPr>
            </w:pPr>
            <w:r w:rsidRPr="0009378A">
              <w:rPr>
                <w:rFonts w:ascii="Times New Roman" w:hAnsi="Times New Roman" w:cs="Times New Roman"/>
                <w:b/>
                <w:sz w:val="28"/>
                <w:szCs w:val="28"/>
                <w:lang w:val="vi-VN"/>
              </w:rPr>
              <w:t>Củng cố, dặn dò:</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lastRenderedPageBreak/>
              <w:t>+ Nhận xét tiết học.</w:t>
            </w:r>
          </w:p>
        </w:tc>
        <w:tc>
          <w:tcPr>
            <w:tcW w:w="3505" w:type="dxa"/>
          </w:tcPr>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Học sinh nêu yêu cầu.</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Học sinh làm bài vào vở, 3 học sinh sửa bài trên bảng.</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Nhận xét bài trên bảng.</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Soát, sửa bài trong vở.</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Học sinh nêu yêu cầu của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Học sinh làm bài vào vở, 4 học sinh sửa bài trên bảng.</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Nhận xét bài trên bảng.</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Soát, sửa bài trong vở.</w:t>
            </w: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Học sinh nêu cách tìm thành phần chưa biết.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Học sinh làm bài vào vở(HS còn chậm chỉ làm 2 câu), 4 HS làm trên bảng.</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Nhận xét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Soát bài vào vở.</w:t>
            </w: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Đọc đề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Học sinh làm bài vào vở (HS còn chậm chỉ làm 1 bài), 4 HS thực hiện trên bảng.</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lastRenderedPageBreak/>
              <w:t xml:space="preserve">+ Nhận xét </w:t>
            </w:r>
          </w:p>
        </w:tc>
      </w:tr>
    </w:tbl>
    <w:p w:rsidR="00950EC8" w:rsidRDefault="00950EC8" w:rsidP="0009378A">
      <w:pPr>
        <w:jc w:val="center"/>
        <w:rPr>
          <w:rFonts w:ascii="Times New Roman" w:hAnsi="Times New Roman" w:cs="Times New Roman"/>
          <w:b/>
          <w:sz w:val="28"/>
          <w:szCs w:val="28"/>
        </w:rPr>
      </w:pPr>
    </w:p>
    <w:p w:rsidR="00950EC8" w:rsidRDefault="00950EC8">
      <w:pPr>
        <w:rPr>
          <w:rFonts w:ascii="Times New Roman" w:hAnsi="Times New Roman" w:cs="Times New Roman"/>
          <w:b/>
          <w:sz w:val="28"/>
          <w:szCs w:val="28"/>
        </w:rPr>
      </w:pPr>
      <w:r>
        <w:rPr>
          <w:rFonts w:ascii="Times New Roman" w:hAnsi="Times New Roman" w:cs="Times New Roman"/>
          <w:b/>
          <w:sz w:val="28"/>
          <w:szCs w:val="28"/>
        </w:rPr>
        <w:br w:type="page"/>
      </w:r>
    </w:p>
    <w:p w:rsidR="0009378A" w:rsidRPr="0009378A" w:rsidRDefault="0009378A" w:rsidP="0009378A">
      <w:pPr>
        <w:jc w:val="center"/>
        <w:rPr>
          <w:rFonts w:ascii="Times New Roman" w:hAnsi="Times New Roman" w:cs="Times New Roman"/>
          <w:b/>
          <w:sz w:val="28"/>
          <w:szCs w:val="28"/>
          <w:lang w:val="vi-VN"/>
        </w:rPr>
      </w:pPr>
      <w:r w:rsidRPr="0009378A">
        <w:rPr>
          <w:rFonts w:ascii="Times New Roman" w:hAnsi="Times New Roman" w:cs="Times New Roman"/>
          <w:b/>
          <w:sz w:val="28"/>
          <w:szCs w:val="28"/>
        </w:rPr>
        <w:lastRenderedPageBreak/>
        <w:t xml:space="preserve">Rèn </w:t>
      </w:r>
      <w:r w:rsidRPr="0009378A">
        <w:rPr>
          <w:rFonts w:ascii="Times New Roman" w:hAnsi="Times New Roman" w:cs="Times New Roman"/>
          <w:b/>
          <w:sz w:val="28"/>
          <w:szCs w:val="28"/>
          <w:lang w:val="vi-VN"/>
        </w:rPr>
        <w:t>Toán: Luyện tập</w:t>
      </w:r>
    </w:p>
    <w:p w:rsidR="0009378A" w:rsidRPr="0009378A" w:rsidRDefault="0009378A" w:rsidP="0009378A">
      <w:pPr>
        <w:pStyle w:val="ListParagraph"/>
        <w:numPr>
          <w:ilvl w:val="0"/>
          <w:numId w:val="10"/>
        </w:numPr>
        <w:rPr>
          <w:rFonts w:ascii="Times New Roman" w:hAnsi="Times New Roman" w:cs="Times New Roman"/>
          <w:sz w:val="28"/>
          <w:szCs w:val="28"/>
          <w:lang w:val="vi-VN"/>
        </w:rPr>
      </w:pPr>
      <w:r w:rsidRPr="0009378A">
        <w:rPr>
          <w:rFonts w:ascii="Times New Roman" w:hAnsi="Times New Roman" w:cs="Times New Roman"/>
          <w:b/>
          <w:sz w:val="28"/>
          <w:szCs w:val="28"/>
          <w:lang w:val="vi-VN"/>
        </w:rPr>
        <w:t>Mục tiêu</w:t>
      </w:r>
      <w:r w:rsidRPr="0009378A">
        <w:rPr>
          <w:rFonts w:ascii="Times New Roman" w:hAnsi="Times New Roman" w:cs="Times New Roman"/>
          <w:sz w:val="28"/>
          <w:szCs w:val="28"/>
          <w:lang w:val="vi-VN"/>
        </w:rPr>
        <w:t>: Ôn tập về cách đọc, viết số</w:t>
      </w:r>
      <w:r w:rsidRPr="00A160FD">
        <w:rPr>
          <w:rFonts w:ascii="Times New Roman" w:hAnsi="Times New Roman" w:cs="Times New Roman"/>
          <w:sz w:val="28"/>
          <w:szCs w:val="28"/>
          <w:lang w:val="vi-VN"/>
        </w:rPr>
        <w:t>, nêu giá trị của chữ số</w:t>
      </w:r>
      <w:r w:rsidRPr="0009378A">
        <w:rPr>
          <w:rFonts w:ascii="Times New Roman" w:hAnsi="Times New Roman" w:cs="Times New Roman"/>
          <w:sz w:val="28"/>
          <w:szCs w:val="28"/>
          <w:lang w:val="vi-VN"/>
        </w:rPr>
        <w:t xml:space="preserve">. </w:t>
      </w:r>
    </w:p>
    <w:p w:rsidR="0009378A" w:rsidRPr="0009378A" w:rsidRDefault="0009378A" w:rsidP="0009378A">
      <w:pPr>
        <w:pStyle w:val="ListParagraph"/>
        <w:numPr>
          <w:ilvl w:val="0"/>
          <w:numId w:val="10"/>
        </w:numPr>
        <w:rPr>
          <w:rFonts w:ascii="Times New Roman" w:hAnsi="Times New Roman" w:cs="Times New Roman"/>
          <w:sz w:val="28"/>
          <w:szCs w:val="28"/>
          <w:lang w:val="vi-VN"/>
        </w:rPr>
      </w:pPr>
      <w:r w:rsidRPr="0009378A">
        <w:rPr>
          <w:rFonts w:ascii="Times New Roman" w:hAnsi="Times New Roman" w:cs="Times New Roman"/>
          <w:b/>
          <w:sz w:val="28"/>
          <w:szCs w:val="28"/>
          <w:lang w:val="vi-VN"/>
        </w:rPr>
        <w:t>Đồ dùng dạy học</w:t>
      </w:r>
      <w:r w:rsidRPr="0009378A">
        <w:rPr>
          <w:rFonts w:ascii="Times New Roman" w:hAnsi="Times New Roman" w:cs="Times New Roman"/>
          <w:sz w:val="28"/>
          <w:szCs w:val="28"/>
          <w:lang w:val="vi-VN"/>
        </w:rPr>
        <w:t>:</w:t>
      </w:r>
    </w:p>
    <w:p w:rsidR="0009378A" w:rsidRPr="0009378A" w:rsidRDefault="0009378A" w:rsidP="0009378A">
      <w:pPr>
        <w:pStyle w:val="ListParagraph"/>
        <w:numPr>
          <w:ilvl w:val="0"/>
          <w:numId w:val="10"/>
        </w:numPr>
        <w:rPr>
          <w:rFonts w:ascii="Times New Roman" w:hAnsi="Times New Roman" w:cs="Times New Roman"/>
          <w:sz w:val="28"/>
          <w:szCs w:val="28"/>
          <w:lang w:val="vi-VN"/>
        </w:rPr>
      </w:pPr>
      <w:r w:rsidRPr="0009378A">
        <w:rPr>
          <w:rFonts w:ascii="Times New Roman" w:hAnsi="Times New Roman" w:cs="Times New Roman"/>
          <w:b/>
          <w:sz w:val="28"/>
          <w:szCs w:val="28"/>
          <w:lang w:val="vi-VN"/>
        </w:rPr>
        <w:t>Các hoạt động dạy – học</w:t>
      </w:r>
      <w:r w:rsidRPr="0009378A">
        <w:rPr>
          <w:rFonts w:ascii="Times New Roman" w:hAnsi="Times New Roman" w:cs="Times New Roman"/>
          <w:sz w:val="28"/>
          <w:szCs w:val="28"/>
          <w:lang w:val="vi-VN"/>
        </w:rPr>
        <w:t>:</w:t>
      </w:r>
    </w:p>
    <w:tbl>
      <w:tblPr>
        <w:tblStyle w:val="TableGrid"/>
        <w:tblW w:w="0" w:type="auto"/>
        <w:tblLook w:val="04A0" w:firstRow="1" w:lastRow="0" w:firstColumn="1" w:lastColumn="0" w:noHBand="0" w:noVBand="1"/>
      </w:tblPr>
      <w:tblGrid>
        <w:gridCol w:w="5845"/>
        <w:gridCol w:w="3505"/>
      </w:tblGrid>
      <w:tr w:rsidR="0009378A" w:rsidRPr="00A160FD" w:rsidTr="00950EC8">
        <w:tc>
          <w:tcPr>
            <w:tcW w:w="5845" w:type="dxa"/>
          </w:tcPr>
          <w:p w:rsidR="0009378A" w:rsidRPr="0009378A" w:rsidRDefault="0009378A" w:rsidP="00950EC8">
            <w:pPr>
              <w:jc w:val="center"/>
              <w:rPr>
                <w:rFonts w:ascii="Times New Roman" w:hAnsi="Times New Roman" w:cs="Times New Roman"/>
                <w:b/>
                <w:sz w:val="28"/>
                <w:szCs w:val="28"/>
                <w:lang w:val="vi-VN"/>
              </w:rPr>
            </w:pPr>
            <w:r w:rsidRPr="0009378A">
              <w:rPr>
                <w:rFonts w:ascii="Times New Roman" w:hAnsi="Times New Roman" w:cs="Times New Roman"/>
                <w:b/>
                <w:sz w:val="28"/>
                <w:szCs w:val="28"/>
                <w:lang w:val="vi-VN"/>
              </w:rPr>
              <w:t>Hoạt động của giáo viên</w:t>
            </w:r>
          </w:p>
        </w:tc>
        <w:tc>
          <w:tcPr>
            <w:tcW w:w="3505" w:type="dxa"/>
          </w:tcPr>
          <w:p w:rsidR="0009378A" w:rsidRPr="0009378A" w:rsidRDefault="0009378A" w:rsidP="00950EC8">
            <w:pPr>
              <w:jc w:val="center"/>
              <w:rPr>
                <w:rFonts w:ascii="Times New Roman" w:hAnsi="Times New Roman" w:cs="Times New Roman"/>
                <w:b/>
                <w:sz w:val="28"/>
                <w:szCs w:val="28"/>
                <w:lang w:val="vi-VN"/>
              </w:rPr>
            </w:pPr>
            <w:r w:rsidRPr="0009378A">
              <w:rPr>
                <w:rFonts w:ascii="Times New Roman" w:hAnsi="Times New Roman" w:cs="Times New Roman"/>
                <w:b/>
                <w:sz w:val="28"/>
                <w:szCs w:val="28"/>
                <w:lang w:val="vi-VN"/>
              </w:rPr>
              <w:t>Hoạt động của học sinh</w:t>
            </w:r>
          </w:p>
        </w:tc>
      </w:tr>
      <w:tr w:rsidR="0009378A" w:rsidRPr="0009378A" w:rsidTr="00950EC8">
        <w:tc>
          <w:tcPr>
            <w:tcW w:w="5845" w:type="dxa"/>
          </w:tcPr>
          <w:p w:rsidR="0009378A" w:rsidRPr="0009378A" w:rsidRDefault="0009378A" w:rsidP="0009378A">
            <w:pPr>
              <w:pStyle w:val="ListParagraph"/>
              <w:numPr>
                <w:ilvl w:val="0"/>
                <w:numId w:val="11"/>
              </w:numPr>
              <w:rPr>
                <w:rFonts w:ascii="Times New Roman" w:hAnsi="Times New Roman" w:cs="Times New Roman"/>
                <w:b/>
                <w:sz w:val="28"/>
                <w:szCs w:val="28"/>
                <w:lang w:val="vi-VN"/>
              </w:rPr>
            </w:pPr>
            <w:r w:rsidRPr="0009378A">
              <w:rPr>
                <w:rFonts w:ascii="Times New Roman" w:hAnsi="Times New Roman" w:cs="Times New Roman"/>
                <w:b/>
                <w:sz w:val="28"/>
                <w:szCs w:val="28"/>
                <w:lang w:val="vi-VN"/>
              </w:rPr>
              <w:t>Bài cũ</w:t>
            </w:r>
          </w:p>
          <w:p w:rsidR="0009378A" w:rsidRPr="0009378A" w:rsidRDefault="0009378A" w:rsidP="0009378A">
            <w:pPr>
              <w:pStyle w:val="ListParagraph"/>
              <w:numPr>
                <w:ilvl w:val="0"/>
                <w:numId w:val="11"/>
              </w:numPr>
              <w:rPr>
                <w:rFonts w:ascii="Times New Roman" w:hAnsi="Times New Roman" w:cs="Times New Roman"/>
                <w:sz w:val="28"/>
                <w:szCs w:val="28"/>
                <w:lang w:val="vi-VN"/>
              </w:rPr>
            </w:pPr>
            <w:r w:rsidRPr="0009378A">
              <w:rPr>
                <w:rFonts w:ascii="Times New Roman" w:hAnsi="Times New Roman" w:cs="Times New Roman"/>
                <w:b/>
                <w:sz w:val="28"/>
                <w:szCs w:val="28"/>
                <w:lang w:val="vi-VN"/>
              </w:rPr>
              <w:t>Ôn tập</w:t>
            </w:r>
            <w:r w:rsidRPr="0009378A">
              <w:rPr>
                <w:rFonts w:ascii="Times New Roman" w:hAnsi="Times New Roman" w:cs="Times New Roman"/>
                <w:sz w:val="28"/>
                <w:szCs w:val="28"/>
                <w:lang w:val="vi-VN"/>
              </w:rPr>
              <w: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b/>
                <w:i/>
                <w:sz w:val="28"/>
                <w:szCs w:val="28"/>
                <w:lang w:val="vi-VN"/>
              </w:rPr>
              <w:t>Bài 1</w:t>
            </w:r>
            <w:r w:rsidRPr="0009378A">
              <w:rPr>
                <w:rFonts w:ascii="Times New Roman" w:hAnsi="Times New Roman" w:cs="Times New Roman"/>
                <w:sz w:val="28"/>
                <w:szCs w:val="28"/>
                <w:lang w:val="vi-VN"/>
              </w:rPr>
              <w:t>: Đọc các số sau: 69 345; 597 164; 950 284</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xml:space="preserve">+  Gọi học sinh nêu yêu cầu </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Yêu cầu học sinh làm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Chấm chữa bài cho học sinh</w:t>
            </w:r>
          </w:p>
          <w:p w:rsidR="0009378A" w:rsidRPr="0009378A" w:rsidRDefault="0009378A" w:rsidP="00950EC8">
            <w:pPr>
              <w:rPr>
                <w:rFonts w:ascii="Times New Roman" w:hAnsi="Times New Roman" w:cs="Times New Roman"/>
                <w:b/>
                <w:i/>
                <w:sz w:val="28"/>
                <w:szCs w:val="28"/>
                <w:lang w:val="vi-VN"/>
              </w:rPr>
            </w:pPr>
          </w:p>
          <w:p w:rsidR="0009378A" w:rsidRPr="00A160FD" w:rsidRDefault="0009378A" w:rsidP="00950EC8">
            <w:pPr>
              <w:rPr>
                <w:rFonts w:ascii="Times New Roman" w:hAnsi="Times New Roman" w:cs="Times New Roman"/>
                <w:sz w:val="28"/>
                <w:szCs w:val="28"/>
                <w:lang w:val="vi-VN"/>
              </w:rPr>
            </w:pPr>
            <w:r w:rsidRPr="0009378A">
              <w:rPr>
                <w:rFonts w:ascii="Times New Roman" w:hAnsi="Times New Roman" w:cs="Times New Roman"/>
                <w:b/>
                <w:i/>
                <w:sz w:val="28"/>
                <w:szCs w:val="28"/>
                <w:lang w:val="vi-VN"/>
              </w:rPr>
              <w:t>Bài 2</w:t>
            </w:r>
            <w:r w:rsidRPr="0009378A">
              <w:rPr>
                <w:rFonts w:ascii="Times New Roman" w:hAnsi="Times New Roman" w:cs="Times New Roman"/>
                <w:sz w:val="28"/>
                <w:szCs w:val="28"/>
                <w:lang w:val="vi-VN"/>
              </w:rPr>
              <w:t xml:space="preserve">: </w:t>
            </w:r>
            <w:r w:rsidRPr="00A160FD">
              <w:rPr>
                <w:rFonts w:ascii="Times New Roman" w:hAnsi="Times New Roman" w:cs="Times New Roman"/>
                <w:sz w:val="28"/>
                <w:szCs w:val="28"/>
                <w:lang w:val="vi-VN"/>
              </w:rPr>
              <w:t>Nêu giá trị của chữ số 5 trong các số ở bài tập 1</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xml:space="preserve">+ Gọi học sinh nêu yêu cầu </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Yêu cầu học sinh làm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Chấm chữa bài cho học sinh</w:t>
            </w:r>
          </w:p>
          <w:p w:rsidR="0009378A" w:rsidRPr="00A160FD" w:rsidRDefault="0009378A" w:rsidP="00950EC8">
            <w:pPr>
              <w:rPr>
                <w:rFonts w:ascii="Times New Roman" w:hAnsi="Times New Roman" w:cs="Times New Roman"/>
                <w:sz w:val="28"/>
                <w:szCs w:val="28"/>
                <w:lang w:val="vi-VN"/>
              </w:rPr>
            </w:pPr>
            <w:r w:rsidRPr="0009378A">
              <w:rPr>
                <w:rFonts w:ascii="Times New Roman" w:hAnsi="Times New Roman" w:cs="Times New Roman"/>
                <w:b/>
                <w:i/>
                <w:sz w:val="28"/>
                <w:szCs w:val="28"/>
                <w:lang w:val="vi-VN"/>
              </w:rPr>
              <w:t>Bài 3</w:t>
            </w:r>
            <w:r w:rsidRPr="0009378A">
              <w:rPr>
                <w:rFonts w:ascii="Times New Roman" w:hAnsi="Times New Roman" w:cs="Times New Roman"/>
                <w:sz w:val="28"/>
                <w:szCs w:val="28"/>
                <w:lang w:val="vi-VN"/>
              </w:rPr>
              <w:t xml:space="preserve">: </w:t>
            </w:r>
            <w:r w:rsidRPr="00A160FD">
              <w:rPr>
                <w:rFonts w:ascii="Times New Roman" w:hAnsi="Times New Roman" w:cs="Times New Roman"/>
                <w:sz w:val="28"/>
                <w:szCs w:val="28"/>
                <w:lang w:val="vi-VN"/>
              </w:rPr>
              <w:t>Viết các số sau:</w:t>
            </w:r>
          </w:p>
          <w:p w:rsidR="0009378A" w:rsidRPr="00A160FD" w:rsidRDefault="0009378A" w:rsidP="0009378A">
            <w:pPr>
              <w:pStyle w:val="ListParagraph"/>
              <w:numPr>
                <w:ilvl w:val="0"/>
                <w:numId w:val="9"/>
              </w:numPr>
              <w:rPr>
                <w:rFonts w:ascii="Times New Roman" w:hAnsi="Times New Roman" w:cs="Times New Roman"/>
                <w:sz w:val="28"/>
                <w:szCs w:val="28"/>
                <w:lang w:val="vi-VN"/>
              </w:rPr>
            </w:pPr>
            <w:r w:rsidRPr="00A160FD">
              <w:rPr>
                <w:rFonts w:ascii="Times New Roman" w:hAnsi="Times New Roman" w:cs="Times New Roman"/>
                <w:sz w:val="28"/>
                <w:szCs w:val="28"/>
                <w:lang w:val="vi-VN"/>
              </w:rPr>
              <w:t>Mười hai triệu ba trăm linh bảy nghìn chín trăm hai mươi lăm.</w:t>
            </w:r>
          </w:p>
          <w:p w:rsidR="0009378A" w:rsidRPr="00A160FD" w:rsidRDefault="0009378A" w:rsidP="0009378A">
            <w:pPr>
              <w:pStyle w:val="ListParagraph"/>
              <w:numPr>
                <w:ilvl w:val="0"/>
                <w:numId w:val="9"/>
              </w:numPr>
              <w:rPr>
                <w:rFonts w:ascii="Times New Roman" w:hAnsi="Times New Roman" w:cs="Times New Roman"/>
                <w:sz w:val="28"/>
                <w:szCs w:val="28"/>
                <w:lang w:val="vi-VN"/>
              </w:rPr>
            </w:pPr>
            <w:r w:rsidRPr="00A160FD">
              <w:rPr>
                <w:rFonts w:ascii="Times New Roman" w:hAnsi="Times New Roman" w:cs="Times New Roman"/>
                <w:sz w:val="28"/>
                <w:szCs w:val="28"/>
                <w:lang w:val="vi-VN"/>
              </w:rPr>
              <w:t>Ba trăm linh bảy triệu năm trăm sáu mươi ba nghìn chín trăm bốn mươi tám.</w:t>
            </w:r>
          </w:p>
          <w:p w:rsidR="0009378A" w:rsidRPr="00A160FD" w:rsidRDefault="0009378A" w:rsidP="0009378A">
            <w:pPr>
              <w:pStyle w:val="ListParagraph"/>
              <w:numPr>
                <w:ilvl w:val="0"/>
                <w:numId w:val="9"/>
              </w:numPr>
              <w:rPr>
                <w:rFonts w:ascii="Times New Roman" w:hAnsi="Times New Roman" w:cs="Times New Roman"/>
                <w:sz w:val="28"/>
                <w:szCs w:val="28"/>
                <w:lang w:val="vi-VN"/>
              </w:rPr>
            </w:pPr>
            <w:r w:rsidRPr="00A160FD">
              <w:rPr>
                <w:rFonts w:ascii="Times New Roman" w:hAnsi="Times New Roman" w:cs="Times New Roman"/>
                <w:sz w:val="28"/>
                <w:szCs w:val="28"/>
                <w:lang w:val="vi-VN"/>
              </w:rPr>
              <w:t>Bảy trăm triệu bốn trăm nghìn hai trăm mười lăm.</w:t>
            </w:r>
          </w:p>
          <w:p w:rsidR="0009378A" w:rsidRPr="0009378A" w:rsidRDefault="0009378A" w:rsidP="0009378A">
            <w:pPr>
              <w:pStyle w:val="ListParagraph"/>
              <w:numPr>
                <w:ilvl w:val="0"/>
                <w:numId w:val="9"/>
              </w:numPr>
              <w:rPr>
                <w:rFonts w:ascii="Times New Roman" w:hAnsi="Times New Roman" w:cs="Times New Roman"/>
                <w:sz w:val="28"/>
                <w:szCs w:val="28"/>
              </w:rPr>
            </w:pPr>
            <w:r w:rsidRPr="0009378A">
              <w:rPr>
                <w:rFonts w:ascii="Times New Roman" w:hAnsi="Times New Roman" w:cs="Times New Roman"/>
                <w:sz w:val="28"/>
                <w:szCs w:val="28"/>
              </w:rPr>
              <w:t>Tám trăm triệu.</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Gọi học sinh nêu các lớp theo thứ tự.</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lang w:val="vi-VN"/>
              </w:rPr>
              <w:t>+ Gọi học sinh lên bảng làm bài</w:t>
            </w:r>
            <w:r w:rsidRPr="0009378A">
              <w:rPr>
                <w:rFonts w:ascii="Times New Roman" w:hAnsi="Times New Roman" w:cs="Times New Roman"/>
                <w:sz w:val="28"/>
                <w:szCs w:val="28"/>
              </w:rPr>
              <w: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Chú ý những học sinh còn chậm.</w:t>
            </w:r>
          </w:p>
          <w:p w:rsidR="0009378A" w:rsidRPr="00A160FD" w:rsidRDefault="0009378A" w:rsidP="00950EC8">
            <w:pPr>
              <w:rPr>
                <w:rFonts w:ascii="Times New Roman" w:hAnsi="Times New Roman" w:cs="Times New Roman"/>
                <w:sz w:val="28"/>
                <w:szCs w:val="28"/>
                <w:lang w:val="vi-VN"/>
              </w:rPr>
            </w:pPr>
            <w:r w:rsidRPr="0009378A">
              <w:rPr>
                <w:rFonts w:ascii="Times New Roman" w:hAnsi="Times New Roman" w:cs="Times New Roman"/>
                <w:b/>
                <w:i/>
                <w:sz w:val="28"/>
                <w:szCs w:val="28"/>
                <w:lang w:val="vi-VN"/>
              </w:rPr>
              <w:t>Bài 4</w:t>
            </w:r>
            <w:r w:rsidRPr="0009378A">
              <w:rPr>
                <w:rFonts w:ascii="Times New Roman" w:hAnsi="Times New Roman" w:cs="Times New Roman"/>
                <w:sz w:val="28"/>
                <w:szCs w:val="28"/>
                <w:lang w:val="vi-VN"/>
              </w:rPr>
              <w:t xml:space="preserve">: </w:t>
            </w:r>
            <w:r w:rsidRPr="00A160FD">
              <w:rPr>
                <w:rFonts w:ascii="Times New Roman" w:hAnsi="Times New Roman" w:cs="Times New Roman"/>
                <w:sz w:val="28"/>
                <w:szCs w:val="28"/>
                <w:lang w:val="vi-VN"/>
              </w:rPr>
              <w:t>Viết các số tròn nghìn có 4 chữ số(</w:t>
            </w:r>
            <w:r w:rsidRPr="00A160FD">
              <w:rPr>
                <w:rFonts w:ascii="Times New Roman" w:hAnsi="Times New Roman" w:cs="Times New Roman"/>
                <w:b/>
                <w:sz w:val="28"/>
                <w:szCs w:val="28"/>
                <w:lang w:val="vi-VN"/>
              </w:rPr>
              <w:t>HSKG</w:t>
            </w:r>
            <w:r w:rsidRPr="00A160FD">
              <w:rPr>
                <w:rFonts w:ascii="Times New Roman" w:hAnsi="Times New Roman" w:cs="Times New Roman"/>
                <w:sz w:val="28"/>
                <w:szCs w:val="28"/>
                <w:lang w:val="vi-VN"/>
              </w:rPr>
              <w: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Yêu cầu HS làm bài</w:t>
            </w:r>
          </w:p>
          <w:p w:rsidR="0009378A" w:rsidRPr="00A160FD" w:rsidRDefault="0009378A" w:rsidP="00950EC8">
            <w:pPr>
              <w:rPr>
                <w:rFonts w:ascii="Times New Roman" w:hAnsi="Times New Roman" w:cs="Times New Roman"/>
                <w:sz w:val="28"/>
                <w:szCs w:val="28"/>
                <w:lang w:val="vi-VN"/>
              </w:rPr>
            </w:pPr>
            <w:r w:rsidRPr="00A160FD">
              <w:rPr>
                <w:rFonts w:ascii="Times New Roman" w:hAnsi="Times New Roman" w:cs="Times New Roman"/>
                <w:sz w:val="28"/>
                <w:szCs w:val="28"/>
                <w:lang w:val="vi-VN"/>
              </w:rPr>
              <w:t>+ Chấm chữa bài cho học sinh.</w:t>
            </w:r>
          </w:p>
          <w:p w:rsidR="0009378A" w:rsidRPr="00A160FD" w:rsidRDefault="0009378A" w:rsidP="00950EC8">
            <w:pPr>
              <w:rPr>
                <w:rFonts w:ascii="Times New Roman" w:hAnsi="Times New Roman" w:cs="Times New Roman"/>
                <w:sz w:val="28"/>
                <w:szCs w:val="28"/>
                <w:lang w:val="vi-VN"/>
              </w:rPr>
            </w:pPr>
          </w:p>
          <w:p w:rsidR="0009378A" w:rsidRPr="0009378A" w:rsidRDefault="0009378A" w:rsidP="0009378A">
            <w:pPr>
              <w:pStyle w:val="ListParagraph"/>
              <w:numPr>
                <w:ilvl w:val="0"/>
                <w:numId w:val="11"/>
              </w:numPr>
              <w:rPr>
                <w:rFonts w:ascii="Times New Roman" w:hAnsi="Times New Roman" w:cs="Times New Roman"/>
                <w:b/>
                <w:sz w:val="28"/>
                <w:szCs w:val="28"/>
                <w:lang w:val="vi-VN"/>
              </w:rPr>
            </w:pPr>
            <w:r w:rsidRPr="0009378A">
              <w:rPr>
                <w:rFonts w:ascii="Times New Roman" w:hAnsi="Times New Roman" w:cs="Times New Roman"/>
                <w:b/>
                <w:sz w:val="28"/>
                <w:szCs w:val="28"/>
                <w:lang w:val="vi-VN"/>
              </w:rPr>
              <w:t>Củng cố, dặn dò:</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Nhận xét tiết học.</w:t>
            </w:r>
          </w:p>
        </w:tc>
        <w:tc>
          <w:tcPr>
            <w:tcW w:w="3505" w:type="dxa"/>
          </w:tcPr>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Học sinh nêu yêu cầu.</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Học sinh làm bài vào vở, 3 học sinh sửa bài trên bảng.</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Nhận xét bài trên bảng.</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Soát, sửa bài trong vở.</w:t>
            </w: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Học sinh làm bài vào vở, 1 học sinh sửa bài trên bảng.</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Nhận xét bài trên bảng.</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Soát, sửa bài trong vở.</w:t>
            </w: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xml:space="preserve">+ Học sinh nêu </w:t>
            </w:r>
            <w:r w:rsidRPr="00A160FD">
              <w:rPr>
                <w:rFonts w:ascii="Times New Roman" w:hAnsi="Times New Roman" w:cs="Times New Roman"/>
                <w:sz w:val="28"/>
                <w:szCs w:val="28"/>
                <w:lang w:val="vi-VN"/>
              </w:rPr>
              <w:t>thứ tự các hang từ lớn dến bé</w:t>
            </w:r>
            <w:r w:rsidRPr="0009378A">
              <w:rPr>
                <w:rFonts w:ascii="Times New Roman" w:hAnsi="Times New Roman" w:cs="Times New Roman"/>
                <w:sz w:val="28"/>
                <w:szCs w:val="28"/>
                <w:lang w:val="vi-VN"/>
              </w:rPr>
              <w: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Học sinh làm bài vào vở(HS còn chậm chỉ làm 2 câu), 4 HS làm trên bảng.</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Nhận xét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Soát bài vào vở.</w:t>
            </w: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Đọc đề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xml:space="preserve">+ Học sinh làm bài vào vở </w:t>
            </w:r>
            <w:r w:rsidRPr="00A160FD">
              <w:rPr>
                <w:rFonts w:ascii="Times New Roman" w:hAnsi="Times New Roman" w:cs="Times New Roman"/>
                <w:sz w:val="28"/>
                <w:szCs w:val="28"/>
                <w:lang w:val="vi-VN"/>
              </w:rPr>
              <w:t>1</w:t>
            </w:r>
            <w:r w:rsidRPr="0009378A">
              <w:rPr>
                <w:rFonts w:ascii="Times New Roman" w:hAnsi="Times New Roman" w:cs="Times New Roman"/>
                <w:sz w:val="28"/>
                <w:szCs w:val="28"/>
                <w:lang w:val="vi-VN"/>
              </w:rPr>
              <w:t xml:space="preserve"> HS thực hiện trên bảng.</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xml:space="preserve">+ Nhận xét </w:t>
            </w:r>
          </w:p>
        </w:tc>
      </w:tr>
    </w:tbl>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950EC8" w:rsidRDefault="00950EC8">
      <w:pPr>
        <w:rPr>
          <w:rFonts w:ascii="Times New Roman" w:hAnsi="Times New Roman" w:cs="Times New Roman"/>
          <w:b/>
          <w:sz w:val="28"/>
          <w:szCs w:val="28"/>
        </w:rPr>
      </w:pPr>
      <w:r>
        <w:rPr>
          <w:rFonts w:ascii="Times New Roman" w:hAnsi="Times New Roman" w:cs="Times New Roman"/>
          <w:b/>
          <w:sz w:val="28"/>
          <w:szCs w:val="28"/>
        </w:rPr>
        <w:br w:type="page"/>
      </w:r>
    </w:p>
    <w:p w:rsidR="0009378A" w:rsidRPr="0009378A" w:rsidRDefault="0009378A" w:rsidP="0009378A">
      <w:pPr>
        <w:jc w:val="center"/>
        <w:rPr>
          <w:rFonts w:ascii="Times New Roman" w:hAnsi="Times New Roman" w:cs="Times New Roman"/>
          <w:b/>
          <w:sz w:val="28"/>
          <w:szCs w:val="28"/>
          <w:lang w:val="vi-VN"/>
        </w:rPr>
      </w:pPr>
      <w:r w:rsidRPr="0009378A">
        <w:rPr>
          <w:rFonts w:ascii="Times New Roman" w:hAnsi="Times New Roman" w:cs="Times New Roman"/>
          <w:b/>
          <w:sz w:val="28"/>
          <w:szCs w:val="28"/>
        </w:rPr>
        <w:lastRenderedPageBreak/>
        <w:t xml:space="preserve">Rèn </w:t>
      </w:r>
      <w:r w:rsidRPr="0009378A">
        <w:rPr>
          <w:rFonts w:ascii="Times New Roman" w:hAnsi="Times New Roman" w:cs="Times New Roman"/>
          <w:b/>
          <w:sz w:val="28"/>
          <w:szCs w:val="28"/>
          <w:lang w:val="vi-VN"/>
        </w:rPr>
        <w:t>Toán: Luyện tập</w:t>
      </w:r>
    </w:p>
    <w:p w:rsidR="0009378A" w:rsidRPr="0009378A" w:rsidRDefault="0009378A" w:rsidP="0009378A">
      <w:pPr>
        <w:pStyle w:val="ListParagraph"/>
        <w:numPr>
          <w:ilvl w:val="0"/>
          <w:numId w:val="13"/>
        </w:numPr>
        <w:rPr>
          <w:rFonts w:ascii="Times New Roman" w:hAnsi="Times New Roman" w:cs="Times New Roman"/>
          <w:sz w:val="28"/>
          <w:szCs w:val="28"/>
          <w:lang w:val="vi-VN"/>
        </w:rPr>
      </w:pPr>
      <w:r w:rsidRPr="0009378A">
        <w:rPr>
          <w:rFonts w:ascii="Times New Roman" w:hAnsi="Times New Roman" w:cs="Times New Roman"/>
          <w:b/>
          <w:sz w:val="28"/>
          <w:szCs w:val="28"/>
          <w:lang w:val="vi-VN"/>
        </w:rPr>
        <w:t>Mục tiêu</w:t>
      </w:r>
      <w:r w:rsidRPr="0009378A">
        <w:rPr>
          <w:rFonts w:ascii="Times New Roman" w:hAnsi="Times New Roman" w:cs="Times New Roman"/>
          <w:sz w:val="28"/>
          <w:szCs w:val="28"/>
          <w:lang w:val="vi-VN"/>
        </w:rPr>
        <w:t>: Ôn tập về cách đọc, viết số</w:t>
      </w:r>
      <w:r w:rsidRPr="00A160FD">
        <w:rPr>
          <w:rFonts w:ascii="Times New Roman" w:hAnsi="Times New Roman" w:cs="Times New Roman"/>
          <w:sz w:val="28"/>
          <w:szCs w:val="28"/>
          <w:lang w:val="vi-VN"/>
        </w:rPr>
        <w:t>; củng cố kiến thức cho học sinh về triệu – lớp triệu, dãy số tự nhiên</w:t>
      </w:r>
      <w:r w:rsidRPr="0009378A">
        <w:rPr>
          <w:rFonts w:ascii="Times New Roman" w:hAnsi="Times New Roman" w:cs="Times New Roman"/>
          <w:sz w:val="28"/>
          <w:szCs w:val="28"/>
          <w:lang w:val="vi-VN"/>
        </w:rPr>
        <w:t xml:space="preserve">. </w:t>
      </w:r>
    </w:p>
    <w:p w:rsidR="0009378A" w:rsidRPr="0009378A" w:rsidRDefault="0009378A" w:rsidP="0009378A">
      <w:pPr>
        <w:pStyle w:val="ListParagraph"/>
        <w:numPr>
          <w:ilvl w:val="0"/>
          <w:numId w:val="13"/>
        </w:numPr>
        <w:rPr>
          <w:rFonts w:ascii="Times New Roman" w:hAnsi="Times New Roman" w:cs="Times New Roman"/>
          <w:sz w:val="28"/>
          <w:szCs w:val="28"/>
          <w:lang w:val="vi-VN"/>
        </w:rPr>
      </w:pPr>
      <w:r w:rsidRPr="0009378A">
        <w:rPr>
          <w:rFonts w:ascii="Times New Roman" w:hAnsi="Times New Roman" w:cs="Times New Roman"/>
          <w:b/>
          <w:sz w:val="28"/>
          <w:szCs w:val="28"/>
          <w:lang w:val="vi-VN"/>
        </w:rPr>
        <w:t>Đồ dùng dạy học</w:t>
      </w:r>
      <w:r w:rsidRPr="0009378A">
        <w:rPr>
          <w:rFonts w:ascii="Times New Roman" w:hAnsi="Times New Roman" w:cs="Times New Roman"/>
          <w:sz w:val="28"/>
          <w:szCs w:val="28"/>
          <w:lang w:val="vi-VN"/>
        </w:rPr>
        <w:t>:</w:t>
      </w:r>
    </w:p>
    <w:p w:rsidR="0009378A" w:rsidRPr="0009378A" w:rsidRDefault="0009378A" w:rsidP="0009378A">
      <w:pPr>
        <w:pStyle w:val="ListParagraph"/>
        <w:numPr>
          <w:ilvl w:val="0"/>
          <w:numId w:val="13"/>
        </w:numPr>
        <w:rPr>
          <w:rFonts w:ascii="Times New Roman" w:hAnsi="Times New Roman" w:cs="Times New Roman"/>
          <w:sz w:val="28"/>
          <w:szCs w:val="28"/>
          <w:lang w:val="vi-VN"/>
        </w:rPr>
      </w:pPr>
      <w:r w:rsidRPr="0009378A">
        <w:rPr>
          <w:rFonts w:ascii="Times New Roman" w:hAnsi="Times New Roman" w:cs="Times New Roman"/>
          <w:b/>
          <w:sz w:val="28"/>
          <w:szCs w:val="28"/>
          <w:lang w:val="vi-VN"/>
        </w:rPr>
        <w:t>Các hoạt động dạy – học</w:t>
      </w:r>
      <w:r w:rsidRPr="0009378A">
        <w:rPr>
          <w:rFonts w:ascii="Times New Roman" w:hAnsi="Times New Roman" w:cs="Times New Roman"/>
          <w:sz w:val="28"/>
          <w:szCs w:val="28"/>
          <w:lang w:val="vi-VN"/>
        </w:rPr>
        <w:t>:</w:t>
      </w:r>
    </w:p>
    <w:tbl>
      <w:tblPr>
        <w:tblStyle w:val="TableGrid"/>
        <w:tblW w:w="0" w:type="auto"/>
        <w:tblLook w:val="04A0" w:firstRow="1" w:lastRow="0" w:firstColumn="1" w:lastColumn="0" w:noHBand="0" w:noVBand="1"/>
      </w:tblPr>
      <w:tblGrid>
        <w:gridCol w:w="5845"/>
        <w:gridCol w:w="3505"/>
      </w:tblGrid>
      <w:tr w:rsidR="0009378A" w:rsidRPr="00A160FD" w:rsidTr="00950EC8">
        <w:tc>
          <w:tcPr>
            <w:tcW w:w="5845" w:type="dxa"/>
          </w:tcPr>
          <w:p w:rsidR="0009378A" w:rsidRPr="0009378A" w:rsidRDefault="0009378A" w:rsidP="00950EC8">
            <w:pPr>
              <w:jc w:val="center"/>
              <w:rPr>
                <w:rFonts w:ascii="Times New Roman" w:hAnsi="Times New Roman" w:cs="Times New Roman"/>
                <w:b/>
                <w:sz w:val="28"/>
                <w:szCs w:val="28"/>
                <w:lang w:val="vi-VN"/>
              </w:rPr>
            </w:pPr>
            <w:r w:rsidRPr="0009378A">
              <w:rPr>
                <w:rFonts w:ascii="Times New Roman" w:hAnsi="Times New Roman" w:cs="Times New Roman"/>
                <w:b/>
                <w:sz w:val="28"/>
                <w:szCs w:val="28"/>
                <w:lang w:val="vi-VN"/>
              </w:rPr>
              <w:t>Hoạt động của giáo viên</w:t>
            </w:r>
          </w:p>
        </w:tc>
        <w:tc>
          <w:tcPr>
            <w:tcW w:w="3505" w:type="dxa"/>
          </w:tcPr>
          <w:p w:rsidR="0009378A" w:rsidRPr="0009378A" w:rsidRDefault="0009378A" w:rsidP="00950EC8">
            <w:pPr>
              <w:jc w:val="center"/>
              <w:rPr>
                <w:rFonts w:ascii="Times New Roman" w:hAnsi="Times New Roman" w:cs="Times New Roman"/>
                <w:b/>
                <w:sz w:val="28"/>
                <w:szCs w:val="28"/>
                <w:lang w:val="vi-VN"/>
              </w:rPr>
            </w:pPr>
            <w:r w:rsidRPr="0009378A">
              <w:rPr>
                <w:rFonts w:ascii="Times New Roman" w:hAnsi="Times New Roman" w:cs="Times New Roman"/>
                <w:b/>
                <w:sz w:val="28"/>
                <w:szCs w:val="28"/>
                <w:lang w:val="vi-VN"/>
              </w:rPr>
              <w:t>Hoạt động của học sinh</w:t>
            </w:r>
          </w:p>
        </w:tc>
      </w:tr>
      <w:tr w:rsidR="0009378A" w:rsidRPr="0009378A" w:rsidTr="00950EC8">
        <w:tc>
          <w:tcPr>
            <w:tcW w:w="5845" w:type="dxa"/>
          </w:tcPr>
          <w:p w:rsidR="0009378A" w:rsidRPr="0009378A" w:rsidRDefault="0009378A" w:rsidP="0009378A">
            <w:pPr>
              <w:pStyle w:val="ListParagraph"/>
              <w:numPr>
                <w:ilvl w:val="0"/>
                <w:numId w:val="12"/>
              </w:numPr>
              <w:rPr>
                <w:rFonts w:ascii="Times New Roman" w:hAnsi="Times New Roman" w:cs="Times New Roman"/>
                <w:b/>
                <w:sz w:val="28"/>
                <w:szCs w:val="28"/>
                <w:lang w:val="vi-VN"/>
              </w:rPr>
            </w:pPr>
            <w:r w:rsidRPr="0009378A">
              <w:rPr>
                <w:rFonts w:ascii="Times New Roman" w:hAnsi="Times New Roman" w:cs="Times New Roman"/>
                <w:b/>
                <w:sz w:val="28"/>
                <w:szCs w:val="28"/>
                <w:lang w:val="vi-VN"/>
              </w:rPr>
              <w:t>Bài cũ</w:t>
            </w:r>
          </w:p>
          <w:p w:rsidR="0009378A" w:rsidRPr="0009378A" w:rsidRDefault="0009378A" w:rsidP="0009378A">
            <w:pPr>
              <w:pStyle w:val="ListParagraph"/>
              <w:numPr>
                <w:ilvl w:val="0"/>
                <w:numId w:val="12"/>
              </w:numPr>
              <w:rPr>
                <w:rFonts w:ascii="Times New Roman" w:hAnsi="Times New Roman" w:cs="Times New Roman"/>
                <w:sz w:val="28"/>
                <w:szCs w:val="28"/>
                <w:lang w:val="vi-VN"/>
              </w:rPr>
            </w:pPr>
            <w:r w:rsidRPr="0009378A">
              <w:rPr>
                <w:rFonts w:ascii="Times New Roman" w:hAnsi="Times New Roman" w:cs="Times New Roman"/>
                <w:b/>
                <w:sz w:val="28"/>
                <w:szCs w:val="28"/>
                <w:lang w:val="vi-VN"/>
              </w:rPr>
              <w:t>Ôn tập</w:t>
            </w:r>
            <w:r w:rsidRPr="0009378A">
              <w:rPr>
                <w:rFonts w:ascii="Times New Roman" w:hAnsi="Times New Roman" w:cs="Times New Roman"/>
                <w:sz w:val="28"/>
                <w:szCs w:val="28"/>
                <w:lang w:val="vi-VN"/>
              </w:rPr>
              <w:t>:</w:t>
            </w:r>
          </w:p>
          <w:p w:rsidR="0009378A" w:rsidRPr="00A160FD" w:rsidRDefault="0009378A" w:rsidP="00950EC8">
            <w:pPr>
              <w:rPr>
                <w:rFonts w:ascii="Times New Roman" w:hAnsi="Times New Roman" w:cs="Times New Roman"/>
                <w:sz w:val="28"/>
                <w:szCs w:val="28"/>
                <w:lang w:val="vi-VN"/>
              </w:rPr>
            </w:pPr>
            <w:r w:rsidRPr="0009378A">
              <w:rPr>
                <w:rFonts w:ascii="Times New Roman" w:hAnsi="Times New Roman" w:cs="Times New Roman"/>
                <w:b/>
                <w:i/>
                <w:sz w:val="28"/>
                <w:szCs w:val="28"/>
                <w:lang w:val="vi-VN"/>
              </w:rPr>
              <w:t>Bài 1</w:t>
            </w:r>
            <w:r w:rsidRPr="0009378A">
              <w:rPr>
                <w:rFonts w:ascii="Times New Roman" w:hAnsi="Times New Roman" w:cs="Times New Roman"/>
                <w:sz w:val="28"/>
                <w:szCs w:val="28"/>
                <w:lang w:val="vi-VN"/>
              </w:rPr>
              <w:t>: Đọc các số và nêu giá trị của chữ số 4 trong mỗi số sau: 6</w:t>
            </w:r>
            <w:r w:rsidRPr="00A160FD">
              <w:rPr>
                <w:rFonts w:ascii="Times New Roman" w:hAnsi="Times New Roman" w:cs="Times New Roman"/>
                <w:sz w:val="28"/>
                <w:szCs w:val="28"/>
                <w:lang w:val="vi-VN"/>
              </w:rPr>
              <w:t>1</w:t>
            </w:r>
            <w:r w:rsidRPr="0009378A">
              <w:rPr>
                <w:rFonts w:ascii="Times New Roman" w:hAnsi="Times New Roman" w:cs="Times New Roman"/>
                <w:sz w:val="28"/>
                <w:szCs w:val="28"/>
                <w:lang w:val="vi-VN"/>
              </w:rPr>
              <w:t xml:space="preserve">9 345; </w:t>
            </w:r>
            <w:r w:rsidRPr="00A160FD">
              <w:rPr>
                <w:rFonts w:ascii="Times New Roman" w:hAnsi="Times New Roman" w:cs="Times New Roman"/>
                <w:sz w:val="28"/>
                <w:szCs w:val="28"/>
                <w:lang w:val="vi-VN"/>
              </w:rPr>
              <w:t xml:space="preserve">4 </w:t>
            </w:r>
            <w:r w:rsidRPr="0009378A">
              <w:rPr>
                <w:rFonts w:ascii="Times New Roman" w:hAnsi="Times New Roman" w:cs="Times New Roman"/>
                <w:sz w:val="28"/>
                <w:szCs w:val="28"/>
                <w:lang w:val="vi-VN"/>
              </w:rPr>
              <w:t>597 168; 9</w:t>
            </w:r>
            <w:r w:rsidRPr="00A160FD">
              <w:rPr>
                <w:rFonts w:ascii="Times New Roman" w:hAnsi="Times New Roman" w:cs="Times New Roman"/>
                <w:sz w:val="28"/>
                <w:szCs w:val="28"/>
                <w:lang w:val="vi-VN"/>
              </w:rPr>
              <w:t xml:space="preserve"> 54</w:t>
            </w:r>
            <w:r w:rsidRPr="0009378A">
              <w:rPr>
                <w:rFonts w:ascii="Times New Roman" w:hAnsi="Times New Roman" w:cs="Times New Roman"/>
                <w:sz w:val="28"/>
                <w:szCs w:val="28"/>
                <w:lang w:val="vi-VN"/>
              </w:rPr>
              <w:t>0 280</w:t>
            </w:r>
            <w:r w:rsidRPr="00A160FD">
              <w:rPr>
                <w:rFonts w:ascii="Times New Roman" w:hAnsi="Times New Roman" w:cs="Times New Roman"/>
                <w:sz w:val="28"/>
                <w:szCs w:val="28"/>
                <w:lang w:val="vi-VN"/>
              </w:rPr>
              <w:t>; 764 295</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xml:space="preserve">+  Gọi học sinh nêu yêu cầu </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Yêu cầu học sinh làm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Chấm chữa bài cho học sinh</w:t>
            </w:r>
          </w:p>
          <w:p w:rsidR="0009378A" w:rsidRPr="00A160FD" w:rsidRDefault="0009378A" w:rsidP="00950EC8">
            <w:pPr>
              <w:rPr>
                <w:rFonts w:ascii="Times New Roman" w:hAnsi="Times New Roman" w:cs="Times New Roman"/>
                <w:sz w:val="28"/>
                <w:szCs w:val="28"/>
                <w:lang w:val="vi-VN"/>
              </w:rPr>
            </w:pPr>
            <w:r w:rsidRPr="0009378A">
              <w:rPr>
                <w:rFonts w:ascii="Times New Roman" w:hAnsi="Times New Roman" w:cs="Times New Roman"/>
                <w:b/>
                <w:i/>
                <w:sz w:val="28"/>
                <w:szCs w:val="28"/>
                <w:lang w:val="vi-VN"/>
              </w:rPr>
              <w:t xml:space="preserve">Bài </w:t>
            </w:r>
            <w:r w:rsidRPr="00A160FD">
              <w:rPr>
                <w:rFonts w:ascii="Times New Roman" w:hAnsi="Times New Roman" w:cs="Times New Roman"/>
                <w:b/>
                <w:i/>
                <w:sz w:val="28"/>
                <w:szCs w:val="28"/>
                <w:lang w:val="vi-VN"/>
              </w:rPr>
              <w:t>2</w:t>
            </w:r>
            <w:r w:rsidRPr="0009378A">
              <w:rPr>
                <w:rFonts w:ascii="Times New Roman" w:hAnsi="Times New Roman" w:cs="Times New Roman"/>
                <w:sz w:val="28"/>
                <w:szCs w:val="28"/>
                <w:lang w:val="vi-VN"/>
              </w:rPr>
              <w:t xml:space="preserve">: </w:t>
            </w:r>
            <w:r w:rsidRPr="00A160FD">
              <w:rPr>
                <w:rFonts w:ascii="Times New Roman" w:hAnsi="Times New Roman" w:cs="Times New Roman"/>
                <w:sz w:val="28"/>
                <w:szCs w:val="28"/>
                <w:lang w:val="vi-VN"/>
              </w:rPr>
              <w:t>Viết các số gồm:</w:t>
            </w:r>
          </w:p>
          <w:p w:rsidR="0009378A" w:rsidRPr="00A160FD" w:rsidRDefault="0009378A" w:rsidP="0009378A">
            <w:pPr>
              <w:pStyle w:val="ListParagraph"/>
              <w:numPr>
                <w:ilvl w:val="0"/>
                <w:numId w:val="14"/>
              </w:numPr>
              <w:rPr>
                <w:rFonts w:ascii="Times New Roman" w:hAnsi="Times New Roman" w:cs="Times New Roman"/>
                <w:sz w:val="28"/>
                <w:szCs w:val="28"/>
                <w:lang w:val="vi-VN"/>
              </w:rPr>
            </w:pPr>
            <w:r w:rsidRPr="00A160FD">
              <w:rPr>
                <w:rFonts w:ascii="Times New Roman" w:hAnsi="Times New Roman" w:cs="Times New Roman"/>
                <w:sz w:val="28"/>
                <w:szCs w:val="28"/>
                <w:lang w:val="vi-VN"/>
              </w:rPr>
              <w:t>12 triệu, 5 trăm nghìn, 3 chục nghìn, 4 trăm, 6 chục, 8 đơn vị</w:t>
            </w:r>
          </w:p>
          <w:p w:rsidR="0009378A" w:rsidRPr="00A160FD" w:rsidRDefault="0009378A" w:rsidP="0009378A">
            <w:pPr>
              <w:pStyle w:val="ListParagraph"/>
              <w:numPr>
                <w:ilvl w:val="0"/>
                <w:numId w:val="14"/>
              </w:numPr>
              <w:rPr>
                <w:rFonts w:ascii="Times New Roman" w:hAnsi="Times New Roman" w:cs="Times New Roman"/>
                <w:sz w:val="28"/>
                <w:szCs w:val="28"/>
                <w:lang w:val="vi-VN"/>
              </w:rPr>
            </w:pPr>
            <w:r w:rsidRPr="00A160FD">
              <w:rPr>
                <w:rFonts w:ascii="Times New Roman" w:hAnsi="Times New Roman" w:cs="Times New Roman"/>
                <w:sz w:val="28"/>
                <w:szCs w:val="28"/>
                <w:lang w:val="vi-VN"/>
              </w:rPr>
              <w:t>3 chục triệu, 6 chục nghìn, 4 trăm, 6 chục, 8 đơn vị.</w:t>
            </w:r>
          </w:p>
          <w:p w:rsidR="0009378A" w:rsidRPr="0009378A" w:rsidRDefault="0009378A" w:rsidP="0009378A">
            <w:pPr>
              <w:pStyle w:val="ListParagraph"/>
              <w:numPr>
                <w:ilvl w:val="0"/>
                <w:numId w:val="14"/>
              </w:numPr>
              <w:rPr>
                <w:rFonts w:ascii="Times New Roman" w:hAnsi="Times New Roman" w:cs="Times New Roman"/>
                <w:sz w:val="28"/>
                <w:szCs w:val="28"/>
              </w:rPr>
            </w:pPr>
            <w:r w:rsidRPr="0009378A">
              <w:rPr>
                <w:rFonts w:ascii="Times New Roman" w:hAnsi="Times New Roman" w:cs="Times New Roman"/>
                <w:sz w:val="28"/>
                <w:szCs w:val="28"/>
              </w:rPr>
              <w:t>3 trăm triệu, 7 nghìn, 1 trăm, 3 chục</w:t>
            </w:r>
          </w:p>
          <w:p w:rsidR="0009378A" w:rsidRPr="0009378A" w:rsidRDefault="0009378A" w:rsidP="0009378A">
            <w:pPr>
              <w:pStyle w:val="ListParagraph"/>
              <w:numPr>
                <w:ilvl w:val="0"/>
                <w:numId w:val="14"/>
              </w:numPr>
              <w:rPr>
                <w:rFonts w:ascii="Times New Roman" w:hAnsi="Times New Roman" w:cs="Times New Roman"/>
                <w:sz w:val="28"/>
                <w:szCs w:val="28"/>
              </w:rPr>
            </w:pPr>
            <w:r w:rsidRPr="0009378A">
              <w:rPr>
                <w:rFonts w:ascii="Times New Roman" w:hAnsi="Times New Roman" w:cs="Times New Roman"/>
                <w:sz w:val="28"/>
                <w:szCs w:val="28"/>
              </w:rPr>
              <w:t>4 trăm triệu, 7 đơn vị.</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Gọi học sinh nêu các hàng theo thứ tự.</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lang w:val="vi-VN"/>
              </w:rPr>
              <w:t>+ Gọi học sinh lên bảng làm bài</w:t>
            </w:r>
            <w:r w:rsidRPr="0009378A">
              <w:rPr>
                <w:rFonts w:ascii="Times New Roman" w:hAnsi="Times New Roman" w:cs="Times New Roman"/>
                <w:sz w:val="28"/>
                <w:szCs w:val="28"/>
              </w:rPr>
              <w: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Chú ý những học sinh còn chậm.</w:t>
            </w:r>
          </w:p>
          <w:p w:rsidR="0009378A" w:rsidRPr="00A160FD" w:rsidRDefault="0009378A" w:rsidP="00950EC8">
            <w:pPr>
              <w:rPr>
                <w:rFonts w:ascii="Times New Roman" w:hAnsi="Times New Roman" w:cs="Times New Roman"/>
                <w:sz w:val="28"/>
                <w:szCs w:val="28"/>
                <w:lang w:val="vi-VN"/>
              </w:rPr>
            </w:pPr>
            <w:r w:rsidRPr="0009378A">
              <w:rPr>
                <w:rFonts w:ascii="Times New Roman" w:hAnsi="Times New Roman" w:cs="Times New Roman"/>
                <w:b/>
                <w:i/>
                <w:sz w:val="28"/>
                <w:szCs w:val="28"/>
                <w:lang w:val="vi-VN"/>
              </w:rPr>
              <w:t xml:space="preserve">Bài </w:t>
            </w:r>
            <w:r w:rsidRPr="00A160FD">
              <w:rPr>
                <w:rFonts w:ascii="Times New Roman" w:hAnsi="Times New Roman" w:cs="Times New Roman"/>
                <w:b/>
                <w:i/>
                <w:sz w:val="28"/>
                <w:szCs w:val="28"/>
                <w:lang w:val="vi-VN"/>
              </w:rPr>
              <w:t>3</w:t>
            </w:r>
            <w:r w:rsidRPr="0009378A">
              <w:rPr>
                <w:rFonts w:ascii="Times New Roman" w:hAnsi="Times New Roman" w:cs="Times New Roman"/>
                <w:sz w:val="28"/>
                <w:szCs w:val="28"/>
                <w:lang w:val="vi-VN"/>
              </w:rPr>
              <w:t xml:space="preserve">: </w:t>
            </w:r>
            <w:r w:rsidRPr="00A160FD">
              <w:rPr>
                <w:rFonts w:ascii="Times New Roman" w:hAnsi="Times New Roman" w:cs="Times New Roman"/>
                <w:sz w:val="28"/>
                <w:szCs w:val="28"/>
                <w:lang w:val="vi-VN"/>
              </w:rPr>
              <w:t>Viết tiếp ba số tự nhiên thích hợp vào chỗ chấm:</w:t>
            </w:r>
          </w:p>
          <w:p w:rsidR="0009378A" w:rsidRPr="0009378A" w:rsidRDefault="0009378A" w:rsidP="0009378A">
            <w:pPr>
              <w:pStyle w:val="ListParagraph"/>
              <w:numPr>
                <w:ilvl w:val="0"/>
                <w:numId w:val="15"/>
              </w:numPr>
              <w:rPr>
                <w:rFonts w:ascii="Times New Roman" w:hAnsi="Times New Roman" w:cs="Times New Roman"/>
                <w:sz w:val="28"/>
                <w:szCs w:val="28"/>
              </w:rPr>
            </w:pPr>
            <w:r w:rsidRPr="00A160FD">
              <w:rPr>
                <w:rFonts w:ascii="Times New Roman" w:hAnsi="Times New Roman" w:cs="Times New Roman"/>
                <w:sz w:val="28"/>
                <w:szCs w:val="28"/>
                <w:lang w:val="vi-VN"/>
              </w:rPr>
              <w:t xml:space="preserve"> </w:t>
            </w:r>
            <w:r w:rsidRPr="0009378A">
              <w:rPr>
                <w:rFonts w:ascii="Times New Roman" w:hAnsi="Times New Roman" w:cs="Times New Roman"/>
                <w:sz w:val="28"/>
                <w:szCs w:val="28"/>
              </w:rPr>
              <w:t>789; 790; 791; …………</w:t>
            </w:r>
          </w:p>
          <w:p w:rsidR="0009378A" w:rsidRPr="0009378A" w:rsidRDefault="0009378A" w:rsidP="0009378A">
            <w:pPr>
              <w:pStyle w:val="ListParagraph"/>
              <w:numPr>
                <w:ilvl w:val="0"/>
                <w:numId w:val="15"/>
              </w:numPr>
              <w:rPr>
                <w:rFonts w:ascii="Times New Roman" w:hAnsi="Times New Roman" w:cs="Times New Roman"/>
                <w:sz w:val="28"/>
                <w:szCs w:val="28"/>
              </w:rPr>
            </w:pPr>
            <w:r w:rsidRPr="0009378A">
              <w:rPr>
                <w:rFonts w:ascii="Times New Roman" w:hAnsi="Times New Roman" w:cs="Times New Roman"/>
                <w:sz w:val="28"/>
                <w:szCs w:val="28"/>
              </w:rPr>
              <w:t>1021; 1022; 1023;………</w:t>
            </w:r>
          </w:p>
          <w:p w:rsidR="0009378A" w:rsidRPr="0009378A" w:rsidRDefault="0009378A" w:rsidP="0009378A">
            <w:pPr>
              <w:pStyle w:val="ListParagraph"/>
              <w:numPr>
                <w:ilvl w:val="0"/>
                <w:numId w:val="15"/>
              </w:numPr>
              <w:rPr>
                <w:rFonts w:ascii="Times New Roman" w:hAnsi="Times New Roman" w:cs="Times New Roman"/>
                <w:sz w:val="28"/>
                <w:szCs w:val="28"/>
              </w:rPr>
            </w:pPr>
            <w:r w:rsidRPr="0009378A">
              <w:rPr>
                <w:rFonts w:ascii="Times New Roman" w:hAnsi="Times New Roman" w:cs="Times New Roman"/>
                <w:sz w:val="28"/>
                <w:szCs w:val="28"/>
              </w:rPr>
              <w:t>10; 13; 15;………………</w:t>
            </w:r>
          </w:p>
          <w:p w:rsidR="0009378A" w:rsidRPr="0009378A" w:rsidRDefault="0009378A" w:rsidP="0009378A">
            <w:pPr>
              <w:pStyle w:val="ListParagraph"/>
              <w:numPr>
                <w:ilvl w:val="0"/>
                <w:numId w:val="15"/>
              </w:numPr>
              <w:rPr>
                <w:rFonts w:ascii="Times New Roman" w:hAnsi="Times New Roman" w:cs="Times New Roman"/>
                <w:sz w:val="28"/>
                <w:szCs w:val="28"/>
              </w:rPr>
            </w:pPr>
            <w:r w:rsidRPr="0009378A">
              <w:rPr>
                <w:rFonts w:ascii="Times New Roman" w:hAnsi="Times New Roman" w:cs="Times New Roman"/>
                <w:sz w:val="28"/>
                <w:szCs w:val="28"/>
              </w:rPr>
              <w:t>5; 10; 15;……………….</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Yêu cầu HS làm bài</w:t>
            </w:r>
          </w:p>
          <w:p w:rsidR="0009378A" w:rsidRPr="00A160FD" w:rsidRDefault="0009378A" w:rsidP="00950EC8">
            <w:pPr>
              <w:rPr>
                <w:rFonts w:ascii="Times New Roman" w:hAnsi="Times New Roman" w:cs="Times New Roman"/>
                <w:sz w:val="28"/>
                <w:szCs w:val="28"/>
                <w:lang w:val="vi-VN"/>
              </w:rPr>
            </w:pPr>
            <w:r w:rsidRPr="00A160FD">
              <w:rPr>
                <w:rFonts w:ascii="Times New Roman" w:hAnsi="Times New Roman" w:cs="Times New Roman"/>
                <w:sz w:val="28"/>
                <w:szCs w:val="28"/>
                <w:lang w:val="vi-VN"/>
              </w:rPr>
              <w:t>+ Chấm chữa bài cho học sinh.</w:t>
            </w:r>
          </w:p>
          <w:p w:rsidR="0009378A" w:rsidRPr="00A160FD" w:rsidRDefault="0009378A" w:rsidP="00950EC8">
            <w:pPr>
              <w:rPr>
                <w:rFonts w:ascii="Times New Roman" w:hAnsi="Times New Roman" w:cs="Times New Roman"/>
                <w:sz w:val="28"/>
                <w:szCs w:val="28"/>
                <w:lang w:val="vi-VN"/>
              </w:rPr>
            </w:pPr>
          </w:p>
          <w:p w:rsidR="0009378A" w:rsidRPr="0009378A" w:rsidRDefault="0009378A" w:rsidP="0009378A">
            <w:pPr>
              <w:pStyle w:val="ListParagraph"/>
              <w:numPr>
                <w:ilvl w:val="0"/>
                <w:numId w:val="12"/>
              </w:numPr>
              <w:rPr>
                <w:rFonts w:ascii="Times New Roman" w:hAnsi="Times New Roman" w:cs="Times New Roman"/>
                <w:b/>
                <w:sz w:val="28"/>
                <w:szCs w:val="28"/>
                <w:lang w:val="vi-VN"/>
              </w:rPr>
            </w:pPr>
            <w:r w:rsidRPr="0009378A">
              <w:rPr>
                <w:rFonts w:ascii="Times New Roman" w:hAnsi="Times New Roman" w:cs="Times New Roman"/>
                <w:b/>
                <w:sz w:val="28"/>
                <w:szCs w:val="28"/>
                <w:lang w:val="vi-VN"/>
              </w:rPr>
              <w:t>Củng cố, dặn dò:</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Nhận xét tiết học.</w:t>
            </w:r>
          </w:p>
        </w:tc>
        <w:tc>
          <w:tcPr>
            <w:tcW w:w="3505" w:type="dxa"/>
          </w:tcPr>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Học sinh nêu yêu cầu.</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Học sinh làm bài vào vở, 4 học sinh sửa bài trên bảng.</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Nhận xét bài trên bảng.</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Soát, sửa bài trong vở.</w:t>
            </w: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xml:space="preserve">+ Học sinh nêu </w:t>
            </w:r>
            <w:r w:rsidRPr="00A160FD">
              <w:rPr>
                <w:rFonts w:ascii="Times New Roman" w:hAnsi="Times New Roman" w:cs="Times New Roman"/>
                <w:sz w:val="28"/>
                <w:szCs w:val="28"/>
                <w:lang w:val="vi-VN"/>
              </w:rPr>
              <w:t>thứ tự các hang từ lớn dến bé</w:t>
            </w:r>
            <w:r w:rsidRPr="0009378A">
              <w:rPr>
                <w:rFonts w:ascii="Times New Roman" w:hAnsi="Times New Roman" w:cs="Times New Roman"/>
                <w:sz w:val="28"/>
                <w:szCs w:val="28"/>
                <w:lang w:val="vi-VN"/>
              </w:rPr>
              <w: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Học sinh làm bài vào vở(HS còn chậm chỉ làm 2 câu), 4 HS làm trên bảng.</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Nhận xét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Soát bài vào vở.</w:t>
            </w: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Đọc đề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Học sinh làm bài vào vở</w:t>
            </w:r>
            <w:r w:rsidRPr="00A160FD">
              <w:rPr>
                <w:rFonts w:ascii="Times New Roman" w:hAnsi="Times New Roman" w:cs="Times New Roman"/>
                <w:sz w:val="28"/>
                <w:szCs w:val="28"/>
                <w:lang w:val="vi-VN"/>
              </w:rPr>
              <w:t>(</w:t>
            </w:r>
            <w:r w:rsidRPr="00A160FD">
              <w:rPr>
                <w:rFonts w:ascii="Times New Roman" w:hAnsi="Times New Roman" w:cs="Times New Roman"/>
                <w:b/>
                <w:sz w:val="28"/>
                <w:szCs w:val="28"/>
                <w:lang w:val="vi-VN"/>
              </w:rPr>
              <w:t>HS còn chậm chỉ làm câu a,b)</w:t>
            </w:r>
            <w:r w:rsidRPr="0009378A">
              <w:rPr>
                <w:rFonts w:ascii="Times New Roman" w:hAnsi="Times New Roman" w:cs="Times New Roman"/>
                <w:sz w:val="28"/>
                <w:szCs w:val="28"/>
                <w:lang w:val="vi-VN"/>
              </w:rPr>
              <w:t xml:space="preserve">, </w:t>
            </w:r>
            <w:r w:rsidRPr="00A160FD">
              <w:rPr>
                <w:rFonts w:ascii="Times New Roman" w:hAnsi="Times New Roman" w:cs="Times New Roman"/>
                <w:sz w:val="28"/>
                <w:szCs w:val="28"/>
                <w:lang w:val="vi-VN"/>
              </w:rPr>
              <w:t>4</w:t>
            </w:r>
            <w:r w:rsidRPr="0009378A">
              <w:rPr>
                <w:rFonts w:ascii="Times New Roman" w:hAnsi="Times New Roman" w:cs="Times New Roman"/>
                <w:sz w:val="28"/>
                <w:szCs w:val="28"/>
                <w:lang w:val="vi-VN"/>
              </w:rPr>
              <w:t xml:space="preserve"> HS thực hiện trên bảng.</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xml:space="preserve">+ Nhận xét </w:t>
            </w:r>
          </w:p>
        </w:tc>
      </w:tr>
    </w:tbl>
    <w:p w:rsidR="0009378A" w:rsidRPr="0009378A" w:rsidRDefault="0009378A" w:rsidP="0009378A">
      <w:pPr>
        <w:rPr>
          <w:rFonts w:ascii="Times New Roman" w:hAnsi="Times New Roman" w:cs="Times New Roman"/>
          <w:sz w:val="28"/>
          <w:szCs w:val="28"/>
        </w:rPr>
      </w:pPr>
    </w:p>
    <w:p w:rsidR="00561A69" w:rsidRDefault="00561A69">
      <w:pPr>
        <w:rPr>
          <w:rFonts w:ascii="Times New Roman" w:hAnsi="Times New Roman" w:cs="Times New Roman"/>
          <w:b/>
          <w:sz w:val="28"/>
          <w:szCs w:val="28"/>
        </w:rPr>
      </w:pPr>
      <w:r>
        <w:rPr>
          <w:rFonts w:ascii="Times New Roman" w:hAnsi="Times New Roman" w:cs="Times New Roman"/>
          <w:b/>
          <w:sz w:val="28"/>
          <w:szCs w:val="28"/>
        </w:rPr>
        <w:br w:type="page"/>
      </w:r>
    </w:p>
    <w:p w:rsidR="0009378A" w:rsidRPr="0009378A" w:rsidRDefault="0009378A" w:rsidP="0009378A">
      <w:pPr>
        <w:jc w:val="center"/>
        <w:rPr>
          <w:rFonts w:ascii="Times New Roman" w:hAnsi="Times New Roman" w:cs="Times New Roman"/>
          <w:b/>
          <w:sz w:val="28"/>
          <w:szCs w:val="28"/>
          <w:lang w:val="vi-VN"/>
        </w:rPr>
      </w:pPr>
      <w:r w:rsidRPr="0009378A">
        <w:rPr>
          <w:rFonts w:ascii="Times New Roman" w:hAnsi="Times New Roman" w:cs="Times New Roman"/>
          <w:b/>
          <w:sz w:val="28"/>
          <w:szCs w:val="28"/>
        </w:rPr>
        <w:lastRenderedPageBreak/>
        <w:t>Rèn Tiếng Việt</w:t>
      </w:r>
      <w:r w:rsidRPr="0009378A">
        <w:rPr>
          <w:rFonts w:ascii="Times New Roman" w:hAnsi="Times New Roman" w:cs="Times New Roman"/>
          <w:b/>
          <w:sz w:val="28"/>
          <w:szCs w:val="28"/>
          <w:lang w:val="vi-VN"/>
        </w:rPr>
        <w:t>: Luyện chính tả</w:t>
      </w:r>
    </w:p>
    <w:p w:rsidR="0009378A" w:rsidRPr="0009378A" w:rsidRDefault="0009378A" w:rsidP="0009378A">
      <w:pPr>
        <w:pStyle w:val="ListParagraph"/>
        <w:numPr>
          <w:ilvl w:val="0"/>
          <w:numId w:val="16"/>
        </w:numPr>
        <w:rPr>
          <w:rFonts w:ascii="Times New Roman" w:hAnsi="Times New Roman" w:cs="Times New Roman"/>
          <w:sz w:val="28"/>
          <w:szCs w:val="28"/>
          <w:lang w:val="vi-VN"/>
        </w:rPr>
      </w:pPr>
      <w:r w:rsidRPr="0009378A">
        <w:rPr>
          <w:rFonts w:ascii="Times New Roman" w:hAnsi="Times New Roman" w:cs="Times New Roman"/>
          <w:b/>
          <w:sz w:val="28"/>
          <w:szCs w:val="28"/>
          <w:lang w:val="vi-VN"/>
        </w:rPr>
        <w:t>Mục tiêu</w:t>
      </w:r>
      <w:r w:rsidRPr="0009378A">
        <w:rPr>
          <w:rFonts w:ascii="Times New Roman" w:hAnsi="Times New Roman" w:cs="Times New Roman"/>
          <w:sz w:val="28"/>
          <w:szCs w:val="28"/>
          <w:lang w:val="vi-VN"/>
        </w:rPr>
        <w:t xml:space="preserve">: </w:t>
      </w:r>
    </w:p>
    <w:p w:rsidR="0009378A" w:rsidRPr="00A160FD" w:rsidRDefault="0009378A" w:rsidP="0009378A">
      <w:pPr>
        <w:pStyle w:val="ListParagraph"/>
        <w:numPr>
          <w:ilvl w:val="0"/>
          <w:numId w:val="3"/>
        </w:numPr>
        <w:rPr>
          <w:rFonts w:ascii="Times New Roman" w:hAnsi="Times New Roman" w:cs="Times New Roman"/>
          <w:sz w:val="28"/>
          <w:szCs w:val="28"/>
          <w:lang w:val="vi-VN"/>
        </w:rPr>
      </w:pPr>
      <w:r w:rsidRPr="00A160FD">
        <w:rPr>
          <w:rFonts w:ascii="Times New Roman" w:hAnsi="Times New Roman" w:cs="Times New Roman"/>
          <w:sz w:val="28"/>
          <w:szCs w:val="28"/>
          <w:lang w:val="vi-VN"/>
        </w:rPr>
        <w:t>Nghe và viết đúng chính tả , trình bày đúng đoạn thơ Mẹ ốm.</w:t>
      </w:r>
    </w:p>
    <w:p w:rsidR="0009378A" w:rsidRPr="00A160FD" w:rsidRDefault="0009378A" w:rsidP="0009378A">
      <w:pPr>
        <w:pStyle w:val="ListParagraph"/>
        <w:numPr>
          <w:ilvl w:val="0"/>
          <w:numId w:val="3"/>
        </w:numPr>
        <w:rPr>
          <w:rFonts w:ascii="Times New Roman" w:hAnsi="Times New Roman" w:cs="Times New Roman"/>
          <w:sz w:val="28"/>
          <w:szCs w:val="28"/>
          <w:lang w:val="vi-VN"/>
        </w:rPr>
      </w:pPr>
      <w:r w:rsidRPr="00A160FD">
        <w:rPr>
          <w:rFonts w:ascii="Times New Roman" w:hAnsi="Times New Roman" w:cs="Times New Roman"/>
          <w:sz w:val="28"/>
          <w:szCs w:val="28"/>
          <w:lang w:val="vi-VN"/>
        </w:rPr>
        <w:t>Có ý thức viết đúng chính tả và rèn chữ viết.</w:t>
      </w:r>
    </w:p>
    <w:p w:rsidR="0009378A" w:rsidRPr="0009378A" w:rsidRDefault="0009378A" w:rsidP="0009378A">
      <w:pPr>
        <w:pStyle w:val="ListParagraph"/>
        <w:numPr>
          <w:ilvl w:val="0"/>
          <w:numId w:val="16"/>
        </w:numPr>
        <w:rPr>
          <w:rFonts w:ascii="Times New Roman" w:hAnsi="Times New Roman" w:cs="Times New Roman"/>
          <w:sz w:val="28"/>
          <w:szCs w:val="28"/>
          <w:lang w:val="vi-VN"/>
        </w:rPr>
      </w:pPr>
      <w:r w:rsidRPr="0009378A">
        <w:rPr>
          <w:rFonts w:ascii="Times New Roman" w:hAnsi="Times New Roman" w:cs="Times New Roman"/>
          <w:b/>
          <w:sz w:val="28"/>
          <w:szCs w:val="28"/>
          <w:lang w:val="vi-VN"/>
        </w:rPr>
        <w:t>Đồ dùng dạy học</w:t>
      </w:r>
      <w:r w:rsidRPr="0009378A">
        <w:rPr>
          <w:rFonts w:ascii="Times New Roman" w:hAnsi="Times New Roman" w:cs="Times New Roman"/>
          <w:sz w:val="28"/>
          <w:szCs w:val="28"/>
          <w:lang w:val="vi-VN"/>
        </w:rPr>
        <w:t>:</w:t>
      </w:r>
    </w:p>
    <w:p w:rsidR="0009378A" w:rsidRPr="0009378A" w:rsidRDefault="0009378A" w:rsidP="0009378A">
      <w:pPr>
        <w:pStyle w:val="ListParagraph"/>
        <w:numPr>
          <w:ilvl w:val="0"/>
          <w:numId w:val="16"/>
        </w:numPr>
        <w:rPr>
          <w:rFonts w:ascii="Times New Roman" w:hAnsi="Times New Roman" w:cs="Times New Roman"/>
          <w:sz w:val="28"/>
          <w:szCs w:val="28"/>
          <w:lang w:val="vi-VN"/>
        </w:rPr>
      </w:pPr>
      <w:r w:rsidRPr="0009378A">
        <w:rPr>
          <w:rFonts w:ascii="Times New Roman" w:hAnsi="Times New Roman" w:cs="Times New Roman"/>
          <w:b/>
          <w:sz w:val="28"/>
          <w:szCs w:val="28"/>
          <w:lang w:val="vi-VN"/>
        </w:rPr>
        <w:t>Các hoạt động dạy – học</w:t>
      </w:r>
      <w:r w:rsidRPr="0009378A">
        <w:rPr>
          <w:rFonts w:ascii="Times New Roman" w:hAnsi="Times New Roman" w:cs="Times New Roman"/>
          <w:sz w:val="28"/>
          <w:szCs w:val="28"/>
          <w:lang w:val="vi-VN"/>
        </w:rPr>
        <w:t>:</w:t>
      </w:r>
    </w:p>
    <w:tbl>
      <w:tblPr>
        <w:tblStyle w:val="TableGrid"/>
        <w:tblW w:w="0" w:type="auto"/>
        <w:tblLook w:val="04A0" w:firstRow="1" w:lastRow="0" w:firstColumn="1" w:lastColumn="0" w:noHBand="0" w:noVBand="1"/>
      </w:tblPr>
      <w:tblGrid>
        <w:gridCol w:w="5935"/>
        <w:gridCol w:w="3415"/>
      </w:tblGrid>
      <w:tr w:rsidR="0009378A" w:rsidRPr="00A160FD" w:rsidTr="00950EC8">
        <w:tc>
          <w:tcPr>
            <w:tcW w:w="5935" w:type="dxa"/>
          </w:tcPr>
          <w:p w:rsidR="0009378A" w:rsidRPr="0009378A" w:rsidRDefault="0009378A" w:rsidP="00950EC8">
            <w:pPr>
              <w:jc w:val="center"/>
              <w:rPr>
                <w:rFonts w:ascii="Times New Roman" w:hAnsi="Times New Roman" w:cs="Times New Roman"/>
                <w:b/>
                <w:sz w:val="28"/>
                <w:szCs w:val="28"/>
                <w:lang w:val="vi-VN"/>
              </w:rPr>
            </w:pPr>
            <w:r w:rsidRPr="0009378A">
              <w:rPr>
                <w:rFonts w:ascii="Times New Roman" w:hAnsi="Times New Roman" w:cs="Times New Roman"/>
                <w:b/>
                <w:sz w:val="28"/>
                <w:szCs w:val="28"/>
                <w:lang w:val="vi-VN"/>
              </w:rPr>
              <w:t>Hoạt động của giáo viên</w:t>
            </w:r>
          </w:p>
        </w:tc>
        <w:tc>
          <w:tcPr>
            <w:tcW w:w="3415" w:type="dxa"/>
          </w:tcPr>
          <w:p w:rsidR="0009378A" w:rsidRPr="0009378A" w:rsidRDefault="0009378A" w:rsidP="00950EC8">
            <w:pPr>
              <w:jc w:val="center"/>
              <w:rPr>
                <w:rFonts w:ascii="Times New Roman" w:hAnsi="Times New Roman" w:cs="Times New Roman"/>
                <w:b/>
                <w:sz w:val="28"/>
                <w:szCs w:val="28"/>
                <w:lang w:val="vi-VN"/>
              </w:rPr>
            </w:pPr>
            <w:r w:rsidRPr="0009378A">
              <w:rPr>
                <w:rFonts w:ascii="Times New Roman" w:hAnsi="Times New Roman" w:cs="Times New Roman"/>
                <w:b/>
                <w:sz w:val="28"/>
                <w:szCs w:val="28"/>
                <w:lang w:val="vi-VN"/>
              </w:rPr>
              <w:t>Hoạt động của học sinh</w:t>
            </w:r>
          </w:p>
        </w:tc>
      </w:tr>
      <w:tr w:rsidR="0009378A" w:rsidRPr="00A160FD" w:rsidTr="00950EC8">
        <w:tc>
          <w:tcPr>
            <w:tcW w:w="5935" w:type="dxa"/>
          </w:tcPr>
          <w:p w:rsidR="0009378A" w:rsidRPr="0009378A" w:rsidRDefault="0009378A" w:rsidP="00950EC8">
            <w:pPr>
              <w:rPr>
                <w:rFonts w:ascii="Times New Roman" w:hAnsi="Times New Roman" w:cs="Times New Roman"/>
                <w:b/>
                <w:sz w:val="28"/>
                <w:szCs w:val="28"/>
                <w:lang w:val="vi-VN"/>
              </w:rPr>
            </w:pPr>
            <w:r w:rsidRPr="0009378A">
              <w:rPr>
                <w:rFonts w:ascii="Times New Roman" w:hAnsi="Times New Roman" w:cs="Times New Roman"/>
                <w:b/>
                <w:sz w:val="28"/>
                <w:szCs w:val="28"/>
              </w:rPr>
              <w:t xml:space="preserve">1. </w:t>
            </w:r>
            <w:r w:rsidRPr="0009378A">
              <w:rPr>
                <w:rFonts w:ascii="Times New Roman" w:hAnsi="Times New Roman" w:cs="Times New Roman"/>
                <w:b/>
                <w:sz w:val="28"/>
                <w:szCs w:val="28"/>
                <w:lang w:val="vi-VN"/>
              </w:rPr>
              <w:t>Bài cũ</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b/>
                <w:sz w:val="28"/>
                <w:szCs w:val="28"/>
              </w:rPr>
              <w:t xml:space="preserve">2. </w:t>
            </w:r>
            <w:r w:rsidRPr="0009378A">
              <w:rPr>
                <w:rFonts w:ascii="Times New Roman" w:hAnsi="Times New Roman" w:cs="Times New Roman"/>
                <w:b/>
                <w:sz w:val="28"/>
                <w:szCs w:val="28"/>
                <w:lang w:val="vi-VN"/>
              </w:rPr>
              <w:t>Ôn tập</w:t>
            </w:r>
            <w:r w:rsidRPr="0009378A">
              <w:rPr>
                <w:rFonts w:ascii="Times New Roman" w:hAnsi="Times New Roman" w:cs="Times New Roman"/>
                <w:sz w:val="28"/>
                <w:szCs w:val="28"/>
                <w:lang w:val="vi-VN"/>
              </w:rPr>
              <w:t>:</w:t>
            </w:r>
          </w:p>
          <w:p w:rsidR="0009378A" w:rsidRPr="0009378A" w:rsidRDefault="0009378A" w:rsidP="0009378A">
            <w:pPr>
              <w:pStyle w:val="ListParagraph"/>
              <w:numPr>
                <w:ilvl w:val="1"/>
                <w:numId w:val="17"/>
              </w:numPr>
              <w:rPr>
                <w:rFonts w:ascii="Times New Roman" w:hAnsi="Times New Roman" w:cs="Times New Roman"/>
                <w:b/>
                <w:sz w:val="28"/>
                <w:szCs w:val="28"/>
              </w:rPr>
            </w:pPr>
            <w:r w:rsidRPr="0009378A">
              <w:rPr>
                <w:rFonts w:ascii="Times New Roman" w:hAnsi="Times New Roman" w:cs="Times New Roman"/>
                <w:b/>
                <w:sz w:val="28"/>
                <w:szCs w:val="28"/>
              </w:rPr>
              <w:t>Hướng dẫn viết chính tả</w:t>
            </w:r>
          </w:p>
          <w:p w:rsidR="0009378A" w:rsidRPr="0009378A" w:rsidRDefault="0009378A" w:rsidP="00950EC8">
            <w:pPr>
              <w:rPr>
                <w:rFonts w:ascii="Times New Roman" w:hAnsi="Times New Roman" w:cs="Times New Roman"/>
                <w:b/>
                <w:sz w:val="28"/>
                <w:szCs w:val="28"/>
              </w:rPr>
            </w:pPr>
            <w:r w:rsidRPr="0009378A">
              <w:rPr>
                <w:rFonts w:ascii="Times New Roman" w:hAnsi="Times New Roman" w:cs="Times New Roman"/>
                <w:b/>
                <w:sz w:val="28"/>
                <w:szCs w:val="28"/>
              </w:rPr>
              <w:t>a. Tìm hiểu nội dung</w:t>
            </w:r>
          </w:p>
          <w:p w:rsidR="0009378A" w:rsidRPr="0009378A" w:rsidRDefault="0009378A" w:rsidP="0009378A">
            <w:pPr>
              <w:pStyle w:val="ListParagraph"/>
              <w:numPr>
                <w:ilvl w:val="0"/>
                <w:numId w:val="3"/>
              </w:numPr>
              <w:rPr>
                <w:rFonts w:ascii="Times New Roman" w:hAnsi="Times New Roman" w:cs="Times New Roman"/>
                <w:sz w:val="28"/>
                <w:szCs w:val="28"/>
              </w:rPr>
            </w:pPr>
            <w:r w:rsidRPr="0009378A">
              <w:rPr>
                <w:rFonts w:ascii="Times New Roman" w:hAnsi="Times New Roman" w:cs="Times New Roman"/>
                <w:sz w:val="28"/>
                <w:szCs w:val="28"/>
              </w:rPr>
              <w:t>Gọi HS đọc đoạn thơ trong SGK</w:t>
            </w:r>
          </w:p>
          <w:p w:rsidR="0009378A" w:rsidRPr="0009378A" w:rsidRDefault="0009378A" w:rsidP="00950EC8">
            <w:pPr>
              <w:ind w:left="360"/>
              <w:rPr>
                <w:rFonts w:ascii="Times New Roman" w:hAnsi="Times New Roman" w:cs="Times New Roman"/>
                <w:sz w:val="28"/>
                <w:szCs w:val="28"/>
              </w:rPr>
            </w:pPr>
            <w:r w:rsidRPr="0009378A">
              <w:rPr>
                <w:rFonts w:ascii="Times New Roman" w:hAnsi="Times New Roman" w:cs="Times New Roman"/>
                <w:sz w:val="28"/>
                <w:szCs w:val="28"/>
              </w:rPr>
              <w:t>+ Bạn nhỏ trong bài là người như thế nào?</w:t>
            </w:r>
          </w:p>
          <w:p w:rsidR="0009378A" w:rsidRPr="0009378A" w:rsidRDefault="0009378A" w:rsidP="00950EC8">
            <w:pPr>
              <w:ind w:left="360"/>
              <w:rPr>
                <w:rFonts w:ascii="Times New Roman" w:hAnsi="Times New Roman" w:cs="Times New Roman"/>
                <w:sz w:val="28"/>
                <w:szCs w:val="28"/>
              </w:rPr>
            </w:pPr>
          </w:p>
          <w:p w:rsidR="0009378A" w:rsidRPr="0009378A" w:rsidRDefault="0009378A" w:rsidP="00950EC8">
            <w:pPr>
              <w:rPr>
                <w:rFonts w:ascii="Times New Roman" w:hAnsi="Times New Roman" w:cs="Times New Roman"/>
                <w:b/>
                <w:sz w:val="28"/>
                <w:szCs w:val="28"/>
              </w:rPr>
            </w:pPr>
            <w:r w:rsidRPr="0009378A">
              <w:rPr>
                <w:rFonts w:ascii="Times New Roman" w:hAnsi="Times New Roman" w:cs="Times New Roman"/>
                <w:b/>
                <w:sz w:val="28"/>
                <w:szCs w:val="28"/>
              </w:rPr>
              <w:t>b. Tìm hiểu chính tả</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Yêu cầu HS tìm các từ khó viết, dễ nhầm lẫn.</w:t>
            </w:r>
          </w:p>
          <w:p w:rsidR="0009378A" w:rsidRPr="0009378A" w:rsidRDefault="0009378A" w:rsidP="00950EC8">
            <w:pPr>
              <w:ind w:left="360"/>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Cho HS viết từ khó.</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Chú ý những HS viết còn hay sai, chữ xấu.</w:t>
            </w:r>
          </w:p>
          <w:p w:rsidR="0009378A" w:rsidRPr="0009378A" w:rsidRDefault="0009378A" w:rsidP="00950EC8">
            <w:pPr>
              <w:rPr>
                <w:rFonts w:ascii="Times New Roman" w:hAnsi="Times New Roman" w:cs="Times New Roman"/>
                <w:b/>
                <w:sz w:val="28"/>
                <w:szCs w:val="28"/>
              </w:rPr>
            </w:pPr>
            <w:r w:rsidRPr="0009378A">
              <w:rPr>
                <w:rFonts w:ascii="Times New Roman" w:hAnsi="Times New Roman" w:cs="Times New Roman"/>
                <w:b/>
                <w:sz w:val="28"/>
                <w:szCs w:val="28"/>
              </w:rPr>
              <w:t>c. Viết chính tả, chấm chữa bài</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Đọc bài cho HS viết.</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Đọc cho HS dò bài.</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Cho HS tự soát lỗi.</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Chấm , chữa bài cho HS, chú ý HS yếu.</w:t>
            </w:r>
          </w:p>
          <w:p w:rsidR="0009378A" w:rsidRPr="0009378A" w:rsidRDefault="0009378A" w:rsidP="00950EC8">
            <w:pPr>
              <w:rPr>
                <w:rFonts w:ascii="Times New Roman" w:hAnsi="Times New Roman" w:cs="Times New Roman"/>
                <w:b/>
                <w:sz w:val="28"/>
                <w:szCs w:val="28"/>
              </w:rPr>
            </w:pPr>
            <w:r w:rsidRPr="0009378A">
              <w:rPr>
                <w:rFonts w:ascii="Times New Roman" w:hAnsi="Times New Roman" w:cs="Times New Roman"/>
                <w:b/>
                <w:sz w:val="28"/>
                <w:szCs w:val="28"/>
              </w:rPr>
              <w:t>2.2 Bài tập</w:t>
            </w:r>
          </w:p>
          <w:p w:rsidR="0009378A" w:rsidRPr="0009378A" w:rsidRDefault="0009378A" w:rsidP="00950EC8">
            <w:pPr>
              <w:rPr>
                <w:rFonts w:ascii="Times New Roman" w:hAnsi="Times New Roman" w:cs="Times New Roman"/>
                <w:b/>
                <w:sz w:val="28"/>
                <w:szCs w:val="28"/>
              </w:rPr>
            </w:pPr>
            <w:r w:rsidRPr="0009378A">
              <w:rPr>
                <w:rFonts w:ascii="Times New Roman" w:hAnsi="Times New Roman" w:cs="Times New Roman"/>
                <w:b/>
                <w:sz w:val="28"/>
                <w:szCs w:val="28"/>
              </w:rPr>
              <w:t>Bài 1: Những từ nào dưới đây viết sai chính tả?</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Bàn bạt, nhanh nhẹn, nghĩ ngơi, suy nghĩ, lan can, sợ hải.</w:t>
            </w:r>
          </w:p>
          <w:p w:rsidR="0009378A" w:rsidRPr="0009378A" w:rsidRDefault="0009378A" w:rsidP="00950EC8">
            <w:pPr>
              <w:rPr>
                <w:rFonts w:ascii="Times New Roman" w:hAnsi="Times New Roman" w:cs="Times New Roman"/>
                <w:b/>
                <w:sz w:val="28"/>
                <w:szCs w:val="28"/>
              </w:rPr>
            </w:pPr>
            <w:r w:rsidRPr="0009378A">
              <w:rPr>
                <w:rFonts w:ascii="Times New Roman" w:hAnsi="Times New Roman" w:cs="Times New Roman"/>
                <w:b/>
                <w:sz w:val="28"/>
                <w:szCs w:val="28"/>
              </w:rPr>
              <w:t>Bài 2: Điền vào chỗ trống ăn hay ăng</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a) Vào những đêm rằm, Ánh tr…. tỏa sang muôn nơi.</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b) Ba đã bao giờ thấy một bài v… bị điểm không chưa, ba?</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c) Em rất thích câu chuyện “ Cô bé quàng kh.. đỏ”</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d)   Rất công b… , rất thông minh</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vừa độ lượng lại đa tình, đa mang</w:t>
            </w: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b/>
                <w:sz w:val="28"/>
                <w:szCs w:val="28"/>
                <w:lang w:val="vi-VN"/>
              </w:rPr>
            </w:pPr>
            <w:r w:rsidRPr="0009378A">
              <w:rPr>
                <w:rFonts w:ascii="Times New Roman" w:hAnsi="Times New Roman" w:cs="Times New Roman"/>
                <w:b/>
                <w:sz w:val="28"/>
                <w:szCs w:val="28"/>
                <w:lang w:val="vi-VN"/>
              </w:rPr>
              <w:t>3. Củng cố, dặn dò:</w:t>
            </w:r>
          </w:p>
        </w:tc>
        <w:tc>
          <w:tcPr>
            <w:tcW w:w="3415" w:type="dxa"/>
          </w:tcPr>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p w:rsidR="0009378A" w:rsidRPr="00A160FD" w:rsidRDefault="0009378A" w:rsidP="00950EC8">
            <w:pPr>
              <w:rPr>
                <w:rFonts w:ascii="Times New Roman" w:hAnsi="Times New Roman" w:cs="Times New Roman"/>
                <w:sz w:val="28"/>
                <w:szCs w:val="28"/>
                <w:lang w:val="vi-VN"/>
              </w:rPr>
            </w:pPr>
            <w:r w:rsidRPr="00A160FD">
              <w:rPr>
                <w:rFonts w:ascii="Times New Roman" w:hAnsi="Times New Roman" w:cs="Times New Roman"/>
                <w:sz w:val="28"/>
                <w:szCs w:val="28"/>
                <w:lang w:val="vi-VN"/>
              </w:rPr>
              <w:t>- 1 HS đọc 3 khổ thơ cuối</w:t>
            </w:r>
          </w:p>
          <w:p w:rsidR="0009378A" w:rsidRPr="00A160FD" w:rsidRDefault="0009378A" w:rsidP="00950EC8">
            <w:pPr>
              <w:rPr>
                <w:rFonts w:ascii="Times New Roman" w:hAnsi="Times New Roman" w:cs="Times New Roman"/>
                <w:sz w:val="28"/>
                <w:szCs w:val="28"/>
                <w:lang w:val="vi-VN"/>
              </w:rPr>
            </w:pPr>
            <w:r w:rsidRPr="00A160FD">
              <w:rPr>
                <w:rFonts w:ascii="Times New Roman" w:hAnsi="Times New Roman" w:cs="Times New Roman"/>
                <w:sz w:val="28"/>
                <w:szCs w:val="28"/>
                <w:lang w:val="vi-VN"/>
              </w:rPr>
              <w:t>- Bạn nhỏ là người biết yêu thương, quan tâm mẹ.</w:t>
            </w:r>
          </w:p>
          <w:p w:rsidR="0009378A" w:rsidRPr="00A160FD"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r w:rsidRPr="00A160FD">
              <w:rPr>
                <w:rFonts w:ascii="Times New Roman" w:hAnsi="Times New Roman" w:cs="Times New Roman"/>
                <w:sz w:val="28"/>
                <w:szCs w:val="28"/>
                <w:lang w:val="vi-VN"/>
              </w:rPr>
              <w:t>- Các từ ngữ: quản, diễn kịch, đủ điều, ngon miệng, đất nước.</w:t>
            </w:r>
            <w:r w:rsidRPr="0009378A">
              <w:rPr>
                <w:rFonts w:ascii="Times New Roman" w:hAnsi="Times New Roman" w:cs="Times New Roman"/>
                <w:sz w:val="28"/>
                <w:szCs w:val="28"/>
                <w:lang w:val="vi-VN"/>
              </w:rPr>
              <w:t xml:space="preserve"> </w:t>
            </w:r>
          </w:p>
          <w:p w:rsidR="0009378A" w:rsidRPr="00A160FD" w:rsidRDefault="0009378A" w:rsidP="00950EC8">
            <w:pPr>
              <w:rPr>
                <w:rFonts w:ascii="Times New Roman" w:hAnsi="Times New Roman" w:cs="Times New Roman"/>
                <w:sz w:val="28"/>
                <w:szCs w:val="28"/>
                <w:lang w:val="vi-VN"/>
              </w:rPr>
            </w:pPr>
            <w:r w:rsidRPr="00A160FD">
              <w:rPr>
                <w:rFonts w:ascii="Times New Roman" w:hAnsi="Times New Roman" w:cs="Times New Roman"/>
                <w:sz w:val="28"/>
                <w:szCs w:val="28"/>
                <w:lang w:val="vi-VN"/>
              </w:rPr>
              <w:t>- 1 HS viết bảng, cả lớp viết vở.</w:t>
            </w:r>
          </w:p>
          <w:p w:rsidR="0009378A" w:rsidRPr="00A160FD" w:rsidRDefault="0009378A" w:rsidP="00950EC8">
            <w:pPr>
              <w:rPr>
                <w:rFonts w:ascii="Times New Roman" w:hAnsi="Times New Roman" w:cs="Times New Roman"/>
                <w:sz w:val="28"/>
                <w:szCs w:val="28"/>
                <w:lang w:val="vi-VN"/>
              </w:rPr>
            </w:pPr>
          </w:p>
          <w:p w:rsidR="0009378A" w:rsidRPr="00A160FD" w:rsidRDefault="0009378A" w:rsidP="00950EC8">
            <w:pPr>
              <w:rPr>
                <w:rFonts w:ascii="Times New Roman" w:hAnsi="Times New Roman" w:cs="Times New Roman"/>
                <w:sz w:val="28"/>
                <w:szCs w:val="28"/>
                <w:lang w:val="vi-VN"/>
              </w:rPr>
            </w:pPr>
            <w:r w:rsidRPr="00A160FD">
              <w:rPr>
                <w:rFonts w:ascii="Times New Roman" w:hAnsi="Times New Roman" w:cs="Times New Roman"/>
                <w:sz w:val="28"/>
                <w:szCs w:val="28"/>
                <w:lang w:val="vi-VN"/>
              </w:rPr>
              <w:t>- HS viết bài</w:t>
            </w:r>
          </w:p>
          <w:p w:rsidR="0009378A" w:rsidRPr="00A160FD" w:rsidRDefault="0009378A" w:rsidP="00950EC8">
            <w:pPr>
              <w:rPr>
                <w:rFonts w:ascii="Times New Roman" w:hAnsi="Times New Roman" w:cs="Times New Roman"/>
                <w:sz w:val="28"/>
                <w:szCs w:val="28"/>
                <w:lang w:val="vi-VN"/>
              </w:rPr>
            </w:pPr>
            <w:r w:rsidRPr="00A160FD">
              <w:rPr>
                <w:rFonts w:ascii="Times New Roman" w:hAnsi="Times New Roman" w:cs="Times New Roman"/>
                <w:sz w:val="28"/>
                <w:szCs w:val="28"/>
                <w:lang w:val="vi-VN"/>
              </w:rPr>
              <w:t>- HS tự dò bài</w:t>
            </w:r>
          </w:p>
          <w:p w:rsidR="0009378A" w:rsidRPr="00A160FD" w:rsidRDefault="0009378A" w:rsidP="00950EC8">
            <w:pPr>
              <w:rPr>
                <w:rFonts w:ascii="Times New Roman" w:hAnsi="Times New Roman" w:cs="Times New Roman"/>
                <w:sz w:val="28"/>
                <w:szCs w:val="28"/>
                <w:lang w:val="vi-VN"/>
              </w:rPr>
            </w:pPr>
            <w:r w:rsidRPr="00A160FD">
              <w:rPr>
                <w:rFonts w:ascii="Times New Roman" w:hAnsi="Times New Roman" w:cs="Times New Roman"/>
                <w:sz w:val="28"/>
                <w:szCs w:val="28"/>
                <w:lang w:val="vi-VN"/>
              </w:rPr>
              <w:t>- Đổi vở soát bài.</w:t>
            </w:r>
          </w:p>
          <w:p w:rsidR="0009378A" w:rsidRPr="00A160FD"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r w:rsidRPr="00A160FD">
              <w:rPr>
                <w:rFonts w:ascii="Times New Roman" w:hAnsi="Times New Roman" w:cs="Times New Roman"/>
                <w:sz w:val="28"/>
                <w:szCs w:val="28"/>
                <w:lang w:val="vi-VN"/>
              </w:rPr>
              <w:t xml:space="preserve">- </w:t>
            </w:r>
            <w:r w:rsidRPr="0009378A">
              <w:rPr>
                <w:rFonts w:ascii="Times New Roman" w:hAnsi="Times New Roman" w:cs="Times New Roman"/>
                <w:sz w:val="28"/>
                <w:szCs w:val="28"/>
                <w:lang w:val="vi-VN"/>
              </w:rPr>
              <w:t>Học sinh đọc đề, làm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Nhận xét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Soát, sửa bài</w:t>
            </w: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HS đọc đề.</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Trao đổi nhóm đôi làm trong 1 phút.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Sửa bài trước lớp.</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Hs làm bài vào vở</w:t>
            </w:r>
          </w:p>
        </w:tc>
      </w:tr>
    </w:tbl>
    <w:p w:rsidR="00561A69" w:rsidRPr="00A160FD" w:rsidRDefault="00561A69">
      <w:pPr>
        <w:rPr>
          <w:rFonts w:ascii="Times New Roman" w:hAnsi="Times New Roman" w:cs="Times New Roman"/>
          <w:b/>
          <w:sz w:val="28"/>
          <w:szCs w:val="28"/>
          <w:lang w:val="vi-VN"/>
        </w:rPr>
      </w:pPr>
    </w:p>
    <w:p w:rsidR="0009378A" w:rsidRPr="0009378A" w:rsidRDefault="0009378A" w:rsidP="00561A69">
      <w:pPr>
        <w:spacing w:after="0"/>
        <w:jc w:val="center"/>
        <w:rPr>
          <w:rFonts w:ascii="Times New Roman" w:hAnsi="Times New Roman" w:cs="Times New Roman"/>
          <w:b/>
          <w:sz w:val="28"/>
          <w:szCs w:val="28"/>
          <w:lang w:val="vi-VN"/>
        </w:rPr>
      </w:pPr>
      <w:r w:rsidRPr="00A160FD">
        <w:rPr>
          <w:rFonts w:ascii="Times New Roman" w:hAnsi="Times New Roman" w:cs="Times New Roman"/>
          <w:b/>
          <w:sz w:val="28"/>
          <w:szCs w:val="28"/>
          <w:lang w:val="vi-VN"/>
        </w:rPr>
        <w:t>Rèn Tiếng Việt</w:t>
      </w:r>
      <w:r w:rsidRPr="0009378A">
        <w:rPr>
          <w:rFonts w:ascii="Times New Roman" w:hAnsi="Times New Roman" w:cs="Times New Roman"/>
          <w:b/>
          <w:sz w:val="28"/>
          <w:szCs w:val="28"/>
          <w:lang w:val="vi-VN"/>
        </w:rPr>
        <w:t xml:space="preserve">: Luyện đọc </w:t>
      </w:r>
      <w:r w:rsidRPr="0009378A">
        <w:rPr>
          <w:rFonts w:ascii="Times New Roman" w:eastAsia="Times New Roman" w:hAnsi="Times New Roman" w:cs="Times New Roman"/>
          <w:b/>
          <w:bCs/>
          <w:sz w:val="28"/>
          <w:szCs w:val="28"/>
          <w:bdr w:val="none" w:sz="0" w:space="0" w:color="auto" w:frame="1"/>
          <w:lang w:val="vi-VN"/>
        </w:rPr>
        <w:t>D</w:t>
      </w:r>
      <w:r w:rsidRPr="00A160FD">
        <w:rPr>
          <w:rFonts w:ascii="Times New Roman" w:eastAsia="Times New Roman" w:hAnsi="Times New Roman" w:cs="Times New Roman"/>
          <w:b/>
          <w:bCs/>
          <w:sz w:val="28"/>
          <w:szCs w:val="28"/>
          <w:bdr w:val="none" w:sz="0" w:space="0" w:color="auto" w:frame="1"/>
          <w:lang w:val="vi-VN"/>
        </w:rPr>
        <w:t>ế Mèn bênh vực kẻ yếu</w:t>
      </w:r>
    </w:p>
    <w:p w:rsidR="0009378A" w:rsidRPr="00A160FD" w:rsidRDefault="0009378A" w:rsidP="0009378A">
      <w:pPr>
        <w:shd w:val="clear" w:color="auto" w:fill="FFFFFF"/>
        <w:spacing w:after="0" w:line="390" w:lineRule="atLeast"/>
        <w:rPr>
          <w:rFonts w:ascii="Times New Roman" w:eastAsia="Times New Roman" w:hAnsi="Times New Roman" w:cs="Times New Roman"/>
          <w:sz w:val="28"/>
          <w:szCs w:val="28"/>
          <w:lang w:val="vi-VN"/>
        </w:rPr>
      </w:pPr>
      <w:r w:rsidRPr="00A160FD">
        <w:rPr>
          <w:rFonts w:ascii="Times New Roman" w:eastAsia="Times New Roman" w:hAnsi="Times New Roman" w:cs="Times New Roman"/>
          <w:b/>
          <w:bCs/>
          <w:sz w:val="28"/>
          <w:szCs w:val="28"/>
          <w:bdr w:val="none" w:sz="0" w:space="0" w:color="auto" w:frame="1"/>
          <w:lang w:val="vi-VN"/>
        </w:rPr>
        <w:t>I. MỤC TIÊU:</w:t>
      </w:r>
    </w:p>
    <w:p w:rsidR="0009378A" w:rsidRPr="00A160FD" w:rsidRDefault="0009378A" w:rsidP="0009378A">
      <w:pPr>
        <w:shd w:val="clear" w:color="auto" w:fill="FFFFFF"/>
        <w:spacing w:after="0" w:line="300" w:lineRule="atLeast"/>
        <w:rPr>
          <w:rFonts w:ascii="Times New Roman" w:eastAsia="Times New Roman" w:hAnsi="Times New Roman" w:cs="Times New Roman"/>
          <w:sz w:val="28"/>
          <w:szCs w:val="28"/>
          <w:lang w:val="vi-VN"/>
        </w:rPr>
      </w:pPr>
      <w:r w:rsidRPr="0009378A">
        <w:rPr>
          <w:rFonts w:ascii="Times New Roman" w:eastAsia="Times New Roman" w:hAnsi="Times New Roman" w:cs="Times New Roman"/>
          <w:sz w:val="28"/>
          <w:szCs w:val="28"/>
          <w:lang w:val="vi-VN"/>
        </w:rPr>
        <w:t>-</w:t>
      </w:r>
      <w:r w:rsidRPr="00A160FD">
        <w:rPr>
          <w:rFonts w:ascii="Times New Roman" w:eastAsia="Times New Roman" w:hAnsi="Times New Roman" w:cs="Times New Roman"/>
          <w:sz w:val="28"/>
          <w:szCs w:val="28"/>
          <w:lang w:val="vi-VN"/>
        </w:rPr>
        <w:t xml:space="preserve"> Củng cố kiến thức cho học sinh về đọc thành tiếng và đọc thầm.</w:t>
      </w:r>
    </w:p>
    <w:p w:rsidR="0009378A" w:rsidRPr="00A160FD" w:rsidRDefault="0009378A" w:rsidP="0009378A">
      <w:pPr>
        <w:shd w:val="clear" w:color="auto" w:fill="FFFFFF"/>
        <w:spacing w:after="0" w:line="300" w:lineRule="atLeast"/>
        <w:rPr>
          <w:rFonts w:ascii="Times New Roman" w:eastAsia="Times New Roman" w:hAnsi="Times New Roman" w:cs="Times New Roman"/>
          <w:sz w:val="28"/>
          <w:szCs w:val="28"/>
          <w:lang w:val="vi-VN"/>
        </w:rPr>
      </w:pPr>
      <w:r w:rsidRPr="0009378A">
        <w:rPr>
          <w:rFonts w:ascii="Times New Roman" w:eastAsia="Times New Roman" w:hAnsi="Times New Roman" w:cs="Times New Roman"/>
          <w:sz w:val="28"/>
          <w:szCs w:val="28"/>
          <w:lang w:val="vi-VN"/>
        </w:rPr>
        <w:t xml:space="preserve">- </w:t>
      </w:r>
      <w:r w:rsidRPr="00A160FD">
        <w:rPr>
          <w:rFonts w:ascii="Times New Roman" w:eastAsia="Times New Roman" w:hAnsi="Times New Roman" w:cs="Times New Roman"/>
          <w:sz w:val="28"/>
          <w:szCs w:val="28"/>
          <w:lang w:val="vi-VN"/>
        </w:rPr>
        <w:t>Rèn kĩ năng đọc diễn cảm và đọc hiểu cho học sinh.</w:t>
      </w:r>
    </w:p>
    <w:p w:rsidR="0009378A" w:rsidRPr="00A160FD" w:rsidRDefault="0009378A" w:rsidP="0009378A">
      <w:pPr>
        <w:shd w:val="clear" w:color="auto" w:fill="FFFFFF"/>
        <w:spacing w:after="0" w:line="300" w:lineRule="atLeast"/>
        <w:rPr>
          <w:rFonts w:ascii="Times New Roman" w:eastAsia="Times New Roman" w:hAnsi="Times New Roman" w:cs="Times New Roman"/>
          <w:sz w:val="28"/>
          <w:szCs w:val="28"/>
          <w:lang w:val="vi-VN"/>
        </w:rPr>
      </w:pPr>
      <w:r w:rsidRPr="00A160FD">
        <w:rPr>
          <w:rFonts w:ascii="Times New Roman" w:eastAsia="Times New Roman" w:hAnsi="Times New Roman" w:cs="Times New Roman"/>
          <w:b/>
          <w:bCs/>
          <w:sz w:val="28"/>
          <w:szCs w:val="28"/>
          <w:bdr w:val="none" w:sz="0" w:space="0" w:color="auto" w:frame="1"/>
          <w:lang w:val="vi-VN"/>
        </w:rPr>
        <w:t>II. ĐỒ DÙNG DẠY – HỌC:</w:t>
      </w:r>
    </w:p>
    <w:p w:rsidR="0009378A" w:rsidRPr="00A160FD" w:rsidRDefault="0009378A" w:rsidP="0009378A">
      <w:pPr>
        <w:shd w:val="clear" w:color="auto" w:fill="FFFFFF"/>
        <w:spacing w:after="0" w:line="390" w:lineRule="atLeast"/>
        <w:rPr>
          <w:rFonts w:ascii="Times New Roman" w:eastAsia="Times New Roman" w:hAnsi="Times New Roman" w:cs="Times New Roman"/>
          <w:sz w:val="28"/>
          <w:szCs w:val="28"/>
          <w:lang w:val="vi-VN"/>
        </w:rPr>
      </w:pPr>
      <w:r w:rsidRPr="00A160FD">
        <w:rPr>
          <w:rFonts w:ascii="Times New Roman" w:eastAsia="Times New Roman" w:hAnsi="Times New Roman" w:cs="Times New Roman"/>
          <w:sz w:val="28"/>
          <w:szCs w:val="28"/>
          <w:lang w:val="vi-VN"/>
        </w:rPr>
        <w:t>Bảng phụ, phiếu bài tập.</w:t>
      </w:r>
    </w:p>
    <w:p w:rsidR="0009378A" w:rsidRPr="00A160FD" w:rsidRDefault="0009378A" w:rsidP="0009378A">
      <w:pPr>
        <w:shd w:val="clear" w:color="auto" w:fill="FFFFFF"/>
        <w:spacing w:after="0" w:line="390" w:lineRule="atLeast"/>
        <w:rPr>
          <w:rFonts w:ascii="Times New Roman" w:eastAsia="Times New Roman" w:hAnsi="Times New Roman" w:cs="Times New Roman"/>
          <w:sz w:val="28"/>
          <w:szCs w:val="28"/>
          <w:lang w:val="vi-VN"/>
        </w:rPr>
      </w:pPr>
      <w:r w:rsidRPr="00A160FD">
        <w:rPr>
          <w:rFonts w:ascii="Times New Roman" w:eastAsia="Times New Roman" w:hAnsi="Times New Roman" w:cs="Times New Roman"/>
          <w:b/>
          <w:bCs/>
          <w:sz w:val="28"/>
          <w:szCs w:val="28"/>
          <w:bdr w:val="none" w:sz="0" w:space="0" w:color="auto" w:frame="1"/>
          <w:lang w:val="vi-VN"/>
        </w:rPr>
        <w:t>III. CÁC HOẠT ĐỘNG DẠY – HỌC CHỦ YẾU:</w:t>
      </w:r>
    </w:p>
    <w:tbl>
      <w:tblPr>
        <w:tblW w:w="10230" w:type="dxa"/>
        <w:shd w:val="clear" w:color="auto" w:fill="FFFFFF"/>
        <w:tblCellMar>
          <w:left w:w="0" w:type="dxa"/>
          <w:right w:w="0" w:type="dxa"/>
        </w:tblCellMar>
        <w:tblLook w:val="04A0" w:firstRow="1" w:lastRow="0" w:firstColumn="1" w:lastColumn="0" w:noHBand="0" w:noVBand="1"/>
      </w:tblPr>
      <w:tblGrid>
        <w:gridCol w:w="6382"/>
        <w:gridCol w:w="3848"/>
      </w:tblGrid>
      <w:tr w:rsidR="0009378A" w:rsidRPr="00A160FD" w:rsidTr="00950EC8">
        <w:tc>
          <w:tcPr>
            <w:tcW w:w="638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378A" w:rsidRPr="00A160FD" w:rsidRDefault="0009378A" w:rsidP="00950EC8">
            <w:pPr>
              <w:spacing w:after="0" w:line="390" w:lineRule="atLeast"/>
              <w:rPr>
                <w:rFonts w:ascii="Times New Roman" w:eastAsia="Times New Roman" w:hAnsi="Times New Roman" w:cs="Times New Roman"/>
                <w:sz w:val="28"/>
                <w:szCs w:val="28"/>
                <w:lang w:val="vi-VN"/>
              </w:rPr>
            </w:pPr>
            <w:r w:rsidRPr="00A160FD">
              <w:rPr>
                <w:rFonts w:ascii="Times New Roman" w:eastAsia="Times New Roman" w:hAnsi="Times New Roman" w:cs="Times New Roman"/>
                <w:b/>
                <w:bCs/>
                <w:i/>
                <w:iCs/>
                <w:sz w:val="28"/>
                <w:szCs w:val="28"/>
                <w:bdr w:val="none" w:sz="0" w:space="0" w:color="auto" w:frame="1"/>
                <w:lang w:val="vi-VN"/>
              </w:rPr>
              <w:t>Hoạt động của giáo viên</w:t>
            </w:r>
          </w:p>
        </w:tc>
        <w:tc>
          <w:tcPr>
            <w:tcW w:w="384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378A" w:rsidRPr="00A160FD" w:rsidRDefault="0009378A" w:rsidP="00950EC8">
            <w:pPr>
              <w:spacing w:after="0" w:line="390" w:lineRule="atLeast"/>
              <w:rPr>
                <w:rFonts w:ascii="Times New Roman" w:eastAsia="Times New Roman" w:hAnsi="Times New Roman" w:cs="Times New Roman"/>
                <w:sz w:val="28"/>
                <w:szCs w:val="28"/>
                <w:lang w:val="vi-VN"/>
              </w:rPr>
            </w:pPr>
            <w:r w:rsidRPr="00A160FD">
              <w:rPr>
                <w:rFonts w:ascii="Times New Roman" w:eastAsia="Times New Roman" w:hAnsi="Times New Roman" w:cs="Times New Roman"/>
                <w:b/>
                <w:bCs/>
                <w:i/>
                <w:iCs/>
                <w:sz w:val="28"/>
                <w:szCs w:val="28"/>
                <w:bdr w:val="none" w:sz="0" w:space="0" w:color="auto" w:frame="1"/>
                <w:lang w:val="vi-VN"/>
              </w:rPr>
              <w:t>Hoạt động của học sinh</w:t>
            </w:r>
          </w:p>
        </w:tc>
      </w:tr>
      <w:tr w:rsidR="0009378A" w:rsidRPr="0009378A" w:rsidTr="00950EC8">
        <w:trPr>
          <w:trHeight w:val="5583"/>
        </w:trPr>
        <w:tc>
          <w:tcPr>
            <w:tcW w:w="638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378A" w:rsidRPr="00A160FD" w:rsidRDefault="0009378A" w:rsidP="00950EC8">
            <w:pPr>
              <w:spacing w:after="0" w:line="390" w:lineRule="atLeast"/>
              <w:rPr>
                <w:rFonts w:ascii="Times New Roman" w:eastAsia="Times New Roman" w:hAnsi="Times New Roman" w:cs="Times New Roman"/>
                <w:sz w:val="28"/>
                <w:szCs w:val="28"/>
                <w:lang w:val="vi-VN"/>
              </w:rPr>
            </w:pPr>
            <w:r w:rsidRPr="00A160FD">
              <w:rPr>
                <w:rFonts w:ascii="Times New Roman" w:eastAsia="Times New Roman" w:hAnsi="Times New Roman" w:cs="Times New Roman"/>
                <w:b/>
                <w:bCs/>
                <w:sz w:val="28"/>
                <w:szCs w:val="28"/>
                <w:bdr w:val="none" w:sz="0" w:space="0" w:color="auto" w:frame="1"/>
                <w:lang w:val="vi-VN"/>
              </w:rPr>
              <w:t xml:space="preserve">1. Hoạt động khởi động </w:t>
            </w:r>
          </w:p>
          <w:p w:rsidR="0009378A" w:rsidRPr="00A160FD" w:rsidRDefault="0009378A" w:rsidP="00950EC8">
            <w:pPr>
              <w:spacing w:after="0" w:line="390" w:lineRule="atLeast"/>
              <w:rPr>
                <w:rFonts w:ascii="Times New Roman" w:eastAsia="Times New Roman" w:hAnsi="Times New Roman" w:cs="Times New Roman"/>
                <w:sz w:val="28"/>
                <w:szCs w:val="28"/>
                <w:lang w:val="vi-VN"/>
              </w:rPr>
            </w:pPr>
            <w:r w:rsidRPr="00A160FD">
              <w:rPr>
                <w:rFonts w:ascii="Times New Roman" w:eastAsia="Times New Roman" w:hAnsi="Times New Roman" w:cs="Times New Roman"/>
                <w:b/>
                <w:bCs/>
                <w:sz w:val="28"/>
                <w:szCs w:val="28"/>
                <w:bdr w:val="none" w:sz="0" w:space="0" w:color="auto" w:frame="1"/>
                <w:lang w:val="vi-VN"/>
              </w:rPr>
              <w:t>2. Các hoạt động chính:</w:t>
            </w:r>
          </w:p>
          <w:p w:rsidR="0009378A" w:rsidRPr="00A160FD" w:rsidRDefault="0009378A" w:rsidP="00950EC8">
            <w:pPr>
              <w:spacing w:after="0" w:line="390" w:lineRule="atLeast"/>
              <w:rPr>
                <w:rFonts w:ascii="Times New Roman" w:eastAsia="Times New Roman" w:hAnsi="Times New Roman" w:cs="Times New Roman"/>
                <w:sz w:val="28"/>
                <w:szCs w:val="28"/>
                <w:lang w:val="vi-VN"/>
              </w:rPr>
            </w:pPr>
            <w:r w:rsidRPr="00A160FD">
              <w:rPr>
                <w:rFonts w:ascii="Times New Roman" w:eastAsia="Times New Roman" w:hAnsi="Times New Roman" w:cs="Times New Roman"/>
                <w:b/>
                <w:bCs/>
                <w:i/>
                <w:iCs/>
                <w:sz w:val="28"/>
                <w:szCs w:val="28"/>
                <w:bdr w:val="none" w:sz="0" w:space="0" w:color="auto" w:frame="1"/>
                <w:lang w:val="vi-VN"/>
              </w:rPr>
              <w:t>a. Hoạt động 1: Luyện đọc thành tiếng (12 phút)</w:t>
            </w:r>
          </w:p>
          <w:p w:rsidR="0009378A" w:rsidRPr="0009378A" w:rsidRDefault="0009378A" w:rsidP="00950EC8">
            <w:pPr>
              <w:spacing w:after="0" w:line="390" w:lineRule="atLeast"/>
              <w:rPr>
                <w:rFonts w:ascii="Times New Roman" w:eastAsia="Times New Roman" w:hAnsi="Times New Roman" w:cs="Times New Roman"/>
                <w:sz w:val="28"/>
                <w:szCs w:val="28"/>
                <w:lang w:val="vi-VN"/>
              </w:rPr>
            </w:pPr>
            <w:r w:rsidRPr="00A160FD">
              <w:rPr>
                <w:rFonts w:ascii="Times New Roman" w:eastAsia="Times New Roman" w:hAnsi="Times New Roman" w:cs="Times New Roman"/>
                <w:sz w:val="28"/>
                <w:szCs w:val="28"/>
                <w:lang w:val="vi-VN"/>
              </w:rPr>
              <w:t> - Yêu cầu học sinh nêu lại cách đọc đoạn văn</w:t>
            </w:r>
            <w:r w:rsidRPr="0009378A">
              <w:rPr>
                <w:rFonts w:ascii="Times New Roman" w:eastAsia="Times New Roman" w:hAnsi="Times New Roman" w:cs="Times New Roman"/>
                <w:sz w:val="28"/>
                <w:szCs w:val="28"/>
                <w:lang w:val="vi-VN"/>
              </w:rPr>
              <w:t>:</w:t>
            </w:r>
          </w:p>
          <w:p w:rsidR="0009378A" w:rsidRPr="00A160FD" w:rsidRDefault="0009378A" w:rsidP="00950EC8">
            <w:pPr>
              <w:spacing w:after="0" w:line="390" w:lineRule="atLeast"/>
              <w:rPr>
                <w:rFonts w:ascii="Times New Roman" w:eastAsia="Times New Roman" w:hAnsi="Times New Roman" w:cs="Times New Roman"/>
                <w:sz w:val="28"/>
                <w:szCs w:val="28"/>
                <w:lang w:val="vi-VN"/>
              </w:rPr>
            </w:pPr>
            <w:r w:rsidRPr="00A160FD">
              <w:rPr>
                <w:rFonts w:ascii="Times New Roman" w:eastAsia="Times New Roman" w:hAnsi="Times New Roman" w:cs="Times New Roman"/>
                <w:sz w:val="28"/>
                <w:szCs w:val="28"/>
                <w:lang w:val="vi-VN"/>
              </w:rPr>
              <w:t>“</w:t>
            </w:r>
            <w:r w:rsidRPr="00A160FD">
              <w:rPr>
                <w:rFonts w:ascii="Times New Roman" w:eastAsia="Times New Roman" w:hAnsi="Times New Roman" w:cs="Times New Roman"/>
                <w:i/>
                <w:iCs/>
                <w:sz w:val="28"/>
                <w:szCs w:val="28"/>
                <w:bdr w:val="none" w:sz="0" w:space="0" w:color="auto" w:frame="1"/>
                <w:lang w:val="vi-VN"/>
              </w:rPr>
              <w:t xml:space="preserve">Chị Nhà Trò đã bé nhỏ lại gầy yếu quá, </w:t>
            </w:r>
            <w:r w:rsidRPr="0009378A">
              <w:rPr>
                <w:rFonts w:ascii="Times New Roman" w:eastAsia="Times New Roman" w:hAnsi="Times New Roman" w:cs="Times New Roman"/>
                <w:i/>
                <w:iCs/>
                <w:sz w:val="28"/>
                <w:szCs w:val="28"/>
                <w:bdr w:val="none" w:sz="0" w:space="0" w:color="auto" w:frame="1"/>
                <w:lang w:val="vi-VN"/>
              </w:rPr>
              <w:t>...</w:t>
            </w:r>
            <w:r w:rsidRPr="00A160FD">
              <w:rPr>
                <w:rFonts w:ascii="Times New Roman" w:eastAsia="Times New Roman" w:hAnsi="Times New Roman" w:cs="Times New Roman"/>
                <w:i/>
                <w:iCs/>
                <w:sz w:val="28"/>
                <w:szCs w:val="28"/>
                <w:bdr w:val="none" w:sz="0" w:space="0" w:color="auto" w:frame="1"/>
                <w:lang w:val="vi-VN"/>
              </w:rPr>
              <w:t>cũng chẳng bay được xa”.</w:t>
            </w:r>
          </w:p>
          <w:p w:rsidR="0009378A" w:rsidRPr="00A160FD" w:rsidRDefault="0009378A" w:rsidP="00950EC8">
            <w:pPr>
              <w:spacing w:after="0" w:line="390" w:lineRule="atLeast"/>
              <w:rPr>
                <w:rFonts w:ascii="Times New Roman" w:eastAsia="Times New Roman" w:hAnsi="Times New Roman" w:cs="Times New Roman"/>
                <w:sz w:val="28"/>
                <w:szCs w:val="28"/>
                <w:lang w:val="vi-VN"/>
              </w:rPr>
            </w:pPr>
            <w:r w:rsidRPr="00A160FD">
              <w:rPr>
                <w:rFonts w:ascii="Times New Roman" w:eastAsia="Times New Roman" w:hAnsi="Times New Roman" w:cs="Times New Roman"/>
                <w:sz w:val="28"/>
                <w:szCs w:val="28"/>
                <w:lang w:val="vi-VN"/>
              </w:rPr>
              <w:t>- Giáo viên yêu cầu học sinh lên bảng gạch dưới (gạch chéo) những từ ngữ để nhấn (ngắt) giọng.</w:t>
            </w:r>
          </w:p>
          <w:p w:rsidR="0009378A" w:rsidRPr="00A160FD" w:rsidRDefault="0009378A" w:rsidP="00950EC8">
            <w:pPr>
              <w:spacing w:after="0" w:line="390" w:lineRule="atLeast"/>
              <w:rPr>
                <w:rFonts w:ascii="Times New Roman" w:eastAsia="Times New Roman" w:hAnsi="Times New Roman" w:cs="Times New Roman"/>
                <w:sz w:val="28"/>
                <w:szCs w:val="28"/>
                <w:lang w:val="vi-VN"/>
              </w:rPr>
            </w:pPr>
            <w:r w:rsidRPr="00A160FD">
              <w:rPr>
                <w:rFonts w:ascii="Times New Roman" w:eastAsia="Times New Roman" w:hAnsi="Times New Roman" w:cs="Times New Roman"/>
                <w:sz w:val="28"/>
                <w:szCs w:val="28"/>
                <w:lang w:val="vi-VN"/>
              </w:rPr>
              <w:t>- Tổ chức cho học sinh luyện đọc theo nhóm đôi rồi thi đua đọc trước lớp.</w:t>
            </w:r>
          </w:p>
          <w:p w:rsidR="0009378A" w:rsidRPr="00A160FD" w:rsidRDefault="0009378A" w:rsidP="00950EC8">
            <w:pPr>
              <w:spacing w:after="0" w:line="390" w:lineRule="atLeast"/>
              <w:rPr>
                <w:rFonts w:ascii="Times New Roman" w:eastAsia="Times New Roman" w:hAnsi="Times New Roman" w:cs="Times New Roman"/>
                <w:sz w:val="28"/>
                <w:szCs w:val="28"/>
                <w:lang w:val="vi-VN"/>
              </w:rPr>
            </w:pPr>
            <w:r w:rsidRPr="00A160FD">
              <w:rPr>
                <w:rFonts w:ascii="Times New Roman" w:eastAsia="Times New Roman" w:hAnsi="Times New Roman" w:cs="Times New Roman"/>
                <w:sz w:val="28"/>
                <w:szCs w:val="28"/>
                <w:lang w:val="vi-VN"/>
              </w:rPr>
              <w:t>- Nhận xét, tuyên dương.</w:t>
            </w:r>
          </w:p>
          <w:p w:rsidR="0009378A" w:rsidRPr="0009378A" w:rsidRDefault="0009378A" w:rsidP="00950EC8">
            <w:pPr>
              <w:spacing w:after="0" w:line="390" w:lineRule="atLeast"/>
              <w:rPr>
                <w:rFonts w:ascii="Times New Roman" w:eastAsia="Times New Roman" w:hAnsi="Times New Roman" w:cs="Times New Roman"/>
                <w:sz w:val="28"/>
                <w:szCs w:val="28"/>
                <w:lang w:val="vi-VN"/>
              </w:rPr>
            </w:pPr>
            <w:r w:rsidRPr="0009378A">
              <w:rPr>
                <w:rFonts w:ascii="Times New Roman" w:eastAsia="Times New Roman" w:hAnsi="Times New Roman" w:cs="Times New Roman"/>
                <w:sz w:val="28"/>
                <w:szCs w:val="28"/>
                <w:lang w:val="vi-VN"/>
              </w:rPr>
              <w:t>- Yêu cầu HS nêu cách đọc đoạn văn:</w:t>
            </w:r>
            <w:r w:rsidRPr="00A160FD">
              <w:rPr>
                <w:rFonts w:ascii="Times New Roman" w:eastAsia="Times New Roman" w:hAnsi="Times New Roman" w:cs="Times New Roman"/>
                <w:i/>
                <w:iCs/>
                <w:sz w:val="28"/>
                <w:szCs w:val="28"/>
                <w:bdr w:val="none" w:sz="0" w:space="0" w:color="auto" w:frame="1"/>
                <w:lang w:val="vi-VN"/>
              </w:rPr>
              <w:t>“Năm trước, gặp khi trời làm đói kém</w:t>
            </w:r>
            <w:r w:rsidRPr="0009378A">
              <w:rPr>
                <w:rFonts w:ascii="Times New Roman" w:eastAsia="Times New Roman" w:hAnsi="Times New Roman" w:cs="Times New Roman"/>
                <w:i/>
                <w:iCs/>
                <w:sz w:val="28"/>
                <w:szCs w:val="28"/>
                <w:bdr w:val="none" w:sz="0" w:space="0" w:color="auto" w:frame="1"/>
                <w:lang w:val="vi-VN"/>
              </w:rPr>
              <w:t>...</w:t>
            </w:r>
            <w:r w:rsidRPr="00A160FD">
              <w:rPr>
                <w:rFonts w:ascii="Times New Roman" w:eastAsia="Times New Roman" w:hAnsi="Times New Roman" w:cs="Times New Roman"/>
                <w:i/>
                <w:iCs/>
                <w:sz w:val="28"/>
                <w:szCs w:val="28"/>
                <w:bdr w:val="none" w:sz="0" w:space="0" w:color="auto" w:frame="1"/>
                <w:lang w:val="vi-VN"/>
              </w:rPr>
              <w:t>vẫn hoàn nghèo túng.”</w:t>
            </w:r>
          </w:p>
          <w:p w:rsidR="0009378A" w:rsidRPr="0009378A" w:rsidRDefault="0009378A" w:rsidP="00950EC8">
            <w:pPr>
              <w:spacing w:after="0" w:line="390" w:lineRule="atLeast"/>
              <w:rPr>
                <w:rFonts w:ascii="Times New Roman" w:eastAsia="Times New Roman" w:hAnsi="Times New Roman" w:cs="Times New Roman"/>
                <w:sz w:val="28"/>
                <w:szCs w:val="28"/>
                <w:lang w:val="vi-VN"/>
              </w:rPr>
            </w:pPr>
            <w:r w:rsidRPr="0009378A">
              <w:rPr>
                <w:rFonts w:ascii="Times New Roman" w:eastAsia="Times New Roman" w:hAnsi="Times New Roman" w:cs="Times New Roman"/>
                <w:i/>
                <w:iCs/>
                <w:sz w:val="28"/>
                <w:szCs w:val="28"/>
                <w:bdr w:val="none" w:sz="0" w:space="0" w:color="auto" w:frame="1"/>
                <w:lang w:val="vi-VN"/>
              </w:rPr>
              <w:t xml:space="preserve">- </w:t>
            </w:r>
            <w:r w:rsidRPr="0009378A">
              <w:rPr>
                <w:rFonts w:ascii="Times New Roman" w:eastAsia="Times New Roman" w:hAnsi="Times New Roman" w:cs="Times New Roman"/>
                <w:iCs/>
                <w:sz w:val="28"/>
                <w:szCs w:val="28"/>
                <w:bdr w:val="none" w:sz="0" w:space="0" w:color="auto" w:frame="1"/>
                <w:lang w:val="vi-VN"/>
              </w:rPr>
              <w:t>Thực hiện như đoạn 1</w:t>
            </w:r>
          </w:p>
          <w:p w:rsidR="0009378A" w:rsidRPr="0009378A" w:rsidRDefault="0009378A" w:rsidP="00950EC8">
            <w:pPr>
              <w:spacing w:after="0" w:line="390" w:lineRule="atLeast"/>
              <w:rPr>
                <w:rFonts w:ascii="Times New Roman" w:eastAsia="Times New Roman" w:hAnsi="Times New Roman" w:cs="Times New Roman"/>
                <w:i/>
                <w:sz w:val="28"/>
                <w:szCs w:val="28"/>
              </w:rPr>
            </w:pPr>
          </w:p>
        </w:tc>
        <w:tc>
          <w:tcPr>
            <w:tcW w:w="384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sz w:val="28"/>
                <w:szCs w:val="28"/>
              </w:rPr>
              <w:t>- Quan sát, đọc thầm đoạn viết.</w:t>
            </w:r>
          </w:p>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sz w:val="28"/>
                <w:szCs w:val="28"/>
              </w:rPr>
              <w:t>- Nêu lại cách đọc diễn cảm.</w:t>
            </w:r>
          </w:p>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sz w:val="28"/>
                <w:szCs w:val="28"/>
              </w:rPr>
              <w:t>- 2 em xung phong lên bảng, mỗi em 1 đoạn, lớp nhận xét.</w:t>
            </w:r>
          </w:p>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sz w:val="28"/>
                <w:szCs w:val="28"/>
              </w:rPr>
              <w:t>- Học sinh luyện đọc nhóm đôi (cùng trình độ). Đại diện lên đọc thi đua trước lớp.</w:t>
            </w:r>
          </w:p>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sz w:val="28"/>
                <w:szCs w:val="28"/>
              </w:rPr>
              <w:t>- Lớp nhận xét.</w:t>
            </w:r>
          </w:p>
          <w:p w:rsidR="0009378A" w:rsidRPr="0009378A" w:rsidRDefault="0009378A" w:rsidP="00950EC8">
            <w:pPr>
              <w:spacing w:after="0" w:line="390" w:lineRule="atLeast"/>
              <w:rPr>
                <w:rFonts w:ascii="Times New Roman" w:eastAsia="Times New Roman" w:hAnsi="Times New Roman" w:cs="Times New Roman"/>
                <w:sz w:val="28"/>
                <w:szCs w:val="28"/>
                <w:lang w:val="vi-VN"/>
              </w:rPr>
            </w:pPr>
            <w:r w:rsidRPr="0009378A">
              <w:rPr>
                <w:rFonts w:ascii="Times New Roman" w:eastAsia="Times New Roman" w:hAnsi="Times New Roman" w:cs="Times New Roman"/>
                <w:sz w:val="28"/>
                <w:szCs w:val="28"/>
                <w:lang w:val="vi-VN"/>
              </w:rPr>
              <w:t>- HS thực hiện từng bước như trên.</w:t>
            </w:r>
          </w:p>
        </w:tc>
      </w:tr>
      <w:tr w:rsidR="0009378A" w:rsidRPr="0009378A" w:rsidTr="00950EC8">
        <w:tc>
          <w:tcPr>
            <w:tcW w:w="6382" w:type="dxa"/>
            <w:tcBorders>
              <w:top w:val="outset" w:sz="6" w:space="0" w:color="auto"/>
              <w:left w:val="outset" w:sz="6" w:space="0" w:color="auto"/>
              <w:bottom w:val="outset" w:sz="6" w:space="0" w:color="auto"/>
              <w:right w:val="outset" w:sz="6" w:space="0" w:color="auto"/>
            </w:tcBorders>
            <w:shd w:val="clear" w:color="auto" w:fill="FFFFFF"/>
            <w:hideMark/>
          </w:tcPr>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b/>
                <w:bCs/>
                <w:i/>
                <w:iCs/>
                <w:sz w:val="28"/>
                <w:szCs w:val="28"/>
                <w:bdr w:val="none" w:sz="0" w:space="0" w:color="auto" w:frame="1"/>
              </w:rPr>
              <w:t>b. Hoạt động 2: Luyện đọc hiểu (15 phút)</w:t>
            </w:r>
          </w:p>
          <w:p w:rsidR="0009378A" w:rsidRPr="0009378A" w:rsidRDefault="0009378A" w:rsidP="00950EC8">
            <w:pPr>
              <w:spacing w:after="0" w:line="390" w:lineRule="atLeast"/>
              <w:rPr>
                <w:rFonts w:ascii="Times New Roman" w:eastAsia="Times New Roman" w:hAnsi="Times New Roman" w:cs="Times New Roman"/>
                <w:sz w:val="28"/>
                <w:szCs w:val="28"/>
                <w:lang w:val="vi-VN"/>
              </w:rPr>
            </w:pPr>
            <w:r w:rsidRPr="0009378A">
              <w:rPr>
                <w:rFonts w:ascii="Times New Roman" w:eastAsia="Times New Roman" w:hAnsi="Times New Roman" w:cs="Times New Roman"/>
                <w:sz w:val="28"/>
                <w:szCs w:val="28"/>
              </w:rPr>
              <w:t>- Yêu cầu học sinh lập nhóm 4, thảo luận các câu hỏi</w:t>
            </w:r>
            <w:r w:rsidRPr="0009378A">
              <w:rPr>
                <w:rFonts w:ascii="Times New Roman" w:eastAsia="Times New Roman" w:hAnsi="Times New Roman" w:cs="Times New Roman"/>
                <w:sz w:val="28"/>
                <w:szCs w:val="28"/>
                <w:lang w:val="vi-VN"/>
              </w:rPr>
              <w:t>:</w:t>
            </w:r>
          </w:p>
          <w:p w:rsidR="0009378A" w:rsidRPr="0009378A" w:rsidRDefault="0009378A" w:rsidP="00950EC8">
            <w:pPr>
              <w:spacing w:after="0" w:line="390" w:lineRule="atLeast"/>
              <w:rPr>
                <w:rFonts w:ascii="Times New Roman" w:eastAsia="Times New Roman" w:hAnsi="Times New Roman" w:cs="Times New Roman"/>
                <w:sz w:val="28"/>
                <w:szCs w:val="28"/>
                <w:lang w:val="vi-VN"/>
              </w:rPr>
            </w:pPr>
            <w:r w:rsidRPr="0009378A">
              <w:rPr>
                <w:rFonts w:ascii="Times New Roman" w:eastAsia="Times New Roman" w:hAnsi="Times New Roman" w:cs="Times New Roman"/>
                <w:sz w:val="28"/>
                <w:szCs w:val="28"/>
                <w:lang w:val="vi-VN"/>
              </w:rPr>
              <w:t>+ Chi tiết nào cho thấy chị Nhà Trò rất yếu?</w:t>
            </w:r>
          </w:p>
          <w:p w:rsidR="0009378A" w:rsidRPr="0009378A" w:rsidRDefault="0009378A" w:rsidP="00950EC8">
            <w:pPr>
              <w:spacing w:after="0" w:line="390" w:lineRule="atLeast"/>
              <w:rPr>
                <w:rFonts w:ascii="Times New Roman" w:eastAsia="Times New Roman" w:hAnsi="Times New Roman" w:cs="Times New Roman"/>
                <w:sz w:val="28"/>
                <w:szCs w:val="28"/>
                <w:lang w:val="vi-VN"/>
              </w:rPr>
            </w:pPr>
            <w:r w:rsidRPr="0009378A">
              <w:rPr>
                <w:rFonts w:ascii="Times New Roman" w:eastAsia="Times New Roman" w:hAnsi="Times New Roman" w:cs="Times New Roman"/>
                <w:sz w:val="28"/>
                <w:szCs w:val="28"/>
                <w:lang w:val="vi-VN"/>
              </w:rPr>
              <w:t>+ Bọn nhện đã ức hiếp, đe dọa chị Nhà Trò như thế nào?</w:t>
            </w:r>
          </w:p>
          <w:p w:rsidR="0009378A" w:rsidRPr="0009378A" w:rsidRDefault="0009378A" w:rsidP="00950EC8">
            <w:pPr>
              <w:spacing w:after="0" w:line="390" w:lineRule="atLeast"/>
              <w:rPr>
                <w:rFonts w:ascii="Times New Roman" w:eastAsia="Times New Roman" w:hAnsi="Times New Roman" w:cs="Times New Roman"/>
                <w:sz w:val="28"/>
                <w:szCs w:val="28"/>
                <w:lang w:val="vi-VN"/>
              </w:rPr>
            </w:pPr>
            <w:r w:rsidRPr="0009378A">
              <w:rPr>
                <w:rFonts w:ascii="Times New Roman" w:eastAsia="Times New Roman" w:hAnsi="Times New Roman" w:cs="Times New Roman"/>
                <w:sz w:val="28"/>
                <w:szCs w:val="28"/>
                <w:lang w:val="vi-VN"/>
              </w:rPr>
              <w:t>+ Hành động nào của Dế Mèn thể hiện tính cách tốt bụng, dũng cảm của nhân vật này?</w:t>
            </w:r>
          </w:p>
          <w:p w:rsidR="0009378A" w:rsidRPr="0009378A" w:rsidRDefault="0009378A" w:rsidP="00950EC8">
            <w:pPr>
              <w:spacing w:after="0" w:line="390" w:lineRule="atLeast"/>
              <w:rPr>
                <w:rFonts w:ascii="Times New Roman" w:eastAsia="Times New Roman" w:hAnsi="Times New Roman" w:cs="Times New Roman"/>
                <w:sz w:val="28"/>
                <w:szCs w:val="28"/>
                <w:lang w:val="vi-VN"/>
              </w:rPr>
            </w:pPr>
            <w:r w:rsidRPr="0009378A">
              <w:rPr>
                <w:rFonts w:ascii="Times New Roman" w:eastAsia="Times New Roman" w:hAnsi="Times New Roman" w:cs="Times New Roman"/>
                <w:sz w:val="28"/>
                <w:szCs w:val="28"/>
                <w:lang w:val="vi-VN"/>
              </w:rPr>
              <w:t>+ Tìm một hình ảnh nhân hóa có trong bài.</w:t>
            </w:r>
          </w:p>
          <w:p w:rsidR="0009378A" w:rsidRPr="0009378A" w:rsidRDefault="0009378A" w:rsidP="00950EC8">
            <w:pPr>
              <w:spacing w:after="0" w:line="390" w:lineRule="atLeast"/>
              <w:rPr>
                <w:rFonts w:ascii="Times New Roman" w:eastAsia="Times New Roman" w:hAnsi="Times New Roman" w:cs="Times New Roman"/>
                <w:sz w:val="28"/>
                <w:szCs w:val="28"/>
                <w:lang w:val="vi-VN"/>
              </w:rPr>
            </w:pPr>
            <w:r w:rsidRPr="0009378A">
              <w:rPr>
                <w:rFonts w:ascii="Times New Roman" w:eastAsia="Times New Roman" w:hAnsi="Times New Roman" w:cs="Times New Roman"/>
                <w:sz w:val="28"/>
                <w:szCs w:val="28"/>
                <w:lang w:val="vi-VN"/>
              </w:rPr>
              <w:t>- Yêu cầu các nhóm trả lời lần lượt từng câu hỏi.</w:t>
            </w:r>
          </w:p>
          <w:p w:rsidR="0009378A" w:rsidRPr="00A160FD" w:rsidRDefault="0009378A" w:rsidP="00950EC8">
            <w:pPr>
              <w:spacing w:after="0" w:line="390" w:lineRule="atLeast"/>
              <w:rPr>
                <w:rFonts w:ascii="Times New Roman" w:eastAsia="Times New Roman" w:hAnsi="Times New Roman" w:cs="Times New Roman"/>
                <w:sz w:val="28"/>
                <w:szCs w:val="28"/>
                <w:lang w:val="vi-VN"/>
              </w:rPr>
            </w:pPr>
          </w:p>
        </w:tc>
        <w:tc>
          <w:tcPr>
            <w:tcW w:w="384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378A" w:rsidRPr="0009378A" w:rsidRDefault="0009378A" w:rsidP="00950EC8">
            <w:pPr>
              <w:spacing w:after="0" w:line="390" w:lineRule="atLeast"/>
              <w:rPr>
                <w:rFonts w:ascii="Times New Roman" w:eastAsia="Times New Roman" w:hAnsi="Times New Roman" w:cs="Times New Roman"/>
                <w:sz w:val="28"/>
                <w:szCs w:val="28"/>
                <w:lang w:val="vi-VN"/>
              </w:rPr>
            </w:pPr>
            <w:r w:rsidRPr="00A160FD">
              <w:rPr>
                <w:rFonts w:ascii="Times New Roman" w:eastAsia="Times New Roman" w:hAnsi="Times New Roman" w:cs="Times New Roman"/>
                <w:sz w:val="28"/>
                <w:szCs w:val="28"/>
                <w:lang w:val="vi-VN"/>
              </w:rPr>
              <w:t>- 1 em đọc to, cả lớp đọc thầm các câu hỏi</w:t>
            </w:r>
            <w:r w:rsidRPr="0009378A">
              <w:rPr>
                <w:rFonts w:ascii="Times New Roman" w:eastAsia="Times New Roman" w:hAnsi="Times New Roman" w:cs="Times New Roman"/>
                <w:sz w:val="28"/>
                <w:szCs w:val="28"/>
                <w:lang w:val="vi-VN"/>
              </w:rPr>
              <w:t>.</w:t>
            </w:r>
          </w:p>
          <w:p w:rsidR="0009378A" w:rsidRPr="0009378A" w:rsidRDefault="0009378A" w:rsidP="00950EC8">
            <w:pPr>
              <w:spacing w:after="0" w:line="390" w:lineRule="atLeast"/>
              <w:rPr>
                <w:rFonts w:ascii="Times New Roman" w:eastAsia="Times New Roman" w:hAnsi="Times New Roman" w:cs="Times New Roman"/>
                <w:sz w:val="28"/>
                <w:szCs w:val="28"/>
                <w:lang w:val="vi-VN"/>
              </w:rPr>
            </w:pPr>
            <w:r w:rsidRPr="0009378A">
              <w:rPr>
                <w:rFonts w:ascii="Times New Roman" w:eastAsia="Times New Roman" w:hAnsi="Times New Roman" w:cs="Times New Roman"/>
                <w:sz w:val="28"/>
                <w:szCs w:val="28"/>
                <w:lang w:val="vi-VN"/>
              </w:rPr>
              <w:t>- HS thảo luận theo nhóm 4</w:t>
            </w:r>
          </w:p>
          <w:p w:rsidR="0009378A" w:rsidRPr="0009378A" w:rsidRDefault="0009378A" w:rsidP="00950EC8">
            <w:pPr>
              <w:spacing w:after="0" w:line="390" w:lineRule="atLeast"/>
              <w:rPr>
                <w:rFonts w:ascii="Times New Roman" w:eastAsia="Times New Roman" w:hAnsi="Times New Roman" w:cs="Times New Roman"/>
                <w:sz w:val="28"/>
                <w:szCs w:val="28"/>
                <w:lang w:val="vi-VN"/>
              </w:rPr>
            </w:pPr>
            <w:r w:rsidRPr="0009378A">
              <w:rPr>
                <w:rFonts w:ascii="Times New Roman" w:eastAsia="Times New Roman" w:hAnsi="Times New Roman" w:cs="Times New Roman"/>
                <w:sz w:val="28"/>
                <w:szCs w:val="28"/>
                <w:lang w:val="vi-VN"/>
              </w:rPr>
              <w:t>- Đại diện nhóm trả lời các câu hỏi.</w:t>
            </w:r>
          </w:p>
          <w:p w:rsidR="0009378A" w:rsidRPr="0009378A" w:rsidRDefault="0009378A" w:rsidP="00950EC8">
            <w:pPr>
              <w:spacing w:after="0" w:line="390" w:lineRule="atLeast"/>
              <w:rPr>
                <w:rFonts w:ascii="Times New Roman" w:eastAsia="Times New Roman" w:hAnsi="Times New Roman" w:cs="Times New Roman"/>
                <w:sz w:val="28"/>
                <w:szCs w:val="28"/>
                <w:lang w:val="vi-VN"/>
              </w:rPr>
            </w:pPr>
            <w:r w:rsidRPr="0009378A">
              <w:rPr>
                <w:rFonts w:ascii="Times New Roman" w:eastAsia="Times New Roman" w:hAnsi="Times New Roman" w:cs="Times New Roman"/>
                <w:sz w:val="28"/>
                <w:szCs w:val="28"/>
                <w:lang w:val="vi-VN"/>
              </w:rPr>
              <w:t>- Nhận xét, bổ sung.</w:t>
            </w:r>
          </w:p>
          <w:p w:rsidR="0009378A" w:rsidRPr="0009378A" w:rsidRDefault="0009378A" w:rsidP="00950EC8">
            <w:pPr>
              <w:spacing w:after="0" w:line="390" w:lineRule="atLeast"/>
              <w:rPr>
                <w:rFonts w:ascii="Times New Roman" w:eastAsia="Times New Roman" w:hAnsi="Times New Roman" w:cs="Times New Roman"/>
                <w:sz w:val="28"/>
                <w:szCs w:val="28"/>
              </w:rPr>
            </w:pPr>
          </w:p>
        </w:tc>
      </w:tr>
      <w:tr w:rsidR="0009378A" w:rsidRPr="0009378A" w:rsidTr="00950EC8">
        <w:tc>
          <w:tcPr>
            <w:tcW w:w="638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b/>
                <w:bCs/>
                <w:sz w:val="28"/>
                <w:szCs w:val="28"/>
                <w:bdr w:val="none" w:sz="0" w:space="0" w:color="auto" w:frame="1"/>
              </w:rPr>
              <w:lastRenderedPageBreak/>
              <w:t xml:space="preserve">3. </w:t>
            </w:r>
            <w:r w:rsidRPr="0009378A">
              <w:rPr>
                <w:rFonts w:ascii="Times New Roman" w:eastAsia="Times New Roman" w:hAnsi="Times New Roman" w:cs="Times New Roman"/>
                <w:b/>
                <w:bCs/>
                <w:sz w:val="28"/>
                <w:szCs w:val="28"/>
                <w:bdr w:val="none" w:sz="0" w:space="0" w:color="auto" w:frame="1"/>
                <w:lang w:val="vi-VN"/>
              </w:rPr>
              <w:t>Củng cố, dặn dò</w:t>
            </w:r>
            <w:r w:rsidRPr="0009378A">
              <w:rPr>
                <w:rFonts w:ascii="Times New Roman" w:eastAsia="Times New Roman" w:hAnsi="Times New Roman" w:cs="Times New Roman"/>
                <w:b/>
                <w:bCs/>
                <w:sz w:val="28"/>
                <w:szCs w:val="28"/>
                <w:bdr w:val="none" w:sz="0" w:space="0" w:color="auto" w:frame="1"/>
              </w:rPr>
              <w:t xml:space="preserve"> (3 phút):</w:t>
            </w:r>
          </w:p>
        </w:tc>
        <w:tc>
          <w:tcPr>
            <w:tcW w:w="384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378A" w:rsidRPr="0009378A" w:rsidRDefault="0009378A" w:rsidP="00950EC8">
            <w:pPr>
              <w:spacing w:after="0" w:line="390" w:lineRule="atLeast"/>
              <w:rPr>
                <w:rFonts w:ascii="Times New Roman" w:eastAsia="Times New Roman" w:hAnsi="Times New Roman" w:cs="Times New Roman"/>
                <w:sz w:val="28"/>
                <w:szCs w:val="28"/>
              </w:rPr>
            </w:pPr>
          </w:p>
        </w:tc>
      </w:tr>
    </w:tbl>
    <w:p w:rsidR="00561A69" w:rsidRDefault="00561A69" w:rsidP="0009378A">
      <w:pPr>
        <w:spacing w:after="0"/>
        <w:rPr>
          <w:rFonts w:ascii="Times New Roman" w:hAnsi="Times New Roman" w:cs="Times New Roman"/>
          <w:b/>
          <w:sz w:val="28"/>
          <w:szCs w:val="28"/>
        </w:rPr>
      </w:pPr>
    </w:p>
    <w:p w:rsidR="00561A69" w:rsidRDefault="00561A69">
      <w:pPr>
        <w:rPr>
          <w:rFonts w:ascii="Times New Roman" w:hAnsi="Times New Roman" w:cs="Times New Roman"/>
          <w:b/>
          <w:sz w:val="28"/>
          <w:szCs w:val="28"/>
        </w:rPr>
      </w:pPr>
      <w:r>
        <w:rPr>
          <w:rFonts w:ascii="Times New Roman" w:hAnsi="Times New Roman" w:cs="Times New Roman"/>
          <w:b/>
          <w:sz w:val="28"/>
          <w:szCs w:val="28"/>
        </w:rPr>
        <w:br w:type="page"/>
      </w:r>
    </w:p>
    <w:p w:rsidR="0009378A" w:rsidRPr="0009378A" w:rsidRDefault="0009378A" w:rsidP="00561A69">
      <w:pPr>
        <w:spacing w:after="0"/>
        <w:jc w:val="center"/>
        <w:rPr>
          <w:rFonts w:ascii="Times New Roman" w:hAnsi="Times New Roman" w:cs="Times New Roman"/>
          <w:b/>
          <w:sz w:val="28"/>
          <w:szCs w:val="28"/>
        </w:rPr>
      </w:pPr>
      <w:r w:rsidRPr="0009378A">
        <w:rPr>
          <w:rFonts w:ascii="Times New Roman" w:hAnsi="Times New Roman" w:cs="Times New Roman"/>
          <w:b/>
          <w:sz w:val="28"/>
          <w:szCs w:val="28"/>
        </w:rPr>
        <w:lastRenderedPageBreak/>
        <w:t>Rèn Tiếng Việt</w:t>
      </w:r>
      <w:r w:rsidRPr="0009378A">
        <w:rPr>
          <w:rFonts w:ascii="Times New Roman" w:hAnsi="Times New Roman" w:cs="Times New Roman"/>
          <w:b/>
          <w:sz w:val="28"/>
          <w:szCs w:val="28"/>
          <w:lang w:val="vi-VN"/>
        </w:rPr>
        <w:t>: Luyện tập về c</w:t>
      </w:r>
      <w:r w:rsidRPr="0009378A">
        <w:rPr>
          <w:rFonts w:ascii="Times New Roman" w:eastAsia="Times New Roman" w:hAnsi="Times New Roman" w:cs="Times New Roman"/>
          <w:b/>
          <w:bCs/>
          <w:sz w:val="28"/>
          <w:szCs w:val="28"/>
          <w:bdr w:val="none" w:sz="0" w:space="0" w:color="auto" w:frame="1"/>
        </w:rPr>
        <w:t>ấu Tạo Của Tiếng</w:t>
      </w:r>
    </w:p>
    <w:p w:rsidR="0009378A" w:rsidRPr="0009378A" w:rsidRDefault="0009378A" w:rsidP="0009378A">
      <w:pPr>
        <w:shd w:val="clear" w:color="auto" w:fill="FFFFFF"/>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b/>
          <w:bCs/>
          <w:sz w:val="28"/>
          <w:szCs w:val="28"/>
          <w:bdr w:val="none" w:sz="0" w:space="0" w:color="auto" w:frame="1"/>
        </w:rPr>
        <w:t>I. MỤC TIÊU:</w:t>
      </w:r>
    </w:p>
    <w:p w:rsidR="0009378A" w:rsidRPr="0009378A" w:rsidRDefault="0009378A" w:rsidP="0009378A">
      <w:pPr>
        <w:shd w:val="clear" w:color="auto" w:fill="FFFFFF"/>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sz w:val="28"/>
          <w:szCs w:val="28"/>
        </w:rPr>
        <w:t>- Củng cố kiến thức cho học sinh về cấu tạo của tiếng.</w:t>
      </w:r>
    </w:p>
    <w:p w:rsidR="0009378A" w:rsidRPr="0009378A" w:rsidRDefault="0009378A" w:rsidP="0009378A">
      <w:pPr>
        <w:shd w:val="clear" w:color="auto" w:fill="FFFFFF"/>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b/>
          <w:bCs/>
          <w:sz w:val="28"/>
          <w:szCs w:val="28"/>
          <w:bdr w:val="none" w:sz="0" w:space="0" w:color="auto" w:frame="1"/>
        </w:rPr>
        <w:t>II. ĐỒ DÙNG DẠY – HỌC:</w:t>
      </w:r>
    </w:p>
    <w:p w:rsidR="0009378A" w:rsidRPr="0009378A" w:rsidRDefault="0009378A" w:rsidP="0009378A">
      <w:pPr>
        <w:shd w:val="clear" w:color="auto" w:fill="FFFFFF"/>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sz w:val="28"/>
          <w:szCs w:val="28"/>
        </w:rPr>
        <w:t>Bảng phụ, phiếu bài tập.</w:t>
      </w:r>
    </w:p>
    <w:p w:rsidR="0009378A" w:rsidRPr="0009378A" w:rsidRDefault="0009378A" w:rsidP="0009378A">
      <w:pPr>
        <w:shd w:val="clear" w:color="auto" w:fill="FFFFFF"/>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b/>
          <w:bCs/>
          <w:sz w:val="28"/>
          <w:szCs w:val="28"/>
          <w:bdr w:val="none" w:sz="0" w:space="0" w:color="auto" w:frame="1"/>
        </w:rPr>
        <w:t>III. CÁC HOẠT ĐỘNG DẠY – HỌC CHỦ YẾU:</w:t>
      </w:r>
    </w:p>
    <w:tbl>
      <w:tblPr>
        <w:tblW w:w="10230" w:type="dxa"/>
        <w:shd w:val="clear" w:color="auto" w:fill="FFFFFF"/>
        <w:tblCellMar>
          <w:left w:w="0" w:type="dxa"/>
          <w:right w:w="0" w:type="dxa"/>
        </w:tblCellMar>
        <w:tblLook w:val="04A0" w:firstRow="1" w:lastRow="0" w:firstColumn="1" w:lastColumn="0" w:noHBand="0" w:noVBand="1"/>
      </w:tblPr>
      <w:tblGrid>
        <w:gridCol w:w="6742"/>
        <w:gridCol w:w="3488"/>
      </w:tblGrid>
      <w:tr w:rsidR="0009378A" w:rsidRPr="0009378A" w:rsidTr="00950EC8">
        <w:tc>
          <w:tcPr>
            <w:tcW w:w="674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378A" w:rsidRPr="0009378A" w:rsidRDefault="0009378A" w:rsidP="00950EC8">
            <w:pPr>
              <w:spacing w:after="0" w:line="390" w:lineRule="atLeast"/>
              <w:jc w:val="center"/>
              <w:rPr>
                <w:rFonts w:ascii="Times New Roman" w:eastAsia="Times New Roman" w:hAnsi="Times New Roman" w:cs="Times New Roman"/>
                <w:sz w:val="28"/>
                <w:szCs w:val="28"/>
              </w:rPr>
            </w:pPr>
            <w:r w:rsidRPr="0009378A">
              <w:rPr>
                <w:rFonts w:ascii="Times New Roman" w:eastAsia="Times New Roman" w:hAnsi="Times New Roman" w:cs="Times New Roman"/>
                <w:b/>
                <w:bCs/>
                <w:i/>
                <w:iCs/>
                <w:sz w:val="28"/>
                <w:szCs w:val="28"/>
                <w:bdr w:val="none" w:sz="0" w:space="0" w:color="auto" w:frame="1"/>
              </w:rPr>
              <w:t>Hoạt động của giáo viên</w:t>
            </w:r>
          </w:p>
        </w:tc>
        <w:tc>
          <w:tcPr>
            <w:tcW w:w="348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378A" w:rsidRPr="0009378A" w:rsidRDefault="0009378A" w:rsidP="00950EC8">
            <w:pPr>
              <w:spacing w:after="0" w:line="390" w:lineRule="atLeast"/>
              <w:jc w:val="center"/>
              <w:rPr>
                <w:rFonts w:ascii="Times New Roman" w:eastAsia="Times New Roman" w:hAnsi="Times New Roman" w:cs="Times New Roman"/>
                <w:sz w:val="28"/>
                <w:szCs w:val="28"/>
              </w:rPr>
            </w:pPr>
            <w:r w:rsidRPr="0009378A">
              <w:rPr>
                <w:rFonts w:ascii="Times New Roman" w:eastAsia="Times New Roman" w:hAnsi="Times New Roman" w:cs="Times New Roman"/>
                <w:b/>
                <w:bCs/>
                <w:i/>
                <w:iCs/>
                <w:sz w:val="28"/>
                <w:szCs w:val="28"/>
                <w:bdr w:val="none" w:sz="0" w:space="0" w:color="auto" w:frame="1"/>
              </w:rPr>
              <w:t>Hoạt động của học sinh</w:t>
            </w:r>
          </w:p>
        </w:tc>
      </w:tr>
      <w:tr w:rsidR="0009378A" w:rsidRPr="0009378A" w:rsidTr="00950EC8">
        <w:tc>
          <w:tcPr>
            <w:tcW w:w="674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378A" w:rsidRPr="0009378A" w:rsidRDefault="0009378A" w:rsidP="00950EC8">
            <w:pPr>
              <w:spacing w:after="0" w:line="390" w:lineRule="atLeast"/>
              <w:rPr>
                <w:rFonts w:ascii="Times New Roman" w:eastAsia="Times New Roman" w:hAnsi="Times New Roman" w:cs="Times New Roman"/>
                <w:b/>
                <w:bCs/>
                <w:sz w:val="28"/>
                <w:szCs w:val="28"/>
                <w:bdr w:val="none" w:sz="0" w:space="0" w:color="auto" w:frame="1"/>
              </w:rPr>
            </w:pPr>
            <w:r w:rsidRPr="0009378A">
              <w:rPr>
                <w:rFonts w:ascii="Times New Roman" w:eastAsia="Times New Roman" w:hAnsi="Times New Roman" w:cs="Times New Roman"/>
                <w:b/>
                <w:bCs/>
                <w:sz w:val="28"/>
                <w:szCs w:val="28"/>
                <w:bdr w:val="none" w:sz="0" w:space="0" w:color="auto" w:frame="1"/>
              </w:rPr>
              <w:t xml:space="preserve">1. Hoạt động khởi động </w:t>
            </w:r>
          </w:p>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b/>
                <w:bCs/>
                <w:sz w:val="28"/>
                <w:szCs w:val="28"/>
                <w:bdr w:val="none" w:sz="0" w:space="0" w:color="auto" w:frame="1"/>
              </w:rPr>
              <w:t>2. Các hoạt động chính:</w:t>
            </w:r>
          </w:p>
        </w:tc>
        <w:tc>
          <w:tcPr>
            <w:tcW w:w="348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sz w:val="28"/>
                <w:szCs w:val="28"/>
              </w:rPr>
              <w:t>- Hát</w:t>
            </w:r>
          </w:p>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sz w:val="28"/>
                <w:szCs w:val="28"/>
              </w:rPr>
              <w:t>- Lắng nghe.</w:t>
            </w:r>
          </w:p>
        </w:tc>
      </w:tr>
      <w:tr w:rsidR="0009378A" w:rsidRPr="0009378A" w:rsidTr="00950EC8">
        <w:tc>
          <w:tcPr>
            <w:tcW w:w="6742" w:type="dxa"/>
            <w:tcBorders>
              <w:top w:val="outset" w:sz="6" w:space="0" w:color="auto"/>
              <w:left w:val="outset" w:sz="6" w:space="0" w:color="auto"/>
              <w:bottom w:val="outset" w:sz="6" w:space="0" w:color="auto"/>
              <w:right w:val="outset" w:sz="6" w:space="0" w:color="auto"/>
            </w:tcBorders>
            <w:shd w:val="clear" w:color="auto" w:fill="FFFFFF"/>
            <w:hideMark/>
          </w:tcPr>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b/>
                <w:bCs/>
                <w:sz w:val="28"/>
                <w:szCs w:val="28"/>
                <w:bdr w:val="none" w:sz="0" w:space="0" w:color="auto" w:frame="1"/>
              </w:rPr>
              <w:t>Bài 1.</w:t>
            </w:r>
            <w:r w:rsidRPr="0009378A">
              <w:rPr>
                <w:rFonts w:ascii="Times New Roman" w:eastAsia="Times New Roman" w:hAnsi="Times New Roman" w:cs="Times New Roman"/>
                <w:sz w:val="28"/>
                <w:szCs w:val="28"/>
              </w:rPr>
              <w:t> Phân tích cấu tạo của các tiếng trong các dòng thơ sau::</w:t>
            </w:r>
          </w:p>
          <w:p w:rsidR="0009378A" w:rsidRPr="00A160FD" w:rsidRDefault="0009378A" w:rsidP="00950EC8">
            <w:pPr>
              <w:spacing w:after="0" w:line="390" w:lineRule="atLeast"/>
              <w:rPr>
                <w:rFonts w:ascii="Times New Roman" w:eastAsia="Times New Roman" w:hAnsi="Times New Roman" w:cs="Times New Roman"/>
                <w:sz w:val="28"/>
                <w:szCs w:val="28"/>
                <w:lang w:val="fr-FR"/>
              </w:rPr>
            </w:pPr>
            <w:r w:rsidRPr="00A160FD">
              <w:rPr>
                <w:rFonts w:ascii="Times New Roman" w:eastAsia="Times New Roman" w:hAnsi="Times New Roman" w:cs="Times New Roman"/>
                <w:b/>
                <w:bCs/>
                <w:i/>
                <w:iCs/>
                <w:sz w:val="28"/>
                <w:szCs w:val="28"/>
                <w:bdr w:val="none" w:sz="0" w:space="0" w:color="auto" w:frame="1"/>
                <w:lang w:val="fr-FR"/>
              </w:rPr>
              <w:t>a)</w:t>
            </w:r>
            <w:r w:rsidRPr="00A160FD">
              <w:rPr>
                <w:rFonts w:ascii="Times New Roman" w:eastAsia="Times New Roman" w:hAnsi="Times New Roman" w:cs="Times New Roman"/>
                <w:sz w:val="28"/>
                <w:szCs w:val="28"/>
                <w:lang w:val="fr-FR"/>
              </w:rPr>
              <w:t> Một cây làm chẳng lên non</w:t>
            </w:r>
          </w:p>
          <w:p w:rsidR="0009378A" w:rsidRPr="00A160FD" w:rsidRDefault="0009378A" w:rsidP="00950EC8">
            <w:pPr>
              <w:spacing w:after="0" w:line="390" w:lineRule="atLeast"/>
              <w:rPr>
                <w:rFonts w:ascii="Times New Roman" w:eastAsia="Times New Roman" w:hAnsi="Times New Roman" w:cs="Times New Roman"/>
                <w:sz w:val="28"/>
                <w:szCs w:val="28"/>
                <w:lang w:val="fr-FR"/>
              </w:rPr>
            </w:pPr>
            <w:r w:rsidRPr="00A160FD">
              <w:rPr>
                <w:rFonts w:ascii="Times New Roman" w:eastAsia="Times New Roman" w:hAnsi="Times New Roman" w:cs="Times New Roman"/>
                <w:sz w:val="28"/>
                <w:szCs w:val="28"/>
                <w:lang w:val="fr-FR"/>
              </w:rPr>
              <w:t>Ba cây chụm lại thành hòn núi cao.</w:t>
            </w:r>
          </w:p>
          <w:p w:rsidR="0009378A" w:rsidRPr="00A160FD" w:rsidRDefault="0009378A" w:rsidP="00950EC8">
            <w:pPr>
              <w:spacing w:after="0" w:line="390" w:lineRule="atLeast"/>
              <w:rPr>
                <w:rFonts w:ascii="Times New Roman" w:eastAsia="Times New Roman" w:hAnsi="Times New Roman" w:cs="Times New Roman"/>
                <w:sz w:val="28"/>
                <w:szCs w:val="28"/>
                <w:lang w:val="fr-FR"/>
              </w:rPr>
            </w:pPr>
            <w:r w:rsidRPr="00A160FD">
              <w:rPr>
                <w:rFonts w:ascii="Times New Roman" w:eastAsia="Times New Roman" w:hAnsi="Times New Roman" w:cs="Times New Roman"/>
                <w:b/>
                <w:bCs/>
                <w:i/>
                <w:iCs/>
                <w:sz w:val="28"/>
                <w:szCs w:val="28"/>
                <w:bdr w:val="none" w:sz="0" w:space="0" w:color="auto" w:frame="1"/>
                <w:lang w:val="fr-FR"/>
              </w:rPr>
              <w:t>b)</w:t>
            </w:r>
            <w:r w:rsidRPr="00A160FD">
              <w:rPr>
                <w:rFonts w:ascii="Times New Roman" w:eastAsia="Times New Roman" w:hAnsi="Times New Roman" w:cs="Times New Roman"/>
                <w:sz w:val="28"/>
                <w:szCs w:val="28"/>
                <w:lang w:val="fr-FR"/>
              </w:rPr>
              <w:t> Chẳng mơ bay vút lên cao</w:t>
            </w:r>
          </w:p>
          <w:p w:rsidR="0009378A" w:rsidRPr="00A160FD" w:rsidRDefault="0009378A" w:rsidP="00950EC8">
            <w:pPr>
              <w:spacing w:after="0" w:line="390" w:lineRule="atLeast"/>
              <w:rPr>
                <w:rFonts w:ascii="Times New Roman" w:eastAsia="Times New Roman" w:hAnsi="Times New Roman" w:cs="Times New Roman"/>
                <w:sz w:val="28"/>
                <w:szCs w:val="28"/>
                <w:lang w:val="fr-FR"/>
              </w:rPr>
            </w:pPr>
            <w:r w:rsidRPr="00A160FD">
              <w:rPr>
                <w:rFonts w:ascii="Times New Roman" w:eastAsia="Times New Roman" w:hAnsi="Times New Roman" w:cs="Times New Roman"/>
                <w:sz w:val="28"/>
                <w:szCs w:val="28"/>
                <w:lang w:val="fr-FR"/>
              </w:rPr>
              <w:t>Chẳng ham bơi lội hồ ao săn mồi</w:t>
            </w:r>
          </w:p>
          <w:p w:rsidR="0009378A" w:rsidRPr="0009378A" w:rsidRDefault="0009378A" w:rsidP="00950EC8">
            <w:pPr>
              <w:spacing w:after="0" w:line="390" w:lineRule="atLeast"/>
              <w:rPr>
                <w:rFonts w:ascii="Times New Roman" w:eastAsia="Times New Roman" w:hAnsi="Times New Roman" w:cs="Times New Roman"/>
                <w:sz w:val="28"/>
                <w:szCs w:val="28"/>
                <w:lang w:val="vi-VN"/>
              </w:rPr>
            </w:pPr>
            <w:r w:rsidRPr="0009378A">
              <w:rPr>
                <w:rFonts w:ascii="Times New Roman" w:eastAsia="Times New Roman" w:hAnsi="Times New Roman" w:cs="Times New Roman"/>
                <w:sz w:val="28"/>
                <w:szCs w:val="28"/>
                <w:lang w:val="vi-VN"/>
              </w:rPr>
              <w:t>- Gv nhận xét, chấm bài.</w:t>
            </w:r>
          </w:p>
        </w:tc>
        <w:tc>
          <w:tcPr>
            <w:tcW w:w="348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378A" w:rsidRPr="0009378A" w:rsidRDefault="0009378A" w:rsidP="00950EC8">
            <w:pPr>
              <w:spacing w:after="0" w:line="240" w:lineRule="auto"/>
              <w:rPr>
                <w:rFonts w:ascii="Times New Roman" w:eastAsia="Times New Roman" w:hAnsi="Times New Roman" w:cs="Times New Roman"/>
                <w:sz w:val="28"/>
                <w:szCs w:val="28"/>
                <w:lang w:val="vi-VN"/>
              </w:rPr>
            </w:pPr>
            <w:r w:rsidRPr="0009378A">
              <w:rPr>
                <w:rFonts w:ascii="Times New Roman" w:eastAsia="Times New Roman" w:hAnsi="Times New Roman" w:cs="Times New Roman"/>
                <w:sz w:val="28"/>
                <w:szCs w:val="28"/>
                <w:lang w:val="vi-VN"/>
              </w:rPr>
              <w:t>- HS kẻ bảng, làm bài</w:t>
            </w:r>
          </w:p>
          <w:p w:rsidR="0009378A" w:rsidRPr="0009378A" w:rsidRDefault="0009378A" w:rsidP="00950EC8">
            <w:pPr>
              <w:spacing w:after="0" w:line="240" w:lineRule="auto"/>
              <w:rPr>
                <w:rFonts w:ascii="Times New Roman" w:eastAsia="Times New Roman" w:hAnsi="Times New Roman" w:cs="Times New Roman"/>
                <w:sz w:val="28"/>
                <w:szCs w:val="28"/>
                <w:lang w:val="vi-VN"/>
              </w:rPr>
            </w:pPr>
            <w:r w:rsidRPr="0009378A">
              <w:rPr>
                <w:rFonts w:ascii="Times New Roman" w:eastAsia="Times New Roman" w:hAnsi="Times New Roman" w:cs="Times New Roman"/>
                <w:sz w:val="28"/>
                <w:szCs w:val="28"/>
                <w:lang w:val="vi-VN"/>
              </w:rPr>
              <w:t>- 1 HS sửa bài trên bảng.</w:t>
            </w:r>
          </w:p>
          <w:p w:rsidR="0009378A" w:rsidRPr="0009378A" w:rsidRDefault="0009378A" w:rsidP="00950EC8">
            <w:pPr>
              <w:spacing w:after="0" w:line="240" w:lineRule="auto"/>
              <w:rPr>
                <w:rFonts w:ascii="Times New Roman" w:eastAsia="Times New Roman" w:hAnsi="Times New Roman" w:cs="Times New Roman"/>
                <w:sz w:val="28"/>
                <w:szCs w:val="28"/>
                <w:lang w:val="vi-VN"/>
              </w:rPr>
            </w:pPr>
            <w:r w:rsidRPr="0009378A">
              <w:rPr>
                <w:rFonts w:ascii="Times New Roman" w:eastAsia="Times New Roman" w:hAnsi="Times New Roman" w:cs="Times New Roman"/>
                <w:sz w:val="28"/>
                <w:szCs w:val="28"/>
                <w:lang w:val="vi-VN"/>
              </w:rPr>
              <w:t>- Nhận xét</w:t>
            </w:r>
          </w:p>
        </w:tc>
      </w:tr>
      <w:tr w:rsidR="0009378A" w:rsidRPr="0009378A" w:rsidTr="00950EC8">
        <w:tc>
          <w:tcPr>
            <w:tcW w:w="674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b/>
                <w:bCs/>
                <w:sz w:val="28"/>
                <w:szCs w:val="28"/>
                <w:bdr w:val="none" w:sz="0" w:space="0" w:color="auto" w:frame="1"/>
              </w:rPr>
              <w:t>Bài 2. </w:t>
            </w:r>
            <w:r w:rsidRPr="0009378A">
              <w:rPr>
                <w:rFonts w:ascii="Times New Roman" w:eastAsia="Times New Roman" w:hAnsi="Times New Roman" w:cs="Times New Roman"/>
                <w:sz w:val="28"/>
                <w:szCs w:val="28"/>
              </w:rPr>
              <w:t>Tìm:</w:t>
            </w:r>
          </w:p>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sz w:val="28"/>
                <w:szCs w:val="28"/>
              </w:rPr>
              <w:t>a. 3 tiếng có cấu tạo gồm 3 bộ phận (âm đầu, vần, thanh).</w:t>
            </w:r>
          </w:p>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sz w:val="28"/>
                <w:szCs w:val="28"/>
              </w:rPr>
              <w:t>b. 3 tiếng có cấu tạo</w:t>
            </w:r>
            <w:r w:rsidRPr="0009378A">
              <w:rPr>
                <w:rFonts w:ascii="Times New Roman" w:eastAsia="Times New Roman" w:hAnsi="Times New Roman" w:cs="Times New Roman"/>
                <w:sz w:val="28"/>
                <w:szCs w:val="28"/>
                <w:lang w:val="vi-VN"/>
              </w:rPr>
              <w:t xml:space="preserve"> gồm</w:t>
            </w:r>
            <w:r w:rsidRPr="0009378A">
              <w:rPr>
                <w:rFonts w:ascii="Times New Roman" w:eastAsia="Times New Roman" w:hAnsi="Times New Roman" w:cs="Times New Roman"/>
                <w:sz w:val="28"/>
                <w:szCs w:val="28"/>
              </w:rPr>
              <w:t xml:space="preserve"> 2 bộ phận (vần, thanh).</w:t>
            </w:r>
          </w:p>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sz w:val="28"/>
                <w:szCs w:val="28"/>
              </w:rPr>
              <w:t>c. Đặt câu với mỗi tiếng vừa tìm được .</w:t>
            </w:r>
          </w:p>
          <w:p w:rsidR="0009378A" w:rsidRPr="0009378A" w:rsidRDefault="0009378A" w:rsidP="00950EC8">
            <w:pPr>
              <w:spacing w:after="0" w:line="390" w:lineRule="atLeast"/>
              <w:rPr>
                <w:rFonts w:ascii="Times New Roman" w:eastAsia="Times New Roman" w:hAnsi="Times New Roman" w:cs="Times New Roman"/>
                <w:bCs/>
                <w:iCs/>
                <w:sz w:val="28"/>
                <w:szCs w:val="28"/>
                <w:bdr w:val="none" w:sz="0" w:space="0" w:color="auto" w:frame="1"/>
                <w:lang w:val="vi-VN"/>
              </w:rPr>
            </w:pPr>
            <w:r w:rsidRPr="0009378A">
              <w:rPr>
                <w:rFonts w:ascii="Times New Roman" w:eastAsia="Times New Roman" w:hAnsi="Times New Roman" w:cs="Times New Roman"/>
                <w:b/>
                <w:bCs/>
                <w:i/>
                <w:iCs/>
                <w:sz w:val="28"/>
                <w:szCs w:val="28"/>
                <w:bdr w:val="none" w:sz="0" w:space="0" w:color="auto" w:frame="1"/>
                <w:lang w:val="vi-VN"/>
              </w:rPr>
              <w:t>-</w:t>
            </w:r>
            <w:r w:rsidRPr="0009378A">
              <w:rPr>
                <w:rFonts w:ascii="Times New Roman" w:eastAsia="Times New Roman" w:hAnsi="Times New Roman" w:cs="Times New Roman"/>
                <w:bCs/>
                <w:iCs/>
                <w:sz w:val="28"/>
                <w:szCs w:val="28"/>
                <w:bdr w:val="none" w:sz="0" w:space="0" w:color="auto" w:frame="1"/>
                <w:lang w:val="vi-VN"/>
              </w:rPr>
              <w:t xml:space="preserve"> Yêu cầu HS làm bài</w:t>
            </w:r>
          </w:p>
          <w:p w:rsidR="0009378A" w:rsidRPr="0009378A" w:rsidRDefault="0009378A" w:rsidP="00950EC8">
            <w:pPr>
              <w:spacing w:after="0" w:line="390" w:lineRule="atLeast"/>
              <w:rPr>
                <w:rFonts w:ascii="Times New Roman" w:eastAsia="Times New Roman" w:hAnsi="Times New Roman" w:cs="Times New Roman"/>
                <w:sz w:val="28"/>
                <w:szCs w:val="28"/>
                <w:lang w:val="vi-VN"/>
              </w:rPr>
            </w:pPr>
            <w:r w:rsidRPr="0009378A">
              <w:rPr>
                <w:rFonts w:ascii="Times New Roman" w:eastAsia="Times New Roman" w:hAnsi="Times New Roman" w:cs="Times New Roman"/>
                <w:bCs/>
                <w:iCs/>
                <w:sz w:val="28"/>
                <w:szCs w:val="28"/>
                <w:bdr w:val="none" w:sz="0" w:space="0" w:color="auto" w:frame="1"/>
                <w:lang w:val="vi-VN"/>
              </w:rPr>
              <w:t>- Gv chấm bài</w:t>
            </w:r>
          </w:p>
        </w:tc>
        <w:tc>
          <w:tcPr>
            <w:tcW w:w="348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378A" w:rsidRPr="0009378A" w:rsidRDefault="0009378A" w:rsidP="00950EC8">
            <w:pPr>
              <w:spacing w:after="0" w:line="390" w:lineRule="atLeast"/>
              <w:rPr>
                <w:rFonts w:ascii="Times New Roman" w:eastAsia="Times New Roman" w:hAnsi="Times New Roman" w:cs="Times New Roman"/>
                <w:sz w:val="28"/>
                <w:szCs w:val="28"/>
                <w:lang w:val="vi-VN"/>
              </w:rPr>
            </w:pPr>
            <w:r w:rsidRPr="00A160FD">
              <w:rPr>
                <w:rFonts w:ascii="Times New Roman" w:eastAsia="Times New Roman" w:hAnsi="Times New Roman" w:cs="Times New Roman"/>
                <w:sz w:val="28"/>
                <w:szCs w:val="28"/>
                <w:lang w:val="vi-VN"/>
              </w:rPr>
              <w:t xml:space="preserve">- </w:t>
            </w:r>
            <w:r w:rsidRPr="0009378A">
              <w:rPr>
                <w:rFonts w:ascii="Times New Roman" w:eastAsia="Times New Roman" w:hAnsi="Times New Roman" w:cs="Times New Roman"/>
                <w:sz w:val="28"/>
                <w:szCs w:val="28"/>
                <w:lang w:val="vi-VN"/>
              </w:rPr>
              <w:t>HS làm bài(những HS còn chậm chỉ làm bài a, c).</w:t>
            </w:r>
          </w:p>
          <w:p w:rsidR="0009378A" w:rsidRPr="0009378A" w:rsidRDefault="0009378A" w:rsidP="00950EC8">
            <w:pPr>
              <w:spacing w:after="0" w:line="390" w:lineRule="atLeast"/>
              <w:rPr>
                <w:rFonts w:ascii="Times New Roman" w:eastAsia="Times New Roman" w:hAnsi="Times New Roman" w:cs="Times New Roman"/>
                <w:sz w:val="28"/>
                <w:szCs w:val="28"/>
                <w:lang w:val="vi-VN"/>
              </w:rPr>
            </w:pPr>
            <w:r w:rsidRPr="0009378A">
              <w:rPr>
                <w:rFonts w:ascii="Times New Roman" w:eastAsia="Times New Roman" w:hAnsi="Times New Roman" w:cs="Times New Roman"/>
                <w:sz w:val="28"/>
                <w:szCs w:val="28"/>
                <w:lang w:val="vi-VN"/>
              </w:rPr>
              <w:t>- Sửa bài</w:t>
            </w:r>
          </w:p>
          <w:p w:rsidR="0009378A" w:rsidRPr="0009378A" w:rsidRDefault="0009378A" w:rsidP="00950EC8">
            <w:pPr>
              <w:spacing w:after="0" w:line="390" w:lineRule="atLeast"/>
              <w:rPr>
                <w:rFonts w:ascii="Times New Roman" w:eastAsia="Times New Roman" w:hAnsi="Times New Roman" w:cs="Times New Roman"/>
                <w:sz w:val="28"/>
                <w:szCs w:val="28"/>
                <w:lang w:val="vi-VN"/>
              </w:rPr>
            </w:pPr>
            <w:r w:rsidRPr="0009378A">
              <w:rPr>
                <w:rFonts w:ascii="Times New Roman" w:eastAsia="Times New Roman" w:hAnsi="Times New Roman" w:cs="Times New Roman"/>
                <w:sz w:val="28"/>
                <w:szCs w:val="28"/>
                <w:lang w:val="vi-VN"/>
              </w:rPr>
              <w:t>- Nhận xét</w:t>
            </w:r>
          </w:p>
        </w:tc>
      </w:tr>
      <w:tr w:rsidR="0009378A" w:rsidRPr="0009378A" w:rsidTr="00950EC8">
        <w:tc>
          <w:tcPr>
            <w:tcW w:w="674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b/>
                <w:bCs/>
                <w:sz w:val="28"/>
                <w:szCs w:val="28"/>
                <w:bdr w:val="none" w:sz="0" w:space="0" w:color="auto" w:frame="1"/>
              </w:rPr>
              <w:t>Bài 3. </w:t>
            </w:r>
            <w:r w:rsidRPr="0009378A">
              <w:rPr>
                <w:rFonts w:ascii="Times New Roman" w:eastAsia="Times New Roman" w:hAnsi="Times New Roman" w:cs="Times New Roman"/>
                <w:sz w:val="28"/>
                <w:szCs w:val="28"/>
              </w:rPr>
              <w:t>Đọc khổ thơ dưới đây, trả lời các câu hỏi:</w:t>
            </w:r>
          </w:p>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sz w:val="28"/>
                <w:szCs w:val="28"/>
              </w:rPr>
              <w:t>Khắp người đau buốt nóng ran</w:t>
            </w:r>
          </w:p>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sz w:val="28"/>
                <w:szCs w:val="28"/>
              </w:rPr>
              <w:t>Mẹ ơi !cô bác xóm làng tới thăm</w:t>
            </w:r>
          </w:p>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sz w:val="28"/>
                <w:szCs w:val="28"/>
              </w:rPr>
              <w:t>Người cho trứng, người cho cam</w:t>
            </w:r>
          </w:p>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sz w:val="28"/>
                <w:szCs w:val="28"/>
              </w:rPr>
              <w:t>Và anh y sỹ đã mang thuốc vào.</w:t>
            </w:r>
          </w:p>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sz w:val="28"/>
                <w:szCs w:val="28"/>
                <w:lang w:val="vi-VN"/>
              </w:rPr>
              <w:t>+</w:t>
            </w:r>
            <w:r w:rsidRPr="0009378A">
              <w:rPr>
                <w:rFonts w:ascii="Times New Roman" w:eastAsia="Times New Roman" w:hAnsi="Times New Roman" w:cs="Times New Roman"/>
                <w:sz w:val="28"/>
                <w:szCs w:val="28"/>
              </w:rPr>
              <w:t> Khổ thơ trên có bao nhiêu tiếng ?</w:t>
            </w:r>
          </w:p>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b/>
                <w:bCs/>
                <w:i/>
                <w:iCs/>
                <w:sz w:val="28"/>
                <w:szCs w:val="28"/>
                <w:bdr w:val="none" w:sz="0" w:space="0" w:color="auto" w:frame="1"/>
                <w:lang w:val="vi-VN"/>
              </w:rPr>
              <w:t>+</w:t>
            </w:r>
            <w:r w:rsidRPr="0009378A">
              <w:rPr>
                <w:rFonts w:ascii="Times New Roman" w:eastAsia="Times New Roman" w:hAnsi="Times New Roman" w:cs="Times New Roman"/>
                <w:sz w:val="28"/>
                <w:szCs w:val="28"/>
              </w:rPr>
              <w:t> Khổ thơ trên có bao nhiêu tiếng đủ âm đầu, vần và thanh?</w:t>
            </w:r>
          </w:p>
          <w:p w:rsidR="0009378A" w:rsidRPr="0009378A" w:rsidRDefault="0009378A" w:rsidP="00950EC8">
            <w:pPr>
              <w:spacing w:after="0" w:line="390" w:lineRule="atLeast"/>
              <w:rPr>
                <w:rFonts w:ascii="Times New Roman" w:eastAsia="Times New Roman" w:hAnsi="Times New Roman" w:cs="Times New Roman"/>
                <w:sz w:val="28"/>
                <w:szCs w:val="28"/>
              </w:rPr>
            </w:pPr>
            <w:r w:rsidRPr="0009378A">
              <w:rPr>
                <w:rFonts w:ascii="Times New Roman" w:eastAsia="Times New Roman" w:hAnsi="Times New Roman" w:cs="Times New Roman"/>
                <w:sz w:val="28"/>
                <w:szCs w:val="28"/>
                <w:lang w:val="vi-VN"/>
              </w:rPr>
              <w:t>+</w:t>
            </w:r>
            <w:r w:rsidRPr="0009378A">
              <w:rPr>
                <w:rFonts w:ascii="Times New Roman" w:eastAsia="Times New Roman" w:hAnsi="Times New Roman" w:cs="Times New Roman"/>
                <w:sz w:val="28"/>
                <w:szCs w:val="28"/>
              </w:rPr>
              <w:t> Khổ thơ trên có bao nhiêu tiếng chỉ có vần và thanh? Là tiếng nào?</w:t>
            </w:r>
          </w:p>
        </w:tc>
        <w:tc>
          <w:tcPr>
            <w:tcW w:w="348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378A" w:rsidRPr="0009378A" w:rsidRDefault="0009378A" w:rsidP="00950EC8">
            <w:pPr>
              <w:spacing w:after="0" w:line="390" w:lineRule="atLeast"/>
              <w:rPr>
                <w:rFonts w:ascii="Times New Roman" w:eastAsia="Times New Roman" w:hAnsi="Times New Roman" w:cs="Times New Roman"/>
                <w:sz w:val="28"/>
                <w:szCs w:val="28"/>
              </w:rPr>
            </w:pPr>
          </w:p>
          <w:p w:rsidR="0009378A" w:rsidRPr="0009378A" w:rsidRDefault="0009378A" w:rsidP="00950EC8">
            <w:pPr>
              <w:spacing w:after="0" w:line="240" w:lineRule="auto"/>
              <w:rPr>
                <w:rFonts w:ascii="Times New Roman" w:eastAsia="Times New Roman" w:hAnsi="Times New Roman" w:cs="Times New Roman"/>
                <w:sz w:val="28"/>
                <w:szCs w:val="28"/>
                <w:lang w:val="vi-VN"/>
              </w:rPr>
            </w:pPr>
            <w:r w:rsidRPr="0009378A">
              <w:rPr>
                <w:rFonts w:ascii="Times New Roman" w:eastAsia="Times New Roman" w:hAnsi="Times New Roman" w:cs="Times New Roman"/>
                <w:sz w:val="28"/>
                <w:szCs w:val="28"/>
                <w:lang w:val="vi-VN"/>
              </w:rPr>
              <w:t xml:space="preserve">- HS làm bài (HS còn chậm chỉ làm câu a) </w:t>
            </w:r>
          </w:p>
          <w:p w:rsidR="0009378A" w:rsidRPr="0009378A" w:rsidRDefault="0009378A" w:rsidP="00950EC8">
            <w:pPr>
              <w:spacing w:after="0" w:line="240" w:lineRule="auto"/>
              <w:rPr>
                <w:rFonts w:ascii="Times New Roman" w:eastAsia="Times New Roman" w:hAnsi="Times New Roman" w:cs="Times New Roman"/>
                <w:sz w:val="28"/>
                <w:szCs w:val="28"/>
                <w:lang w:val="vi-VN"/>
              </w:rPr>
            </w:pPr>
            <w:r w:rsidRPr="0009378A">
              <w:rPr>
                <w:rFonts w:ascii="Times New Roman" w:eastAsia="Times New Roman" w:hAnsi="Times New Roman" w:cs="Times New Roman"/>
                <w:sz w:val="28"/>
                <w:szCs w:val="28"/>
                <w:lang w:val="vi-VN"/>
              </w:rPr>
              <w:t>- Nhận xét bài trên bảng.</w:t>
            </w:r>
          </w:p>
          <w:p w:rsidR="0009378A" w:rsidRPr="0009378A" w:rsidRDefault="0009378A" w:rsidP="00950EC8">
            <w:pPr>
              <w:spacing w:after="0" w:line="240" w:lineRule="auto"/>
              <w:rPr>
                <w:rFonts w:ascii="Times New Roman" w:eastAsia="Times New Roman" w:hAnsi="Times New Roman" w:cs="Times New Roman"/>
                <w:sz w:val="28"/>
                <w:szCs w:val="28"/>
                <w:lang w:val="vi-VN"/>
              </w:rPr>
            </w:pPr>
            <w:r w:rsidRPr="0009378A">
              <w:rPr>
                <w:rFonts w:ascii="Times New Roman" w:eastAsia="Times New Roman" w:hAnsi="Times New Roman" w:cs="Times New Roman"/>
                <w:sz w:val="28"/>
                <w:szCs w:val="28"/>
                <w:lang w:val="vi-VN"/>
              </w:rPr>
              <w:t>- Sửa bài</w:t>
            </w:r>
          </w:p>
        </w:tc>
      </w:tr>
      <w:tr w:rsidR="0009378A" w:rsidRPr="0009378A" w:rsidTr="00950EC8">
        <w:tc>
          <w:tcPr>
            <w:tcW w:w="674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378A" w:rsidRPr="0009378A" w:rsidRDefault="0009378A" w:rsidP="00950EC8">
            <w:pPr>
              <w:spacing w:after="0" w:line="390" w:lineRule="atLeast"/>
              <w:rPr>
                <w:rFonts w:ascii="Times New Roman" w:eastAsia="Times New Roman" w:hAnsi="Times New Roman" w:cs="Times New Roman"/>
                <w:sz w:val="28"/>
                <w:szCs w:val="28"/>
                <w:lang w:val="vi-VN"/>
              </w:rPr>
            </w:pPr>
            <w:r w:rsidRPr="0009378A">
              <w:rPr>
                <w:rFonts w:ascii="Times New Roman" w:eastAsia="Times New Roman" w:hAnsi="Times New Roman" w:cs="Times New Roman"/>
                <w:b/>
                <w:bCs/>
                <w:sz w:val="28"/>
                <w:szCs w:val="28"/>
                <w:bdr w:val="none" w:sz="0" w:space="0" w:color="auto" w:frame="1"/>
              </w:rPr>
              <w:t xml:space="preserve">3. </w:t>
            </w:r>
            <w:r w:rsidRPr="0009378A">
              <w:rPr>
                <w:rFonts w:ascii="Times New Roman" w:eastAsia="Times New Roman" w:hAnsi="Times New Roman" w:cs="Times New Roman"/>
                <w:b/>
                <w:bCs/>
                <w:sz w:val="28"/>
                <w:szCs w:val="28"/>
                <w:bdr w:val="none" w:sz="0" w:space="0" w:color="auto" w:frame="1"/>
                <w:lang w:val="vi-VN"/>
              </w:rPr>
              <w:t>Củng cố, dặn dò:</w:t>
            </w:r>
          </w:p>
        </w:tc>
        <w:tc>
          <w:tcPr>
            <w:tcW w:w="348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9378A" w:rsidRPr="0009378A" w:rsidRDefault="0009378A" w:rsidP="00950EC8">
            <w:pPr>
              <w:spacing w:after="0" w:line="390" w:lineRule="atLeast"/>
              <w:rPr>
                <w:rFonts w:ascii="Times New Roman" w:eastAsia="Times New Roman" w:hAnsi="Times New Roman" w:cs="Times New Roman"/>
                <w:sz w:val="28"/>
                <w:szCs w:val="28"/>
              </w:rPr>
            </w:pPr>
          </w:p>
        </w:tc>
      </w:tr>
    </w:tbl>
    <w:p w:rsidR="00561A69" w:rsidRDefault="00561A69">
      <w:pPr>
        <w:rPr>
          <w:rFonts w:ascii="Times New Roman" w:hAnsi="Times New Roman" w:cs="Times New Roman"/>
          <w:b/>
          <w:sz w:val="28"/>
          <w:szCs w:val="28"/>
        </w:rPr>
      </w:pPr>
      <w:r>
        <w:rPr>
          <w:rFonts w:ascii="Times New Roman" w:hAnsi="Times New Roman" w:cs="Times New Roman"/>
          <w:b/>
          <w:sz w:val="28"/>
          <w:szCs w:val="28"/>
        </w:rPr>
        <w:br w:type="page"/>
      </w:r>
    </w:p>
    <w:p w:rsidR="0009378A" w:rsidRPr="0009378A" w:rsidRDefault="0009378A" w:rsidP="00561A69">
      <w:pPr>
        <w:spacing w:after="0"/>
        <w:jc w:val="center"/>
        <w:rPr>
          <w:rFonts w:ascii="Times New Roman" w:hAnsi="Times New Roman" w:cs="Times New Roman"/>
          <w:b/>
          <w:color w:val="000000"/>
          <w:sz w:val="28"/>
          <w:szCs w:val="28"/>
        </w:rPr>
      </w:pPr>
      <w:r w:rsidRPr="0009378A">
        <w:rPr>
          <w:rFonts w:ascii="Times New Roman" w:hAnsi="Times New Roman" w:cs="Times New Roman"/>
          <w:b/>
          <w:sz w:val="28"/>
          <w:szCs w:val="28"/>
        </w:rPr>
        <w:lastRenderedPageBreak/>
        <w:t>Rèn Tiếng Việt</w:t>
      </w:r>
      <w:r w:rsidRPr="0009378A">
        <w:rPr>
          <w:rFonts w:ascii="Times New Roman" w:hAnsi="Times New Roman" w:cs="Times New Roman"/>
          <w:b/>
          <w:sz w:val="28"/>
          <w:szCs w:val="28"/>
          <w:lang w:val="vi-VN"/>
        </w:rPr>
        <w:t xml:space="preserve">: Ôn luyện về </w:t>
      </w:r>
      <w:r w:rsidRPr="0009378A">
        <w:rPr>
          <w:rFonts w:ascii="Times New Roman" w:hAnsi="Times New Roman" w:cs="Times New Roman"/>
          <w:b/>
          <w:color w:val="000000"/>
          <w:sz w:val="28"/>
          <w:szCs w:val="28"/>
        </w:rPr>
        <w:t>thế nào là văn kể chuyện ?</w:t>
      </w:r>
    </w:p>
    <w:p w:rsidR="0009378A" w:rsidRPr="0009378A" w:rsidRDefault="0009378A" w:rsidP="00561A69">
      <w:pPr>
        <w:spacing w:after="0"/>
        <w:jc w:val="center"/>
        <w:rPr>
          <w:rFonts w:ascii="Times New Roman" w:hAnsi="Times New Roman" w:cs="Times New Roman"/>
          <w:b/>
          <w:color w:val="000000"/>
          <w:sz w:val="28"/>
          <w:szCs w:val="28"/>
          <w:lang w:val="vi-VN"/>
        </w:rPr>
      </w:pPr>
      <w:r w:rsidRPr="0009378A">
        <w:rPr>
          <w:rFonts w:ascii="Times New Roman" w:hAnsi="Times New Roman" w:cs="Times New Roman"/>
          <w:b/>
          <w:color w:val="000000"/>
          <w:sz w:val="28"/>
          <w:szCs w:val="28"/>
          <w:lang w:val="vi-VN"/>
        </w:rPr>
        <w:t>Nhân vật trong truyện</w:t>
      </w:r>
    </w:p>
    <w:p w:rsidR="0009378A" w:rsidRPr="0009378A" w:rsidRDefault="0009378A" w:rsidP="0009378A">
      <w:pPr>
        <w:spacing w:after="0" w:line="240" w:lineRule="auto"/>
        <w:jc w:val="both"/>
        <w:rPr>
          <w:rFonts w:ascii="Times New Roman" w:hAnsi="Times New Roman" w:cs="Times New Roman"/>
          <w:b/>
          <w:color w:val="000000"/>
          <w:sz w:val="28"/>
          <w:szCs w:val="28"/>
        </w:rPr>
      </w:pPr>
      <w:r w:rsidRPr="0009378A">
        <w:rPr>
          <w:rFonts w:ascii="Times New Roman" w:hAnsi="Times New Roman" w:cs="Times New Roman"/>
          <w:b/>
          <w:color w:val="000000"/>
          <w:sz w:val="28"/>
          <w:szCs w:val="28"/>
        </w:rPr>
        <w:t>I. MỤC TIÊU:</w:t>
      </w:r>
    </w:p>
    <w:p w:rsidR="0009378A" w:rsidRPr="0009378A" w:rsidRDefault="0009378A" w:rsidP="0009378A">
      <w:pPr>
        <w:spacing w:after="0" w:line="240"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lang w:val="vi-VN"/>
        </w:rPr>
        <w:t xml:space="preserve">- </w:t>
      </w:r>
      <w:r w:rsidRPr="0009378A">
        <w:rPr>
          <w:rFonts w:ascii="Times New Roman" w:hAnsi="Times New Roman" w:cs="Times New Roman"/>
          <w:color w:val="000000"/>
          <w:sz w:val="28"/>
          <w:szCs w:val="28"/>
        </w:rPr>
        <w:t>Củng cố kiến thức cho học sinh về thế nào là văn kể chuyện, nhân vật trong truyện.</w:t>
      </w:r>
    </w:p>
    <w:p w:rsidR="0009378A" w:rsidRPr="0009378A" w:rsidRDefault="0009378A" w:rsidP="0009378A">
      <w:pPr>
        <w:spacing w:after="0" w:line="240" w:lineRule="auto"/>
        <w:jc w:val="both"/>
        <w:rPr>
          <w:rFonts w:ascii="Times New Roman" w:hAnsi="Times New Roman" w:cs="Times New Roman"/>
          <w:b/>
          <w:color w:val="000000"/>
          <w:sz w:val="28"/>
          <w:szCs w:val="28"/>
        </w:rPr>
      </w:pPr>
      <w:r w:rsidRPr="0009378A">
        <w:rPr>
          <w:rFonts w:ascii="Times New Roman" w:hAnsi="Times New Roman" w:cs="Times New Roman"/>
          <w:b/>
          <w:color w:val="000000"/>
          <w:sz w:val="28"/>
          <w:szCs w:val="28"/>
        </w:rPr>
        <w:t>II. ĐỒ DÙNG DẠY – HỌC:</w:t>
      </w:r>
    </w:p>
    <w:p w:rsidR="0009378A" w:rsidRPr="0009378A" w:rsidRDefault="0009378A" w:rsidP="0009378A">
      <w:pPr>
        <w:spacing w:after="0" w:line="240"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xml:space="preserve"> Bảng phụ viết sẵn bài tập cho các nhóm.</w:t>
      </w:r>
    </w:p>
    <w:p w:rsidR="0009378A" w:rsidRPr="0009378A" w:rsidRDefault="0009378A" w:rsidP="0009378A">
      <w:pPr>
        <w:spacing w:after="0" w:line="240" w:lineRule="auto"/>
        <w:jc w:val="both"/>
        <w:rPr>
          <w:rFonts w:ascii="Times New Roman" w:hAnsi="Times New Roman" w:cs="Times New Roman"/>
          <w:b/>
          <w:color w:val="000000"/>
          <w:sz w:val="28"/>
          <w:szCs w:val="28"/>
        </w:rPr>
      </w:pPr>
      <w:r w:rsidRPr="0009378A">
        <w:rPr>
          <w:rFonts w:ascii="Times New Roman" w:hAnsi="Times New Roman" w:cs="Times New Roman"/>
          <w:b/>
          <w:color w:val="000000"/>
          <w:sz w:val="28"/>
          <w:szCs w:val="28"/>
        </w:rPr>
        <w:t>III. CÁC HOẠT ĐỘNG DẠY – HỌC CHỦ YẾU:</w:t>
      </w:r>
    </w:p>
    <w:tbl>
      <w:tblPr>
        <w:tblStyle w:val="TableGrid"/>
        <w:tblW w:w="0" w:type="auto"/>
        <w:jc w:val="center"/>
        <w:tblLayout w:type="fixed"/>
        <w:tblCellMar>
          <w:top w:w="57" w:type="dxa"/>
          <w:bottom w:w="57" w:type="dxa"/>
        </w:tblCellMar>
        <w:tblLook w:val="0000" w:firstRow="0" w:lastRow="0" w:firstColumn="0" w:lastColumn="0" w:noHBand="0" w:noVBand="0"/>
      </w:tblPr>
      <w:tblGrid>
        <w:gridCol w:w="5176"/>
        <w:gridCol w:w="4440"/>
      </w:tblGrid>
      <w:tr w:rsidR="0009378A" w:rsidRPr="0009378A" w:rsidTr="00950EC8">
        <w:trPr>
          <w:jc w:val="center"/>
        </w:trPr>
        <w:tc>
          <w:tcPr>
            <w:tcW w:w="5176" w:type="dxa"/>
            <w:tcBorders>
              <w:bottom w:val="single" w:sz="4" w:space="0" w:color="auto"/>
            </w:tcBorders>
          </w:tcPr>
          <w:p w:rsidR="0009378A" w:rsidRPr="0009378A" w:rsidRDefault="0009378A" w:rsidP="00950EC8">
            <w:pPr>
              <w:jc w:val="center"/>
              <w:rPr>
                <w:rFonts w:ascii="Times New Roman" w:hAnsi="Times New Roman" w:cs="Times New Roman"/>
                <w:b/>
                <w:i/>
                <w:color w:val="000000"/>
                <w:sz w:val="28"/>
                <w:szCs w:val="28"/>
              </w:rPr>
            </w:pPr>
            <w:r w:rsidRPr="0009378A">
              <w:rPr>
                <w:rFonts w:ascii="Times New Roman" w:hAnsi="Times New Roman" w:cs="Times New Roman"/>
                <w:b/>
                <w:i/>
                <w:color w:val="000000"/>
                <w:sz w:val="28"/>
                <w:szCs w:val="28"/>
              </w:rPr>
              <w:t>Hoạt động của giáo viên</w:t>
            </w:r>
          </w:p>
        </w:tc>
        <w:tc>
          <w:tcPr>
            <w:tcW w:w="4440" w:type="dxa"/>
            <w:tcBorders>
              <w:bottom w:val="single" w:sz="4" w:space="0" w:color="auto"/>
            </w:tcBorders>
          </w:tcPr>
          <w:p w:rsidR="0009378A" w:rsidRPr="0009378A" w:rsidRDefault="0009378A" w:rsidP="00950EC8">
            <w:pPr>
              <w:jc w:val="center"/>
              <w:rPr>
                <w:rFonts w:ascii="Times New Roman" w:hAnsi="Times New Roman" w:cs="Times New Roman"/>
                <w:b/>
                <w:i/>
                <w:color w:val="000000"/>
                <w:sz w:val="28"/>
                <w:szCs w:val="28"/>
              </w:rPr>
            </w:pPr>
            <w:r w:rsidRPr="0009378A">
              <w:rPr>
                <w:rFonts w:ascii="Times New Roman" w:hAnsi="Times New Roman" w:cs="Times New Roman"/>
                <w:b/>
                <w:i/>
                <w:color w:val="000000"/>
                <w:sz w:val="28"/>
                <w:szCs w:val="28"/>
              </w:rPr>
              <w:t>Hoạt động của học sinh</w:t>
            </w:r>
          </w:p>
        </w:tc>
      </w:tr>
      <w:tr w:rsidR="0009378A" w:rsidRPr="0009378A" w:rsidTr="00950EC8">
        <w:trPr>
          <w:jc w:val="center"/>
        </w:trPr>
        <w:tc>
          <w:tcPr>
            <w:tcW w:w="5176" w:type="dxa"/>
            <w:tcBorders>
              <w:bottom w:val="nil"/>
            </w:tcBorders>
          </w:tcPr>
          <w:p w:rsidR="0009378A" w:rsidRPr="0009378A" w:rsidRDefault="0009378A" w:rsidP="00950EC8">
            <w:pPr>
              <w:jc w:val="both"/>
              <w:rPr>
                <w:rFonts w:ascii="Times New Roman" w:hAnsi="Times New Roman" w:cs="Times New Roman"/>
                <w:b/>
                <w:color w:val="000000"/>
                <w:sz w:val="28"/>
                <w:szCs w:val="28"/>
                <w:lang w:val="vi-VN"/>
              </w:rPr>
            </w:pPr>
            <w:r w:rsidRPr="0009378A">
              <w:rPr>
                <w:rFonts w:ascii="Times New Roman" w:hAnsi="Times New Roman" w:cs="Times New Roman"/>
                <w:b/>
                <w:color w:val="000000"/>
                <w:sz w:val="28"/>
                <w:szCs w:val="28"/>
              </w:rPr>
              <w:t>1. Hoạt động khởi động</w:t>
            </w:r>
            <w:r w:rsidRPr="0009378A">
              <w:rPr>
                <w:rFonts w:ascii="Times New Roman" w:hAnsi="Times New Roman" w:cs="Times New Roman"/>
                <w:b/>
                <w:color w:val="000000"/>
                <w:sz w:val="28"/>
                <w:szCs w:val="28"/>
                <w:lang w:val="vi-VN"/>
              </w:rPr>
              <w:t>:</w:t>
            </w:r>
          </w:p>
          <w:p w:rsidR="0009378A" w:rsidRPr="0009378A" w:rsidRDefault="0009378A" w:rsidP="00950EC8">
            <w:pPr>
              <w:jc w:val="both"/>
              <w:rPr>
                <w:rFonts w:ascii="Times New Roman" w:hAnsi="Times New Roman" w:cs="Times New Roman"/>
                <w:b/>
                <w:color w:val="000000"/>
                <w:sz w:val="28"/>
                <w:szCs w:val="28"/>
              </w:rPr>
            </w:pPr>
            <w:r w:rsidRPr="0009378A">
              <w:rPr>
                <w:rFonts w:ascii="Times New Roman" w:hAnsi="Times New Roman" w:cs="Times New Roman"/>
                <w:b/>
                <w:color w:val="000000"/>
                <w:sz w:val="28"/>
                <w:szCs w:val="28"/>
              </w:rPr>
              <w:t>2. Các hoạt động rèn luyện:</w:t>
            </w:r>
          </w:p>
        </w:tc>
        <w:tc>
          <w:tcPr>
            <w:tcW w:w="4440" w:type="dxa"/>
            <w:tcBorders>
              <w:bottom w:val="nil"/>
            </w:tcBorders>
          </w:tcPr>
          <w:p w:rsidR="0009378A" w:rsidRPr="0009378A" w:rsidRDefault="0009378A" w:rsidP="00950EC8">
            <w:pPr>
              <w:jc w:val="both"/>
              <w:rPr>
                <w:rFonts w:ascii="Times New Roman" w:hAnsi="Times New Roman" w:cs="Times New Roman"/>
                <w:color w:val="000000"/>
                <w:sz w:val="28"/>
                <w:szCs w:val="28"/>
              </w:rPr>
            </w:pPr>
          </w:p>
          <w:p w:rsidR="0009378A" w:rsidRPr="0009378A" w:rsidRDefault="0009378A" w:rsidP="00950EC8">
            <w:pPr>
              <w:jc w:val="both"/>
              <w:rPr>
                <w:rFonts w:ascii="Times New Roman" w:hAnsi="Times New Roman" w:cs="Times New Roman"/>
                <w:color w:val="000000"/>
                <w:sz w:val="28"/>
                <w:szCs w:val="28"/>
              </w:rPr>
            </w:pPr>
          </w:p>
        </w:tc>
      </w:tr>
      <w:tr w:rsidR="0009378A" w:rsidRPr="0009378A" w:rsidTr="00950EC8">
        <w:trPr>
          <w:jc w:val="center"/>
        </w:trPr>
        <w:tc>
          <w:tcPr>
            <w:tcW w:w="5176" w:type="dxa"/>
            <w:tcBorders>
              <w:top w:val="nil"/>
              <w:bottom w:val="nil"/>
            </w:tcBorders>
          </w:tcPr>
          <w:p w:rsidR="0009378A" w:rsidRPr="0009378A" w:rsidRDefault="0009378A" w:rsidP="00950EC8">
            <w:pPr>
              <w:jc w:val="both"/>
              <w:rPr>
                <w:rFonts w:ascii="Times New Roman" w:hAnsi="Times New Roman" w:cs="Times New Roman"/>
                <w:color w:val="000000"/>
                <w:sz w:val="28"/>
                <w:szCs w:val="28"/>
                <w:lang w:val="vi-VN"/>
              </w:rPr>
            </w:pPr>
            <w:r w:rsidRPr="0009378A">
              <w:rPr>
                <w:rFonts w:ascii="Times New Roman" w:hAnsi="Times New Roman" w:cs="Times New Roman"/>
                <w:b/>
                <w:color w:val="000000"/>
                <w:sz w:val="28"/>
                <w:szCs w:val="28"/>
                <w:lang w:val="nl-NL"/>
              </w:rPr>
              <w:t>Bài 1.</w:t>
            </w:r>
            <w:r w:rsidRPr="0009378A">
              <w:rPr>
                <w:rFonts w:ascii="Times New Roman" w:hAnsi="Times New Roman" w:cs="Times New Roman"/>
                <w:color w:val="000000"/>
                <w:sz w:val="28"/>
                <w:szCs w:val="28"/>
                <w:lang w:val="nl-NL"/>
              </w:rPr>
              <w:t xml:space="preserve"> Dựa vào câu chuyện Sự tích hồ Ba Bể, hãy thực hiện các yêu cầu sau</w:t>
            </w:r>
            <w:r w:rsidRPr="0009378A">
              <w:rPr>
                <w:rFonts w:ascii="Times New Roman" w:hAnsi="Times New Roman" w:cs="Times New Roman"/>
                <w:color w:val="000000"/>
                <w:sz w:val="28"/>
                <w:szCs w:val="28"/>
                <w:lang w:val="vi-VN"/>
              </w:rPr>
              <w:t>:</w:t>
            </w:r>
          </w:p>
          <w:p w:rsidR="0009378A" w:rsidRPr="0009378A" w:rsidRDefault="0009378A" w:rsidP="00950EC8">
            <w:pPr>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vi-VN"/>
              </w:rPr>
              <w:t>a</w:t>
            </w:r>
            <w:r w:rsidRPr="0009378A">
              <w:rPr>
                <w:rFonts w:ascii="Times New Roman" w:hAnsi="Times New Roman" w:cs="Times New Roman"/>
                <w:b/>
                <w:color w:val="000000"/>
                <w:sz w:val="28"/>
                <w:szCs w:val="28"/>
                <w:lang w:val="nl-NL"/>
              </w:rPr>
              <w:t>)</w:t>
            </w:r>
            <w:r w:rsidRPr="0009378A">
              <w:rPr>
                <w:rFonts w:ascii="Times New Roman" w:hAnsi="Times New Roman" w:cs="Times New Roman"/>
                <w:color w:val="000000"/>
                <w:sz w:val="28"/>
                <w:szCs w:val="28"/>
                <w:lang w:val="nl-NL"/>
              </w:rPr>
              <w:t xml:space="preserve"> Sắp xếp lại các sự việc dưới đây cho đúng trình tự diễn biến của câu chuyện bằng cách ghi vào ô trống từ 1 đến 5.</w:t>
            </w:r>
          </w:p>
          <w:p w:rsidR="0009378A" w:rsidRPr="0009378A" w:rsidRDefault="0009378A" w:rsidP="00950EC8">
            <w:pPr>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sym w:font="Wingdings 2" w:char="F0A3"/>
            </w:r>
            <w:r w:rsidRPr="0009378A">
              <w:rPr>
                <w:rFonts w:ascii="Times New Roman" w:hAnsi="Times New Roman" w:cs="Times New Roman"/>
                <w:color w:val="000000"/>
                <w:sz w:val="28"/>
                <w:szCs w:val="28"/>
                <w:lang w:val="nl-NL"/>
              </w:rPr>
              <w:t xml:space="preserve"> Sáng sớm, trước lúc ra đi, bà cụ ăn xin báo cho mẹ con bà nông dân biết trước tin sẽ có trận lụt lớn, cho họ gói tro và hai mảnh trấu.</w:t>
            </w:r>
          </w:p>
          <w:p w:rsidR="0009378A" w:rsidRPr="0009378A" w:rsidRDefault="0009378A" w:rsidP="00950EC8">
            <w:pPr>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sym w:font="Wingdings 2" w:char="F0A3"/>
            </w:r>
            <w:r w:rsidRPr="0009378A">
              <w:rPr>
                <w:rFonts w:ascii="Times New Roman" w:hAnsi="Times New Roman" w:cs="Times New Roman"/>
                <w:color w:val="000000"/>
                <w:sz w:val="28"/>
                <w:szCs w:val="28"/>
                <w:lang w:val="nl-NL"/>
              </w:rPr>
              <w:t xml:space="preserve"> Ra khỏi đám hội, bà cụ ăn xin được hai mẹ con bà nông dân thương tình đưa về nhà, cho ăn và ngủ nhờ.</w:t>
            </w:r>
          </w:p>
          <w:p w:rsidR="0009378A" w:rsidRPr="0009378A" w:rsidRDefault="0009378A" w:rsidP="00950EC8">
            <w:pPr>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sym w:font="Wingdings 2" w:char="F0A3"/>
            </w:r>
            <w:r w:rsidRPr="0009378A">
              <w:rPr>
                <w:rFonts w:ascii="Times New Roman" w:hAnsi="Times New Roman" w:cs="Times New Roman"/>
                <w:color w:val="000000"/>
                <w:sz w:val="28"/>
                <w:szCs w:val="28"/>
                <w:lang w:val="nl-NL"/>
              </w:rPr>
              <w:t xml:space="preserve"> Vào ngày hội cúng Phật, có một bà cụ thân hình xấu xí đến xin ăn nhưng bị mọi người xua đuổi và chẳng cho thứ gì.</w:t>
            </w:r>
          </w:p>
          <w:p w:rsidR="0009378A" w:rsidRPr="0009378A" w:rsidRDefault="0009378A" w:rsidP="00950EC8">
            <w:pPr>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sym w:font="Wingdings 2" w:char="F0A3"/>
            </w:r>
            <w:r w:rsidRPr="0009378A">
              <w:rPr>
                <w:rFonts w:ascii="Times New Roman" w:hAnsi="Times New Roman" w:cs="Times New Roman"/>
                <w:color w:val="000000"/>
                <w:sz w:val="28"/>
                <w:szCs w:val="28"/>
                <w:lang w:val="nl-NL"/>
              </w:rPr>
              <w:t xml:space="preserve"> Đêm hôm đó, bà cụ ăn xin hiện nguyên hình một con giao long to lớn khiến mẹ con bà nông dân kinh hãi.</w:t>
            </w:r>
          </w:p>
          <w:p w:rsidR="0009378A" w:rsidRPr="0009378A" w:rsidRDefault="0009378A" w:rsidP="00950EC8">
            <w:pPr>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sym w:font="Wingdings 2" w:char="F0A3"/>
            </w:r>
            <w:r w:rsidRPr="0009378A">
              <w:rPr>
                <w:rFonts w:ascii="Times New Roman" w:hAnsi="Times New Roman" w:cs="Times New Roman"/>
                <w:color w:val="000000"/>
                <w:sz w:val="28"/>
                <w:szCs w:val="28"/>
                <w:lang w:val="nl-NL"/>
              </w:rPr>
              <w:t xml:space="preserve"> Trận lụt xảy ra, nhà cửa và mọi người bị nhấn chìm trong biển nước, chỉ có mẹ con bà nông dân sống sót, chèo thuyền đi cứu vớt người bị nạn.</w:t>
            </w:r>
          </w:p>
          <w:p w:rsidR="0009378A" w:rsidRPr="0009378A" w:rsidRDefault="0009378A" w:rsidP="00950EC8">
            <w:pPr>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b)</w:t>
            </w:r>
            <w:r w:rsidRPr="0009378A">
              <w:rPr>
                <w:rFonts w:ascii="Times New Roman" w:hAnsi="Times New Roman" w:cs="Times New Roman"/>
                <w:color w:val="000000"/>
                <w:sz w:val="28"/>
                <w:szCs w:val="28"/>
                <w:lang w:val="nl-NL"/>
              </w:rPr>
              <w:t xml:space="preserve"> Điền từ ngữ thích hợp vào chỗ trống để hoàn thiện ý nghĩa của câu chuyện Sự tích hồ Ba Bể.</w:t>
            </w:r>
          </w:p>
          <w:p w:rsidR="0009378A" w:rsidRPr="0009378A" w:rsidRDefault="0009378A" w:rsidP="00950EC8">
            <w:pPr>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Câu chuyện giải thích sự hình thành ....................... và ca ngợi những con người có tấm lòng ................................... ; khẳng </w:t>
            </w:r>
            <w:r w:rsidRPr="0009378A">
              <w:rPr>
                <w:rFonts w:ascii="Times New Roman" w:hAnsi="Times New Roman" w:cs="Times New Roman"/>
                <w:color w:val="000000"/>
                <w:sz w:val="28"/>
                <w:szCs w:val="28"/>
                <w:lang w:val="nl-NL"/>
              </w:rPr>
              <w:lastRenderedPageBreak/>
              <w:t>định người có lòng .................................... sẽ được đền đáp xứng đáng.</w:t>
            </w:r>
          </w:p>
          <w:p w:rsidR="0009378A" w:rsidRPr="0009378A" w:rsidRDefault="0009378A" w:rsidP="00950EC8">
            <w:pPr>
              <w:jc w:val="both"/>
              <w:rPr>
                <w:rFonts w:ascii="Times New Roman" w:hAnsi="Times New Roman" w:cs="Times New Roman"/>
                <w:color w:val="000000"/>
                <w:sz w:val="28"/>
                <w:szCs w:val="28"/>
                <w:lang w:val="vi-VN"/>
              </w:rPr>
            </w:pPr>
            <w:r w:rsidRPr="0009378A">
              <w:rPr>
                <w:rFonts w:ascii="Times New Roman" w:hAnsi="Times New Roman" w:cs="Times New Roman"/>
                <w:b/>
                <w:color w:val="000000"/>
                <w:sz w:val="28"/>
                <w:szCs w:val="28"/>
                <w:lang w:val="nl-NL"/>
              </w:rPr>
              <w:t>Bài 2.</w:t>
            </w:r>
            <w:r w:rsidRPr="0009378A">
              <w:rPr>
                <w:rFonts w:ascii="Times New Roman" w:hAnsi="Times New Roman" w:cs="Times New Roman"/>
                <w:color w:val="000000"/>
                <w:sz w:val="28"/>
                <w:szCs w:val="28"/>
                <w:lang w:val="nl-NL"/>
              </w:rPr>
              <w:t xml:space="preserve"> </w:t>
            </w:r>
            <w:r w:rsidRPr="0009378A">
              <w:rPr>
                <w:rFonts w:ascii="Times New Roman" w:hAnsi="Times New Roman" w:cs="Times New Roman"/>
                <w:color w:val="000000"/>
                <w:sz w:val="28"/>
                <w:szCs w:val="28"/>
                <w:lang w:val="vi-VN"/>
              </w:rPr>
              <w:t>Trong các bài tập đọc sau, bài nào là văn kể chuyện?</w:t>
            </w:r>
          </w:p>
          <w:p w:rsidR="0009378A" w:rsidRPr="0009378A" w:rsidRDefault="0009378A" w:rsidP="00950EC8">
            <w:pPr>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a. Sự tích chú Cuội cung trăng (TV 3, tập hai).</w:t>
            </w:r>
          </w:p>
          <w:p w:rsidR="0009378A" w:rsidRPr="0009378A" w:rsidRDefault="0009378A" w:rsidP="00950EC8">
            <w:pPr>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b. </w:t>
            </w:r>
            <w:r w:rsidRPr="0009378A">
              <w:rPr>
                <w:rFonts w:ascii="Times New Roman" w:hAnsi="Times New Roman" w:cs="Times New Roman"/>
                <w:color w:val="000000"/>
                <w:sz w:val="28"/>
                <w:szCs w:val="28"/>
                <w:lang w:val="vi-VN"/>
              </w:rPr>
              <w:t>Mẹ ốm</w:t>
            </w:r>
            <w:r w:rsidRPr="0009378A">
              <w:rPr>
                <w:rFonts w:ascii="Times New Roman" w:hAnsi="Times New Roman" w:cs="Times New Roman"/>
                <w:color w:val="000000"/>
                <w:sz w:val="28"/>
                <w:szCs w:val="28"/>
                <w:lang w:val="nl-NL"/>
              </w:rPr>
              <w:t xml:space="preserve"> (Tiếng Việt 4, tập một).</w:t>
            </w:r>
          </w:p>
          <w:p w:rsidR="0009378A" w:rsidRPr="0009378A" w:rsidRDefault="0009378A" w:rsidP="00950EC8">
            <w:pPr>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c. Người đi săn và con vượn (TV 3, tập hai).</w:t>
            </w:r>
          </w:p>
          <w:p w:rsidR="0009378A" w:rsidRPr="0009378A" w:rsidRDefault="0009378A" w:rsidP="00950EC8">
            <w:pPr>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d. Dế Mèn bênh vực kẻ yếu (TV 4, tập một).</w:t>
            </w:r>
          </w:p>
          <w:p w:rsidR="0009378A" w:rsidRPr="0009378A" w:rsidRDefault="0009378A" w:rsidP="00950EC8">
            <w:pPr>
              <w:jc w:val="both"/>
              <w:rPr>
                <w:rFonts w:ascii="Times New Roman" w:hAnsi="Times New Roman" w:cs="Times New Roman"/>
                <w:b/>
                <w:color w:val="000000"/>
                <w:sz w:val="28"/>
                <w:szCs w:val="28"/>
                <w:lang w:val="vi-VN"/>
              </w:rPr>
            </w:pPr>
            <w:r w:rsidRPr="0009378A">
              <w:rPr>
                <w:rFonts w:ascii="Times New Roman" w:hAnsi="Times New Roman" w:cs="Times New Roman"/>
                <w:b/>
                <w:color w:val="000000"/>
                <w:sz w:val="28"/>
                <w:szCs w:val="28"/>
                <w:lang w:val="vi-VN"/>
              </w:rPr>
              <w:t xml:space="preserve">Bài 3: </w:t>
            </w:r>
          </w:p>
          <w:p w:rsidR="0009378A" w:rsidRPr="0009378A" w:rsidRDefault="0009378A" w:rsidP="00950EC8">
            <w:pPr>
              <w:jc w:val="both"/>
              <w:rPr>
                <w:rFonts w:ascii="Times New Roman" w:hAnsi="Times New Roman" w:cs="Times New Roman"/>
                <w:color w:val="000000"/>
                <w:sz w:val="28"/>
                <w:szCs w:val="28"/>
                <w:lang w:val="vi-VN"/>
              </w:rPr>
            </w:pPr>
            <w:r w:rsidRPr="0009378A">
              <w:rPr>
                <w:rFonts w:ascii="Times New Roman" w:hAnsi="Times New Roman" w:cs="Times New Roman"/>
                <w:b/>
                <w:color w:val="000000"/>
                <w:sz w:val="28"/>
                <w:szCs w:val="28"/>
                <w:lang w:val="vi-VN"/>
              </w:rPr>
              <w:t>a</w:t>
            </w:r>
            <w:r w:rsidRPr="0009378A">
              <w:rPr>
                <w:rFonts w:ascii="Times New Roman" w:hAnsi="Times New Roman" w:cs="Times New Roman"/>
                <w:color w:val="000000"/>
                <w:sz w:val="28"/>
                <w:szCs w:val="28"/>
                <w:lang w:val="vi-VN"/>
              </w:rPr>
              <w:t>) Em hãy kể tên các nhân vật trong các câu chuyện ở bài tập .</w:t>
            </w:r>
          </w:p>
          <w:p w:rsidR="0009378A" w:rsidRPr="0009378A" w:rsidRDefault="0009378A" w:rsidP="00950EC8">
            <w:pPr>
              <w:jc w:val="both"/>
              <w:rPr>
                <w:rFonts w:ascii="Times New Roman" w:hAnsi="Times New Roman" w:cs="Times New Roman"/>
                <w:color w:val="000000"/>
                <w:sz w:val="28"/>
                <w:szCs w:val="28"/>
                <w:lang w:val="vi-VN"/>
              </w:rPr>
            </w:pPr>
            <w:r w:rsidRPr="0009378A">
              <w:rPr>
                <w:rFonts w:ascii="Times New Roman" w:hAnsi="Times New Roman" w:cs="Times New Roman"/>
                <w:b/>
                <w:color w:val="000000"/>
                <w:sz w:val="28"/>
                <w:szCs w:val="28"/>
                <w:lang w:val="vi-VN"/>
              </w:rPr>
              <w:t>b</w:t>
            </w:r>
            <w:r w:rsidRPr="0009378A">
              <w:rPr>
                <w:rFonts w:ascii="Times New Roman" w:hAnsi="Times New Roman" w:cs="Times New Roman"/>
                <w:color w:val="000000"/>
                <w:sz w:val="28"/>
                <w:szCs w:val="28"/>
                <w:lang w:val="vi-VN"/>
              </w:rPr>
              <w:t>) Nêu tính cách của một nhân vật mà em yêu thích. Dựa vào lời nói, hành động nào em lại nhận xét như vây?</w:t>
            </w:r>
          </w:p>
          <w:p w:rsidR="0009378A" w:rsidRPr="0009378A" w:rsidRDefault="0009378A" w:rsidP="00950EC8">
            <w:pPr>
              <w:jc w:val="both"/>
              <w:rPr>
                <w:rFonts w:ascii="Times New Roman" w:hAnsi="Times New Roman" w:cs="Times New Roman"/>
                <w:color w:val="000000"/>
                <w:sz w:val="28"/>
                <w:szCs w:val="28"/>
                <w:lang w:val="nl-NL"/>
              </w:rPr>
            </w:pPr>
          </w:p>
        </w:tc>
        <w:tc>
          <w:tcPr>
            <w:tcW w:w="4440" w:type="dxa"/>
            <w:tcBorders>
              <w:top w:val="nil"/>
              <w:bottom w:val="nil"/>
            </w:tcBorders>
          </w:tcPr>
          <w:p w:rsidR="0009378A" w:rsidRPr="0009378A" w:rsidRDefault="0009378A" w:rsidP="00950EC8">
            <w:pPr>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lastRenderedPageBreak/>
              <w:t>- HS đọc đề.</w:t>
            </w:r>
          </w:p>
          <w:p w:rsidR="0009378A" w:rsidRPr="0009378A" w:rsidRDefault="0009378A" w:rsidP="00950EC8">
            <w:pPr>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HS thảo luận nhóm 4 làm bài tập a</w:t>
            </w:r>
          </w:p>
          <w:p w:rsidR="0009378A" w:rsidRPr="0009378A" w:rsidRDefault="0009378A" w:rsidP="00950EC8">
            <w:pPr>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Đại diện nhóm trả lời.</w:t>
            </w:r>
          </w:p>
          <w:p w:rsidR="0009378A" w:rsidRPr="0009378A" w:rsidRDefault="0009378A" w:rsidP="00950EC8">
            <w:pPr>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Nhận xét.</w:t>
            </w:r>
          </w:p>
          <w:p w:rsidR="0009378A" w:rsidRPr="0009378A" w:rsidRDefault="0009378A" w:rsidP="00950EC8">
            <w:pPr>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HS khá, giỏi làm bài tập b.</w:t>
            </w:r>
          </w:p>
          <w:p w:rsidR="0009378A" w:rsidRPr="0009378A" w:rsidRDefault="0009378A" w:rsidP="00950EC8">
            <w:pPr>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Nêu từ cần điền vào dấu ..</w:t>
            </w:r>
          </w:p>
          <w:p w:rsidR="0009378A" w:rsidRPr="0009378A" w:rsidRDefault="0009378A" w:rsidP="00950EC8">
            <w:pPr>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Nhận xét.</w:t>
            </w: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HS nêu lại đặc điểm của bài văn kể chuyện.</w:t>
            </w:r>
          </w:p>
          <w:p w:rsidR="0009378A" w:rsidRPr="0009378A" w:rsidRDefault="0009378A" w:rsidP="00950EC8">
            <w:pPr>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Nêu lại nội dung của bài Chú Cuội cung trăng, Người đi săn và con vượn.</w:t>
            </w:r>
          </w:p>
          <w:p w:rsidR="0009378A" w:rsidRPr="0009378A" w:rsidRDefault="0009378A" w:rsidP="00950EC8">
            <w:pPr>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HS làm bài.</w:t>
            </w:r>
          </w:p>
          <w:p w:rsidR="0009378A" w:rsidRPr="0009378A" w:rsidRDefault="0009378A" w:rsidP="00950EC8">
            <w:pPr>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Nhận xét bài làm trên bảng.</w:t>
            </w:r>
          </w:p>
          <w:p w:rsidR="0009378A" w:rsidRPr="0009378A" w:rsidRDefault="0009378A" w:rsidP="00950EC8">
            <w:pPr>
              <w:jc w:val="both"/>
              <w:rPr>
                <w:rFonts w:ascii="Times New Roman" w:hAnsi="Times New Roman" w:cs="Times New Roman"/>
                <w:color w:val="000000"/>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HS làm bài( HS chậm chỉ làm câu a, HS Khá không làm ý 2 câu b)</w:t>
            </w:r>
          </w:p>
          <w:p w:rsidR="0009378A" w:rsidRPr="0009378A" w:rsidRDefault="0009378A" w:rsidP="00950EC8">
            <w:pPr>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HS nhận xét bài.</w:t>
            </w:r>
          </w:p>
          <w:p w:rsidR="0009378A" w:rsidRPr="0009378A" w:rsidRDefault="0009378A" w:rsidP="00950EC8">
            <w:pPr>
              <w:jc w:val="both"/>
              <w:rPr>
                <w:rFonts w:ascii="Times New Roman" w:hAnsi="Times New Roman" w:cs="Times New Roman"/>
                <w:color w:val="000000"/>
                <w:sz w:val="28"/>
                <w:szCs w:val="28"/>
                <w:lang w:val="vi-VN"/>
              </w:rPr>
            </w:pPr>
          </w:p>
        </w:tc>
      </w:tr>
      <w:tr w:rsidR="0009378A" w:rsidRPr="0009378A" w:rsidTr="00950EC8">
        <w:trPr>
          <w:jc w:val="center"/>
        </w:trPr>
        <w:tc>
          <w:tcPr>
            <w:tcW w:w="5176" w:type="dxa"/>
            <w:tcBorders>
              <w:top w:val="nil"/>
            </w:tcBorders>
          </w:tcPr>
          <w:p w:rsidR="0009378A" w:rsidRPr="0009378A" w:rsidRDefault="0009378A" w:rsidP="00950EC8">
            <w:pPr>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lastRenderedPageBreak/>
              <w:t xml:space="preserve">3. </w:t>
            </w:r>
            <w:r w:rsidRPr="0009378A">
              <w:rPr>
                <w:rFonts w:ascii="Times New Roman" w:hAnsi="Times New Roman" w:cs="Times New Roman"/>
                <w:b/>
                <w:color w:val="000000"/>
                <w:sz w:val="28"/>
                <w:szCs w:val="28"/>
                <w:lang w:val="vi-VN"/>
              </w:rPr>
              <w:t>Củng cố, dặn dò</w:t>
            </w:r>
            <w:r w:rsidRPr="0009378A">
              <w:rPr>
                <w:rFonts w:ascii="Times New Roman" w:hAnsi="Times New Roman" w:cs="Times New Roman"/>
                <w:b/>
                <w:color w:val="000000"/>
                <w:sz w:val="28"/>
                <w:szCs w:val="28"/>
                <w:lang w:val="nl-NL"/>
              </w:rPr>
              <w:t>:</w:t>
            </w:r>
          </w:p>
          <w:p w:rsidR="0009378A" w:rsidRPr="0009378A" w:rsidRDefault="0009378A" w:rsidP="00950EC8">
            <w:pPr>
              <w:jc w:val="both"/>
              <w:rPr>
                <w:rFonts w:ascii="Times New Roman" w:hAnsi="Times New Roman" w:cs="Times New Roman"/>
                <w:color w:val="000000"/>
                <w:sz w:val="28"/>
                <w:szCs w:val="28"/>
                <w:lang w:val="nl-NL"/>
              </w:rPr>
            </w:pPr>
          </w:p>
        </w:tc>
        <w:tc>
          <w:tcPr>
            <w:tcW w:w="4440" w:type="dxa"/>
            <w:tcBorders>
              <w:top w:val="nil"/>
            </w:tcBorders>
          </w:tcPr>
          <w:p w:rsidR="0009378A" w:rsidRPr="0009378A" w:rsidRDefault="0009378A" w:rsidP="00950EC8">
            <w:pPr>
              <w:jc w:val="both"/>
              <w:rPr>
                <w:rFonts w:ascii="Times New Roman" w:hAnsi="Times New Roman" w:cs="Times New Roman"/>
                <w:color w:val="000000"/>
                <w:sz w:val="28"/>
                <w:szCs w:val="28"/>
                <w:lang w:val="nl-NL"/>
              </w:rPr>
            </w:pPr>
          </w:p>
          <w:p w:rsidR="0009378A" w:rsidRPr="0009378A" w:rsidRDefault="0009378A" w:rsidP="00950EC8">
            <w:pPr>
              <w:jc w:val="both"/>
              <w:rPr>
                <w:rFonts w:ascii="Times New Roman" w:hAnsi="Times New Roman" w:cs="Times New Roman"/>
                <w:color w:val="000000"/>
                <w:sz w:val="28"/>
                <w:szCs w:val="28"/>
                <w:lang w:val="nl-NL"/>
              </w:rPr>
            </w:pPr>
          </w:p>
        </w:tc>
      </w:tr>
    </w:tbl>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b/>
          <w:color w:val="000000"/>
          <w:sz w:val="28"/>
          <w:szCs w:val="28"/>
          <w:lang w:val="nl-NL"/>
        </w:rPr>
      </w:pPr>
    </w:p>
    <w:p w:rsidR="00561A69" w:rsidRDefault="00561A69">
      <w:pPr>
        <w:rPr>
          <w:rFonts w:ascii="Times New Roman" w:hAnsi="Times New Roman" w:cs="Times New Roman"/>
          <w:b/>
          <w:sz w:val="28"/>
          <w:szCs w:val="28"/>
        </w:rPr>
      </w:pPr>
    </w:p>
    <w:p w:rsidR="0009378A" w:rsidRPr="0009378A" w:rsidRDefault="0009378A" w:rsidP="0009378A">
      <w:pPr>
        <w:spacing w:after="0"/>
        <w:jc w:val="center"/>
        <w:rPr>
          <w:rFonts w:ascii="Times New Roman" w:hAnsi="Times New Roman" w:cs="Times New Roman"/>
          <w:b/>
          <w:color w:val="000000"/>
          <w:sz w:val="28"/>
          <w:szCs w:val="28"/>
          <w:lang w:val="vi-VN"/>
        </w:rPr>
      </w:pPr>
      <w:r w:rsidRPr="0009378A">
        <w:rPr>
          <w:rFonts w:ascii="Times New Roman" w:hAnsi="Times New Roman" w:cs="Times New Roman"/>
          <w:b/>
          <w:sz w:val="28"/>
          <w:szCs w:val="28"/>
        </w:rPr>
        <w:t>Rèn Tiếng Việt</w:t>
      </w:r>
      <w:r w:rsidRPr="0009378A">
        <w:rPr>
          <w:rFonts w:ascii="Times New Roman" w:hAnsi="Times New Roman" w:cs="Times New Roman"/>
          <w:b/>
          <w:sz w:val="28"/>
          <w:szCs w:val="28"/>
          <w:lang w:val="vi-VN"/>
        </w:rPr>
        <w:t xml:space="preserve">: Ôn </w:t>
      </w:r>
      <w:r w:rsidRPr="0009378A">
        <w:rPr>
          <w:rFonts w:ascii="Times New Roman" w:hAnsi="Times New Roman" w:cs="Times New Roman"/>
          <w:b/>
          <w:color w:val="000000"/>
          <w:sz w:val="28"/>
          <w:szCs w:val="28"/>
          <w:lang w:val="nl-NL"/>
        </w:rPr>
        <w:t xml:space="preserve">Luyện </w:t>
      </w:r>
      <w:r w:rsidRPr="0009378A">
        <w:rPr>
          <w:rFonts w:ascii="Times New Roman" w:hAnsi="Times New Roman" w:cs="Times New Roman"/>
          <w:b/>
          <w:color w:val="000000"/>
          <w:sz w:val="28"/>
          <w:szCs w:val="28"/>
          <w:lang w:val="vi-VN"/>
        </w:rPr>
        <w:t>vốn từ về chủ đề Nhân hậu – Đoàn kết</w:t>
      </w:r>
    </w:p>
    <w:p w:rsidR="0009378A" w:rsidRPr="0009378A" w:rsidRDefault="0009378A" w:rsidP="0009378A">
      <w:pPr>
        <w:spacing w:after="0"/>
        <w:jc w:val="center"/>
        <w:rPr>
          <w:rFonts w:ascii="Times New Roman" w:hAnsi="Times New Roman" w:cs="Times New Roman"/>
          <w:i/>
          <w:color w:val="000000"/>
          <w:sz w:val="28"/>
          <w:szCs w:val="28"/>
          <w:lang w:val="nl-NL"/>
        </w:rPr>
      </w:pPr>
      <w:r w:rsidRPr="0009378A">
        <w:rPr>
          <w:rFonts w:ascii="Times New Roman" w:hAnsi="Times New Roman" w:cs="Times New Roman"/>
          <w:b/>
          <w:color w:val="000000"/>
          <w:sz w:val="28"/>
          <w:szCs w:val="28"/>
          <w:lang w:val="vi-VN"/>
        </w:rPr>
        <w:t>Từ đơn- từ phức</w:t>
      </w:r>
    </w:p>
    <w:p w:rsidR="0009378A" w:rsidRPr="0009378A" w:rsidRDefault="0009378A" w:rsidP="0009378A">
      <w:pPr>
        <w:spacing w:after="0"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 MỤC TIÊU:</w:t>
      </w:r>
    </w:p>
    <w:p w:rsidR="0009378A" w:rsidRPr="0009378A" w:rsidRDefault="0009378A" w:rsidP="0009378A">
      <w:pPr>
        <w:spacing w:after="0"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vi-VN"/>
        </w:rPr>
        <w:t>-</w:t>
      </w:r>
      <w:r w:rsidRPr="0009378A">
        <w:rPr>
          <w:rFonts w:ascii="Times New Roman" w:hAnsi="Times New Roman" w:cs="Times New Roman"/>
          <w:color w:val="000000"/>
          <w:sz w:val="28"/>
          <w:szCs w:val="28"/>
          <w:lang w:val="nl-NL"/>
        </w:rPr>
        <w:t xml:space="preserve"> Củng cố kiến thức cho học sinh về cấu tạo của tiếng; mở rộng vốn từ về chủ đề Nhân hậu - Đoàn kết; từ đơn, từ phức.</w:t>
      </w:r>
    </w:p>
    <w:p w:rsidR="0009378A" w:rsidRPr="0009378A" w:rsidRDefault="0009378A" w:rsidP="0009378A">
      <w:pPr>
        <w:spacing w:after="0"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 ĐỒ DÙNG DẠY – HỌC:</w:t>
      </w:r>
    </w:p>
    <w:p w:rsidR="0009378A" w:rsidRPr="0009378A" w:rsidRDefault="0009378A" w:rsidP="0009378A">
      <w:pPr>
        <w:spacing w:after="0"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 Bảng phụ, phiếu bài tập.</w:t>
      </w:r>
    </w:p>
    <w:p w:rsidR="0009378A" w:rsidRPr="0009378A" w:rsidRDefault="0009378A" w:rsidP="0009378A">
      <w:pPr>
        <w:spacing w:after="0"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III. CÁC HOẠT ĐỘNG DẠY – HỌC CHỦ YẾU:</w:t>
      </w:r>
    </w:p>
    <w:p w:rsidR="0009378A" w:rsidRPr="0009378A" w:rsidRDefault="0009378A" w:rsidP="0009378A">
      <w:pPr>
        <w:spacing w:after="0" w:line="334" w:lineRule="auto"/>
        <w:rPr>
          <w:rFonts w:ascii="Times New Roman" w:hAnsi="Times New Roman" w:cs="Times New Roman"/>
          <w:color w:val="000000"/>
          <w:sz w:val="28"/>
          <w:szCs w:val="28"/>
          <w:lang w:val="nl-NL"/>
        </w:rPr>
      </w:pPr>
    </w:p>
    <w:tbl>
      <w:tblPr>
        <w:tblStyle w:val="TableGrid"/>
        <w:tblW w:w="9616" w:type="dxa"/>
        <w:jc w:val="center"/>
        <w:tblLayout w:type="fixed"/>
        <w:tblCellMar>
          <w:top w:w="57" w:type="dxa"/>
          <w:bottom w:w="57" w:type="dxa"/>
        </w:tblCellMar>
        <w:tblLook w:val="0000" w:firstRow="0" w:lastRow="0" w:firstColumn="0" w:lastColumn="0" w:noHBand="0" w:noVBand="0"/>
      </w:tblPr>
      <w:tblGrid>
        <w:gridCol w:w="5320"/>
        <w:gridCol w:w="4296"/>
      </w:tblGrid>
      <w:tr w:rsidR="0009378A" w:rsidRPr="00A160FD" w:rsidTr="00950EC8">
        <w:trPr>
          <w:jc w:val="center"/>
        </w:trPr>
        <w:tc>
          <w:tcPr>
            <w:tcW w:w="5320" w:type="dxa"/>
            <w:tcBorders>
              <w:bottom w:val="single" w:sz="4" w:space="0" w:color="auto"/>
            </w:tcBorders>
          </w:tcPr>
          <w:p w:rsidR="0009378A" w:rsidRPr="0009378A" w:rsidRDefault="0009378A" w:rsidP="00950EC8">
            <w:pPr>
              <w:spacing w:line="334"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rèn luyện của giáo viên</w:t>
            </w:r>
          </w:p>
        </w:tc>
        <w:tc>
          <w:tcPr>
            <w:tcW w:w="4296" w:type="dxa"/>
            <w:tcBorders>
              <w:bottom w:val="single" w:sz="4" w:space="0" w:color="auto"/>
            </w:tcBorders>
          </w:tcPr>
          <w:p w:rsidR="0009378A" w:rsidRPr="0009378A" w:rsidRDefault="0009378A" w:rsidP="00950EC8">
            <w:pPr>
              <w:spacing w:line="334"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học tập của học sinh</w:t>
            </w:r>
          </w:p>
        </w:tc>
      </w:tr>
      <w:tr w:rsidR="0009378A" w:rsidRPr="0009378A" w:rsidTr="00950EC8">
        <w:trPr>
          <w:jc w:val="center"/>
        </w:trPr>
        <w:tc>
          <w:tcPr>
            <w:tcW w:w="5320" w:type="dxa"/>
            <w:tcBorders>
              <w:bottom w:val="nil"/>
            </w:tcBorders>
          </w:tcPr>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 xml:space="preserve">1. Hoạt động khởi động </w:t>
            </w:r>
          </w:p>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2. Các hoạt động chính:</w:t>
            </w:r>
          </w:p>
          <w:p w:rsidR="0009378A" w:rsidRPr="0009378A" w:rsidRDefault="0009378A" w:rsidP="00950EC8">
            <w:pPr>
              <w:spacing w:line="334" w:lineRule="auto"/>
              <w:jc w:val="both"/>
              <w:rPr>
                <w:rFonts w:ascii="Times New Roman" w:hAnsi="Times New Roman" w:cs="Times New Roman"/>
                <w:i/>
                <w:color w:val="000000"/>
                <w:sz w:val="28"/>
                <w:szCs w:val="28"/>
                <w:lang w:val="vi-VN"/>
              </w:rPr>
            </w:pPr>
            <w:r w:rsidRPr="0009378A">
              <w:rPr>
                <w:rFonts w:ascii="Times New Roman" w:hAnsi="Times New Roman" w:cs="Times New Roman"/>
                <w:b/>
                <w:color w:val="000000"/>
                <w:sz w:val="28"/>
                <w:szCs w:val="28"/>
                <w:lang w:val="vi-VN"/>
              </w:rPr>
              <w:t xml:space="preserve">Bài 1: </w:t>
            </w:r>
            <w:r w:rsidRPr="0009378A">
              <w:rPr>
                <w:rFonts w:ascii="Times New Roman" w:hAnsi="Times New Roman" w:cs="Times New Roman"/>
                <w:color w:val="000000"/>
                <w:sz w:val="28"/>
                <w:szCs w:val="28"/>
                <w:lang w:val="vi-VN"/>
              </w:rPr>
              <w:t xml:space="preserve">Chọn những từ thích hợp trong các từ sau để điền vào chỗ trống: </w:t>
            </w:r>
            <w:r w:rsidRPr="0009378A">
              <w:rPr>
                <w:rFonts w:ascii="Times New Roman" w:hAnsi="Times New Roman" w:cs="Times New Roman"/>
                <w:i/>
                <w:color w:val="000000"/>
                <w:sz w:val="28"/>
                <w:szCs w:val="28"/>
                <w:lang w:val="vi-VN"/>
              </w:rPr>
              <w:t>nhân chứng, nhân hậu, nhân lực, nhân tài</w:t>
            </w:r>
          </w:p>
          <w:p w:rsidR="0009378A" w:rsidRPr="0009378A" w:rsidRDefault="0009378A" w:rsidP="00950EC8">
            <w:pPr>
              <w:spacing w:line="334" w:lineRule="auto"/>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a) Trọng dụng..........</w:t>
            </w:r>
          </w:p>
          <w:p w:rsidR="0009378A" w:rsidRPr="0009378A" w:rsidRDefault="0009378A" w:rsidP="00950EC8">
            <w:pPr>
              <w:spacing w:line="334" w:lineRule="auto"/>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b) Tấm lòng ............</w:t>
            </w:r>
          </w:p>
          <w:p w:rsidR="0009378A" w:rsidRPr="0009378A" w:rsidRDefault="0009378A" w:rsidP="00950EC8">
            <w:pPr>
              <w:spacing w:line="334" w:lineRule="auto"/>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c) Lời khai của.......</w:t>
            </w:r>
          </w:p>
          <w:p w:rsidR="0009378A" w:rsidRPr="0009378A" w:rsidRDefault="0009378A" w:rsidP="00950EC8">
            <w:pPr>
              <w:spacing w:line="334" w:lineRule="auto"/>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d) Nguồn nhân lực.......</w:t>
            </w:r>
          </w:p>
          <w:p w:rsidR="0009378A" w:rsidRPr="0009378A" w:rsidRDefault="0009378A" w:rsidP="00950EC8">
            <w:pPr>
              <w:spacing w:line="334" w:lineRule="auto"/>
              <w:jc w:val="both"/>
              <w:rPr>
                <w:rFonts w:ascii="Times New Roman" w:hAnsi="Times New Roman" w:cs="Times New Roman"/>
                <w:b/>
                <w:color w:val="000000"/>
                <w:sz w:val="28"/>
                <w:szCs w:val="28"/>
                <w:lang w:val="vi-VN"/>
              </w:rPr>
            </w:pPr>
            <w:r w:rsidRPr="0009378A">
              <w:rPr>
                <w:rFonts w:ascii="Times New Roman" w:hAnsi="Times New Roman" w:cs="Times New Roman"/>
                <w:color w:val="000000"/>
                <w:sz w:val="28"/>
                <w:szCs w:val="28"/>
                <w:lang w:val="vi-VN"/>
              </w:rPr>
              <w:t>- Giải thích những từ HS không hiểu</w:t>
            </w:r>
          </w:p>
        </w:tc>
        <w:tc>
          <w:tcPr>
            <w:tcW w:w="4296" w:type="dxa"/>
            <w:tcBorders>
              <w:bottom w:val="nil"/>
            </w:tcBorders>
          </w:tcPr>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HS giải thích nghĩa của những từ mình biết.</w:t>
            </w:r>
          </w:p>
          <w:p w:rsidR="0009378A" w:rsidRPr="0009378A" w:rsidRDefault="0009378A" w:rsidP="00950EC8">
            <w:pPr>
              <w:spacing w:line="334" w:lineRule="auto"/>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HS điền từ thích hợp vào chỗ chấm, 1 HS làm bảng.</w:t>
            </w:r>
          </w:p>
          <w:p w:rsidR="0009378A" w:rsidRPr="0009378A" w:rsidRDefault="0009378A" w:rsidP="00950EC8">
            <w:pPr>
              <w:spacing w:line="334" w:lineRule="auto"/>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Nhận xét.</w:t>
            </w:r>
          </w:p>
          <w:p w:rsidR="0009378A" w:rsidRPr="0009378A" w:rsidRDefault="0009378A" w:rsidP="00950EC8">
            <w:pPr>
              <w:spacing w:line="334" w:lineRule="auto"/>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Sửa bài.</w:t>
            </w:r>
          </w:p>
        </w:tc>
      </w:tr>
      <w:tr w:rsidR="0009378A" w:rsidRPr="0009378A" w:rsidTr="00950EC8">
        <w:trPr>
          <w:jc w:val="center"/>
        </w:trPr>
        <w:tc>
          <w:tcPr>
            <w:tcW w:w="5320" w:type="dxa"/>
            <w:tcBorders>
              <w:top w:val="nil"/>
              <w:bottom w:val="nil"/>
            </w:tcBorders>
          </w:tcPr>
          <w:p w:rsidR="0009378A" w:rsidRPr="0009378A" w:rsidRDefault="0009378A" w:rsidP="00950EC8">
            <w:pPr>
              <w:spacing w:line="334" w:lineRule="auto"/>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Chú ý hướng dẫn những HS yếu.</w:t>
            </w:r>
          </w:p>
        </w:tc>
        <w:tc>
          <w:tcPr>
            <w:tcW w:w="4296" w:type="dxa"/>
            <w:tcBorders>
              <w:top w:val="nil"/>
              <w:bottom w:val="nil"/>
            </w:tcBorders>
          </w:tcPr>
          <w:p w:rsidR="0009378A" w:rsidRPr="0009378A" w:rsidRDefault="0009378A" w:rsidP="00950EC8">
            <w:pPr>
              <w:spacing w:line="334" w:lineRule="auto"/>
              <w:jc w:val="both"/>
              <w:rPr>
                <w:rFonts w:ascii="Times New Roman" w:hAnsi="Times New Roman" w:cs="Times New Roman"/>
                <w:color w:val="000000"/>
                <w:sz w:val="28"/>
                <w:szCs w:val="28"/>
                <w:lang w:val="nl-NL"/>
              </w:rPr>
            </w:pPr>
          </w:p>
        </w:tc>
      </w:tr>
      <w:tr w:rsidR="0009378A" w:rsidRPr="0009378A" w:rsidTr="00950EC8">
        <w:trPr>
          <w:jc w:val="center"/>
        </w:trPr>
        <w:tc>
          <w:tcPr>
            <w:tcW w:w="5320" w:type="dxa"/>
            <w:tcBorders>
              <w:top w:val="nil"/>
              <w:bottom w:val="nil"/>
            </w:tcBorders>
          </w:tcPr>
          <w:p w:rsidR="0009378A" w:rsidRPr="0009378A" w:rsidRDefault="0009378A" w:rsidP="00950EC8">
            <w:pPr>
              <w:spacing w:line="334" w:lineRule="auto"/>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Bài 2: Tìm các từ cùng nghĩa, trái nghĩa với từ hiền.</w:t>
            </w:r>
          </w:p>
          <w:p w:rsidR="0009378A" w:rsidRPr="0009378A" w:rsidRDefault="0009378A" w:rsidP="00950EC8">
            <w:pPr>
              <w:spacing w:line="334" w:lineRule="auto"/>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Yêu cầu HS thảo luận nhóm và thực hiện.</w:t>
            </w:r>
          </w:p>
        </w:tc>
        <w:tc>
          <w:tcPr>
            <w:tcW w:w="4296" w:type="dxa"/>
            <w:tcBorders>
              <w:top w:val="nil"/>
              <w:bottom w:val="nil"/>
            </w:tcBorders>
          </w:tcPr>
          <w:p w:rsidR="0009378A" w:rsidRPr="0009378A" w:rsidRDefault="0009378A" w:rsidP="00950EC8">
            <w:pPr>
              <w:spacing w:line="334" w:lineRule="auto"/>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xml:space="preserve">- HS thảo luận nhóm 4, tìm từ </w:t>
            </w:r>
          </w:p>
          <w:p w:rsidR="0009378A" w:rsidRPr="0009378A" w:rsidRDefault="0009378A" w:rsidP="00950EC8">
            <w:pPr>
              <w:spacing w:line="334" w:lineRule="auto"/>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Đại diện 1 nhóm nêu kết quả thảo luận.</w:t>
            </w:r>
          </w:p>
          <w:p w:rsidR="0009378A" w:rsidRPr="0009378A" w:rsidRDefault="0009378A" w:rsidP="00950EC8">
            <w:pPr>
              <w:spacing w:line="334" w:lineRule="auto"/>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Nhận xét.</w:t>
            </w:r>
          </w:p>
        </w:tc>
      </w:tr>
      <w:tr w:rsidR="0009378A" w:rsidRPr="00A160FD" w:rsidTr="00950EC8">
        <w:trPr>
          <w:jc w:val="center"/>
        </w:trPr>
        <w:tc>
          <w:tcPr>
            <w:tcW w:w="5320" w:type="dxa"/>
            <w:tcBorders>
              <w:top w:val="nil"/>
              <w:bottom w:val="single" w:sz="4" w:space="0" w:color="auto"/>
            </w:tcBorders>
          </w:tcPr>
          <w:p w:rsidR="0009378A" w:rsidRPr="0009378A" w:rsidRDefault="0009378A" w:rsidP="00950EC8">
            <w:pPr>
              <w:spacing w:line="334" w:lineRule="auto"/>
              <w:jc w:val="both"/>
              <w:rPr>
                <w:rFonts w:ascii="Times New Roman" w:hAnsi="Times New Roman" w:cs="Times New Roman"/>
                <w:color w:val="000000"/>
                <w:sz w:val="28"/>
                <w:szCs w:val="28"/>
                <w:lang w:val="vi-VN"/>
              </w:rPr>
            </w:pPr>
            <w:r w:rsidRPr="0009378A">
              <w:rPr>
                <w:rFonts w:ascii="Times New Roman" w:hAnsi="Times New Roman" w:cs="Times New Roman"/>
                <w:b/>
                <w:color w:val="000000"/>
                <w:sz w:val="28"/>
                <w:szCs w:val="28"/>
                <w:lang w:val="nl-NL"/>
              </w:rPr>
              <w:lastRenderedPageBreak/>
              <w:t>Bài 3.</w:t>
            </w:r>
            <w:r w:rsidRPr="0009378A">
              <w:rPr>
                <w:rFonts w:ascii="Times New Roman" w:hAnsi="Times New Roman" w:cs="Times New Roman"/>
                <w:color w:val="000000"/>
                <w:sz w:val="28"/>
                <w:szCs w:val="28"/>
                <w:lang w:val="nl-NL"/>
              </w:rPr>
              <w:t xml:space="preserve"> </w:t>
            </w:r>
            <w:r w:rsidRPr="0009378A">
              <w:rPr>
                <w:rFonts w:ascii="Times New Roman" w:hAnsi="Times New Roman" w:cs="Times New Roman"/>
                <w:color w:val="000000"/>
                <w:sz w:val="28"/>
                <w:szCs w:val="28"/>
                <w:lang w:val="vi-VN"/>
              </w:rPr>
              <w:t>Dùng dấu gạch chéo tách các từ trong hai câu sau rồi ghi lại các từ đơn, từ phức trong các câu sau:</w:t>
            </w:r>
          </w:p>
          <w:p w:rsidR="0009378A" w:rsidRPr="0009378A" w:rsidRDefault="0009378A" w:rsidP="00950EC8">
            <w:pPr>
              <w:spacing w:line="334" w:lineRule="auto"/>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Bởi tôi ăn uống điều độ và làm việc chừng mực nên tôi chóng lớn lắm. Cứ chốc chốc, tôi lại trịnh trọng và khoan thai đưa hai chân lên vuốt râu.</w:t>
            </w:r>
          </w:p>
          <w:p w:rsidR="0009378A" w:rsidRPr="0009378A" w:rsidRDefault="0009378A" w:rsidP="00950EC8">
            <w:pPr>
              <w:spacing w:line="334" w:lineRule="auto"/>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Yêu cầu HS nêu đặc điểm của từ đơn, từ phức.</w:t>
            </w:r>
          </w:p>
          <w:p w:rsidR="0009378A" w:rsidRPr="0009378A" w:rsidRDefault="0009378A" w:rsidP="00950EC8">
            <w:pPr>
              <w:spacing w:line="334" w:lineRule="auto"/>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Chú ý HS yếu</w:t>
            </w:r>
          </w:p>
          <w:p w:rsidR="0009378A" w:rsidRPr="0009378A" w:rsidRDefault="0009378A" w:rsidP="00950EC8">
            <w:pPr>
              <w:spacing w:line="334" w:lineRule="auto"/>
              <w:jc w:val="both"/>
              <w:rPr>
                <w:rFonts w:ascii="Times New Roman" w:hAnsi="Times New Roman" w:cs="Times New Roman"/>
                <w:i/>
                <w:color w:val="000000"/>
                <w:sz w:val="28"/>
                <w:szCs w:val="28"/>
                <w:lang w:val="vi-VN"/>
              </w:rPr>
            </w:pPr>
            <w:r w:rsidRPr="0009378A">
              <w:rPr>
                <w:rFonts w:ascii="Times New Roman" w:hAnsi="Times New Roman" w:cs="Times New Roman"/>
                <w:color w:val="000000"/>
                <w:sz w:val="28"/>
                <w:szCs w:val="28"/>
                <w:lang w:val="vi-VN"/>
              </w:rPr>
              <w:t>- Chấm, chữa bài cho HS</w:t>
            </w:r>
          </w:p>
          <w:p w:rsidR="0009378A" w:rsidRPr="0009378A" w:rsidRDefault="0009378A" w:rsidP="00950EC8">
            <w:pPr>
              <w:spacing w:line="334" w:lineRule="auto"/>
              <w:jc w:val="both"/>
              <w:rPr>
                <w:rFonts w:ascii="Times New Roman" w:hAnsi="Times New Roman" w:cs="Times New Roman"/>
                <w:color w:val="000000"/>
                <w:sz w:val="28"/>
                <w:szCs w:val="28"/>
                <w:lang w:val="nl-NL"/>
              </w:rPr>
            </w:pPr>
          </w:p>
        </w:tc>
        <w:tc>
          <w:tcPr>
            <w:tcW w:w="4296" w:type="dxa"/>
            <w:tcBorders>
              <w:top w:val="nil"/>
              <w:bottom w:val="single" w:sz="4" w:space="0" w:color="auto"/>
            </w:tcBorders>
          </w:tcPr>
          <w:p w:rsidR="0009378A" w:rsidRPr="0009378A" w:rsidRDefault="0009378A" w:rsidP="00950EC8">
            <w:pPr>
              <w:spacing w:line="334" w:lineRule="auto"/>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HS đọc đề.</w:t>
            </w:r>
          </w:p>
          <w:p w:rsidR="0009378A" w:rsidRPr="0009378A" w:rsidRDefault="0009378A" w:rsidP="00950EC8">
            <w:pPr>
              <w:spacing w:line="334" w:lineRule="auto"/>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HS nêu đặc điểm của hai loại từ.</w:t>
            </w:r>
          </w:p>
          <w:p w:rsidR="0009378A" w:rsidRPr="0009378A" w:rsidRDefault="0009378A" w:rsidP="00950EC8">
            <w:pPr>
              <w:spacing w:line="334" w:lineRule="auto"/>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HS làm bài, 3 HS sửa bài trên bảng.</w:t>
            </w:r>
          </w:p>
          <w:p w:rsidR="0009378A" w:rsidRPr="0009378A" w:rsidRDefault="0009378A" w:rsidP="00950EC8">
            <w:pPr>
              <w:spacing w:line="334" w:lineRule="auto"/>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Bởi/ tôi/ ăn uống/ điều độ/ và/ làm việc/ chừng mực/ nên /tôi/ chóng/ lớn/ lắm. Cứ/ chốc chốc/, tôi/ lại/ trịnh trọng/ và/ khoan thai/ đưa/ ha/i chân/ lên/ vuốt/ râu.</w:t>
            </w:r>
          </w:p>
          <w:p w:rsidR="0009378A" w:rsidRPr="0009378A" w:rsidRDefault="0009378A" w:rsidP="00950EC8">
            <w:pPr>
              <w:spacing w:line="334" w:lineRule="auto"/>
              <w:jc w:val="both"/>
              <w:rPr>
                <w:rFonts w:ascii="Times New Roman" w:hAnsi="Times New Roman" w:cs="Times New Roman"/>
                <w:color w:val="000000"/>
                <w:sz w:val="28"/>
                <w:szCs w:val="28"/>
                <w:lang w:val="vi-VN"/>
              </w:rPr>
            </w:pPr>
          </w:p>
        </w:tc>
      </w:tr>
      <w:tr w:rsidR="0009378A" w:rsidRPr="0009378A" w:rsidTr="00950EC8">
        <w:trPr>
          <w:jc w:val="center"/>
        </w:trPr>
        <w:tc>
          <w:tcPr>
            <w:tcW w:w="5320" w:type="dxa"/>
            <w:tcBorders>
              <w:top w:val="single" w:sz="4" w:space="0" w:color="auto"/>
            </w:tcBorders>
          </w:tcPr>
          <w:p w:rsidR="0009378A" w:rsidRPr="0009378A" w:rsidRDefault="0009378A" w:rsidP="00950EC8">
            <w:pPr>
              <w:spacing w:line="334" w:lineRule="auto"/>
              <w:jc w:val="both"/>
              <w:rPr>
                <w:rFonts w:ascii="Times New Roman" w:hAnsi="Times New Roman" w:cs="Times New Roman"/>
                <w:b/>
                <w:color w:val="000000"/>
                <w:sz w:val="28"/>
                <w:szCs w:val="28"/>
                <w:lang w:val="vi-VN"/>
              </w:rPr>
            </w:pPr>
            <w:r w:rsidRPr="0009378A">
              <w:rPr>
                <w:rFonts w:ascii="Times New Roman" w:hAnsi="Times New Roman" w:cs="Times New Roman"/>
                <w:b/>
                <w:color w:val="000000"/>
                <w:sz w:val="28"/>
                <w:szCs w:val="28"/>
                <w:lang w:val="nl-NL"/>
              </w:rPr>
              <w:t xml:space="preserve">3. </w:t>
            </w:r>
            <w:r w:rsidRPr="0009378A">
              <w:rPr>
                <w:rFonts w:ascii="Times New Roman" w:hAnsi="Times New Roman" w:cs="Times New Roman"/>
                <w:b/>
                <w:color w:val="000000"/>
                <w:sz w:val="28"/>
                <w:szCs w:val="28"/>
                <w:lang w:val="vi-VN"/>
              </w:rPr>
              <w:t>Củng cố, dặn dò:</w:t>
            </w:r>
          </w:p>
        </w:tc>
        <w:tc>
          <w:tcPr>
            <w:tcW w:w="4296" w:type="dxa"/>
            <w:tcBorders>
              <w:top w:val="single" w:sz="4" w:space="0" w:color="auto"/>
            </w:tcBorders>
          </w:tcPr>
          <w:p w:rsidR="0009378A" w:rsidRPr="0009378A" w:rsidRDefault="0009378A" w:rsidP="00950EC8">
            <w:pPr>
              <w:spacing w:line="334" w:lineRule="auto"/>
              <w:jc w:val="both"/>
              <w:rPr>
                <w:rFonts w:ascii="Times New Roman" w:hAnsi="Times New Roman" w:cs="Times New Roman"/>
                <w:color w:val="000000"/>
                <w:sz w:val="28"/>
                <w:szCs w:val="28"/>
                <w:lang w:val="nl-NL"/>
              </w:rPr>
            </w:pPr>
          </w:p>
        </w:tc>
      </w:tr>
    </w:tbl>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09378A" w:rsidRPr="0009378A" w:rsidRDefault="0009378A" w:rsidP="0009378A">
      <w:pPr>
        <w:spacing w:after="0"/>
        <w:jc w:val="center"/>
        <w:rPr>
          <w:rFonts w:ascii="Times New Roman" w:hAnsi="Times New Roman" w:cs="Times New Roman"/>
          <w:i/>
          <w:color w:val="000000"/>
          <w:sz w:val="28"/>
          <w:szCs w:val="28"/>
          <w:lang w:val="nl-NL"/>
        </w:rPr>
      </w:pPr>
    </w:p>
    <w:p w:rsidR="00561A69" w:rsidRDefault="00561A69">
      <w:pPr>
        <w:rPr>
          <w:rFonts w:ascii="Times New Roman" w:hAnsi="Times New Roman" w:cs="Times New Roman"/>
          <w:b/>
          <w:color w:val="000000"/>
          <w:sz w:val="28"/>
          <w:szCs w:val="28"/>
          <w:lang w:val="vi-VN"/>
        </w:rPr>
      </w:pPr>
      <w:r>
        <w:rPr>
          <w:rFonts w:ascii="Times New Roman" w:hAnsi="Times New Roman" w:cs="Times New Roman"/>
          <w:b/>
          <w:color w:val="000000"/>
          <w:sz w:val="28"/>
          <w:szCs w:val="28"/>
          <w:lang w:val="vi-VN"/>
        </w:rPr>
        <w:br w:type="page"/>
      </w:r>
    </w:p>
    <w:p w:rsidR="0009378A" w:rsidRPr="0009378A" w:rsidRDefault="0009378A" w:rsidP="0009378A">
      <w:pPr>
        <w:spacing w:after="0"/>
        <w:jc w:val="center"/>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vi-VN"/>
        </w:rPr>
        <w:lastRenderedPageBreak/>
        <w:t xml:space="preserve">Luyện đọc: </w:t>
      </w:r>
      <w:r w:rsidRPr="0009378A">
        <w:rPr>
          <w:rFonts w:ascii="Times New Roman" w:hAnsi="Times New Roman" w:cs="Times New Roman"/>
          <w:b/>
          <w:color w:val="000000"/>
          <w:sz w:val="28"/>
          <w:szCs w:val="28"/>
          <w:lang w:val="nl-NL"/>
        </w:rPr>
        <w:t>Truyện Cổ Nước Mình - Thư Thăm Bạn</w:t>
      </w:r>
    </w:p>
    <w:p w:rsidR="0009378A" w:rsidRPr="0009378A" w:rsidRDefault="0009378A" w:rsidP="0009378A">
      <w:pPr>
        <w:spacing w:after="0" w:line="310"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 MỤC TIÊU:</w:t>
      </w:r>
    </w:p>
    <w:p w:rsidR="0009378A" w:rsidRPr="0009378A" w:rsidRDefault="0009378A" w:rsidP="0009378A">
      <w:pPr>
        <w:spacing w:after="0" w:line="31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Củng cố kiến thức cho học sinh về đọc thành tiếng và đọc thầm;</w:t>
      </w:r>
      <w:r w:rsidRPr="0009378A">
        <w:rPr>
          <w:rFonts w:ascii="Times New Roman" w:hAnsi="Times New Roman" w:cs="Times New Roman"/>
          <w:color w:val="000000"/>
          <w:sz w:val="28"/>
          <w:szCs w:val="28"/>
          <w:lang w:val="vi-VN"/>
        </w:rPr>
        <w:t xml:space="preserve"> rèn</w:t>
      </w:r>
      <w:r w:rsidRPr="0009378A">
        <w:rPr>
          <w:rFonts w:ascii="Times New Roman" w:hAnsi="Times New Roman" w:cs="Times New Roman"/>
          <w:color w:val="000000"/>
          <w:sz w:val="28"/>
          <w:szCs w:val="28"/>
          <w:lang w:val="nl-NL"/>
        </w:rPr>
        <w:t xml:space="preserve"> kĩ năng đọc diễn cảm và đọc hiểu cho học sinh.</w:t>
      </w:r>
    </w:p>
    <w:p w:rsidR="0009378A" w:rsidRPr="0009378A" w:rsidRDefault="0009378A" w:rsidP="0009378A">
      <w:pPr>
        <w:spacing w:after="0" w:line="310"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 ĐỒ DÙNG DẠY – HỌC:</w:t>
      </w:r>
    </w:p>
    <w:p w:rsidR="0009378A" w:rsidRPr="0009378A" w:rsidRDefault="0009378A" w:rsidP="0009378A">
      <w:pPr>
        <w:spacing w:after="0" w:line="31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Bảng phụ, phiếu bài tập.</w:t>
      </w:r>
    </w:p>
    <w:p w:rsidR="0009378A" w:rsidRPr="0009378A" w:rsidRDefault="0009378A" w:rsidP="0009378A">
      <w:pPr>
        <w:spacing w:after="0" w:line="310"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III. CÁC HOẠT ĐỘNG DẠY – HỌC CHỦ YẾU:</w:t>
      </w:r>
    </w:p>
    <w:p w:rsidR="0009378A" w:rsidRPr="0009378A" w:rsidRDefault="0009378A" w:rsidP="0009378A">
      <w:pPr>
        <w:spacing w:after="0" w:line="310" w:lineRule="auto"/>
        <w:rPr>
          <w:rFonts w:ascii="Times New Roman" w:hAnsi="Times New Roman" w:cs="Times New Roman"/>
          <w:color w:val="000000"/>
          <w:sz w:val="28"/>
          <w:szCs w:val="28"/>
          <w:lang w:val="nl-NL"/>
        </w:rPr>
      </w:pPr>
    </w:p>
    <w:tbl>
      <w:tblPr>
        <w:tblStyle w:val="TableGrid"/>
        <w:tblW w:w="0" w:type="auto"/>
        <w:jc w:val="center"/>
        <w:tblLayout w:type="fixed"/>
        <w:tblCellMar>
          <w:top w:w="57" w:type="dxa"/>
          <w:bottom w:w="57" w:type="dxa"/>
        </w:tblCellMar>
        <w:tblLook w:val="0000" w:firstRow="0" w:lastRow="0" w:firstColumn="0" w:lastColumn="0" w:noHBand="0" w:noVBand="0"/>
      </w:tblPr>
      <w:tblGrid>
        <w:gridCol w:w="5340"/>
        <w:gridCol w:w="4567"/>
      </w:tblGrid>
      <w:tr w:rsidR="0009378A" w:rsidRPr="00A160FD" w:rsidTr="00950EC8">
        <w:trPr>
          <w:jc w:val="center"/>
        </w:trPr>
        <w:tc>
          <w:tcPr>
            <w:tcW w:w="5340" w:type="dxa"/>
            <w:tcBorders>
              <w:bottom w:val="single" w:sz="4" w:space="0" w:color="auto"/>
            </w:tcBorders>
          </w:tcPr>
          <w:p w:rsidR="0009378A" w:rsidRPr="0009378A" w:rsidRDefault="0009378A" w:rsidP="00950EC8">
            <w:pPr>
              <w:spacing w:line="310"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của giáo viên</w:t>
            </w:r>
          </w:p>
        </w:tc>
        <w:tc>
          <w:tcPr>
            <w:tcW w:w="4567" w:type="dxa"/>
            <w:tcBorders>
              <w:bottom w:val="single" w:sz="4" w:space="0" w:color="auto"/>
            </w:tcBorders>
          </w:tcPr>
          <w:p w:rsidR="0009378A" w:rsidRPr="0009378A" w:rsidRDefault="0009378A" w:rsidP="00950EC8">
            <w:pPr>
              <w:spacing w:line="310"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của học sinh</w:t>
            </w:r>
          </w:p>
        </w:tc>
      </w:tr>
      <w:tr w:rsidR="0009378A" w:rsidRPr="0009378A" w:rsidTr="00950EC8">
        <w:trPr>
          <w:jc w:val="center"/>
        </w:trPr>
        <w:tc>
          <w:tcPr>
            <w:tcW w:w="5340" w:type="dxa"/>
            <w:tcBorders>
              <w:bottom w:val="nil"/>
            </w:tcBorders>
          </w:tcPr>
          <w:p w:rsidR="0009378A" w:rsidRPr="0009378A" w:rsidRDefault="0009378A" w:rsidP="00950EC8">
            <w:pPr>
              <w:spacing w:line="310"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1. Hoạt động khởi động (5 phút):</w:t>
            </w:r>
          </w:p>
          <w:p w:rsidR="0009378A" w:rsidRPr="0009378A" w:rsidRDefault="0009378A" w:rsidP="00950EC8">
            <w:pPr>
              <w:spacing w:line="310"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2. Các hoạt động chính:</w:t>
            </w:r>
          </w:p>
          <w:p w:rsidR="0009378A" w:rsidRPr="0009378A" w:rsidRDefault="0009378A" w:rsidP="00950EC8">
            <w:pPr>
              <w:spacing w:line="310"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a. Hoạt động 1: Luyện đọc thành tiếng (12 phút)</w:t>
            </w:r>
          </w:p>
          <w:p w:rsidR="0009378A" w:rsidRPr="0009378A" w:rsidRDefault="0009378A" w:rsidP="00950EC8">
            <w:pPr>
              <w:spacing w:line="310" w:lineRule="auto"/>
              <w:jc w:val="both"/>
              <w:rPr>
                <w:rFonts w:ascii="Times New Roman" w:hAnsi="Times New Roman" w:cs="Times New Roman"/>
                <w:i/>
                <w:color w:val="000000"/>
                <w:sz w:val="28"/>
                <w:szCs w:val="28"/>
                <w:lang w:val="nl-NL"/>
              </w:rPr>
            </w:pPr>
            <w:r w:rsidRPr="0009378A">
              <w:rPr>
                <w:rFonts w:ascii="Times New Roman" w:hAnsi="Times New Roman" w:cs="Times New Roman"/>
                <w:b/>
                <w:color w:val="000000"/>
                <w:sz w:val="28"/>
                <w:szCs w:val="28"/>
                <w:lang w:val="nl-NL"/>
              </w:rPr>
              <w:t>a)</w:t>
            </w:r>
            <w:r w:rsidRPr="0009378A">
              <w:rPr>
                <w:rFonts w:ascii="Times New Roman" w:hAnsi="Times New Roman" w:cs="Times New Roman"/>
                <w:color w:val="000000"/>
                <w:sz w:val="28"/>
                <w:szCs w:val="28"/>
                <w:lang w:val="nl-NL"/>
              </w:rPr>
              <w:t xml:space="preserve"> </w:t>
            </w:r>
            <w:r w:rsidRPr="0009378A">
              <w:rPr>
                <w:rFonts w:ascii="Times New Roman" w:hAnsi="Times New Roman" w:cs="Times New Roman"/>
                <w:color w:val="000000"/>
                <w:sz w:val="28"/>
                <w:szCs w:val="28"/>
                <w:lang w:val="nl-NL"/>
              </w:rPr>
              <w:tab/>
            </w:r>
            <w:r w:rsidRPr="0009378A">
              <w:rPr>
                <w:rFonts w:ascii="Times New Roman" w:hAnsi="Times New Roman" w:cs="Times New Roman"/>
                <w:i/>
                <w:color w:val="000000"/>
                <w:sz w:val="28"/>
                <w:szCs w:val="28"/>
                <w:lang w:val="nl-NL"/>
              </w:rPr>
              <w:t>“Tôi yêu truyện cổ nước tôi</w:t>
            </w:r>
          </w:p>
          <w:p w:rsidR="0009378A" w:rsidRPr="0009378A" w:rsidRDefault="0009378A" w:rsidP="00950EC8">
            <w:pPr>
              <w:spacing w:line="310" w:lineRule="auto"/>
              <w:jc w:val="both"/>
              <w:rPr>
                <w:rFonts w:ascii="Times New Roman" w:hAnsi="Times New Roman" w:cs="Times New Roman"/>
                <w:i/>
                <w:color w:val="000000"/>
                <w:sz w:val="28"/>
                <w:szCs w:val="28"/>
                <w:lang w:val="nl-NL"/>
              </w:rPr>
            </w:pPr>
            <w:r w:rsidRPr="0009378A">
              <w:rPr>
                <w:rFonts w:ascii="Times New Roman" w:hAnsi="Times New Roman" w:cs="Times New Roman"/>
                <w:i/>
                <w:color w:val="000000"/>
                <w:sz w:val="28"/>
                <w:szCs w:val="28"/>
                <w:lang w:val="nl-NL"/>
              </w:rPr>
              <w:t>Vừa nhân hậu lại tuyệt vời sâu xa</w:t>
            </w:r>
          </w:p>
          <w:p w:rsidR="0009378A" w:rsidRPr="0009378A" w:rsidRDefault="0009378A" w:rsidP="00950EC8">
            <w:pPr>
              <w:spacing w:line="310" w:lineRule="auto"/>
              <w:jc w:val="both"/>
              <w:rPr>
                <w:rFonts w:ascii="Times New Roman" w:hAnsi="Times New Roman" w:cs="Times New Roman"/>
                <w:i/>
                <w:color w:val="000000"/>
                <w:sz w:val="28"/>
                <w:szCs w:val="28"/>
                <w:lang w:val="vi-VN"/>
              </w:rPr>
            </w:pPr>
            <w:r w:rsidRPr="0009378A">
              <w:rPr>
                <w:rFonts w:ascii="Times New Roman" w:hAnsi="Times New Roman" w:cs="Times New Roman"/>
                <w:i/>
                <w:color w:val="000000"/>
                <w:sz w:val="28"/>
                <w:szCs w:val="28"/>
                <w:lang w:val="nl-NL"/>
              </w:rPr>
              <w:tab/>
            </w:r>
            <w:r w:rsidRPr="0009378A">
              <w:rPr>
                <w:rFonts w:ascii="Times New Roman" w:hAnsi="Times New Roman" w:cs="Times New Roman"/>
                <w:i/>
                <w:color w:val="000000"/>
                <w:sz w:val="28"/>
                <w:szCs w:val="28"/>
                <w:lang w:val="nl-NL"/>
              </w:rPr>
              <w:tab/>
            </w:r>
            <w:r w:rsidRPr="0009378A">
              <w:rPr>
                <w:rFonts w:ascii="Times New Roman" w:hAnsi="Times New Roman" w:cs="Times New Roman"/>
                <w:i/>
                <w:color w:val="000000"/>
                <w:sz w:val="28"/>
                <w:szCs w:val="28"/>
                <w:lang w:val="vi-VN"/>
              </w:rPr>
              <w:t>.......................</w:t>
            </w:r>
          </w:p>
          <w:p w:rsidR="0009378A" w:rsidRPr="0009378A" w:rsidRDefault="0009378A" w:rsidP="00950EC8">
            <w:pPr>
              <w:spacing w:line="310" w:lineRule="auto"/>
              <w:jc w:val="both"/>
              <w:rPr>
                <w:rFonts w:ascii="Times New Roman" w:hAnsi="Times New Roman" w:cs="Times New Roman"/>
                <w:i/>
                <w:color w:val="000000"/>
                <w:sz w:val="28"/>
                <w:szCs w:val="28"/>
                <w:lang w:val="nl-NL"/>
              </w:rPr>
            </w:pPr>
            <w:r w:rsidRPr="0009378A">
              <w:rPr>
                <w:rFonts w:ascii="Times New Roman" w:hAnsi="Times New Roman" w:cs="Times New Roman"/>
                <w:i/>
                <w:color w:val="000000"/>
                <w:sz w:val="28"/>
                <w:szCs w:val="28"/>
                <w:lang w:val="nl-NL"/>
              </w:rPr>
              <w:t>Nghe trong cuộc sống thầm thì tiếng xưa.”</w:t>
            </w:r>
          </w:p>
          <w:p w:rsidR="0009378A" w:rsidRPr="0009378A" w:rsidRDefault="0009378A" w:rsidP="00950EC8">
            <w:pPr>
              <w:spacing w:line="310" w:lineRule="auto"/>
              <w:jc w:val="both"/>
              <w:rPr>
                <w:rFonts w:ascii="Times New Roman" w:hAnsi="Times New Roman" w:cs="Times New Roman"/>
                <w:i/>
                <w:color w:val="000000"/>
                <w:sz w:val="28"/>
                <w:szCs w:val="28"/>
                <w:lang w:val="nl-NL"/>
              </w:rPr>
            </w:pPr>
            <w:r w:rsidRPr="0009378A">
              <w:rPr>
                <w:rFonts w:ascii="Times New Roman" w:hAnsi="Times New Roman" w:cs="Times New Roman"/>
                <w:color w:val="000000"/>
                <w:sz w:val="28"/>
                <w:szCs w:val="28"/>
                <w:lang w:val="nl-NL"/>
              </w:rPr>
              <w:t>- Yêu cầu học sinh nêu lại cách đọc diễn cảm đoạn viết trên bảng.</w:t>
            </w:r>
          </w:p>
          <w:p w:rsidR="0009378A" w:rsidRPr="0009378A" w:rsidRDefault="0009378A" w:rsidP="00950EC8">
            <w:pPr>
              <w:spacing w:line="31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Giáo viên yêu cầu học sinh lên bảng gạch chéo vào những chỗ cần ngắt giọng.</w:t>
            </w:r>
          </w:p>
          <w:p w:rsidR="0009378A" w:rsidRPr="0009378A" w:rsidRDefault="0009378A" w:rsidP="00950EC8">
            <w:pPr>
              <w:spacing w:line="31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Tổ chức cho học sinh luyện đọc theo nhóm đôi rồi thi đua đọc trước lớp.</w:t>
            </w:r>
          </w:p>
          <w:p w:rsidR="0009378A" w:rsidRPr="00A160FD" w:rsidRDefault="0009378A" w:rsidP="00950EC8">
            <w:pPr>
              <w:spacing w:line="310" w:lineRule="auto"/>
              <w:jc w:val="both"/>
              <w:rPr>
                <w:rFonts w:ascii="Times New Roman" w:hAnsi="Times New Roman" w:cs="Times New Roman"/>
                <w:color w:val="000000"/>
                <w:sz w:val="28"/>
                <w:szCs w:val="28"/>
                <w:lang w:val="nl-NL"/>
              </w:rPr>
            </w:pPr>
            <w:r w:rsidRPr="00A160FD">
              <w:rPr>
                <w:rFonts w:ascii="Times New Roman" w:hAnsi="Times New Roman" w:cs="Times New Roman"/>
                <w:color w:val="000000"/>
                <w:sz w:val="28"/>
                <w:szCs w:val="28"/>
                <w:lang w:val="nl-NL"/>
              </w:rPr>
              <w:t>- Nhận xét, tuyên dương.</w:t>
            </w:r>
          </w:p>
          <w:p w:rsidR="0009378A" w:rsidRPr="00A160FD" w:rsidRDefault="0009378A" w:rsidP="00950EC8">
            <w:pPr>
              <w:spacing w:line="310"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b)</w:t>
            </w:r>
            <w:r w:rsidRPr="0009378A">
              <w:rPr>
                <w:rFonts w:ascii="Times New Roman" w:hAnsi="Times New Roman" w:cs="Times New Roman"/>
                <w:color w:val="000000"/>
                <w:sz w:val="28"/>
                <w:szCs w:val="28"/>
                <w:lang w:val="nl-NL"/>
              </w:rPr>
              <w:t xml:space="preserve"> “...</w:t>
            </w:r>
            <w:r w:rsidRPr="0009378A">
              <w:rPr>
                <w:rFonts w:ascii="Times New Roman" w:hAnsi="Times New Roman" w:cs="Times New Roman"/>
                <w:i/>
                <w:color w:val="000000"/>
                <w:sz w:val="28"/>
                <w:szCs w:val="28"/>
                <w:lang w:val="nl-NL"/>
              </w:rPr>
              <w:t xml:space="preserve">Nhưng chắc là Hồng cũng tự hào về tấm gương dũng cảm của ba </w:t>
            </w:r>
            <w:r w:rsidRPr="0009378A">
              <w:rPr>
                <w:rFonts w:ascii="Times New Roman" w:hAnsi="Times New Roman" w:cs="Times New Roman"/>
                <w:i/>
                <w:color w:val="000000"/>
                <w:sz w:val="28"/>
                <w:szCs w:val="28"/>
                <w:lang w:val="vi-VN"/>
              </w:rPr>
              <w:t>...</w:t>
            </w:r>
            <w:r w:rsidRPr="0009378A">
              <w:rPr>
                <w:rFonts w:ascii="Times New Roman" w:hAnsi="Times New Roman" w:cs="Times New Roman"/>
                <w:i/>
                <w:color w:val="000000"/>
                <w:sz w:val="28"/>
                <w:szCs w:val="28"/>
                <w:lang w:val="nl-NL"/>
              </w:rPr>
              <w:t xml:space="preserve"> những người bạn mới như mình...”.</w:t>
            </w:r>
          </w:p>
          <w:p w:rsidR="0009378A" w:rsidRPr="00A160FD" w:rsidRDefault="0009378A" w:rsidP="00950EC8">
            <w:pPr>
              <w:spacing w:line="310" w:lineRule="auto"/>
              <w:jc w:val="both"/>
              <w:rPr>
                <w:rFonts w:ascii="Times New Roman" w:hAnsi="Times New Roman" w:cs="Times New Roman"/>
                <w:color w:val="000000"/>
                <w:sz w:val="28"/>
                <w:szCs w:val="28"/>
                <w:lang w:val="nl-NL"/>
              </w:rPr>
            </w:pPr>
            <w:r w:rsidRPr="00A160FD">
              <w:rPr>
                <w:rFonts w:ascii="Times New Roman" w:hAnsi="Times New Roman" w:cs="Times New Roman"/>
                <w:color w:val="000000"/>
                <w:sz w:val="28"/>
                <w:szCs w:val="28"/>
                <w:lang w:val="nl-NL"/>
              </w:rPr>
              <w:t>- Nêu lại cách đọc diễn cảm.</w:t>
            </w:r>
          </w:p>
          <w:p w:rsidR="0009378A" w:rsidRPr="0009378A" w:rsidRDefault="0009378A" w:rsidP="00950EC8">
            <w:pPr>
              <w:spacing w:line="310" w:lineRule="auto"/>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yêu cầu HS luyện đọc nhóm 2</w:t>
            </w:r>
          </w:p>
          <w:p w:rsidR="0009378A" w:rsidRPr="0009378A" w:rsidRDefault="0009378A" w:rsidP="00950EC8">
            <w:pPr>
              <w:spacing w:line="310" w:lineRule="auto"/>
              <w:jc w:val="both"/>
              <w:rPr>
                <w:rFonts w:ascii="Times New Roman" w:hAnsi="Times New Roman" w:cs="Times New Roman"/>
                <w:color w:val="000000"/>
                <w:sz w:val="28"/>
                <w:szCs w:val="28"/>
                <w:lang w:val="vi-VN"/>
              </w:rPr>
            </w:pPr>
            <w:r w:rsidRPr="00A160FD">
              <w:rPr>
                <w:rFonts w:ascii="Times New Roman" w:hAnsi="Times New Roman" w:cs="Times New Roman"/>
                <w:color w:val="000000"/>
                <w:sz w:val="28"/>
                <w:szCs w:val="28"/>
                <w:lang w:val="vi-VN"/>
              </w:rPr>
              <w:t xml:space="preserve">- </w:t>
            </w:r>
            <w:r w:rsidRPr="0009378A">
              <w:rPr>
                <w:rFonts w:ascii="Times New Roman" w:hAnsi="Times New Roman" w:cs="Times New Roman"/>
                <w:color w:val="000000"/>
                <w:sz w:val="28"/>
                <w:szCs w:val="28"/>
                <w:lang w:val="vi-VN"/>
              </w:rPr>
              <w:t>Nhận xét phần đọc của HS</w:t>
            </w:r>
          </w:p>
        </w:tc>
        <w:tc>
          <w:tcPr>
            <w:tcW w:w="4567" w:type="dxa"/>
            <w:tcBorders>
              <w:bottom w:val="nil"/>
            </w:tcBorders>
          </w:tcPr>
          <w:p w:rsidR="0009378A" w:rsidRPr="00A160FD" w:rsidRDefault="0009378A" w:rsidP="00950EC8">
            <w:pPr>
              <w:spacing w:line="310" w:lineRule="auto"/>
              <w:jc w:val="both"/>
              <w:rPr>
                <w:rFonts w:ascii="Times New Roman" w:hAnsi="Times New Roman" w:cs="Times New Roman"/>
                <w:color w:val="000000"/>
                <w:sz w:val="28"/>
                <w:szCs w:val="28"/>
                <w:lang w:val="vi-VN"/>
              </w:rPr>
            </w:pPr>
          </w:p>
          <w:p w:rsidR="0009378A" w:rsidRPr="00A160FD" w:rsidRDefault="0009378A" w:rsidP="00950EC8">
            <w:pPr>
              <w:spacing w:line="310" w:lineRule="auto"/>
              <w:jc w:val="both"/>
              <w:rPr>
                <w:rFonts w:ascii="Times New Roman" w:hAnsi="Times New Roman" w:cs="Times New Roman"/>
                <w:color w:val="000000"/>
                <w:sz w:val="28"/>
                <w:szCs w:val="28"/>
                <w:lang w:val="vi-VN"/>
              </w:rPr>
            </w:pPr>
          </w:p>
          <w:p w:rsidR="0009378A" w:rsidRPr="00A160FD" w:rsidRDefault="0009378A" w:rsidP="00950EC8">
            <w:pPr>
              <w:spacing w:line="310" w:lineRule="auto"/>
              <w:jc w:val="both"/>
              <w:rPr>
                <w:rFonts w:ascii="Times New Roman" w:hAnsi="Times New Roman" w:cs="Times New Roman"/>
                <w:color w:val="000000"/>
                <w:sz w:val="28"/>
                <w:szCs w:val="28"/>
                <w:lang w:val="vi-VN"/>
              </w:rPr>
            </w:pPr>
          </w:p>
          <w:p w:rsidR="0009378A" w:rsidRPr="00A160FD" w:rsidRDefault="0009378A" w:rsidP="00950EC8">
            <w:pPr>
              <w:spacing w:line="310" w:lineRule="auto"/>
              <w:jc w:val="both"/>
              <w:rPr>
                <w:rFonts w:ascii="Times New Roman" w:hAnsi="Times New Roman" w:cs="Times New Roman"/>
                <w:color w:val="000000"/>
                <w:sz w:val="28"/>
                <w:szCs w:val="28"/>
                <w:lang w:val="vi-VN"/>
              </w:rPr>
            </w:pPr>
          </w:p>
          <w:p w:rsidR="0009378A" w:rsidRPr="00A160FD" w:rsidRDefault="0009378A" w:rsidP="00950EC8">
            <w:pPr>
              <w:spacing w:line="310" w:lineRule="auto"/>
              <w:jc w:val="both"/>
              <w:rPr>
                <w:rFonts w:ascii="Times New Roman" w:hAnsi="Times New Roman" w:cs="Times New Roman"/>
                <w:color w:val="000000"/>
                <w:sz w:val="28"/>
                <w:szCs w:val="28"/>
                <w:lang w:val="vi-VN"/>
              </w:rPr>
            </w:pPr>
          </w:p>
          <w:p w:rsidR="0009378A" w:rsidRPr="00A160FD" w:rsidRDefault="0009378A" w:rsidP="00950EC8">
            <w:pPr>
              <w:spacing w:line="310" w:lineRule="auto"/>
              <w:jc w:val="both"/>
              <w:rPr>
                <w:rFonts w:ascii="Times New Roman" w:hAnsi="Times New Roman" w:cs="Times New Roman"/>
                <w:color w:val="000000"/>
                <w:sz w:val="28"/>
                <w:szCs w:val="28"/>
                <w:lang w:val="vi-VN"/>
              </w:rPr>
            </w:pPr>
            <w:r w:rsidRPr="00A160FD">
              <w:rPr>
                <w:rFonts w:ascii="Times New Roman" w:hAnsi="Times New Roman" w:cs="Times New Roman"/>
                <w:color w:val="000000"/>
                <w:sz w:val="28"/>
                <w:szCs w:val="28"/>
                <w:lang w:val="vi-VN"/>
              </w:rPr>
              <w:t>- Quan sát, đọc thầm đoạn viết.</w:t>
            </w:r>
          </w:p>
          <w:p w:rsidR="0009378A" w:rsidRPr="00A160FD" w:rsidRDefault="0009378A" w:rsidP="00950EC8">
            <w:pPr>
              <w:spacing w:line="310" w:lineRule="auto"/>
              <w:jc w:val="both"/>
              <w:rPr>
                <w:rFonts w:ascii="Times New Roman" w:hAnsi="Times New Roman" w:cs="Times New Roman"/>
                <w:color w:val="000000"/>
                <w:sz w:val="28"/>
                <w:szCs w:val="28"/>
                <w:lang w:val="vi-VN"/>
              </w:rPr>
            </w:pPr>
          </w:p>
          <w:p w:rsidR="0009378A" w:rsidRPr="00A160FD" w:rsidRDefault="0009378A" w:rsidP="00950EC8">
            <w:pPr>
              <w:spacing w:line="310" w:lineRule="auto"/>
              <w:jc w:val="both"/>
              <w:rPr>
                <w:rFonts w:ascii="Times New Roman" w:hAnsi="Times New Roman" w:cs="Times New Roman"/>
                <w:color w:val="000000"/>
                <w:sz w:val="28"/>
                <w:szCs w:val="28"/>
                <w:lang w:val="vi-VN"/>
              </w:rPr>
            </w:pPr>
            <w:r w:rsidRPr="00A160FD">
              <w:rPr>
                <w:rFonts w:ascii="Times New Roman" w:hAnsi="Times New Roman" w:cs="Times New Roman"/>
                <w:color w:val="000000"/>
                <w:sz w:val="28"/>
                <w:szCs w:val="28"/>
                <w:lang w:val="vi-VN"/>
              </w:rPr>
              <w:t>- Học sinh luyện đọc nhóm đôi (cùng trình độ). Đại diện nhóm đọc thi đua trước lớp.</w:t>
            </w:r>
          </w:p>
          <w:p w:rsidR="0009378A" w:rsidRPr="00A160FD" w:rsidRDefault="0009378A" w:rsidP="00950EC8">
            <w:pPr>
              <w:spacing w:line="310" w:lineRule="auto"/>
              <w:jc w:val="both"/>
              <w:rPr>
                <w:rFonts w:ascii="Times New Roman" w:hAnsi="Times New Roman" w:cs="Times New Roman"/>
                <w:color w:val="000000"/>
                <w:sz w:val="28"/>
                <w:szCs w:val="28"/>
                <w:lang w:val="vi-VN"/>
              </w:rPr>
            </w:pPr>
            <w:r w:rsidRPr="00A160FD">
              <w:rPr>
                <w:rFonts w:ascii="Times New Roman" w:hAnsi="Times New Roman" w:cs="Times New Roman"/>
                <w:color w:val="000000"/>
                <w:sz w:val="28"/>
                <w:szCs w:val="28"/>
                <w:lang w:val="vi-VN"/>
              </w:rPr>
              <w:t>- Lớp nhận xét.</w:t>
            </w:r>
          </w:p>
          <w:p w:rsidR="0009378A" w:rsidRPr="00A160FD" w:rsidRDefault="0009378A" w:rsidP="00950EC8">
            <w:pPr>
              <w:spacing w:line="310" w:lineRule="auto"/>
              <w:jc w:val="both"/>
              <w:rPr>
                <w:rFonts w:ascii="Times New Roman" w:hAnsi="Times New Roman" w:cs="Times New Roman"/>
                <w:color w:val="000000"/>
                <w:sz w:val="28"/>
                <w:szCs w:val="28"/>
                <w:lang w:val="vi-VN"/>
              </w:rPr>
            </w:pPr>
          </w:p>
          <w:p w:rsidR="0009378A" w:rsidRPr="00A160FD" w:rsidRDefault="0009378A" w:rsidP="00950EC8">
            <w:pPr>
              <w:spacing w:line="310" w:lineRule="auto"/>
              <w:jc w:val="both"/>
              <w:rPr>
                <w:rFonts w:ascii="Times New Roman" w:hAnsi="Times New Roman" w:cs="Times New Roman"/>
                <w:color w:val="000000"/>
                <w:sz w:val="28"/>
                <w:szCs w:val="28"/>
                <w:lang w:val="vi-VN"/>
              </w:rPr>
            </w:pPr>
          </w:p>
          <w:p w:rsidR="0009378A" w:rsidRPr="00A160FD" w:rsidRDefault="0009378A" w:rsidP="00950EC8">
            <w:pPr>
              <w:spacing w:line="310" w:lineRule="auto"/>
              <w:jc w:val="both"/>
              <w:rPr>
                <w:rFonts w:ascii="Times New Roman" w:hAnsi="Times New Roman" w:cs="Times New Roman"/>
                <w:color w:val="000000"/>
                <w:sz w:val="28"/>
                <w:szCs w:val="28"/>
                <w:lang w:val="vi-VN"/>
              </w:rPr>
            </w:pPr>
          </w:p>
          <w:p w:rsidR="0009378A" w:rsidRPr="00A160FD" w:rsidRDefault="0009378A" w:rsidP="00950EC8">
            <w:pPr>
              <w:spacing w:line="310" w:lineRule="auto"/>
              <w:jc w:val="both"/>
              <w:rPr>
                <w:rFonts w:ascii="Times New Roman" w:hAnsi="Times New Roman" w:cs="Times New Roman"/>
                <w:color w:val="000000"/>
                <w:sz w:val="28"/>
                <w:szCs w:val="28"/>
                <w:lang w:val="vi-VN"/>
              </w:rPr>
            </w:pPr>
          </w:p>
          <w:p w:rsidR="0009378A" w:rsidRPr="00A160FD" w:rsidRDefault="0009378A" w:rsidP="00950EC8">
            <w:pPr>
              <w:spacing w:line="310" w:lineRule="auto"/>
              <w:jc w:val="both"/>
              <w:rPr>
                <w:rFonts w:ascii="Times New Roman" w:hAnsi="Times New Roman" w:cs="Times New Roman"/>
                <w:color w:val="000000"/>
                <w:sz w:val="28"/>
                <w:szCs w:val="28"/>
                <w:lang w:val="vi-VN"/>
              </w:rPr>
            </w:pPr>
            <w:r w:rsidRPr="00A160FD">
              <w:rPr>
                <w:rFonts w:ascii="Times New Roman" w:hAnsi="Times New Roman" w:cs="Times New Roman"/>
                <w:color w:val="000000"/>
                <w:sz w:val="28"/>
                <w:szCs w:val="28"/>
                <w:lang w:val="vi-VN"/>
              </w:rPr>
              <w:t>- Quan sát, đọc thầm đoạn viết.</w:t>
            </w:r>
          </w:p>
          <w:p w:rsidR="0009378A" w:rsidRPr="00A160FD" w:rsidRDefault="0009378A" w:rsidP="00950EC8">
            <w:pPr>
              <w:spacing w:line="310" w:lineRule="auto"/>
              <w:jc w:val="both"/>
              <w:rPr>
                <w:rFonts w:ascii="Times New Roman" w:hAnsi="Times New Roman" w:cs="Times New Roman"/>
                <w:color w:val="000000"/>
                <w:sz w:val="28"/>
                <w:szCs w:val="28"/>
                <w:lang w:val="vi-VN"/>
              </w:rPr>
            </w:pPr>
          </w:p>
          <w:p w:rsidR="0009378A" w:rsidRPr="00A160FD" w:rsidRDefault="0009378A" w:rsidP="00950EC8">
            <w:pPr>
              <w:spacing w:line="310" w:lineRule="auto"/>
              <w:jc w:val="both"/>
              <w:rPr>
                <w:rFonts w:ascii="Times New Roman" w:hAnsi="Times New Roman" w:cs="Times New Roman"/>
                <w:color w:val="000000"/>
                <w:sz w:val="28"/>
                <w:szCs w:val="28"/>
                <w:lang w:val="vi-VN"/>
              </w:rPr>
            </w:pPr>
            <w:r w:rsidRPr="00A160FD">
              <w:rPr>
                <w:rFonts w:ascii="Times New Roman" w:hAnsi="Times New Roman" w:cs="Times New Roman"/>
                <w:color w:val="000000"/>
                <w:sz w:val="28"/>
                <w:szCs w:val="28"/>
                <w:lang w:val="vi-VN"/>
              </w:rPr>
              <w:t>- Học sinh luyện đọc nhóm đôi (cùng trình độ). Đại diện nhóm đọc thi đua trước lớp.</w:t>
            </w:r>
          </w:p>
          <w:p w:rsidR="0009378A" w:rsidRPr="0009378A" w:rsidRDefault="0009378A" w:rsidP="00950EC8">
            <w:pPr>
              <w:spacing w:line="310"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Lớp nhận xét.</w:t>
            </w:r>
          </w:p>
        </w:tc>
      </w:tr>
      <w:tr w:rsidR="0009378A" w:rsidRPr="00A160FD" w:rsidTr="00950EC8">
        <w:trPr>
          <w:jc w:val="center"/>
        </w:trPr>
        <w:tc>
          <w:tcPr>
            <w:tcW w:w="5340" w:type="dxa"/>
            <w:tcBorders>
              <w:top w:val="nil"/>
              <w:bottom w:val="nil"/>
            </w:tcBorders>
          </w:tcPr>
          <w:p w:rsidR="0009378A" w:rsidRPr="0009378A" w:rsidRDefault="0009378A" w:rsidP="00950EC8">
            <w:pPr>
              <w:spacing w:line="310" w:lineRule="auto"/>
              <w:jc w:val="both"/>
              <w:rPr>
                <w:rFonts w:ascii="Times New Roman" w:hAnsi="Times New Roman" w:cs="Times New Roman"/>
                <w:b/>
                <w:i/>
                <w:color w:val="000000"/>
                <w:sz w:val="28"/>
                <w:szCs w:val="28"/>
              </w:rPr>
            </w:pPr>
            <w:r w:rsidRPr="0009378A">
              <w:rPr>
                <w:rFonts w:ascii="Times New Roman" w:hAnsi="Times New Roman" w:cs="Times New Roman"/>
                <w:b/>
                <w:i/>
                <w:color w:val="000000"/>
                <w:sz w:val="28"/>
                <w:szCs w:val="28"/>
              </w:rPr>
              <w:lastRenderedPageBreak/>
              <w:t>b. Hoạt động 2: Luyện đọc hiểu (15 phút)</w:t>
            </w:r>
          </w:p>
          <w:p w:rsidR="0009378A" w:rsidRPr="0009378A" w:rsidRDefault="0009378A" w:rsidP="00950EC8">
            <w:pPr>
              <w:spacing w:line="310" w:lineRule="auto"/>
              <w:jc w:val="both"/>
              <w:rPr>
                <w:rFonts w:ascii="Times New Roman" w:hAnsi="Times New Roman" w:cs="Times New Roman"/>
                <w:i/>
                <w:color w:val="000000"/>
                <w:sz w:val="28"/>
                <w:szCs w:val="28"/>
                <w:lang w:val="nl-NL"/>
              </w:rPr>
            </w:pPr>
            <w:r w:rsidRPr="0009378A">
              <w:rPr>
                <w:rFonts w:ascii="Times New Roman" w:hAnsi="Times New Roman" w:cs="Times New Roman"/>
                <w:b/>
                <w:color w:val="000000"/>
                <w:sz w:val="28"/>
                <w:szCs w:val="28"/>
                <w:lang w:val="nl-NL"/>
              </w:rPr>
              <w:t xml:space="preserve">Bài 1. </w:t>
            </w:r>
            <w:r w:rsidRPr="0009378A">
              <w:rPr>
                <w:rFonts w:ascii="Times New Roman" w:hAnsi="Times New Roman" w:cs="Times New Roman"/>
                <w:color w:val="000000"/>
                <w:sz w:val="28"/>
                <w:szCs w:val="28"/>
                <w:lang w:val="nl-NL"/>
              </w:rPr>
              <w:t xml:space="preserve">Đọc nội dung thư ở cột A, xác định tác dụng từng phần của bức thư rồi ghi vào chỗ trống ở cột B : phần </w:t>
            </w:r>
            <w:r w:rsidRPr="0009378A">
              <w:rPr>
                <w:rFonts w:ascii="Times New Roman" w:hAnsi="Times New Roman" w:cs="Times New Roman"/>
                <w:i/>
                <w:color w:val="000000"/>
                <w:sz w:val="28"/>
                <w:szCs w:val="28"/>
                <w:lang w:val="nl-NL"/>
              </w:rPr>
              <w:t xml:space="preserve">mở đầu bức thư </w:t>
            </w:r>
            <w:r w:rsidRPr="0009378A">
              <w:rPr>
                <w:rFonts w:ascii="Times New Roman" w:hAnsi="Times New Roman" w:cs="Times New Roman"/>
                <w:color w:val="000000"/>
                <w:sz w:val="28"/>
                <w:szCs w:val="28"/>
                <w:lang w:val="nl-NL"/>
              </w:rPr>
              <w:t xml:space="preserve">hoặc </w:t>
            </w:r>
            <w:r w:rsidRPr="0009378A">
              <w:rPr>
                <w:rFonts w:ascii="Times New Roman" w:hAnsi="Times New Roman" w:cs="Times New Roman"/>
                <w:i/>
                <w:color w:val="000000"/>
                <w:sz w:val="28"/>
                <w:szCs w:val="28"/>
                <w:lang w:val="nl-NL"/>
              </w:rPr>
              <w:t>kết thúc bức thư.</w:t>
            </w:r>
          </w:p>
          <w:tbl>
            <w:tblPr>
              <w:tblStyle w:val="TableGrid"/>
              <w:tblW w:w="0" w:type="auto"/>
              <w:jc w:val="center"/>
              <w:tblLayout w:type="fixed"/>
              <w:tblLook w:val="0000" w:firstRow="0" w:lastRow="0" w:firstColumn="0" w:lastColumn="0" w:noHBand="0" w:noVBand="0"/>
            </w:tblPr>
            <w:tblGrid>
              <w:gridCol w:w="2594"/>
              <w:gridCol w:w="2520"/>
            </w:tblGrid>
            <w:tr w:rsidR="0009378A" w:rsidRPr="0009378A" w:rsidTr="00950EC8">
              <w:trPr>
                <w:jc w:val="center"/>
              </w:trPr>
              <w:tc>
                <w:tcPr>
                  <w:tcW w:w="2594"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spacing w:line="310" w:lineRule="auto"/>
                    <w:jc w:val="center"/>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A</w:t>
                  </w:r>
                </w:p>
              </w:tc>
              <w:tc>
                <w:tcPr>
                  <w:tcW w:w="2520"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spacing w:line="310" w:lineRule="auto"/>
                    <w:jc w:val="center"/>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B</w:t>
                  </w:r>
                </w:p>
              </w:tc>
            </w:tr>
            <w:tr w:rsidR="0009378A" w:rsidRPr="00A160FD" w:rsidTr="00950EC8">
              <w:trPr>
                <w:jc w:val="center"/>
              </w:trPr>
              <w:tc>
                <w:tcPr>
                  <w:tcW w:w="2594"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spacing w:line="310" w:lineRule="auto"/>
                    <w:jc w:val="both"/>
                    <w:rPr>
                      <w:rFonts w:ascii="Times New Roman" w:hAnsi="Times New Roman" w:cs="Times New Roman"/>
                      <w:i/>
                      <w:color w:val="000000"/>
                      <w:sz w:val="28"/>
                      <w:szCs w:val="28"/>
                      <w:lang w:val="nl-NL"/>
                    </w:rPr>
                  </w:pPr>
                  <w:r w:rsidRPr="0009378A">
                    <w:rPr>
                      <w:rFonts w:ascii="Times New Roman" w:hAnsi="Times New Roman" w:cs="Times New Roman"/>
                      <w:i/>
                      <w:color w:val="000000"/>
                      <w:spacing w:val="20"/>
                      <w:sz w:val="28"/>
                      <w:szCs w:val="28"/>
                      <w:lang w:val="nl-NL"/>
                    </w:rPr>
                    <w:t>Hoà Bình, ngày 5 tháng 8 năm 2000</w:t>
                  </w:r>
                  <w:r w:rsidRPr="0009378A">
                    <w:rPr>
                      <w:rFonts w:ascii="Times New Roman" w:hAnsi="Times New Roman" w:cs="Times New Roman"/>
                      <w:i/>
                      <w:color w:val="000000"/>
                      <w:sz w:val="28"/>
                      <w:szCs w:val="28"/>
                      <w:lang w:val="nl-NL"/>
                    </w:rPr>
                    <w:t>Bạn Hồng thân mến,...</w:t>
                  </w:r>
                </w:p>
              </w:tc>
              <w:tc>
                <w:tcPr>
                  <w:tcW w:w="2520"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spacing w:line="31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Phần ............................. </w:t>
                  </w:r>
                </w:p>
                <w:p w:rsidR="0009378A" w:rsidRPr="0009378A" w:rsidRDefault="0009378A" w:rsidP="00950EC8">
                  <w:pPr>
                    <w:spacing w:line="310" w:lineRule="auto"/>
                    <w:jc w:val="both"/>
                    <w:rPr>
                      <w:rFonts w:ascii="Times New Roman" w:hAnsi="Times New Roman" w:cs="Times New Roman"/>
                      <w:b/>
                      <w:color w:val="000000"/>
                      <w:sz w:val="28"/>
                      <w:szCs w:val="28"/>
                      <w:lang w:val="nl-NL"/>
                    </w:rPr>
                  </w:pPr>
                  <w:r w:rsidRPr="0009378A">
                    <w:rPr>
                      <w:rFonts w:ascii="Times New Roman" w:hAnsi="Times New Roman" w:cs="Times New Roman"/>
                      <w:color w:val="000000"/>
                      <w:sz w:val="28"/>
                      <w:szCs w:val="28"/>
                      <w:lang w:val="nl-NL"/>
                    </w:rPr>
                    <w:t>nêu rõ địa điểm, thời gian viết thư, lời thưa gửi hoặc chào hỏi người nhận thư.</w:t>
                  </w:r>
                </w:p>
              </w:tc>
            </w:tr>
            <w:tr w:rsidR="0009378A" w:rsidRPr="00A160FD" w:rsidTr="00950EC8">
              <w:trPr>
                <w:jc w:val="center"/>
              </w:trPr>
              <w:tc>
                <w:tcPr>
                  <w:tcW w:w="2594"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spacing w:line="310" w:lineRule="auto"/>
                    <w:jc w:val="both"/>
                    <w:rPr>
                      <w:rFonts w:ascii="Times New Roman" w:hAnsi="Times New Roman" w:cs="Times New Roman"/>
                      <w:i/>
                      <w:color w:val="000000"/>
                      <w:sz w:val="28"/>
                      <w:szCs w:val="28"/>
                      <w:lang w:val="nl-NL"/>
                    </w:rPr>
                  </w:pPr>
                  <w:r w:rsidRPr="0009378A">
                    <w:rPr>
                      <w:rFonts w:ascii="Times New Roman" w:hAnsi="Times New Roman" w:cs="Times New Roman"/>
                      <w:i/>
                      <w:color w:val="000000"/>
                      <w:sz w:val="28"/>
                      <w:szCs w:val="28"/>
                      <w:lang w:val="nl-NL"/>
                    </w:rPr>
                    <w:t>Chúc Hồng khoẻ. Mong nhận được thư bạn.</w:t>
                  </w:r>
                </w:p>
                <w:p w:rsidR="0009378A" w:rsidRPr="0009378A" w:rsidRDefault="0009378A" w:rsidP="00950EC8">
                  <w:pPr>
                    <w:spacing w:line="310" w:lineRule="auto"/>
                    <w:jc w:val="both"/>
                    <w:rPr>
                      <w:rFonts w:ascii="Times New Roman" w:hAnsi="Times New Roman" w:cs="Times New Roman"/>
                      <w:i/>
                      <w:color w:val="000000"/>
                      <w:sz w:val="28"/>
                      <w:szCs w:val="28"/>
                      <w:lang w:val="nl-NL"/>
                    </w:rPr>
                  </w:pPr>
                  <w:r w:rsidRPr="0009378A">
                    <w:rPr>
                      <w:rFonts w:ascii="Times New Roman" w:hAnsi="Times New Roman" w:cs="Times New Roman"/>
                      <w:i/>
                      <w:color w:val="000000"/>
                      <w:sz w:val="28"/>
                      <w:szCs w:val="28"/>
                      <w:lang w:val="nl-NL"/>
                    </w:rPr>
                    <w:t>Bạn mới của Hồng</w:t>
                  </w:r>
                </w:p>
                <w:p w:rsidR="0009378A" w:rsidRPr="0009378A" w:rsidRDefault="0009378A" w:rsidP="00950EC8">
                  <w:pPr>
                    <w:spacing w:line="31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Quách Tuấn Lương</w:t>
                  </w:r>
                </w:p>
              </w:tc>
              <w:tc>
                <w:tcPr>
                  <w:tcW w:w="2520"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spacing w:line="31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Phần ............................. ghi lời chúc hoặc lời nhắn nhủ, cảm ơn, hứa hẹn, kí tên, ghi họ tên người viết thư.</w:t>
                  </w:r>
                </w:p>
              </w:tc>
            </w:tr>
          </w:tbl>
          <w:p w:rsidR="0009378A" w:rsidRPr="0009378A" w:rsidRDefault="0009378A" w:rsidP="00950EC8">
            <w:pPr>
              <w:spacing w:line="310"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Bài 2.</w:t>
            </w:r>
            <w:r w:rsidRPr="0009378A">
              <w:rPr>
                <w:rFonts w:ascii="Times New Roman" w:hAnsi="Times New Roman" w:cs="Times New Roman"/>
                <w:color w:val="000000"/>
                <w:sz w:val="28"/>
                <w:szCs w:val="28"/>
                <w:lang w:val="nl-NL"/>
              </w:rPr>
              <w:t xml:space="preserve"> Sáu dòng thơ đầu cho thấy truyện cổ nước nhà có đặc điểm gì nổi bật khiến tác giả yêu thích ? Ghi dấu X vào ô trống (</w:t>
            </w:r>
            <w:r w:rsidRPr="0009378A">
              <w:rPr>
                <w:rFonts w:ascii="Times New Roman" w:hAnsi="Times New Roman" w:cs="Times New Roman"/>
                <w:color w:val="000000"/>
                <w:sz w:val="28"/>
                <w:szCs w:val="28"/>
                <w:lang w:val="nl-NL"/>
              </w:rPr>
              <w:sym w:font="Wingdings 2" w:char="F0A3"/>
            </w:r>
            <w:r w:rsidRPr="0009378A">
              <w:rPr>
                <w:rFonts w:ascii="Times New Roman" w:hAnsi="Times New Roman" w:cs="Times New Roman"/>
                <w:color w:val="000000"/>
                <w:sz w:val="28"/>
                <w:szCs w:val="28"/>
                <w:lang w:val="nl-NL"/>
              </w:rPr>
              <w:t>) trước ý trả lời đúng :</w:t>
            </w:r>
          </w:p>
          <w:p w:rsidR="0009378A" w:rsidRPr="0009378A" w:rsidRDefault="0009378A" w:rsidP="00950EC8">
            <w:pPr>
              <w:spacing w:line="31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sym w:font="Wingdings 2" w:char="F0A3"/>
            </w:r>
            <w:r w:rsidRPr="0009378A">
              <w:rPr>
                <w:rFonts w:ascii="Times New Roman" w:hAnsi="Times New Roman" w:cs="Times New Roman"/>
                <w:color w:val="000000"/>
                <w:sz w:val="28"/>
                <w:szCs w:val="28"/>
                <w:lang w:val="nl-NL"/>
              </w:rPr>
              <w:t xml:space="preserve"> Vừa nhân hậu lại vừa có phật, tiên độ trì. </w:t>
            </w:r>
          </w:p>
          <w:p w:rsidR="0009378A" w:rsidRPr="0009378A" w:rsidRDefault="0009378A" w:rsidP="00950EC8">
            <w:pPr>
              <w:spacing w:line="31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sym w:font="Wingdings 2" w:char="F0A3"/>
            </w:r>
            <w:r w:rsidRPr="0009378A">
              <w:rPr>
                <w:rFonts w:ascii="Times New Roman" w:hAnsi="Times New Roman" w:cs="Times New Roman"/>
                <w:color w:val="000000"/>
                <w:sz w:val="28"/>
                <w:szCs w:val="28"/>
                <w:lang w:val="nl-NL"/>
              </w:rPr>
              <w:t xml:space="preserve"> Vừa nhân hậu lại vừa có ý nghĩa rất sâu xa.</w:t>
            </w:r>
          </w:p>
          <w:p w:rsidR="0009378A" w:rsidRPr="0009378A" w:rsidRDefault="0009378A" w:rsidP="00950EC8">
            <w:pPr>
              <w:spacing w:line="31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sym w:font="Wingdings 2" w:char="F0A3"/>
            </w:r>
            <w:r w:rsidRPr="0009378A">
              <w:rPr>
                <w:rFonts w:ascii="Times New Roman" w:hAnsi="Times New Roman" w:cs="Times New Roman"/>
                <w:color w:val="000000"/>
                <w:sz w:val="28"/>
                <w:szCs w:val="28"/>
                <w:lang w:val="nl-NL"/>
              </w:rPr>
              <w:t xml:space="preserve"> Vừa giàu tình thương vừa có nhiều may mắn.</w:t>
            </w:r>
          </w:p>
          <w:p w:rsidR="0009378A" w:rsidRPr="0009378A" w:rsidRDefault="0009378A" w:rsidP="00950EC8">
            <w:pPr>
              <w:spacing w:line="310"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 xml:space="preserve">Bài 3. </w:t>
            </w:r>
            <w:r w:rsidRPr="0009378A">
              <w:rPr>
                <w:rFonts w:ascii="Times New Roman" w:hAnsi="Times New Roman" w:cs="Times New Roman"/>
                <w:color w:val="000000"/>
                <w:sz w:val="28"/>
                <w:szCs w:val="28"/>
                <w:lang w:val="nl-NL"/>
              </w:rPr>
              <w:t xml:space="preserve">Các câu thơ “Thị thơm thị giấu người thơm.... Sẽ thành khúc gỗ, chẳng ra việc gì.” </w:t>
            </w:r>
            <w:r w:rsidRPr="0009378A">
              <w:rPr>
                <w:rFonts w:ascii="Times New Roman" w:hAnsi="Times New Roman" w:cs="Times New Roman"/>
                <w:color w:val="000000"/>
                <w:sz w:val="28"/>
                <w:szCs w:val="28"/>
                <w:lang w:val="nl-NL"/>
              </w:rPr>
              <w:lastRenderedPageBreak/>
              <w:t>muốn nhắc đến hai truyện cổ nào? Khoanh tròn chữ cái trước ý trả lời đúng:</w:t>
            </w:r>
          </w:p>
          <w:p w:rsidR="0009378A" w:rsidRPr="0009378A" w:rsidRDefault="0009378A" w:rsidP="00950EC8">
            <w:pPr>
              <w:spacing w:line="31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a. Tấm Cám, Sự tích dưa hấu.</w:t>
            </w:r>
          </w:p>
          <w:p w:rsidR="0009378A" w:rsidRPr="0009378A" w:rsidRDefault="0009378A" w:rsidP="00950EC8">
            <w:pPr>
              <w:spacing w:line="31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b. Nàng tiên Ốc, Đẽo cày giữa đường.</w:t>
            </w:r>
          </w:p>
          <w:p w:rsidR="0009378A" w:rsidRPr="0009378A" w:rsidRDefault="0009378A" w:rsidP="00950EC8">
            <w:pPr>
              <w:spacing w:line="31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c. Tấm Cám, Đẽo cày giữa đường.</w:t>
            </w:r>
          </w:p>
          <w:p w:rsidR="0009378A" w:rsidRPr="0009378A" w:rsidRDefault="0009378A" w:rsidP="00950EC8">
            <w:pPr>
              <w:spacing w:line="31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Yêu cầu các nhóm thực hiện và trình bày kết quả.</w:t>
            </w:r>
          </w:p>
          <w:p w:rsidR="0009378A" w:rsidRPr="0009378A" w:rsidRDefault="0009378A" w:rsidP="00950EC8">
            <w:pPr>
              <w:spacing w:line="310" w:lineRule="auto"/>
              <w:jc w:val="both"/>
              <w:rPr>
                <w:rFonts w:ascii="Times New Roman" w:hAnsi="Times New Roman" w:cs="Times New Roman"/>
                <w:i/>
                <w:color w:val="000000"/>
                <w:sz w:val="28"/>
                <w:szCs w:val="28"/>
                <w:lang w:val="nl-NL"/>
              </w:rPr>
            </w:pPr>
            <w:r w:rsidRPr="0009378A">
              <w:rPr>
                <w:rFonts w:ascii="Times New Roman" w:hAnsi="Times New Roman" w:cs="Times New Roman"/>
                <w:color w:val="000000"/>
                <w:sz w:val="28"/>
                <w:szCs w:val="28"/>
                <w:lang w:val="nl-NL"/>
              </w:rPr>
              <w:t>- Nhận xét, sửa bài.</w:t>
            </w:r>
            <w:r w:rsidRPr="0009378A">
              <w:rPr>
                <w:rFonts w:ascii="Times New Roman" w:hAnsi="Times New Roman" w:cs="Times New Roman"/>
                <w:i/>
                <w:color w:val="000000"/>
                <w:sz w:val="28"/>
                <w:szCs w:val="28"/>
                <w:lang w:val="nl-NL"/>
              </w:rPr>
              <w:t xml:space="preserve"> </w:t>
            </w:r>
          </w:p>
        </w:tc>
        <w:tc>
          <w:tcPr>
            <w:tcW w:w="4567" w:type="dxa"/>
            <w:tcBorders>
              <w:top w:val="nil"/>
              <w:bottom w:val="nil"/>
            </w:tcBorders>
          </w:tcPr>
          <w:p w:rsidR="0009378A" w:rsidRPr="0009378A" w:rsidRDefault="0009378A" w:rsidP="00950EC8">
            <w:pPr>
              <w:spacing w:line="310" w:lineRule="auto"/>
              <w:jc w:val="both"/>
              <w:rPr>
                <w:rFonts w:ascii="Times New Roman" w:hAnsi="Times New Roman" w:cs="Times New Roman"/>
                <w:color w:val="000000"/>
                <w:sz w:val="28"/>
                <w:szCs w:val="28"/>
                <w:lang w:val="nl-NL"/>
              </w:rPr>
            </w:pPr>
          </w:p>
          <w:p w:rsidR="0009378A" w:rsidRPr="0009378A" w:rsidRDefault="0009378A" w:rsidP="00950EC8">
            <w:pPr>
              <w:spacing w:line="310" w:lineRule="auto"/>
              <w:jc w:val="both"/>
              <w:rPr>
                <w:rFonts w:ascii="Times New Roman" w:hAnsi="Times New Roman" w:cs="Times New Roman"/>
                <w:color w:val="000000"/>
                <w:sz w:val="28"/>
                <w:szCs w:val="28"/>
                <w:lang w:val="nl-NL"/>
              </w:rPr>
            </w:pPr>
          </w:p>
          <w:p w:rsidR="0009378A" w:rsidRPr="0009378A" w:rsidRDefault="0009378A" w:rsidP="00950EC8">
            <w:pPr>
              <w:spacing w:line="310" w:lineRule="auto"/>
              <w:jc w:val="both"/>
              <w:rPr>
                <w:rFonts w:ascii="Times New Roman" w:hAnsi="Times New Roman" w:cs="Times New Roman"/>
                <w:color w:val="000000"/>
                <w:sz w:val="28"/>
                <w:szCs w:val="28"/>
                <w:lang w:val="nl-NL"/>
              </w:rPr>
            </w:pPr>
          </w:p>
          <w:p w:rsidR="0009378A" w:rsidRPr="0009378A" w:rsidRDefault="0009378A" w:rsidP="00950EC8">
            <w:pPr>
              <w:spacing w:line="310" w:lineRule="auto"/>
              <w:jc w:val="both"/>
              <w:rPr>
                <w:rFonts w:ascii="Times New Roman" w:hAnsi="Times New Roman" w:cs="Times New Roman"/>
                <w:color w:val="000000"/>
                <w:sz w:val="28"/>
                <w:szCs w:val="28"/>
                <w:lang w:val="nl-NL"/>
              </w:rPr>
            </w:pPr>
          </w:p>
          <w:p w:rsidR="0009378A" w:rsidRPr="0009378A" w:rsidRDefault="0009378A" w:rsidP="00950EC8">
            <w:pPr>
              <w:spacing w:line="310" w:lineRule="auto"/>
              <w:jc w:val="both"/>
              <w:rPr>
                <w:rFonts w:ascii="Times New Roman" w:hAnsi="Times New Roman" w:cs="Times New Roman"/>
                <w:color w:val="000000"/>
                <w:sz w:val="28"/>
                <w:szCs w:val="28"/>
                <w:lang w:val="nl-NL"/>
              </w:rPr>
            </w:pPr>
          </w:p>
          <w:p w:rsidR="0009378A" w:rsidRPr="0009378A" w:rsidRDefault="0009378A" w:rsidP="00950EC8">
            <w:pPr>
              <w:spacing w:line="31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- 1 em đọc to, cả lớp đọc thầm.</w:t>
            </w:r>
          </w:p>
          <w:p w:rsidR="0009378A" w:rsidRPr="0009378A" w:rsidRDefault="0009378A" w:rsidP="00950EC8">
            <w:pPr>
              <w:spacing w:line="310" w:lineRule="auto"/>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 HS lập nhóm 4.</w:t>
            </w:r>
          </w:p>
          <w:p w:rsidR="0009378A" w:rsidRPr="0009378A" w:rsidRDefault="0009378A" w:rsidP="00950EC8">
            <w:pPr>
              <w:spacing w:line="31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Các nhóm thực hiện, đại diện nhóm trình bày kết quả.</w:t>
            </w:r>
          </w:p>
          <w:p w:rsidR="0009378A" w:rsidRPr="0009378A" w:rsidRDefault="0009378A" w:rsidP="00950EC8">
            <w:pPr>
              <w:spacing w:line="31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Các nhóm khác nhận xét, sửa bài.</w:t>
            </w:r>
          </w:p>
          <w:p w:rsidR="0009378A" w:rsidRPr="0009378A" w:rsidRDefault="0009378A" w:rsidP="00950EC8">
            <w:pPr>
              <w:spacing w:line="310" w:lineRule="auto"/>
              <w:jc w:val="both"/>
              <w:rPr>
                <w:rFonts w:ascii="Times New Roman" w:hAnsi="Times New Roman" w:cs="Times New Roman"/>
                <w:color w:val="000000"/>
                <w:sz w:val="28"/>
                <w:szCs w:val="28"/>
                <w:lang w:val="nl-NL"/>
              </w:rPr>
            </w:pPr>
          </w:p>
        </w:tc>
      </w:tr>
      <w:tr w:rsidR="0009378A" w:rsidRPr="0009378A" w:rsidTr="00950EC8">
        <w:trPr>
          <w:jc w:val="center"/>
        </w:trPr>
        <w:tc>
          <w:tcPr>
            <w:tcW w:w="5340" w:type="dxa"/>
            <w:tcBorders>
              <w:top w:val="nil"/>
            </w:tcBorders>
          </w:tcPr>
          <w:p w:rsidR="0009378A" w:rsidRPr="0009378A" w:rsidRDefault="0009378A" w:rsidP="00950EC8">
            <w:pPr>
              <w:spacing w:line="310" w:lineRule="auto"/>
              <w:jc w:val="both"/>
              <w:rPr>
                <w:rFonts w:ascii="Times New Roman" w:hAnsi="Times New Roman" w:cs="Times New Roman"/>
                <w:b/>
                <w:color w:val="000000"/>
                <w:sz w:val="28"/>
                <w:szCs w:val="28"/>
                <w:lang w:val="vi-VN"/>
              </w:rPr>
            </w:pPr>
            <w:r w:rsidRPr="0009378A">
              <w:rPr>
                <w:rFonts w:ascii="Times New Roman" w:hAnsi="Times New Roman" w:cs="Times New Roman"/>
                <w:b/>
                <w:color w:val="000000"/>
                <w:sz w:val="28"/>
                <w:szCs w:val="28"/>
                <w:lang w:val="nl-NL"/>
              </w:rPr>
              <w:lastRenderedPageBreak/>
              <w:t xml:space="preserve">3. </w:t>
            </w:r>
            <w:r w:rsidRPr="0009378A">
              <w:rPr>
                <w:rFonts w:ascii="Times New Roman" w:hAnsi="Times New Roman" w:cs="Times New Roman"/>
                <w:b/>
                <w:color w:val="000000"/>
                <w:sz w:val="28"/>
                <w:szCs w:val="28"/>
                <w:lang w:val="vi-VN"/>
              </w:rPr>
              <w:t>Củng cố, dặn dò:</w:t>
            </w:r>
          </w:p>
        </w:tc>
        <w:tc>
          <w:tcPr>
            <w:tcW w:w="4567" w:type="dxa"/>
            <w:tcBorders>
              <w:top w:val="nil"/>
            </w:tcBorders>
          </w:tcPr>
          <w:p w:rsidR="0009378A" w:rsidRPr="0009378A" w:rsidRDefault="0009378A" w:rsidP="00950EC8">
            <w:pPr>
              <w:spacing w:line="310" w:lineRule="auto"/>
              <w:jc w:val="both"/>
              <w:rPr>
                <w:rFonts w:ascii="Times New Roman" w:hAnsi="Times New Roman" w:cs="Times New Roman"/>
                <w:color w:val="000000"/>
                <w:sz w:val="28"/>
                <w:szCs w:val="28"/>
                <w:lang w:val="nl-NL"/>
              </w:rPr>
            </w:pPr>
          </w:p>
          <w:p w:rsidR="0009378A" w:rsidRPr="0009378A" w:rsidRDefault="0009378A" w:rsidP="00950EC8">
            <w:pPr>
              <w:spacing w:line="310" w:lineRule="auto"/>
              <w:jc w:val="both"/>
              <w:rPr>
                <w:rFonts w:ascii="Times New Roman" w:hAnsi="Times New Roman" w:cs="Times New Roman"/>
                <w:color w:val="000000"/>
                <w:sz w:val="28"/>
                <w:szCs w:val="28"/>
                <w:lang w:val="nl-NL"/>
              </w:rPr>
            </w:pPr>
          </w:p>
        </w:tc>
      </w:tr>
    </w:tbl>
    <w:p w:rsidR="0009378A" w:rsidRPr="0009378A" w:rsidRDefault="0009378A" w:rsidP="0009378A">
      <w:pPr>
        <w:spacing w:after="0"/>
        <w:rPr>
          <w:rFonts w:ascii="Times New Roman" w:hAnsi="Times New Roman" w:cs="Times New Roman"/>
          <w:sz w:val="28"/>
          <w:szCs w:val="28"/>
        </w:rPr>
      </w:pPr>
    </w:p>
    <w:p w:rsidR="0009378A" w:rsidRPr="0009378A" w:rsidRDefault="0009378A" w:rsidP="00561A69">
      <w:pPr>
        <w:rPr>
          <w:rFonts w:ascii="Times New Roman" w:hAnsi="Times New Roman" w:cs="Times New Roman"/>
          <w:sz w:val="28"/>
          <w:szCs w:val="28"/>
        </w:rPr>
      </w:pPr>
      <w:r w:rsidRPr="0009378A">
        <w:rPr>
          <w:rFonts w:ascii="Times New Roman" w:hAnsi="Times New Roman" w:cs="Times New Roman"/>
          <w:sz w:val="28"/>
          <w:szCs w:val="28"/>
        </w:rPr>
        <w:br w:type="page"/>
      </w:r>
      <w:r w:rsidR="00561A69">
        <w:rPr>
          <w:rFonts w:ascii="Times New Roman" w:hAnsi="Times New Roman" w:cs="Times New Roman"/>
          <w:sz w:val="28"/>
          <w:szCs w:val="28"/>
        </w:rPr>
        <w:lastRenderedPageBreak/>
        <w:t>N</w:t>
      </w:r>
      <w:r w:rsidRPr="0009378A">
        <w:rPr>
          <w:rFonts w:ascii="Times New Roman" w:hAnsi="Times New Roman" w:cs="Times New Roman"/>
          <w:sz w:val="28"/>
          <w:szCs w:val="28"/>
        </w:rPr>
        <w:t>gày dạy: Thứ ………., ngày …… / …… / 20…</w:t>
      </w:r>
    </w:p>
    <w:p w:rsidR="0009378A" w:rsidRPr="0009378A" w:rsidRDefault="0009378A" w:rsidP="0009378A">
      <w:pPr>
        <w:spacing w:before="113" w:after="113" w:line="240" w:lineRule="auto"/>
        <w:ind w:left="170" w:right="113"/>
        <w:jc w:val="center"/>
        <w:rPr>
          <w:rFonts w:ascii="Times New Roman" w:hAnsi="Times New Roman" w:cs="Times New Roman"/>
          <w:sz w:val="28"/>
          <w:szCs w:val="28"/>
        </w:rPr>
      </w:pP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Rèn Luyện từ và câu - Tuần 5</w:t>
      </w: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Trung Thực - Tự Trọng</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 MỤC TIÊU</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1. Kiến thức: Mở rộng vốn từ thuộc chủ điểm trung thực, tự trọng.</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2. Kĩ năng: Rèn kĩ năng thực hiện các bài tập củng cố và mở rộng.</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3. Thái độ: Yêu thích môn học.</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II. ĐỒ DÙNG DẠY – HỌC</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1. Giáo viên: Bảng phụ, phiếu bài tập.</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2. Học sinh: Đồ dung học tập.</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III. CÁC HOẠT ĐỘNG DẠY – HỌC CHỦ YẾU</w:t>
      </w:r>
    </w:p>
    <w:tbl>
      <w:tblPr>
        <w:tblStyle w:val="TableGrid"/>
        <w:tblW w:w="0" w:type="auto"/>
        <w:tblLook w:val="04A0" w:firstRow="1" w:lastRow="0" w:firstColumn="1" w:lastColumn="0" w:noHBand="0" w:noVBand="1"/>
      </w:tblPr>
      <w:tblGrid>
        <w:gridCol w:w="4684"/>
        <w:gridCol w:w="4666"/>
      </w:tblGrid>
      <w:tr w:rsidR="0009378A" w:rsidRPr="0009378A" w:rsidTr="00950EC8">
        <w:tc>
          <w:tcPr>
            <w:tcW w:w="4788" w:type="dxa"/>
          </w:tcPr>
          <w:p w:rsidR="0009378A" w:rsidRPr="0009378A" w:rsidRDefault="0009378A" w:rsidP="00950EC8">
            <w:pPr>
              <w:spacing w:before="113" w:after="113"/>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Hoạt động của giáo viên</w:t>
            </w:r>
          </w:p>
        </w:tc>
        <w:tc>
          <w:tcPr>
            <w:tcW w:w="4788" w:type="dxa"/>
          </w:tcPr>
          <w:p w:rsidR="0009378A" w:rsidRPr="0009378A" w:rsidRDefault="0009378A" w:rsidP="00950EC8">
            <w:pPr>
              <w:spacing w:before="113" w:after="113"/>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Hoạt động của học sinh</w:t>
            </w:r>
          </w:p>
        </w:tc>
      </w:tr>
      <w:tr w:rsidR="0009378A" w:rsidRPr="0009378A" w:rsidTr="00950EC8">
        <w:tc>
          <w:tcPr>
            <w:tcW w:w="4788" w:type="dxa"/>
          </w:tcPr>
          <w:p w:rsidR="0009378A" w:rsidRPr="0009378A" w:rsidRDefault="0009378A" w:rsidP="00950EC8">
            <w:pPr>
              <w:spacing w:before="113" w:after="113"/>
              <w:ind w:right="113"/>
              <w:jc w:val="both"/>
              <w:rPr>
                <w:rFonts w:ascii="Times New Roman" w:hAnsi="Times New Roman" w:cs="Times New Roman"/>
                <w:b/>
                <w:sz w:val="28"/>
                <w:szCs w:val="28"/>
              </w:rPr>
            </w:pPr>
            <w:r w:rsidRPr="0009378A">
              <w:rPr>
                <w:rFonts w:ascii="Times New Roman" w:hAnsi="Times New Roman" w:cs="Times New Roman"/>
                <w:b/>
                <w:sz w:val="28"/>
                <w:szCs w:val="28"/>
              </w:rPr>
              <w:t>1.Ổn định lớp</w:t>
            </w:r>
          </w:p>
          <w:p w:rsidR="0009378A" w:rsidRPr="0009378A" w:rsidRDefault="0009378A" w:rsidP="00950EC8">
            <w:pPr>
              <w:spacing w:before="113" w:after="113"/>
              <w:ind w:right="113"/>
              <w:jc w:val="both"/>
              <w:rPr>
                <w:rFonts w:ascii="Times New Roman" w:hAnsi="Times New Roman" w:cs="Times New Roman"/>
                <w:b/>
                <w:sz w:val="28"/>
                <w:szCs w:val="28"/>
              </w:rPr>
            </w:pPr>
            <w:r w:rsidRPr="0009378A">
              <w:rPr>
                <w:rFonts w:ascii="Times New Roman" w:hAnsi="Times New Roman" w:cs="Times New Roman"/>
                <w:b/>
                <w:sz w:val="28"/>
                <w:szCs w:val="28"/>
              </w:rPr>
              <w:t>2.Bài tập</w:t>
            </w:r>
          </w:p>
          <w:p w:rsidR="0009378A" w:rsidRPr="0009378A" w:rsidRDefault="0009378A" w:rsidP="00950EC8">
            <w:pPr>
              <w:spacing w:before="113" w:after="113"/>
              <w:ind w:right="113"/>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Bài 1.</w:t>
            </w:r>
            <w:r w:rsidRPr="0009378A">
              <w:rPr>
                <w:rFonts w:ascii="Times New Roman" w:hAnsi="Times New Roman" w:cs="Times New Roman"/>
                <w:color w:val="000000"/>
                <w:sz w:val="28"/>
                <w:szCs w:val="28"/>
                <w:lang w:val="nl-NL"/>
              </w:rPr>
              <w:t xml:space="preserve"> </w:t>
            </w:r>
            <w:r w:rsidRPr="0009378A">
              <w:rPr>
                <w:rFonts w:ascii="Times New Roman" w:hAnsi="Times New Roman" w:cs="Times New Roman"/>
                <w:b/>
                <w:i/>
                <w:color w:val="000000"/>
                <w:sz w:val="28"/>
                <w:szCs w:val="28"/>
                <w:lang w:val="nl-NL"/>
              </w:rPr>
              <w:t>Xếp các từ sau vào 2 cột, cột A ghi những từ gần nghĩa với từ “trung thực”, Cột B ghi từ trái nghĩa với từ “trung thực” :</w:t>
            </w:r>
          </w:p>
          <w:p w:rsidR="0009378A" w:rsidRPr="0009378A" w:rsidRDefault="0009378A" w:rsidP="00950EC8">
            <w:pPr>
              <w:tabs>
                <w:tab w:val="left" w:pos="4572"/>
              </w:tabs>
              <w:spacing w:before="113" w:after="113"/>
              <w:ind w:right="113"/>
              <w:jc w:val="both"/>
              <w:rPr>
                <w:rFonts w:ascii="Times New Roman" w:hAnsi="Times New Roman" w:cs="Times New Roman"/>
                <w:b/>
                <w:i/>
                <w:color w:val="000000"/>
                <w:sz w:val="28"/>
                <w:szCs w:val="28"/>
                <w:lang w:val="nl-NL"/>
              </w:rPr>
            </w:pPr>
            <w:r w:rsidRPr="0009378A">
              <w:rPr>
                <w:rFonts w:ascii="Times New Roman" w:hAnsi="Times New Roman" w:cs="Times New Roman"/>
                <w:color w:val="000000"/>
                <w:sz w:val="28"/>
                <w:szCs w:val="28"/>
                <w:lang w:val="nl-NL"/>
              </w:rPr>
              <w:t xml:space="preserve">   </w:t>
            </w:r>
            <w:r w:rsidRPr="0009378A">
              <w:rPr>
                <w:rFonts w:ascii="Times New Roman" w:hAnsi="Times New Roman" w:cs="Times New Roman"/>
                <w:b/>
                <w:i/>
                <w:color w:val="000000"/>
                <w:sz w:val="28"/>
                <w:szCs w:val="28"/>
                <w:lang w:val="nl-NL"/>
              </w:rPr>
              <w:t>Thẳng thắn, thật thà, gian dối, lừa dối, ngay thẳng, dối trá, lừa lọc, gian lận, lừa đảo, chân thật, chân thật, chính trực.</w:t>
            </w:r>
          </w:p>
          <w:tbl>
            <w:tblPr>
              <w:tblStyle w:val="TableGrid"/>
              <w:tblW w:w="0" w:type="auto"/>
              <w:tblLook w:val="0000" w:firstRow="0" w:lastRow="0" w:firstColumn="0" w:lastColumn="0" w:noHBand="0" w:noVBand="0"/>
            </w:tblPr>
            <w:tblGrid>
              <w:gridCol w:w="2230"/>
              <w:gridCol w:w="2228"/>
            </w:tblGrid>
            <w:tr w:rsidR="0009378A" w:rsidRPr="0009378A" w:rsidTr="00950EC8">
              <w:tc>
                <w:tcPr>
                  <w:tcW w:w="2472" w:type="dxa"/>
                  <w:vAlign w:val="center"/>
                </w:tcPr>
                <w:p w:rsidR="0009378A" w:rsidRPr="0009378A" w:rsidRDefault="0009378A" w:rsidP="00950EC8">
                  <w:pPr>
                    <w:spacing w:before="113" w:after="113"/>
                    <w:ind w:left="170" w:right="113"/>
                    <w:jc w:val="center"/>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A</w:t>
                  </w:r>
                </w:p>
              </w:tc>
              <w:tc>
                <w:tcPr>
                  <w:tcW w:w="2473" w:type="dxa"/>
                  <w:vAlign w:val="center"/>
                </w:tcPr>
                <w:p w:rsidR="0009378A" w:rsidRPr="0009378A" w:rsidRDefault="0009378A" w:rsidP="00950EC8">
                  <w:pPr>
                    <w:spacing w:before="113" w:after="113"/>
                    <w:ind w:left="170" w:right="113"/>
                    <w:jc w:val="center"/>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B</w:t>
                  </w:r>
                </w:p>
              </w:tc>
            </w:tr>
            <w:tr w:rsidR="0009378A" w:rsidRPr="0009378A" w:rsidTr="00950EC8">
              <w:trPr>
                <w:trHeight w:val="521"/>
              </w:trPr>
              <w:tc>
                <w:tcPr>
                  <w:tcW w:w="2472" w:type="dxa"/>
                  <w:vAlign w:val="center"/>
                </w:tcPr>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p>
              </w:tc>
              <w:tc>
                <w:tcPr>
                  <w:tcW w:w="2473" w:type="dxa"/>
                  <w:vAlign w:val="center"/>
                </w:tcPr>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p>
              </w:tc>
            </w:tr>
          </w:tbl>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-Gọi học sinh đọc đề</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-Hỏi: Yêu cầu bài tập là gì?</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-Yêu cầu học sinh thảo luận nhóm đôi, làm bài vào vở.</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-Gọi 2 nhóm lên bảng làm bài</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-Gọi học sinh nhận xét</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-GV nhận xét, giúp đỡ những học sinh chậm</w:t>
            </w:r>
          </w:p>
          <w:p w:rsidR="0009378A" w:rsidRPr="00A160FD" w:rsidRDefault="0009378A" w:rsidP="00950EC8">
            <w:pPr>
              <w:spacing w:before="113" w:after="113"/>
              <w:ind w:right="113"/>
              <w:jc w:val="both"/>
              <w:rPr>
                <w:rFonts w:ascii="Times New Roman" w:hAnsi="Times New Roman" w:cs="Times New Roman"/>
                <w:sz w:val="28"/>
                <w:szCs w:val="28"/>
                <w:lang w:val="nl-NL"/>
              </w:rPr>
            </w:pPr>
            <w:r w:rsidRPr="00A160FD">
              <w:rPr>
                <w:rFonts w:ascii="Times New Roman" w:hAnsi="Times New Roman" w:cs="Times New Roman"/>
                <w:b/>
                <w:sz w:val="28"/>
                <w:szCs w:val="28"/>
                <w:lang w:val="nl-NL"/>
              </w:rPr>
              <w:t>Bài 2:</w:t>
            </w:r>
            <w:r w:rsidRPr="00A160FD">
              <w:rPr>
                <w:rFonts w:ascii="Times New Roman" w:hAnsi="Times New Roman" w:cs="Times New Roman"/>
                <w:sz w:val="28"/>
                <w:szCs w:val="28"/>
                <w:lang w:val="nl-NL"/>
              </w:rPr>
              <w:t xml:space="preserve"> </w:t>
            </w:r>
            <w:r w:rsidRPr="00A160FD">
              <w:rPr>
                <w:rFonts w:ascii="Times New Roman" w:hAnsi="Times New Roman" w:cs="Times New Roman"/>
                <w:b/>
                <w:i/>
                <w:sz w:val="28"/>
                <w:szCs w:val="28"/>
                <w:lang w:val="nl-NL"/>
              </w:rPr>
              <w:t>Hãy đặt một câu với một từ cùng nghĩa với từ “trung thực”, một câu với một từ trái nghĩa với từ “trung thực”.</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-Gọi học sinh đọc đề</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-Hỏi: Yêu cầu bài tập là gì?</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-Yêu cầu học sinh làm bài vào vở</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-Gọi 2 học sinh lên bảng làm bài</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-Gọi học sinh nhận xét</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-GV nhận xét</w:t>
            </w:r>
          </w:p>
          <w:p w:rsidR="0009378A" w:rsidRPr="00A160FD" w:rsidRDefault="0009378A" w:rsidP="00950EC8">
            <w:pPr>
              <w:spacing w:before="113" w:after="113"/>
              <w:ind w:right="113"/>
              <w:jc w:val="both"/>
              <w:rPr>
                <w:rFonts w:ascii="Times New Roman" w:hAnsi="Times New Roman" w:cs="Times New Roman"/>
                <w:b/>
                <w:sz w:val="28"/>
                <w:szCs w:val="28"/>
                <w:lang w:val="nl-NL"/>
              </w:rPr>
            </w:pPr>
            <w:r w:rsidRPr="00A160FD">
              <w:rPr>
                <w:rFonts w:ascii="Times New Roman" w:hAnsi="Times New Roman" w:cs="Times New Roman"/>
                <w:b/>
                <w:sz w:val="28"/>
                <w:szCs w:val="28"/>
                <w:lang w:val="nl-NL"/>
              </w:rPr>
              <w:t>3.Củng cố, dặn dò</w:t>
            </w:r>
          </w:p>
          <w:p w:rsidR="0009378A" w:rsidRPr="00A160FD" w:rsidRDefault="0009378A" w:rsidP="00950EC8">
            <w:pPr>
              <w:spacing w:before="113" w:after="113"/>
              <w:ind w:left="170" w:right="113"/>
              <w:jc w:val="both"/>
              <w:rPr>
                <w:rFonts w:ascii="Times New Roman" w:hAnsi="Times New Roman" w:cs="Times New Roman"/>
                <w:sz w:val="28"/>
                <w:szCs w:val="28"/>
                <w:lang w:val="nl-NL"/>
              </w:rPr>
            </w:pPr>
            <w:r w:rsidRPr="00A160FD">
              <w:rPr>
                <w:rFonts w:ascii="Times New Roman" w:hAnsi="Times New Roman" w:cs="Times New Roman"/>
                <w:sz w:val="28"/>
                <w:szCs w:val="28"/>
                <w:lang w:val="nl-NL"/>
              </w:rPr>
              <w:t>- Nhận xét tiết học.</w:t>
            </w:r>
          </w:p>
          <w:p w:rsidR="0009378A" w:rsidRPr="00A160FD" w:rsidRDefault="0009378A" w:rsidP="00950EC8">
            <w:pPr>
              <w:spacing w:before="113" w:after="113"/>
              <w:ind w:left="170" w:right="113"/>
              <w:jc w:val="both"/>
              <w:rPr>
                <w:rFonts w:ascii="Times New Roman" w:hAnsi="Times New Roman" w:cs="Times New Roman"/>
                <w:sz w:val="28"/>
                <w:szCs w:val="28"/>
                <w:lang w:val="nl-NL"/>
              </w:rPr>
            </w:pPr>
            <w:r w:rsidRPr="00A160FD">
              <w:rPr>
                <w:rFonts w:ascii="Times New Roman" w:hAnsi="Times New Roman" w:cs="Times New Roman"/>
                <w:sz w:val="28"/>
                <w:szCs w:val="28"/>
                <w:lang w:val="nl-NL"/>
              </w:rPr>
              <w:t>- Nhắc nhở học sinh chuẩn bị bài.</w:t>
            </w:r>
          </w:p>
        </w:tc>
        <w:tc>
          <w:tcPr>
            <w:tcW w:w="4788" w:type="dxa"/>
          </w:tcPr>
          <w:p w:rsidR="0009378A" w:rsidRPr="00A160FD" w:rsidRDefault="0009378A" w:rsidP="00950EC8">
            <w:pPr>
              <w:spacing w:before="113" w:after="113"/>
              <w:ind w:left="170" w:right="113"/>
              <w:rPr>
                <w:rFonts w:ascii="Times New Roman" w:hAnsi="Times New Roman" w:cs="Times New Roman"/>
                <w:sz w:val="28"/>
                <w:szCs w:val="28"/>
                <w:lang w:val="nl-NL"/>
              </w:rPr>
            </w:pPr>
          </w:p>
          <w:p w:rsidR="0009378A" w:rsidRPr="00A160FD" w:rsidRDefault="0009378A" w:rsidP="00950EC8">
            <w:pPr>
              <w:spacing w:before="113" w:after="113"/>
              <w:ind w:left="170" w:right="113"/>
              <w:rPr>
                <w:rFonts w:ascii="Times New Roman" w:hAnsi="Times New Roman" w:cs="Times New Roman"/>
                <w:sz w:val="28"/>
                <w:szCs w:val="28"/>
                <w:lang w:val="nl-NL"/>
              </w:rPr>
            </w:pPr>
          </w:p>
          <w:p w:rsidR="0009378A" w:rsidRPr="00A160FD" w:rsidRDefault="0009378A" w:rsidP="00950EC8">
            <w:pPr>
              <w:spacing w:before="113" w:after="113"/>
              <w:ind w:left="170" w:right="113"/>
              <w:rPr>
                <w:rFonts w:ascii="Times New Roman" w:hAnsi="Times New Roman" w:cs="Times New Roman"/>
                <w:sz w:val="28"/>
                <w:szCs w:val="28"/>
                <w:lang w:val="nl-NL"/>
              </w:rPr>
            </w:pPr>
          </w:p>
          <w:p w:rsidR="0009378A" w:rsidRPr="00A160FD" w:rsidRDefault="0009378A" w:rsidP="00950EC8">
            <w:pPr>
              <w:spacing w:before="113" w:after="113"/>
              <w:ind w:left="170" w:right="113"/>
              <w:rPr>
                <w:rFonts w:ascii="Times New Roman" w:hAnsi="Times New Roman" w:cs="Times New Roman"/>
                <w:sz w:val="28"/>
                <w:szCs w:val="28"/>
                <w:lang w:val="nl-NL"/>
              </w:rPr>
            </w:pPr>
          </w:p>
          <w:p w:rsidR="0009378A" w:rsidRPr="00A160FD" w:rsidRDefault="0009378A" w:rsidP="00950EC8">
            <w:pPr>
              <w:spacing w:before="113" w:after="113"/>
              <w:ind w:left="170" w:right="113"/>
              <w:rPr>
                <w:rFonts w:ascii="Times New Roman" w:hAnsi="Times New Roman" w:cs="Times New Roman"/>
                <w:sz w:val="28"/>
                <w:szCs w:val="28"/>
                <w:lang w:val="nl-NL"/>
              </w:rPr>
            </w:pPr>
          </w:p>
          <w:p w:rsidR="0009378A" w:rsidRPr="00A160FD" w:rsidRDefault="0009378A" w:rsidP="00950EC8">
            <w:pPr>
              <w:spacing w:before="113" w:after="113"/>
              <w:ind w:left="170" w:right="113"/>
              <w:rPr>
                <w:rFonts w:ascii="Times New Roman" w:hAnsi="Times New Roman" w:cs="Times New Roman"/>
                <w:sz w:val="28"/>
                <w:szCs w:val="28"/>
                <w:lang w:val="nl-NL"/>
              </w:rPr>
            </w:pPr>
          </w:p>
          <w:p w:rsidR="0009378A" w:rsidRPr="00A160FD" w:rsidRDefault="0009378A" w:rsidP="00950EC8">
            <w:pPr>
              <w:spacing w:before="113" w:after="113"/>
              <w:ind w:left="170" w:right="113"/>
              <w:rPr>
                <w:rFonts w:ascii="Times New Roman" w:hAnsi="Times New Roman" w:cs="Times New Roman"/>
                <w:sz w:val="28"/>
                <w:szCs w:val="28"/>
                <w:lang w:val="nl-NL"/>
              </w:rPr>
            </w:pPr>
          </w:p>
          <w:p w:rsidR="0009378A" w:rsidRPr="00A160FD" w:rsidRDefault="0009378A" w:rsidP="00950EC8">
            <w:pPr>
              <w:spacing w:before="113" w:after="113"/>
              <w:ind w:left="170" w:right="113"/>
              <w:rPr>
                <w:rFonts w:ascii="Times New Roman" w:hAnsi="Times New Roman" w:cs="Times New Roman"/>
                <w:sz w:val="28"/>
                <w:szCs w:val="28"/>
                <w:lang w:val="nl-NL"/>
              </w:rPr>
            </w:pPr>
          </w:p>
          <w:p w:rsidR="0009378A" w:rsidRPr="00A160FD" w:rsidRDefault="0009378A" w:rsidP="00950EC8">
            <w:pPr>
              <w:spacing w:before="113" w:after="113"/>
              <w:ind w:left="170" w:right="113"/>
              <w:rPr>
                <w:rFonts w:ascii="Times New Roman" w:hAnsi="Times New Roman" w:cs="Times New Roman"/>
                <w:sz w:val="28"/>
                <w:szCs w:val="28"/>
                <w:lang w:val="nl-NL"/>
              </w:rPr>
            </w:pPr>
          </w:p>
          <w:p w:rsidR="0009378A" w:rsidRPr="00A160FD" w:rsidRDefault="0009378A" w:rsidP="00950EC8">
            <w:pPr>
              <w:spacing w:before="113" w:after="113"/>
              <w:ind w:left="170" w:right="113"/>
              <w:rPr>
                <w:rFonts w:ascii="Times New Roman" w:hAnsi="Times New Roman" w:cs="Times New Roman"/>
                <w:sz w:val="28"/>
                <w:szCs w:val="28"/>
                <w:lang w:val="nl-NL"/>
              </w:rPr>
            </w:pPr>
          </w:p>
          <w:p w:rsidR="0009378A" w:rsidRPr="00A160FD" w:rsidRDefault="0009378A" w:rsidP="00950EC8">
            <w:pPr>
              <w:spacing w:before="113" w:after="113"/>
              <w:ind w:right="113"/>
              <w:rPr>
                <w:rFonts w:ascii="Times New Roman" w:hAnsi="Times New Roman" w:cs="Times New Roman"/>
                <w:sz w:val="28"/>
                <w:szCs w:val="28"/>
                <w:lang w:val="nl-NL"/>
              </w:rPr>
            </w:pPr>
          </w:p>
          <w:p w:rsidR="0009378A" w:rsidRPr="00A160FD" w:rsidRDefault="0009378A" w:rsidP="00950EC8">
            <w:pPr>
              <w:spacing w:before="113" w:after="113"/>
              <w:ind w:left="170" w:right="113"/>
              <w:rPr>
                <w:rFonts w:ascii="Times New Roman" w:hAnsi="Times New Roman" w:cs="Times New Roman"/>
                <w:sz w:val="28"/>
                <w:szCs w:val="28"/>
                <w:lang w:val="nl-NL"/>
              </w:rPr>
            </w:pPr>
            <w:r w:rsidRPr="00A160FD">
              <w:rPr>
                <w:rFonts w:ascii="Times New Roman" w:hAnsi="Times New Roman" w:cs="Times New Roman"/>
                <w:sz w:val="28"/>
                <w:szCs w:val="28"/>
                <w:lang w:val="nl-NL"/>
              </w:rPr>
              <w:t>-Đọc đề</w:t>
            </w:r>
          </w:p>
          <w:p w:rsidR="0009378A" w:rsidRPr="00A160FD" w:rsidRDefault="0009378A" w:rsidP="00950EC8">
            <w:pPr>
              <w:spacing w:before="113" w:after="113"/>
              <w:ind w:left="170" w:right="113"/>
              <w:rPr>
                <w:rFonts w:ascii="Times New Roman" w:hAnsi="Times New Roman" w:cs="Times New Roman"/>
                <w:sz w:val="28"/>
                <w:szCs w:val="28"/>
                <w:lang w:val="nl-NL"/>
              </w:rPr>
            </w:pPr>
            <w:r w:rsidRPr="00A160FD">
              <w:rPr>
                <w:rFonts w:ascii="Times New Roman" w:hAnsi="Times New Roman" w:cs="Times New Roman"/>
                <w:sz w:val="28"/>
                <w:szCs w:val="28"/>
                <w:lang w:val="nl-NL"/>
              </w:rPr>
              <w:t>-Trả lời</w:t>
            </w:r>
          </w:p>
          <w:p w:rsidR="0009378A" w:rsidRPr="00A160FD" w:rsidRDefault="0009378A" w:rsidP="00950EC8">
            <w:pPr>
              <w:spacing w:before="113" w:after="113"/>
              <w:ind w:left="170" w:right="113"/>
              <w:rPr>
                <w:rFonts w:ascii="Times New Roman" w:hAnsi="Times New Roman" w:cs="Times New Roman"/>
                <w:sz w:val="28"/>
                <w:szCs w:val="28"/>
                <w:lang w:val="nl-NL"/>
              </w:rPr>
            </w:pPr>
            <w:r w:rsidRPr="00A160FD">
              <w:rPr>
                <w:rFonts w:ascii="Times New Roman" w:hAnsi="Times New Roman" w:cs="Times New Roman"/>
                <w:sz w:val="28"/>
                <w:szCs w:val="28"/>
                <w:lang w:val="nl-NL"/>
              </w:rPr>
              <w:t>-Thảo luận, cùng giúp nhau làm bài tập.</w:t>
            </w:r>
          </w:p>
          <w:p w:rsidR="0009378A" w:rsidRPr="00A160FD" w:rsidRDefault="0009378A" w:rsidP="00950EC8">
            <w:pPr>
              <w:spacing w:before="113" w:after="113"/>
              <w:ind w:right="113"/>
              <w:rPr>
                <w:rFonts w:ascii="Times New Roman" w:hAnsi="Times New Roman" w:cs="Times New Roman"/>
                <w:sz w:val="28"/>
                <w:szCs w:val="28"/>
                <w:lang w:val="nl-NL"/>
              </w:rPr>
            </w:pPr>
            <w:r w:rsidRPr="00A160FD">
              <w:rPr>
                <w:rFonts w:ascii="Times New Roman" w:hAnsi="Times New Roman" w:cs="Times New Roman"/>
                <w:sz w:val="28"/>
                <w:szCs w:val="28"/>
                <w:lang w:val="nl-NL"/>
              </w:rPr>
              <w:t xml:space="preserve">  - Thực hiện</w:t>
            </w:r>
          </w:p>
          <w:p w:rsidR="0009378A" w:rsidRPr="00A160FD" w:rsidRDefault="0009378A" w:rsidP="00950EC8">
            <w:pPr>
              <w:spacing w:before="113" w:after="113"/>
              <w:ind w:left="170" w:right="113"/>
              <w:rPr>
                <w:rFonts w:ascii="Times New Roman" w:hAnsi="Times New Roman" w:cs="Times New Roman"/>
                <w:sz w:val="28"/>
                <w:szCs w:val="28"/>
                <w:lang w:val="nl-NL"/>
              </w:rPr>
            </w:pPr>
            <w:r w:rsidRPr="00A160FD">
              <w:rPr>
                <w:rFonts w:ascii="Times New Roman" w:hAnsi="Times New Roman" w:cs="Times New Roman"/>
                <w:sz w:val="28"/>
                <w:szCs w:val="28"/>
                <w:lang w:val="nl-NL"/>
              </w:rPr>
              <w:lastRenderedPageBreak/>
              <w:t>-Lắng nghe</w:t>
            </w:r>
          </w:p>
          <w:p w:rsidR="0009378A" w:rsidRPr="00A160FD" w:rsidRDefault="0009378A" w:rsidP="00950EC8">
            <w:pPr>
              <w:spacing w:before="113" w:after="113"/>
              <w:ind w:left="170" w:right="113"/>
              <w:rPr>
                <w:rFonts w:ascii="Times New Roman" w:hAnsi="Times New Roman" w:cs="Times New Roman"/>
                <w:sz w:val="28"/>
                <w:szCs w:val="28"/>
                <w:lang w:val="nl-NL"/>
              </w:rPr>
            </w:pPr>
          </w:p>
          <w:p w:rsidR="0009378A" w:rsidRPr="00A160FD" w:rsidRDefault="0009378A" w:rsidP="00950EC8">
            <w:pPr>
              <w:spacing w:before="113" w:after="113"/>
              <w:ind w:left="170" w:right="113"/>
              <w:rPr>
                <w:rFonts w:ascii="Times New Roman" w:hAnsi="Times New Roman" w:cs="Times New Roman"/>
                <w:sz w:val="28"/>
                <w:szCs w:val="28"/>
                <w:lang w:val="nl-NL"/>
              </w:rPr>
            </w:pPr>
          </w:p>
          <w:p w:rsidR="0009378A" w:rsidRPr="00A160FD" w:rsidRDefault="0009378A" w:rsidP="00950EC8">
            <w:pPr>
              <w:spacing w:before="113" w:after="113"/>
              <w:ind w:right="113"/>
              <w:rPr>
                <w:rFonts w:ascii="Times New Roman" w:hAnsi="Times New Roman" w:cs="Times New Roman"/>
                <w:sz w:val="28"/>
                <w:szCs w:val="28"/>
                <w:lang w:val="nl-NL"/>
              </w:rPr>
            </w:pPr>
          </w:p>
          <w:p w:rsidR="0009378A" w:rsidRPr="00A160FD" w:rsidRDefault="0009378A" w:rsidP="00950EC8">
            <w:pPr>
              <w:spacing w:before="113" w:after="113"/>
              <w:ind w:right="113"/>
              <w:rPr>
                <w:rFonts w:ascii="Times New Roman" w:hAnsi="Times New Roman" w:cs="Times New Roman"/>
                <w:sz w:val="28"/>
                <w:szCs w:val="28"/>
                <w:lang w:val="nl-NL"/>
              </w:rPr>
            </w:pPr>
          </w:p>
          <w:p w:rsidR="0009378A" w:rsidRPr="00A160FD" w:rsidRDefault="0009378A" w:rsidP="00950EC8">
            <w:pPr>
              <w:spacing w:before="113" w:after="113"/>
              <w:ind w:right="113"/>
              <w:rPr>
                <w:rFonts w:ascii="Times New Roman" w:hAnsi="Times New Roman" w:cs="Times New Roman"/>
                <w:sz w:val="28"/>
                <w:szCs w:val="28"/>
                <w:lang w:val="nl-NL"/>
              </w:rPr>
            </w:pPr>
          </w:p>
          <w:p w:rsidR="0009378A" w:rsidRPr="00A160FD" w:rsidRDefault="0009378A" w:rsidP="00950EC8">
            <w:pPr>
              <w:spacing w:before="113" w:after="113"/>
              <w:ind w:left="170" w:right="113"/>
              <w:rPr>
                <w:rFonts w:ascii="Times New Roman" w:hAnsi="Times New Roman" w:cs="Times New Roman"/>
                <w:sz w:val="28"/>
                <w:szCs w:val="28"/>
                <w:lang w:val="nl-NL"/>
              </w:rPr>
            </w:pPr>
            <w:r w:rsidRPr="00A160FD">
              <w:rPr>
                <w:rFonts w:ascii="Times New Roman" w:hAnsi="Times New Roman" w:cs="Times New Roman"/>
                <w:sz w:val="28"/>
                <w:szCs w:val="28"/>
                <w:lang w:val="nl-NL"/>
              </w:rPr>
              <w:t>-Đọc đề</w:t>
            </w:r>
          </w:p>
          <w:p w:rsidR="0009378A" w:rsidRPr="00A160FD" w:rsidRDefault="0009378A" w:rsidP="00950EC8">
            <w:pPr>
              <w:spacing w:before="113" w:after="113"/>
              <w:ind w:left="170" w:right="113"/>
              <w:rPr>
                <w:rFonts w:ascii="Times New Roman" w:hAnsi="Times New Roman" w:cs="Times New Roman"/>
                <w:sz w:val="28"/>
                <w:szCs w:val="28"/>
                <w:lang w:val="nl-NL"/>
              </w:rPr>
            </w:pPr>
            <w:r w:rsidRPr="00A160FD">
              <w:rPr>
                <w:rFonts w:ascii="Times New Roman" w:hAnsi="Times New Roman" w:cs="Times New Roman"/>
                <w:sz w:val="28"/>
                <w:szCs w:val="28"/>
                <w:lang w:val="nl-NL"/>
              </w:rPr>
              <w:t>-Trả lời</w:t>
            </w:r>
          </w:p>
          <w:p w:rsidR="0009378A" w:rsidRPr="00A160FD" w:rsidRDefault="0009378A" w:rsidP="00950EC8">
            <w:pPr>
              <w:spacing w:before="113" w:after="113"/>
              <w:ind w:left="170" w:right="113"/>
              <w:rPr>
                <w:rFonts w:ascii="Times New Roman" w:hAnsi="Times New Roman" w:cs="Times New Roman"/>
                <w:sz w:val="28"/>
                <w:szCs w:val="28"/>
                <w:lang w:val="nl-NL"/>
              </w:rPr>
            </w:pPr>
            <w:r w:rsidRPr="00A160FD">
              <w:rPr>
                <w:rFonts w:ascii="Times New Roman" w:hAnsi="Times New Roman" w:cs="Times New Roman"/>
                <w:sz w:val="28"/>
                <w:szCs w:val="28"/>
                <w:lang w:val="nl-NL"/>
              </w:rPr>
              <w:t>-Thực hiện</w:t>
            </w:r>
          </w:p>
          <w:p w:rsidR="0009378A" w:rsidRPr="00A160FD" w:rsidRDefault="0009378A" w:rsidP="00950EC8">
            <w:pPr>
              <w:spacing w:before="113" w:after="113"/>
              <w:ind w:left="170" w:right="113"/>
              <w:rPr>
                <w:rFonts w:ascii="Times New Roman" w:hAnsi="Times New Roman" w:cs="Times New Roman"/>
                <w:sz w:val="28"/>
                <w:szCs w:val="28"/>
                <w:lang w:val="nl-NL"/>
              </w:rPr>
            </w:pPr>
          </w:p>
          <w:p w:rsidR="0009378A" w:rsidRPr="00A160FD" w:rsidRDefault="0009378A" w:rsidP="00950EC8">
            <w:pPr>
              <w:spacing w:before="113" w:after="113"/>
              <w:ind w:left="170" w:right="113"/>
              <w:rPr>
                <w:rFonts w:ascii="Times New Roman" w:hAnsi="Times New Roman" w:cs="Times New Roman"/>
                <w:sz w:val="28"/>
                <w:szCs w:val="28"/>
                <w:lang w:val="nl-NL"/>
              </w:rPr>
            </w:pPr>
          </w:p>
          <w:p w:rsidR="0009378A" w:rsidRPr="00A160FD" w:rsidRDefault="0009378A" w:rsidP="00950EC8">
            <w:pPr>
              <w:spacing w:before="113" w:after="113"/>
              <w:ind w:left="170" w:right="113"/>
              <w:rPr>
                <w:rFonts w:ascii="Times New Roman" w:hAnsi="Times New Roman" w:cs="Times New Roman"/>
                <w:sz w:val="28"/>
                <w:szCs w:val="28"/>
                <w:lang w:val="nl-NL"/>
              </w:rPr>
            </w:pPr>
            <w:r w:rsidRPr="00A160FD">
              <w:rPr>
                <w:rFonts w:ascii="Times New Roman" w:hAnsi="Times New Roman" w:cs="Times New Roman"/>
                <w:sz w:val="28"/>
                <w:szCs w:val="28"/>
                <w:lang w:val="nl-NL"/>
              </w:rPr>
              <w:t>-Lắng nghe</w:t>
            </w:r>
          </w:p>
          <w:p w:rsidR="0009378A" w:rsidRPr="00A160FD" w:rsidRDefault="0009378A" w:rsidP="00950EC8">
            <w:pPr>
              <w:spacing w:before="113" w:after="113"/>
              <w:ind w:right="113"/>
              <w:rPr>
                <w:rFonts w:ascii="Times New Roman" w:hAnsi="Times New Roman" w:cs="Times New Roman"/>
                <w:sz w:val="28"/>
                <w:szCs w:val="28"/>
                <w:lang w:val="nl-NL"/>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-Lắng nghe</w:t>
            </w:r>
          </w:p>
        </w:tc>
      </w:tr>
    </w:tbl>
    <w:p w:rsidR="0009378A" w:rsidRPr="0009378A" w:rsidRDefault="0009378A" w:rsidP="0009378A">
      <w:pPr>
        <w:spacing w:before="113" w:after="113" w:line="240" w:lineRule="auto"/>
        <w:ind w:left="170" w:right="113"/>
        <w:jc w:val="center"/>
        <w:rPr>
          <w:rFonts w:ascii="Times New Roman" w:hAnsi="Times New Roman" w:cs="Times New Roman"/>
          <w:color w:val="000000"/>
          <w:sz w:val="28"/>
          <w:szCs w:val="28"/>
          <w:lang w:val="nl-NL"/>
        </w:rPr>
      </w:pPr>
    </w:p>
    <w:p w:rsidR="0009378A" w:rsidRPr="0009378A" w:rsidRDefault="0009378A" w:rsidP="0009378A">
      <w:pPr>
        <w:spacing w:before="113" w:after="113" w:line="240" w:lineRule="auto"/>
        <w:ind w:left="170" w:right="113"/>
        <w:jc w:val="center"/>
        <w:rPr>
          <w:rFonts w:ascii="Times New Roman" w:hAnsi="Times New Roman" w:cs="Times New Roman"/>
          <w:color w:val="000000"/>
          <w:sz w:val="28"/>
          <w:szCs w:val="28"/>
          <w:lang w:val="nl-NL"/>
        </w:rPr>
      </w:pPr>
    </w:p>
    <w:p w:rsidR="0009378A" w:rsidRPr="0009378A" w:rsidRDefault="0009378A" w:rsidP="0009378A">
      <w:pPr>
        <w:spacing w:before="113" w:after="113" w:line="240" w:lineRule="auto"/>
        <w:ind w:left="170" w:right="113"/>
        <w:jc w:val="center"/>
        <w:rPr>
          <w:rFonts w:ascii="Times New Roman" w:hAnsi="Times New Roman" w:cs="Times New Roman"/>
          <w:color w:val="000000"/>
          <w:sz w:val="28"/>
          <w:szCs w:val="28"/>
          <w:lang w:val="nl-NL"/>
        </w:rPr>
      </w:pPr>
    </w:p>
    <w:p w:rsidR="0009378A" w:rsidRPr="0009378A" w:rsidRDefault="0009378A" w:rsidP="0009378A">
      <w:pPr>
        <w:spacing w:before="113" w:after="113" w:line="240" w:lineRule="auto"/>
        <w:ind w:left="170" w:right="113"/>
        <w:jc w:val="center"/>
        <w:rPr>
          <w:rFonts w:ascii="Times New Roman" w:hAnsi="Times New Roman" w:cs="Times New Roman"/>
          <w:color w:val="000000"/>
          <w:sz w:val="28"/>
          <w:szCs w:val="28"/>
          <w:lang w:val="nl-NL"/>
        </w:rPr>
      </w:pPr>
    </w:p>
    <w:p w:rsidR="0009378A" w:rsidRPr="0009378A" w:rsidRDefault="0009378A" w:rsidP="0009378A">
      <w:pPr>
        <w:spacing w:before="113" w:after="113" w:line="240" w:lineRule="auto"/>
        <w:ind w:left="170" w:right="113"/>
        <w:jc w:val="center"/>
        <w:rPr>
          <w:rFonts w:ascii="Times New Roman" w:hAnsi="Times New Roman" w:cs="Times New Roman"/>
          <w:color w:val="000000"/>
          <w:sz w:val="28"/>
          <w:szCs w:val="28"/>
          <w:lang w:val="nl-NL"/>
        </w:rPr>
      </w:pPr>
    </w:p>
    <w:p w:rsidR="0009378A" w:rsidRPr="0009378A" w:rsidRDefault="0009378A" w:rsidP="0009378A">
      <w:pPr>
        <w:spacing w:before="113" w:after="113" w:line="240" w:lineRule="auto"/>
        <w:ind w:left="170" w:right="113"/>
        <w:jc w:val="center"/>
        <w:rPr>
          <w:rFonts w:ascii="Times New Roman" w:hAnsi="Times New Roman" w:cs="Times New Roman"/>
          <w:color w:val="000000"/>
          <w:sz w:val="28"/>
          <w:szCs w:val="28"/>
          <w:lang w:val="nl-NL"/>
        </w:rPr>
      </w:pPr>
    </w:p>
    <w:p w:rsidR="0009378A" w:rsidRPr="0009378A" w:rsidRDefault="0009378A" w:rsidP="0009378A">
      <w:pPr>
        <w:spacing w:before="113" w:after="113" w:line="240" w:lineRule="auto"/>
        <w:ind w:left="170" w:right="113"/>
        <w:jc w:val="center"/>
        <w:rPr>
          <w:rFonts w:ascii="Times New Roman" w:hAnsi="Times New Roman" w:cs="Times New Roman"/>
          <w:color w:val="000000"/>
          <w:sz w:val="28"/>
          <w:szCs w:val="28"/>
          <w:lang w:val="nl-NL"/>
        </w:rPr>
      </w:pPr>
    </w:p>
    <w:p w:rsidR="0009378A" w:rsidRPr="0009378A" w:rsidRDefault="0009378A" w:rsidP="0009378A">
      <w:pPr>
        <w:spacing w:before="113" w:after="113" w:line="240" w:lineRule="auto"/>
        <w:ind w:left="170" w:right="113"/>
        <w:jc w:val="center"/>
        <w:rPr>
          <w:rFonts w:ascii="Times New Roman" w:hAnsi="Times New Roman" w:cs="Times New Roman"/>
          <w:color w:val="000000"/>
          <w:sz w:val="28"/>
          <w:szCs w:val="28"/>
          <w:lang w:val="nl-NL"/>
        </w:rPr>
      </w:pPr>
    </w:p>
    <w:p w:rsidR="0009378A" w:rsidRPr="0009378A" w:rsidRDefault="0009378A" w:rsidP="0009378A">
      <w:pPr>
        <w:spacing w:before="113" w:after="113" w:line="240" w:lineRule="auto"/>
        <w:ind w:left="170" w:right="113"/>
        <w:jc w:val="center"/>
        <w:rPr>
          <w:rFonts w:ascii="Times New Roman" w:hAnsi="Times New Roman" w:cs="Times New Roman"/>
          <w:color w:val="000000"/>
          <w:sz w:val="28"/>
          <w:szCs w:val="28"/>
          <w:lang w:val="nl-NL"/>
        </w:rPr>
      </w:pPr>
    </w:p>
    <w:p w:rsidR="0009378A" w:rsidRPr="0009378A" w:rsidRDefault="0009378A" w:rsidP="0009378A">
      <w:pPr>
        <w:spacing w:before="113" w:after="113" w:line="240" w:lineRule="auto"/>
        <w:ind w:left="170" w:right="113"/>
        <w:jc w:val="center"/>
        <w:rPr>
          <w:rFonts w:ascii="Times New Roman" w:hAnsi="Times New Roman" w:cs="Times New Roman"/>
          <w:color w:val="000000"/>
          <w:sz w:val="28"/>
          <w:szCs w:val="28"/>
          <w:lang w:val="nl-NL"/>
        </w:rPr>
      </w:pPr>
    </w:p>
    <w:p w:rsidR="0009378A" w:rsidRPr="0009378A" w:rsidRDefault="0009378A" w:rsidP="0009378A">
      <w:pPr>
        <w:spacing w:before="113" w:after="113" w:line="240" w:lineRule="auto"/>
        <w:ind w:left="170" w:right="113"/>
        <w:jc w:val="center"/>
        <w:rPr>
          <w:rFonts w:ascii="Times New Roman" w:hAnsi="Times New Roman" w:cs="Times New Roman"/>
          <w:color w:val="000000"/>
          <w:sz w:val="28"/>
          <w:szCs w:val="28"/>
          <w:lang w:val="nl-NL"/>
        </w:rPr>
      </w:pPr>
    </w:p>
    <w:p w:rsidR="0009378A" w:rsidRPr="0009378A" w:rsidRDefault="0009378A" w:rsidP="0009378A">
      <w:pPr>
        <w:spacing w:before="113" w:after="113" w:line="240" w:lineRule="auto"/>
        <w:ind w:left="170" w:right="113"/>
        <w:jc w:val="center"/>
        <w:rPr>
          <w:rFonts w:ascii="Times New Roman" w:hAnsi="Times New Roman" w:cs="Times New Roman"/>
          <w:color w:val="000000"/>
          <w:sz w:val="28"/>
          <w:szCs w:val="28"/>
          <w:lang w:val="nl-NL"/>
        </w:rPr>
      </w:pPr>
    </w:p>
    <w:p w:rsidR="0009378A" w:rsidRPr="0009378A" w:rsidRDefault="0009378A" w:rsidP="00A160FD">
      <w:pPr>
        <w:spacing w:before="113" w:after="113" w:line="240" w:lineRule="auto"/>
        <w:ind w:right="113"/>
        <w:rPr>
          <w:rFonts w:ascii="Times New Roman" w:hAnsi="Times New Roman" w:cs="Times New Roman"/>
          <w:color w:val="000000"/>
          <w:sz w:val="28"/>
          <w:szCs w:val="28"/>
          <w:lang w:val="nl-NL"/>
        </w:rPr>
      </w:pPr>
    </w:p>
    <w:p w:rsidR="0009378A" w:rsidRPr="0009378A" w:rsidRDefault="0009378A" w:rsidP="0009378A">
      <w:pPr>
        <w:spacing w:before="113" w:after="113" w:line="240" w:lineRule="auto"/>
        <w:ind w:right="113"/>
        <w:rPr>
          <w:rFonts w:ascii="Times New Roman" w:hAnsi="Times New Roman" w:cs="Times New Roman"/>
          <w:color w:val="000000"/>
          <w:sz w:val="28"/>
          <w:szCs w:val="28"/>
          <w:lang w:val="nl-NL"/>
        </w:rPr>
      </w:pPr>
    </w:p>
    <w:p w:rsidR="0009378A" w:rsidRPr="0009378A" w:rsidRDefault="0009378A" w:rsidP="0009378A">
      <w:pPr>
        <w:spacing w:before="113" w:after="113" w:line="240" w:lineRule="auto"/>
        <w:ind w:left="170" w:right="113"/>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Ngày dạy: Thứ ………., ngày …… / …… / 20…</w:t>
      </w:r>
    </w:p>
    <w:p w:rsidR="0009378A" w:rsidRPr="0009378A" w:rsidRDefault="0009378A" w:rsidP="0009378A">
      <w:pPr>
        <w:spacing w:before="113" w:after="113" w:line="240" w:lineRule="auto"/>
        <w:ind w:left="170" w:right="113"/>
        <w:rPr>
          <w:rFonts w:ascii="Times New Roman" w:hAnsi="Times New Roman" w:cs="Times New Roman"/>
          <w:color w:val="000000"/>
          <w:sz w:val="28"/>
          <w:szCs w:val="28"/>
          <w:lang w:val="nl-NL"/>
        </w:rPr>
      </w:pPr>
    </w:p>
    <w:p w:rsidR="0009378A" w:rsidRPr="0009378A" w:rsidRDefault="0009378A" w:rsidP="0009378A">
      <w:pPr>
        <w:spacing w:before="113" w:after="113" w:line="240" w:lineRule="auto"/>
        <w:ind w:left="170" w:right="113"/>
        <w:jc w:val="center"/>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Rèn Tập làm văn -Tuần 5</w:t>
      </w:r>
    </w:p>
    <w:p w:rsidR="0009378A" w:rsidRPr="0009378A" w:rsidRDefault="0009378A" w:rsidP="0009378A">
      <w:pPr>
        <w:spacing w:before="113" w:after="113" w:line="240" w:lineRule="auto"/>
        <w:ind w:left="170" w:right="113"/>
        <w:jc w:val="center"/>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 xml:space="preserve">Viết Thư </w:t>
      </w:r>
    </w:p>
    <w:p w:rsidR="0009378A" w:rsidRPr="0009378A" w:rsidRDefault="0009378A" w:rsidP="0009378A">
      <w:pPr>
        <w:spacing w:before="113" w:after="113" w:line="240" w:lineRule="auto"/>
        <w:ind w:left="170" w:right="113"/>
        <w:jc w:val="both"/>
        <w:rPr>
          <w:rFonts w:ascii="Times New Roman" w:hAnsi="Times New Roman" w:cs="Times New Roman"/>
          <w:b/>
          <w:color w:val="000000"/>
          <w:sz w:val="28"/>
          <w:szCs w:val="28"/>
          <w:lang w:val="nl-NL"/>
        </w:rPr>
      </w:pPr>
    </w:p>
    <w:p w:rsidR="0009378A" w:rsidRPr="0009378A" w:rsidRDefault="0009378A" w:rsidP="0009378A">
      <w:pPr>
        <w:spacing w:before="113" w:after="113" w:line="240" w:lineRule="auto"/>
        <w:ind w:left="170" w:right="113"/>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 MỤC TIÊU:</w:t>
      </w:r>
    </w:p>
    <w:p w:rsidR="0009378A" w:rsidRPr="0009378A" w:rsidRDefault="0009378A" w:rsidP="0009378A">
      <w:pPr>
        <w:spacing w:before="113" w:after="113" w:line="240" w:lineRule="auto"/>
        <w:ind w:left="170" w:right="113"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1. Kiến thức</w:t>
      </w:r>
      <w:r w:rsidRPr="0009378A">
        <w:rPr>
          <w:rFonts w:ascii="Times New Roman" w:hAnsi="Times New Roman" w:cs="Times New Roman"/>
          <w:color w:val="000000"/>
          <w:sz w:val="28"/>
          <w:szCs w:val="28"/>
          <w:lang w:val="nl-NL"/>
        </w:rPr>
        <w:t>: Củng cố kiến thức cho học sinh về văn viết thư.</w:t>
      </w:r>
    </w:p>
    <w:p w:rsidR="0009378A" w:rsidRPr="0009378A" w:rsidRDefault="0009378A" w:rsidP="0009378A">
      <w:pPr>
        <w:spacing w:before="113" w:after="113" w:line="240" w:lineRule="auto"/>
        <w:ind w:left="170" w:right="113"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2. Kĩ năng</w:t>
      </w:r>
      <w:r w:rsidRPr="0009378A">
        <w:rPr>
          <w:rFonts w:ascii="Times New Roman" w:hAnsi="Times New Roman" w:cs="Times New Roman"/>
          <w:color w:val="000000"/>
          <w:sz w:val="28"/>
          <w:szCs w:val="28"/>
          <w:lang w:val="nl-NL"/>
        </w:rPr>
        <w:t>: Rèn kĩ năng luyện tập, thực hành về văn viết thư.</w:t>
      </w:r>
    </w:p>
    <w:p w:rsidR="0009378A" w:rsidRPr="0009378A" w:rsidRDefault="0009378A" w:rsidP="0009378A">
      <w:pPr>
        <w:spacing w:before="113" w:after="113" w:line="240" w:lineRule="auto"/>
        <w:ind w:left="170" w:right="113"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3. Thái độ</w:t>
      </w:r>
      <w:r w:rsidRPr="0009378A">
        <w:rPr>
          <w:rFonts w:ascii="Times New Roman" w:hAnsi="Times New Roman" w:cs="Times New Roman"/>
          <w:color w:val="000000"/>
          <w:sz w:val="28"/>
          <w:szCs w:val="28"/>
          <w:lang w:val="nl-NL"/>
        </w:rPr>
        <w:t>: Yêu thích môn học.</w:t>
      </w:r>
    </w:p>
    <w:p w:rsidR="0009378A" w:rsidRPr="0009378A" w:rsidRDefault="0009378A" w:rsidP="0009378A">
      <w:pPr>
        <w:spacing w:before="113" w:after="113" w:line="240" w:lineRule="auto"/>
        <w:ind w:left="170" w:right="113"/>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 ĐỒ DÙNG DẠY – HỌC:</w:t>
      </w:r>
    </w:p>
    <w:p w:rsidR="0009378A" w:rsidRPr="0009378A" w:rsidRDefault="0009378A" w:rsidP="0009378A">
      <w:pPr>
        <w:spacing w:before="113" w:after="113" w:line="240" w:lineRule="auto"/>
        <w:ind w:left="170" w:right="113"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1. Giáo viên: Bảng phụ viết sẵn bài tập.</w:t>
      </w:r>
    </w:p>
    <w:p w:rsidR="0009378A" w:rsidRPr="0009378A" w:rsidRDefault="0009378A" w:rsidP="0009378A">
      <w:pPr>
        <w:spacing w:before="113" w:after="113" w:line="240" w:lineRule="auto"/>
        <w:ind w:left="170" w:right="113"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2. Học sinh: Đồ dung học tập.</w:t>
      </w:r>
    </w:p>
    <w:p w:rsidR="0009378A" w:rsidRPr="0009378A" w:rsidRDefault="0009378A" w:rsidP="0009378A">
      <w:pPr>
        <w:spacing w:before="113" w:after="113" w:line="240" w:lineRule="auto"/>
        <w:ind w:left="170" w:right="113"/>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III. CÁC HOẠT ĐỘNG DẠY – HỌC CHỦ YẾU:</w:t>
      </w:r>
    </w:p>
    <w:tbl>
      <w:tblPr>
        <w:tblStyle w:val="TableGrid"/>
        <w:tblW w:w="9576" w:type="dxa"/>
        <w:tblInd w:w="198" w:type="dxa"/>
        <w:tblLook w:val="04A0" w:firstRow="1" w:lastRow="0" w:firstColumn="1" w:lastColumn="0" w:noHBand="0" w:noVBand="1"/>
      </w:tblPr>
      <w:tblGrid>
        <w:gridCol w:w="4788"/>
        <w:gridCol w:w="4788"/>
      </w:tblGrid>
      <w:tr w:rsidR="0009378A" w:rsidRPr="00A160FD" w:rsidTr="00950EC8">
        <w:tc>
          <w:tcPr>
            <w:tcW w:w="4788" w:type="dxa"/>
          </w:tcPr>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Hoạt động của giáo viên</w:t>
            </w:r>
          </w:p>
        </w:tc>
        <w:tc>
          <w:tcPr>
            <w:tcW w:w="4788" w:type="dxa"/>
          </w:tcPr>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Hoạt động của học sinh</w:t>
            </w:r>
          </w:p>
        </w:tc>
      </w:tr>
      <w:tr w:rsidR="0009378A" w:rsidRPr="0009378A" w:rsidTr="00950EC8">
        <w:tc>
          <w:tcPr>
            <w:tcW w:w="4788" w:type="dxa"/>
          </w:tcPr>
          <w:p w:rsidR="0009378A" w:rsidRPr="0009378A" w:rsidRDefault="0009378A" w:rsidP="00950EC8">
            <w:pPr>
              <w:spacing w:before="113" w:after="113"/>
              <w:ind w:left="-18" w:right="113"/>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1.Ổn định lớp</w:t>
            </w:r>
          </w:p>
          <w:p w:rsidR="0009378A" w:rsidRPr="0009378A" w:rsidRDefault="0009378A" w:rsidP="00950EC8">
            <w:pPr>
              <w:spacing w:before="113" w:after="113"/>
              <w:ind w:left="-18" w:right="113"/>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2.Bài tập</w:t>
            </w:r>
          </w:p>
          <w:p w:rsidR="0009378A" w:rsidRPr="0009378A" w:rsidRDefault="0009378A" w:rsidP="00950EC8">
            <w:pPr>
              <w:spacing w:before="113" w:after="113"/>
              <w:ind w:left="-18" w:right="113"/>
              <w:jc w:val="both"/>
              <w:rPr>
                <w:rFonts w:ascii="Times New Roman" w:hAnsi="Times New Roman" w:cs="Times New Roman"/>
                <w:b/>
                <w:bCs/>
                <w:i/>
                <w:iCs/>
                <w:color w:val="000000"/>
                <w:sz w:val="28"/>
                <w:szCs w:val="28"/>
                <w:lang w:val="nl-NL"/>
              </w:rPr>
            </w:pPr>
            <w:r w:rsidRPr="0009378A">
              <w:rPr>
                <w:rFonts w:ascii="Times New Roman" w:hAnsi="Times New Roman" w:cs="Times New Roman"/>
                <w:color w:val="000000"/>
                <w:sz w:val="28"/>
                <w:szCs w:val="28"/>
                <w:lang w:val="nl-NL"/>
              </w:rPr>
              <w:t xml:space="preserve">      </w:t>
            </w:r>
            <w:r w:rsidRPr="0009378A">
              <w:rPr>
                <w:rFonts w:ascii="Times New Roman" w:hAnsi="Times New Roman" w:cs="Times New Roman"/>
                <w:b/>
                <w:i/>
                <w:color w:val="000000"/>
                <w:sz w:val="28"/>
                <w:szCs w:val="28"/>
                <w:lang w:val="nl-NL"/>
              </w:rPr>
              <w:t>Dựa vào gợi ý ở dưới, hãy sửa chữa, bổ sung để hoàn chỉnh bức thư em đã viết theo đề bài: “</w:t>
            </w:r>
            <w:r w:rsidRPr="0009378A">
              <w:rPr>
                <w:rFonts w:ascii="Times New Roman" w:hAnsi="Times New Roman" w:cs="Times New Roman"/>
                <w:b/>
                <w:bCs/>
                <w:i/>
                <w:iCs/>
                <w:color w:val="000000"/>
                <w:sz w:val="28"/>
                <w:szCs w:val="28"/>
                <w:lang w:val="nl-NL"/>
              </w:rPr>
              <w:t>Viết thư gửi một bạn ở trường khác để thăm hỏi và kể cho bạn nghe tình hình lớp và trường em hiện nay”.</w:t>
            </w:r>
          </w:p>
          <w:p w:rsidR="0009378A" w:rsidRPr="0009378A" w:rsidRDefault="0009378A" w:rsidP="00950EC8">
            <w:pPr>
              <w:spacing w:before="113" w:after="113"/>
              <w:ind w:left="170" w:right="113"/>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 Gợi ý :</w:t>
            </w:r>
          </w:p>
          <w:p w:rsidR="0009378A" w:rsidRPr="0009378A" w:rsidRDefault="0009378A" w:rsidP="00950EC8">
            <w:pPr>
              <w:spacing w:before="113" w:after="113"/>
              <w:ind w:left="170" w:right="113"/>
              <w:jc w:val="both"/>
              <w:rPr>
                <w:rFonts w:ascii="Times New Roman" w:hAnsi="Times New Roman" w:cs="Times New Roman"/>
                <w:i/>
                <w:color w:val="000000"/>
                <w:sz w:val="28"/>
                <w:szCs w:val="28"/>
                <w:lang w:val="nl-NL"/>
              </w:rPr>
            </w:pPr>
            <w:r w:rsidRPr="0009378A">
              <w:rPr>
                <w:rFonts w:ascii="Times New Roman" w:hAnsi="Times New Roman" w:cs="Times New Roman"/>
                <w:color w:val="000000"/>
                <w:sz w:val="28"/>
                <w:szCs w:val="28"/>
                <w:lang w:val="nl-NL"/>
              </w:rPr>
              <w:t xml:space="preserve">- </w:t>
            </w:r>
            <w:r w:rsidRPr="0009378A">
              <w:rPr>
                <w:rFonts w:ascii="Times New Roman" w:hAnsi="Times New Roman" w:cs="Times New Roman"/>
                <w:i/>
                <w:color w:val="000000"/>
                <w:sz w:val="28"/>
                <w:szCs w:val="28"/>
                <w:lang w:val="nl-NL"/>
              </w:rPr>
              <w:t>Viết thư cho ai ?</w:t>
            </w:r>
          </w:p>
          <w:p w:rsidR="0009378A" w:rsidRPr="0009378A" w:rsidRDefault="0009378A" w:rsidP="00950EC8">
            <w:pPr>
              <w:spacing w:before="113" w:after="113"/>
              <w:ind w:left="170" w:right="113"/>
              <w:jc w:val="both"/>
              <w:rPr>
                <w:rFonts w:ascii="Times New Roman" w:hAnsi="Times New Roman" w:cs="Times New Roman"/>
                <w:i/>
                <w:color w:val="000000"/>
                <w:spacing w:val="-2"/>
                <w:sz w:val="28"/>
                <w:szCs w:val="28"/>
                <w:lang w:val="nl-NL"/>
              </w:rPr>
            </w:pPr>
            <w:r w:rsidRPr="0009378A">
              <w:rPr>
                <w:rFonts w:ascii="Times New Roman" w:hAnsi="Times New Roman" w:cs="Times New Roman"/>
                <w:i/>
                <w:color w:val="000000"/>
                <w:spacing w:val="-2"/>
                <w:sz w:val="28"/>
                <w:szCs w:val="28"/>
                <w:lang w:val="nl-NL"/>
              </w:rPr>
              <w:t>-</w:t>
            </w:r>
            <w:r w:rsidRPr="0009378A">
              <w:rPr>
                <w:rFonts w:ascii="Times New Roman" w:hAnsi="Times New Roman" w:cs="Times New Roman"/>
                <w:color w:val="000000"/>
                <w:spacing w:val="-2"/>
                <w:sz w:val="28"/>
                <w:szCs w:val="28"/>
                <w:lang w:val="nl-NL"/>
              </w:rPr>
              <w:t xml:space="preserve"> </w:t>
            </w:r>
            <w:r w:rsidRPr="0009378A">
              <w:rPr>
                <w:rFonts w:ascii="Times New Roman" w:hAnsi="Times New Roman" w:cs="Times New Roman"/>
                <w:i/>
                <w:color w:val="000000"/>
                <w:spacing w:val="-2"/>
                <w:sz w:val="28"/>
                <w:szCs w:val="28"/>
                <w:lang w:val="nl-NL"/>
              </w:rPr>
              <w:t>Viết thư để làm gì ?</w:t>
            </w:r>
          </w:p>
          <w:p w:rsidR="0009378A" w:rsidRPr="0009378A" w:rsidRDefault="0009378A" w:rsidP="00950EC8">
            <w:pPr>
              <w:spacing w:before="113" w:after="113"/>
              <w:ind w:left="170" w:right="113"/>
              <w:jc w:val="both"/>
              <w:rPr>
                <w:rFonts w:ascii="Times New Roman" w:hAnsi="Times New Roman" w:cs="Times New Roman"/>
                <w:i/>
                <w:color w:val="000000"/>
                <w:sz w:val="28"/>
                <w:szCs w:val="28"/>
                <w:lang w:val="nl-NL"/>
              </w:rPr>
            </w:pPr>
            <w:r w:rsidRPr="0009378A">
              <w:rPr>
                <w:rFonts w:ascii="Times New Roman" w:hAnsi="Times New Roman" w:cs="Times New Roman"/>
                <w:i/>
                <w:color w:val="000000"/>
                <w:sz w:val="28"/>
                <w:szCs w:val="28"/>
                <w:lang w:val="nl-NL"/>
              </w:rPr>
              <w:t>-</w:t>
            </w:r>
            <w:r w:rsidRPr="0009378A">
              <w:rPr>
                <w:rFonts w:ascii="Times New Roman" w:hAnsi="Times New Roman" w:cs="Times New Roman"/>
                <w:color w:val="000000"/>
                <w:sz w:val="28"/>
                <w:szCs w:val="28"/>
                <w:lang w:val="nl-NL"/>
              </w:rPr>
              <w:t xml:space="preserve"> </w:t>
            </w:r>
            <w:r w:rsidRPr="0009378A">
              <w:rPr>
                <w:rFonts w:ascii="Times New Roman" w:hAnsi="Times New Roman" w:cs="Times New Roman"/>
                <w:i/>
                <w:color w:val="000000"/>
                <w:sz w:val="28"/>
                <w:szCs w:val="28"/>
                <w:lang w:val="nl-NL"/>
              </w:rPr>
              <w:t>Dùng từ xưng hô với bạn như thế nào?</w:t>
            </w:r>
          </w:p>
          <w:p w:rsidR="0009378A" w:rsidRPr="0009378A" w:rsidRDefault="0009378A" w:rsidP="00950EC8">
            <w:pPr>
              <w:spacing w:before="113" w:after="113"/>
              <w:ind w:left="170" w:right="113"/>
              <w:jc w:val="both"/>
              <w:rPr>
                <w:rFonts w:ascii="Times New Roman" w:hAnsi="Times New Roman" w:cs="Times New Roman"/>
                <w:i/>
                <w:color w:val="000000"/>
                <w:sz w:val="28"/>
                <w:szCs w:val="28"/>
                <w:lang w:val="nl-NL"/>
              </w:rPr>
            </w:pPr>
            <w:r w:rsidRPr="0009378A">
              <w:rPr>
                <w:rFonts w:ascii="Times New Roman" w:hAnsi="Times New Roman" w:cs="Times New Roman"/>
                <w:i/>
                <w:color w:val="000000"/>
                <w:sz w:val="28"/>
                <w:szCs w:val="28"/>
                <w:lang w:val="nl-NL"/>
              </w:rPr>
              <w:t>-</w:t>
            </w:r>
            <w:r w:rsidRPr="0009378A">
              <w:rPr>
                <w:rFonts w:ascii="Times New Roman" w:hAnsi="Times New Roman" w:cs="Times New Roman"/>
                <w:color w:val="000000"/>
                <w:sz w:val="28"/>
                <w:szCs w:val="28"/>
                <w:lang w:val="nl-NL"/>
              </w:rPr>
              <w:t xml:space="preserve"> </w:t>
            </w:r>
            <w:r w:rsidRPr="0009378A">
              <w:rPr>
                <w:rFonts w:ascii="Times New Roman" w:hAnsi="Times New Roman" w:cs="Times New Roman"/>
                <w:i/>
                <w:color w:val="000000"/>
                <w:sz w:val="28"/>
                <w:szCs w:val="28"/>
                <w:lang w:val="nl-NL"/>
              </w:rPr>
              <w:t>Thăm hỏi bạn những gì ?</w:t>
            </w:r>
          </w:p>
          <w:p w:rsidR="0009378A" w:rsidRPr="0009378A" w:rsidRDefault="0009378A" w:rsidP="00950EC8">
            <w:pPr>
              <w:spacing w:before="113" w:after="113"/>
              <w:ind w:left="170" w:right="113"/>
              <w:jc w:val="both"/>
              <w:rPr>
                <w:rFonts w:ascii="Times New Roman" w:hAnsi="Times New Roman" w:cs="Times New Roman"/>
                <w:i/>
                <w:color w:val="000000"/>
                <w:sz w:val="28"/>
                <w:szCs w:val="28"/>
                <w:lang w:val="nl-NL"/>
              </w:rPr>
            </w:pPr>
            <w:r w:rsidRPr="0009378A">
              <w:rPr>
                <w:rFonts w:ascii="Times New Roman" w:hAnsi="Times New Roman" w:cs="Times New Roman"/>
                <w:color w:val="000000"/>
                <w:sz w:val="28"/>
                <w:szCs w:val="28"/>
                <w:lang w:val="nl-NL"/>
              </w:rPr>
              <w:t xml:space="preserve">- </w:t>
            </w:r>
            <w:r w:rsidRPr="0009378A">
              <w:rPr>
                <w:rFonts w:ascii="Times New Roman" w:hAnsi="Times New Roman" w:cs="Times New Roman"/>
                <w:i/>
                <w:color w:val="000000"/>
                <w:sz w:val="28"/>
                <w:szCs w:val="28"/>
                <w:lang w:val="nl-NL"/>
              </w:rPr>
              <w:t>Kể cho bạn những gì về tình hình lớp, trường ?</w:t>
            </w:r>
          </w:p>
          <w:p w:rsidR="0009378A" w:rsidRPr="0009378A" w:rsidRDefault="0009378A" w:rsidP="00950EC8">
            <w:pPr>
              <w:spacing w:before="113" w:after="113"/>
              <w:ind w:left="170" w:right="113"/>
              <w:jc w:val="both"/>
              <w:rPr>
                <w:rFonts w:ascii="Times New Roman" w:hAnsi="Times New Roman" w:cs="Times New Roman"/>
                <w:i/>
                <w:color w:val="000000"/>
                <w:sz w:val="28"/>
                <w:szCs w:val="28"/>
                <w:lang w:val="nl-NL"/>
              </w:rPr>
            </w:pPr>
            <w:r w:rsidRPr="0009378A">
              <w:rPr>
                <w:rFonts w:ascii="Times New Roman" w:hAnsi="Times New Roman" w:cs="Times New Roman"/>
                <w:color w:val="000000"/>
                <w:sz w:val="28"/>
                <w:szCs w:val="28"/>
                <w:lang w:val="nl-NL"/>
              </w:rPr>
              <w:t xml:space="preserve">- </w:t>
            </w:r>
            <w:r w:rsidRPr="0009378A">
              <w:rPr>
                <w:rFonts w:ascii="Times New Roman" w:hAnsi="Times New Roman" w:cs="Times New Roman"/>
                <w:i/>
                <w:color w:val="000000"/>
                <w:sz w:val="28"/>
                <w:szCs w:val="28"/>
                <w:lang w:val="nl-NL"/>
              </w:rPr>
              <w:t>Nên chúc bạn, hứa với bạn điều gì ?</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 Gọi học sinh đọc đề</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Hỏi: Yêu cầu bài tập là gì?</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-Yêu cầu học sinh dựa vào gợi ý, bổ sung để hoàn thành bức thư vào vở</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-Gọi một số học sinh hoàn thành đọc bài làm của mình</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-Gọi học sinh nhận xét</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-GV nhận xét</w:t>
            </w: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3.Củng cố, dặn dò</w:t>
            </w:r>
          </w:p>
          <w:p w:rsidR="0009378A" w:rsidRPr="00A160FD" w:rsidRDefault="0009378A" w:rsidP="00950EC8">
            <w:pPr>
              <w:spacing w:before="113" w:after="113"/>
              <w:ind w:left="170" w:right="113"/>
              <w:jc w:val="both"/>
              <w:rPr>
                <w:rFonts w:ascii="Times New Roman" w:hAnsi="Times New Roman" w:cs="Times New Roman"/>
                <w:sz w:val="28"/>
                <w:szCs w:val="28"/>
                <w:lang w:val="nl-NL"/>
              </w:rPr>
            </w:pPr>
            <w:r w:rsidRPr="00A160FD">
              <w:rPr>
                <w:rFonts w:ascii="Times New Roman" w:hAnsi="Times New Roman" w:cs="Times New Roman"/>
                <w:sz w:val="28"/>
                <w:szCs w:val="28"/>
                <w:lang w:val="nl-NL"/>
              </w:rPr>
              <w:t>- Nhận xét tiết học.</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A160FD">
              <w:rPr>
                <w:rFonts w:ascii="Times New Roman" w:hAnsi="Times New Roman" w:cs="Times New Roman"/>
                <w:sz w:val="28"/>
                <w:szCs w:val="28"/>
                <w:lang w:val="nl-NL"/>
              </w:rPr>
              <w:t>- Nhắc nhở học sinh chuẩn bị bài.</w:t>
            </w: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p>
        </w:tc>
        <w:tc>
          <w:tcPr>
            <w:tcW w:w="4788" w:type="dxa"/>
          </w:tcPr>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p>
          <w:p w:rsidR="0009378A" w:rsidRPr="00A160FD" w:rsidRDefault="0009378A" w:rsidP="00950EC8">
            <w:pPr>
              <w:spacing w:before="113" w:after="113"/>
              <w:ind w:left="170" w:right="113"/>
              <w:rPr>
                <w:rFonts w:ascii="Times New Roman" w:hAnsi="Times New Roman" w:cs="Times New Roman"/>
                <w:sz w:val="28"/>
                <w:szCs w:val="28"/>
                <w:lang w:val="nl-NL"/>
              </w:rPr>
            </w:pPr>
            <w:r w:rsidRPr="00A160FD">
              <w:rPr>
                <w:rFonts w:ascii="Times New Roman" w:hAnsi="Times New Roman" w:cs="Times New Roman"/>
                <w:sz w:val="28"/>
                <w:szCs w:val="28"/>
                <w:lang w:val="nl-NL"/>
              </w:rPr>
              <w:t>-Đọc đề</w:t>
            </w:r>
          </w:p>
          <w:p w:rsidR="0009378A" w:rsidRPr="00A160FD" w:rsidRDefault="0009378A" w:rsidP="00950EC8">
            <w:pPr>
              <w:spacing w:before="113" w:after="113"/>
              <w:ind w:left="170" w:right="113"/>
              <w:rPr>
                <w:rFonts w:ascii="Times New Roman" w:hAnsi="Times New Roman" w:cs="Times New Roman"/>
                <w:sz w:val="28"/>
                <w:szCs w:val="28"/>
                <w:lang w:val="nl-NL"/>
              </w:rPr>
            </w:pPr>
            <w:r w:rsidRPr="00A160FD">
              <w:rPr>
                <w:rFonts w:ascii="Times New Roman" w:hAnsi="Times New Roman" w:cs="Times New Roman"/>
                <w:sz w:val="28"/>
                <w:szCs w:val="28"/>
                <w:lang w:val="nl-NL"/>
              </w:rPr>
              <w:t>-Trả lời</w:t>
            </w:r>
          </w:p>
          <w:p w:rsidR="0009378A" w:rsidRPr="00A160FD" w:rsidRDefault="0009378A" w:rsidP="00950EC8">
            <w:pPr>
              <w:spacing w:before="113" w:after="113"/>
              <w:ind w:left="170" w:right="113"/>
              <w:rPr>
                <w:rFonts w:ascii="Times New Roman" w:hAnsi="Times New Roman" w:cs="Times New Roman"/>
                <w:sz w:val="28"/>
                <w:szCs w:val="28"/>
                <w:lang w:val="nl-NL"/>
              </w:rPr>
            </w:pPr>
          </w:p>
          <w:p w:rsidR="0009378A" w:rsidRPr="00A160FD" w:rsidRDefault="0009378A" w:rsidP="00950EC8">
            <w:pPr>
              <w:spacing w:before="113" w:after="113"/>
              <w:ind w:left="170" w:right="113"/>
              <w:rPr>
                <w:rFonts w:ascii="Times New Roman" w:hAnsi="Times New Roman" w:cs="Times New Roman"/>
                <w:sz w:val="28"/>
                <w:szCs w:val="28"/>
                <w:lang w:val="nl-NL"/>
              </w:rPr>
            </w:pPr>
            <w:r w:rsidRPr="00A160FD">
              <w:rPr>
                <w:rFonts w:ascii="Times New Roman" w:hAnsi="Times New Roman" w:cs="Times New Roman"/>
                <w:sz w:val="28"/>
                <w:szCs w:val="28"/>
                <w:lang w:val="nl-NL"/>
              </w:rPr>
              <w:t>-Thực hiện</w:t>
            </w:r>
          </w:p>
          <w:p w:rsidR="0009378A" w:rsidRPr="00A160FD" w:rsidRDefault="0009378A" w:rsidP="00950EC8">
            <w:pPr>
              <w:spacing w:before="113" w:after="113"/>
              <w:ind w:left="170" w:right="113"/>
              <w:rPr>
                <w:rFonts w:ascii="Times New Roman" w:hAnsi="Times New Roman" w:cs="Times New Roman"/>
                <w:sz w:val="28"/>
                <w:szCs w:val="28"/>
                <w:lang w:val="nl-NL"/>
              </w:rPr>
            </w:pPr>
          </w:p>
          <w:p w:rsidR="0009378A" w:rsidRPr="00A160FD" w:rsidRDefault="0009378A" w:rsidP="00950EC8">
            <w:pPr>
              <w:spacing w:before="113" w:after="113"/>
              <w:ind w:right="113"/>
              <w:rPr>
                <w:rFonts w:ascii="Times New Roman" w:hAnsi="Times New Roman" w:cs="Times New Roman"/>
                <w:sz w:val="28"/>
                <w:szCs w:val="28"/>
                <w:lang w:val="nl-NL"/>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-Lắng nghe</w:t>
            </w: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-Lắng nghe</w:t>
            </w: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p>
        </w:tc>
      </w:tr>
    </w:tbl>
    <w:p w:rsidR="0009378A" w:rsidRPr="0009378A" w:rsidRDefault="0009378A" w:rsidP="0009378A">
      <w:pPr>
        <w:spacing w:before="113" w:after="113" w:line="240" w:lineRule="auto"/>
        <w:ind w:left="170" w:right="113"/>
        <w:jc w:val="both"/>
        <w:rPr>
          <w:rFonts w:ascii="Times New Roman" w:hAnsi="Times New Roman" w:cs="Times New Roman"/>
          <w:b/>
          <w:color w:val="000000"/>
          <w:sz w:val="28"/>
          <w:szCs w:val="28"/>
          <w:lang w:val="nl-NL"/>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561A69" w:rsidRDefault="00561A69" w:rsidP="00A160FD">
      <w:pPr>
        <w:spacing w:before="113" w:after="113" w:line="240" w:lineRule="auto"/>
        <w:ind w:right="113"/>
        <w:rPr>
          <w:rFonts w:ascii="Times New Roman" w:hAnsi="Times New Roman" w:cs="Times New Roman"/>
          <w:sz w:val="28"/>
          <w:szCs w:val="28"/>
        </w:rPr>
      </w:pPr>
    </w:p>
    <w:p w:rsidR="0009378A" w:rsidRPr="0009378A" w:rsidRDefault="0009378A" w:rsidP="0009378A">
      <w:pPr>
        <w:spacing w:before="113" w:after="113" w:line="240" w:lineRule="auto"/>
        <w:ind w:left="170" w:right="113"/>
        <w:jc w:val="center"/>
        <w:rPr>
          <w:rFonts w:ascii="Times New Roman" w:hAnsi="Times New Roman" w:cs="Times New Roman"/>
          <w:sz w:val="28"/>
          <w:szCs w:val="28"/>
        </w:rPr>
      </w:pPr>
      <w:r w:rsidRPr="0009378A">
        <w:rPr>
          <w:rFonts w:ascii="Times New Roman" w:hAnsi="Times New Roman" w:cs="Times New Roman"/>
          <w:sz w:val="28"/>
          <w:szCs w:val="28"/>
        </w:rPr>
        <w:lastRenderedPageBreak/>
        <w:t>Ngày dạy: Thứ ………., ngày …… / …… / 20…</w:t>
      </w: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 xml:space="preserve">Rèn Toán - Tuần 5 </w:t>
      </w: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Luyện tập tổng hợp</w:t>
      </w: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I</w:t>
      </w:r>
      <w:r w:rsidRPr="0009378A">
        <w:rPr>
          <w:rFonts w:ascii="Times New Roman" w:hAnsi="Times New Roman" w:cs="Times New Roman"/>
          <w:b/>
          <w:sz w:val="28"/>
          <w:szCs w:val="28"/>
        </w:rPr>
        <w:t>. MỤC TIÊU</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1. Kiến thức: Củng cố kiến thức cho học sinh về đổi đơn vị đo thời gian và tìm số trung bình cộng.</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2. Kĩ năng: Giúp học sinh thực hiện tốt các bài tập củng cố và mở rộng.</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3. Thái độ: Sáng tạo, hợp tác, cẩn thận.</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II. ĐỒ DÙNG DẠY – HỌC</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1. Giáo viên: Bảng phụ, phiếu bài tập.</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2. Học sinh: Đồ dung học tập.</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III. CÁC HOẠT ĐỘNG DẠY – HỌC CHỦ YẾU</w:t>
      </w:r>
    </w:p>
    <w:tbl>
      <w:tblPr>
        <w:tblStyle w:val="TableGrid"/>
        <w:tblW w:w="0" w:type="auto"/>
        <w:tblInd w:w="170" w:type="dxa"/>
        <w:tblLook w:val="04A0" w:firstRow="1" w:lastRow="0" w:firstColumn="1" w:lastColumn="0" w:noHBand="0" w:noVBand="1"/>
      </w:tblPr>
      <w:tblGrid>
        <w:gridCol w:w="5569"/>
        <w:gridCol w:w="3611"/>
      </w:tblGrid>
      <w:tr w:rsidR="0009378A" w:rsidRPr="0009378A" w:rsidTr="00950EC8">
        <w:tc>
          <w:tcPr>
            <w:tcW w:w="5248" w:type="dxa"/>
          </w:tcPr>
          <w:p w:rsidR="0009378A" w:rsidRPr="0009378A" w:rsidRDefault="0009378A" w:rsidP="00950EC8">
            <w:pPr>
              <w:spacing w:before="113" w:after="113"/>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Hoạt động của giáo viên</w:t>
            </w:r>
          </w:p>
        </w:tc>
        <w:tc>
          <w:tcPr>
            <w:tcW w:w="4158" w:type="dxa"/>
          </w:tcPr>
          <w:p w:rsidR="0009378A" w:rsidRPr="0009378A" w:rsidRDefault="0009378A" w:rsidP="00950EC8">
            <w:pPr>
              <w:spacing w:before="113" w:after="113"/>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Hoạt động của học sinh</w:t>
            </w:r>
          </w:p>
        </w:tc>
      </w:tr>
      <w:tr w:rsidR="0009378A" w:rsidRPr="0009378A" w:rsidTr="00950EC8">
        <w:tc>
          <w:tcPr>
            <w:tcW w:w="5248" w:type="dxa"/>
          </w:tcPr>
          <w:p w:rsidR="0009378A" w:rsidRPr="0009378A" w:rsidRDefault="0009378A" w:rsidP="00950EC8">
            <w:pPr>
              <w:spacing w:before="113" w:after="113"/>
              <w:ind w:left="170" w:right="113"/>
              <w:jc w:val="both"/>
              <w:rPr>
                <w:rFonts w:ascii="Times New Roman" w:hAnsi="Times New Roman" w:cs="Times New Roman"/>
                <w:b/>
                <w:sz w:val="28"/>
                <w:szCs w:val="28"/>
              </w:rPr>
            </w:pPr>
            <w:r w:rsidRPr="0009378A">
              <w:rPr>
                <w:rFonts w:ascii="Times New Roman" w:hAnsi="Times New Roman" w:cs="Times New Roman"/>
                <w:b/>
                <w:sz w:val="28"/>
                <w:szCs w:val="28"/>
              </w:rPr>
              <w:t>1.Ổn định lớp</w:t>
            </w:r>
          </w:p>
          <w:p w:rsidR="0009378A" w:rsidRPr="0009378A" w:rsidRDefault="0009378A" w:rsidP="00950EC8">
            <w:pPr>
              <w:spacing w:before="113" w:after="113"/>
              <w:ind w:left="170" w:right="113"/>
              <w:jc w:val="both"/>
              <w:rPr>
                <w:rFonts w:ascii="Times New Roman" w:hAnsi="Times New Roman" w:cs="Times New Roman"/>
                <w:b/>
                <w:sz w:val="28"/>
                <w:szCs w:val="28"/>
              </w:rPr>
            </w:pPr>
            <w:r w:rsidRPr="0009378A">
              <w:rPr>
                <w:rFonts w:ascii="Times New Roman" w:hAnsi="Times New Roman" w:cs="Times New Roman"/>
                <w:b/>
                <w:sz w:val="28"/>
                <w:szCs w:val="28"/>
              </w:rPr>
              <w:t>2.Bài tập</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b/>
                <w:sz w:val="28"/>
                <w:szCs w:val="28"/>
              </w:rPr>
              <w:t>Bài 1:</w:t>
            </w:r>
            <w:r w:rsidRPr="0009378A">
              <w:rPr>
                <w:rFonts w:ascii="Times New Roman" w:hAnsi="Times New Roman" w:cs="Times New Roman"/>
                <w:sz w:val="28"/>
                <w:szCs w:val="28"/>
              </w:rPr>
              <w:t xml:space="preserve"> </w:t>
            </w:r>
            <w:r w:rsidRPr="0009378A">
              <w:rPr>
                <w:rFonts w:ascii="Times New Roman" w:hAnsi="Times New Roman" w:cs="Times New Roman"/>
                <w:b/>
                <w:i/>
                <w:sz w:val="28"/>
                <w:szCs w:val="28"/>
              </w:rPr>
              <w:t>Viết số thích hợp vào chỗ chấm:</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a, Tháng 3 có …. ngày; tháng 4 có … ngày.</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b,Tháng 9 có …ngày; tháng 10 có …ngày.</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c,Tháng 7 có … ngày; tháng 8 có … ngày</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d, Tháng 2 của năm nhuận có … ngày. Tháng 2 của năm không nhuận có … ngày.</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đọc đề</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-Hỏi: Yêu cầu bài tập là gì?</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-Yêu cầu học sinh làm bài vào vở</w:t>
            </w:r>
          </w:p>
          <w:p w:rsidR="0009378A" w:rsidRPr="0009378A" w:rsidRDefault="0009378A" w:rsidP="00950EC8">
            <w:pPr>
              <w:spacing w:before="113" w:after="113"/>
              <w:ind w:left="170" w:right="113"/>
              <w:jc w:val="both"/>
              <w:rPr>
                <w:rFonts w:ascii="Times New Roman" w:hAnsi="Times New Roman" w:cs="Times New Roman"/>
                <w:sz w:val="28"/>
                <w:szCs w:val="28"/>
              </w:rPr>
            </w:pPr>
          </w:p>
          <w:p w:rsidR="0009378A" w:rsidRPr="0009378A" w:rsidRDefault="0009378A" w:rsidP="00950EC8">
            <w:pPr>
              <w:spacing w:before="113" w:after="113"/>
              <w:ind w:left="170" w:right="113"/>
              <w:jc w:val="both"/>
              <w:rPr>
                <w:rFonts w:ascii="Times New Roman" w:hAnsi="Times New Roman" w:cs="Times New Roman"/>
                <w:sz w:val="28"/>
                <w:szCs w:val="28"/>
              </w:rPr>
            </w:pP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lên bảng làm bài</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lastRenderedPageBreak/>
              <w:t>-Gọi học sinh nhận xét</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-GV giúp đỡ những hs còn chậm, nhận xét, chấm bài.</w:t>
            </w:r>
          </w:p>
          <w:p w:rsidR="0009378A" w:rsidRPr="0009378A" w:rsidRDefault="0009378A" w:rsidP="00950EC8">
            <w:pPr>
              <w:spacing w:before="113" w:after="113"/>
              <w:ind w:right="113"/>
              <w:jc w:val="both"/>
              <w:rPr>
                <w:rFonts w:ascii="Times New Roman" w:hAnsi="Times New Roman" w:cs="Times New Roman"/>
                <w:sz w:val="28"/>
                <w:szCs w:val="28"/>
              </w:rPr>
            </w:pPr>
            <w:r w:rsidRPr="0009378A">
              <w:rPr>
                <w:rFonts w:ascii="Times New Roman" w:hAnsi="Times New Roman" w:cs="Times New Roman"/>
                <w:b/>
                <w:sz w:val="28"/>
                <w:szCs w:val="28"/>
              </w:rPr>
              <w:t>Bài 2:</w:t>
            </w:r>
            <w:r w:rsidRPr="0009378A">
              <w:rPr>
                <w:rFonts w:ascii="Times New Roman" w:hAnsi="Times New Roman" w:cs="Times New Roman"/>
                <w:sz w:val="28"/>
                <w:szCs w:val="28"/>
              </w:rPr>
              <w:t xml:space="preserve"> </w:t>
            </w:r>
            <w:r w:rsidRPr="0009378A">
              <w:rPr>
                <w:rFonts w:ascii="Times New Roman" w:hAnsi="Times New Roman" w:cs="Times New Roman"/>
                <w:b/>
                <w:i/>
                <w:sz w:val="28"/>
                <w:szCs w:val="28"/>
              </w:rPr>
              <w:t>Viết số thích hợp vào chỗ chấm:</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a, 1 ngày = … giờ        2 giờ = … phút</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 xml:space="preserve">b, 5 phút = … giây       </w:t>
            </w:r>
            <m:oMath>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2</m:t>
                  </m:r>
                </m:den>
              </m:f>
            </m:oMath>
            <w:r w:rsidRPr="0009378A">
              <w:rPr>
                <w:rFonts w:ascii="Times New Roman" w:hAnsi="Times New Roman" w:cs="Times New Roman"/>
                <w:sz w:val="28"/>
                <w:szCs w:val="28"/>
              </w:rPr>
              <w:t xml:space="preserve"> giờ = … phút</w:t>
            </w:r>
          </w:p>
          <w:p w:rsidR="0009378A" w:rsidRPr="0009378A" w:rsidRDefault="0009378A" w:rsidP="00950EC8">
            <w:pPr>
              <w:spacing w:before="113" w:after="113"/>
              <w:ind w:left="170" w:right="113"/>
              <w:jc w:val="both"/>
              <w:rPr>
                <w:rFonts w:ascii="Times New Roman" w:eastAsiaTheme="minorEastAsia" w:hAnsi="Times New Roman" w:cs="Times New Roman"/>
                <w:sz w:val="28"/>
                <w:szCs w:val="28"/>
              </w:rPr>
            </w:pPr>
            <w:r w:rsidRPr="0009378A">
              <w:rPr>
                <w:rFonts w:ascii="Times New Roman" w:hAnsi="Times New Roman" w:cs="Times New Roman"/>
                <w:sz w:val="28"/>
                <w:szCs w:val="28"/>
              </w:rPr>
              <w:t xml:space="preserve">c, </w:t>
            </w:r>
            <m:oMath>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4</m:t>
                  </m:r>
                </m:den>
              </m:f>
            </m:oMath>
            <w:r w:rsidRPr="0009378A">
              <w:rPr>
                <w:rFonts w:ascii="Times New Roman" w:eastAsiaTheme="minorEastAsia" w:hAnsi="Times New Roman" w:cs="Times New Roman"/>
                <w:sz w:val="28"/>
                <w:szCs w:val="28"/>
              </w:rPr>
              <w:t xml:space="preserve"> ngày = … giờ        </w:t>
            </w:r>
            <m:oMath>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5</m:t>
                  </m:r>
                </m:den>
              </m:f>
            </m:oMath>
            <w:r w:rsidRPr="0009378A">
              <w:rPr>
                <w:rFonts w:ascii="Times New Roman" w:eastAsiaTheme="minorEastAsia" w:hAnsi="Times New Roman" w:cs="Times New Roman"/>
                <w:sz w:val="28"/>
                <w:szCs w:val="28"/>
              </w:rPr>
              <w:t xml:space="preserve"> phút = … giây</w:t>
            </w:r>
          </w:p>
          <w:p w:rsidR="0009378A" w:rsidRPr="0009378A" w:rsidRDefault="0009378A" w:rsidP="00950EC8">
            <w:pPr>
              <w:spacing w:before="113" w:after="113"/>
              <w:ind w:right="113"/>
              <w:jc w:val="both"/>
              <w:rPr>
                <w:rFonts w:ascii="Times New Roman" w:hAnsi="Times New Roman" w:cs="Times New Roman"/>
                <w:sz w:val="28"/>
                <w:szCs w:val="28"/>
              </w:rPr>
            </w:pPr>
            <w:r w:rsidRPr="0009378A">
              <w:rPr>
                <w:rFonts w:ascii="Times New Roman" w:hAnsi="Times New Roman" w:cs="Times New Roman"/>
                <w:sz w:val="28"/>
                <w:szCs w:val="28"/>
              </w:rPr>
              <w:t xml:space="preserve">  -Gọi học sinh đọc đề</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-Hỏi: Yêu cầu bài tập là gì?</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-Yêu cầu học sinh làm bài vào vở</w:t>
            </w:r>
          </w:p>
          <w:p w:rsidR="0009378A" w:rsidRPr="0009378A" w:rsidRDefault="0009378A" w:rsidP="00950EC8">
            <w:pPr>
              <w:spacing w:before="113" w:after="113"/>
              <w:ind w:left="170" w:right="113"/>
              <w:jc w:val="both"/>
              <w:rPr>
                <w:rFonts w:ascii="Times New Roman" w:hAnsi="Times New Roman" w:cs="Times New Roman"/>
                <w:sz w:val="28"/>
                <w:szCs w:val="28"/>
              </w:rPr>
            </w:pPr>
          </w:p>
          <w:p w:rsidR="0009378A" w:rsidRPr="0009378A" w:rsidRDefault="0009378A" w:rsidP="00950EC8">
            <w:pPr>
              <w:spacing w:before="113" w:after="113"/>
              <w:ind w:left="170" w:right="113"/>
              <w:jc w:val="both"/>
              <w:rPr>
                <w:rFonts w:ascii="Times New Roman" w:hAnsi="Times New Roman" w:cs="Times New Roman"/>
                <w:sz w:val="28"/>
                <w:szCs w:val="28"/>
              </w:rPr>
            </w:pP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lên bảng làm bài</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nhận xét</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-GV giúp đỡ những hs còn chậm, nhận xét, chấm bài.</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 xml:space="preserve">Bài 3: </w:t>
            </w:r>
            <w:r w:rsidRPr="0009378A">
              <w:rPr>
                <w:rFonts w:ascii="Times New Roman" w:hAnsi="Times New Roman" w:cs="Times New Roman"/>
                <w:b/>
                <w:i/>
                <w:sz w:val="28"/>
                <w:szCs w:val="28"/>
              </w:rPr>
              <w:t>Viết tiếp vào chỗ chấm cho thích hợp:</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Số trung bình cộng của:</w:t>
            </w: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a, 69 và 57 là: …………………………….</w:t>
            </w: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b, 42; 54; 72; 52 là: ……………………….</w:t>
            </w: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-Gọi học sinh đọc đề</w:t>
            </w: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-Hỏi: Yêu cầu bài tập là gì?</w:t>
            </w: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-Yêu cầu học sinh làm bài vào vở</w:t>
            </w:r>
          </w:p>
          <w:p w:rsidR="0009378A" w:rsidRPr="00A160FD" w:rsidRDefault="0009378A" w:rsidP="00950EC8">
            <w:pPr>
              <w:spacing w:before="113" w:after="113"/>
              <w:ind w:left="170" w:right="113"/>
              <w:jc w:val="both"/>
              <w:rPr>
                <w:rFonts w:ascii="Times New Roman" w:hAnsi="Times New Roman" w:cs="Times New Roman"/>
                <w:sz w:val="28"/>
                <w:szCs w:val="28"/>
                <w:lang w:val="fr-FR"/>
              </w:rPr>
            </w:pPr>
          </w:p>
          <w:p w:rsidR="0009378A" w:rsidRPr="00A160FD" w:rsidRDefault="0009378A" w:rsidP="00950EC8">
            <w:pPr>
              <w:spacing w:before="113" w:after="113"/>
              <w:ind w:left="170" w:right="113"/>
              <w:jc w:val="both"/>
              <w:rPr>
                <w:rFonts w:ascii="Times New Roman" w:hAnsi="Times New Roman" w:cs="Times New Roman"/>
                <w:sz w:val="28"/>
                <w:szCs w:val="28"/>
                <w:lang w:val="fr-FR"/>
              </w:rPr>
            </w:pP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-Gọi học sinh lên bảng làm bài</w:t>
            </w: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-Gọi học sinh nhận xét</w:t>
            </w: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-GV giúp đỡ những hs còn chậm, nhận xét, chấm bài.</w:t>
            </w: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b/>
                <w:sz w:val="28"/>
                <w:szCs w:val="28"/>
                <w:lang w:val="fr-FR"/>
              </w:rPr>
              <w:lastRenderedPageBreak/>
              <w:t>Bài 4:</w:t>
            </w:r>
            <w:r w:rsidRPr="00A160FD">
              <w:rPr>
                <w:rFonts w:ascii="Times New Roman" w:hAnsi="Times New Roman" w:cs="Times New Roman"/>
                <w:sz w:val="28"/>
                <w:szCs w:val="28"/>
                <w:lang w:val="fr-FR"/>
              </w:rPr>
              <w:t xml:space="preserve"> Biểu đổ dưới đây nói về lượng mưa 6  tháng đầu năm, năm 2008 ở Hà Nội:</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noProof/>
                <w:color w:val="000000"/>
                <w:sz w:val="28"/>
                <w:szCs w:val="28"/>
                <w:lang w:val="vi-VN" w:eastAsia="vi-VN"/>
              </w:rPr>
              <w:drawing>
                <wp:inline distT="0" distB="0" distL="0" distR="0" wp14:anchorId="5EF526EC" wp14:editId="7DE31574">
                  <wp:extent cx="3219920" cy="122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20176" cy="1224097"/>
                          </a:xfrm>
                          <a:prstGeom prst="rect">
                            <a:avLst/>
                          </a:prstGeom>
                          <a:noFill/>
                          <a:ln>
                            <a:noFill/>
                          </a:ln>
                        </pic:spPr>
                      </pic:pic>
                    </a:graphicData>
                  </a:graphic>
                </wp:inline>
              </w:drawing>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Quan sát  biểu đồ và viết tiếp vào chỗ chấm :</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a) Lượng mưa trong tháng 5 ở  Hà Nội  là …..... mm.</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b) Trong 6 tháng đầu năm 2008, tháng có lượng mưa lớn nhất là  …….</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c) Trong 6 tháng đầu năm 2008, tháng có lượng mưa ít nhất là  …….</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d) Trong  3 tháng  đầu năm 2008, lượng mưa trung bình mỗi tháng là ....… mm.</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đọc đề</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-Hỏi: Yêu cầu bài tập là gì?</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-Yêu cầu học sinh làm bài vào vở</w:t>
            </w:r>
          </w:p>
          <w:p w:rsidR="0009378A" w:rsidRPr="0009378A" w:rsidRDefault="0009378A" w:rsidP="00950EC8">
            <w:pPr>
              <w:spacing w:before="113" w:after="113"/>
              <w:ind w:left="170" w:right="113"/>
              <w:jc w:val="both"/>
              <w:rPr>
                <w:rFonts w:ascii="Times New Roman" w:hAnsi="Times New Roman" w:cs="Times New Roman"/>
                <w:sz w:val="28"/>
                <w:szCs w:val="28"/>
              </w:rPr>
            </w:pPr>
          </w:p>
          <w:p w:rsidR="0009378A" w:rsidRPr="0009378A" w:rsidRDefault="0009378A" w:rsidP="00950EC8">
            <w:pPr>
              <w:spacing w:before="113" w:after="113"/>
              <w:ind w:left="170" w:right="113"/>
              <w:jc w:val="both"/>
              <w:rPr>
                <w:rFonts w:ascii="Times New Roman" w:hAnsi="Times New Roman" w:cs="Times New Roman"/>
                <w:sz w:val="28"/>
                <w:szCs w:val="28"/>
              </w:rPr>
            </w:pP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lên bảng làm bài</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nhận xét</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-GV giúp đỡ những hs còn chậm, nhận xét, chấm bài.</w:t>
            </w:r>
          </w:p>
          <w:p w:rsidR="0009378A" w:rsidRPr="0009378A" w:rsidRDefault="0009378A" w:rsidP="00950EC8">
            <w:pPr>
              <w:spacing w:before="113" w:after="113"/>
              <w:ind w:right="113"/>
              <w:jc w:val="both"/>
              <w:rPr>
                <w:rFonts w:ascii="Times New Roman" w:hAnsi="Times New Roman" w:cs="Times New Roman"/>
                <w:sz w:val="28"/>
                <w:szCs w:val="28"/>
              </w:rPr>
            </w:pP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3.Củng cố, dặn dò</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 Nhận xét tiết học.</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sz w:val="28"/>
                <w:szCs w:val="28"/>
              </w:rPr>
              <w:t>- Nhắc nhở học sinh chuẩn bị bài.</w:t>
            </w:r>
          </w:p>
          <w:p w:rsidR="0009378A" w:rsidRPr="0009378A" w:rsidRDefault="0009378A" w:rsidP="00950EC8">
            <w:pPr>
              <w:spacing w:before="113" w:after="113"/>
              <w:ind w:left="170" w:right="113"/>
              <w:jc w:val="both"/>
              <w:rPr>
                <w:rFonts w:ascii="Times New Roman" w:hAnsi="Times New Roman" w:cs="Times New Roman"/>
                <w:sz w:val="28"/>
                <w:szCs w:val="28"/>
              </w:rPr>
            </w:pPr>
          </w:p>
        </w:tc>
        <w:tc>
          <w:tcPr>
            <w:tcW w:w="4158" w:type="dxa"/>
          </w:tcPr>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-Đọc đề</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-Trả lời</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-Học sinh làm bài (học sinh làm chậm chỉ là câu a; học sinh khá không là câu b)</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-Thực hiện, nhận xét.</w:t>
            </w:r>
          </w:p>
          <w:p w:rsidR="0009378A" w:rsidRPr="0009378A" w:rsidRDefault="0009378A" w:rsidP="00950EC8">
            <w:pPr>
              <w:spacing w:before="113" w:after="113"/>
              <w:ind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-Lắng nghe</w:t>
            </w: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-Đọc đề</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-Trả lời</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-Thực hiện (hs chậm có thể chỉ là câu a, hs khá không làm câu c)</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-Thực hiện, nhận xét</w:t>
            </w:r>
          </w:p>
          <w:p w:rsidR="0009378A" w:rsidRPr="0009378A" w:rsidRDefault="0009378A" w:rsidP="00950EC8">
            <w:pPr>
              <w:spacing w:before="113" w:after="113"/>
              <w:ind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-Lắng nghe</w:t>
            </w: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-Đọc đề</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-Trả lời</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-Thực hiện (hs chậm chỉ làm câu a)</w:t>
            </w:r>
          </w:p>
          <w:p w:rsidR="0009378A" w:rsidRPr="0009378A" w:rsidRDefault="0009378A" w:rsidP="00950EC8">
            <w:pPr>
              <w:spacing w:before="113" w:after="113"/>
              <w:ind w:right="113"/>
              <w:rPr>
                <w:rFonts w:ascii="Times New Roman" w:hAnsi="Times New Roman" w:cs="Times New Roman"/>
                <w:sz w:val="28"/>
                <w:szCs w:val="28"/>
              </w:rPr>
            </w:pPr>
            <w:r w:rsidRPr="0009378A">
              <w:rPr>
                <w:rFonts w:ascii="Times New Roman" w:hAnsi="Times New Roman" w:cs="Times New Roman"/>
                <w:sz w:val="28"/>
                <w:szCs w:val="28"/>
              </w:rPr>
              <w:t xml:space="preserve">  - Thực hiện</w:t>
            </w:r>
          </w:p>
          <w:p w:rsidR="0009378A" w:rsidRPr="0009378A" w:rsidRDefault="0009378A" w:rsidP="00950EC8">
            <w:pPr>
              <w:spacing w:before="113" w:after="113"/>
              <w:ind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-Lắng nghe</w:t>
            </w: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-Đọc đề</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-Trả lời</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-Thực hiện (hs chậm có thể chỉ là câu a, hs khá không làm câu c)</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-Thực hiện, nhận xét</w:t>
            </w: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-Lắng nghe</w:t>
            </w: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-Lắng nghe</w:t>
            </w:r>
          </w:p>
          <w:p w:rsidR="0009378A" w:rsidRPr="0009378A" w:rsidRDefault="0009378A" w:rsidP="00950EC8">
            <w:pPr>
              <w:spacing w:before="113" w:after="113"/>
              <w:ind w:left="170" w:right="113"/>
              <w:rPr>
                <w:rFonts w:ascii="Times New Roman" w:hAnsi="Times New Roman" w:cs="Times New Roman"/>
                <w:b/>
                <w:sz w:val="28"/>
                <w:szCs w:val="28"/>
              </w:rPr>
            </w:pPr>
          </w:p>
        </w:tc>
      </w:tr>
    </w:tbl>
    <w:p w:rsidR="0009378A" w:rsidRPr="0009378A" w:rsidRDefault="0009378A" w:rsidP="0009378A">
      <w:pPr>
        <w:spacing w:before="113" w:after="113" w:line="240" w:lineRule="auto"/>
        <w:ind w:left="170" w:right="113"/>
        <w:rPr>
          <w:rFonts w:ascii="Times New Roman" w:hAnsi="Times New Roman" w:cs="Times New Roman"/>
          <w:b/>
          <w:sz w:val="28"/>
          <w:szCs w:val="28"/>
        </w:rPr>
      </w:pPr>
    </w:p>
    <w:p w:rsidR="0009378A" w:rsidRPr="0009378A" w:rsidRDefault="0009378A" w:rsidP="0009378A">
      <w:pPr>
        <w:spacing w:before="113" w:after="113" w:line="240" w:lineRule="auto"/>
        <w:ind w:left="170" w:right="113"/>
        <w:rPr>
          <w:rFonts w:ascii="Times New Roman" w:hAnsi="Times New Roman" w:cs="Times New Roman"/>
          <w:b/>
          <w:sz w:val="28"/>
          <w:szCs w:val="28"/>
        </w:rPr>
      </w:pPr>
    </w:p>
    <w:p w:rsidR="0009378A" w:rsidRPr="0009378A" w:rsidRDefault="0009378A" w:rsidP="0009378A">
      <w:pPr>
        <w:spacing w:before="113" w:after="113" w:line="240" w:lineRule="auto"/>
        <w:ind w:left="170" w:right="113"/>
        <w:jc w:val="center"/>
        <w:rPr>
          <w:rFonts w:ascii="Times New Roman" w:hAnsi="Times New Roman" w:cs="Times New Roman"/>
          <w:sz w:val="28"/>
          <w:szCs w:val="28"/>
        </w:rPr>
      </w:pPr>
      <w:r w:rsidRPr="0009378A">
        <w:rPr>
          <w:rFonts w:ascii="Times New Roman" w:hAnsi="Times New Roman" w:cs="Times New Roman"/>
          <w:sz w:val="28"/>
          <w:szCs w:val="28"/>
        </w:rPr>
        <w:t>Ngày dạy: Thứ ………., ngày …… / …… / 20…</w:t>
      </w: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Rèn Tiếng Việt tuần 6</w:t>
      </w: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Luyện tập tổng hợp</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I</w:t>
      </w:r>
      <w:r w:rsidRPr="0009378A">
        <w:rPr>
          <w:rFonts w:ascii="Times New Roman" w:hAnsi="Times New Roman" w:cs="Times New Roman"/>
          <w:b/>
          <w:sz w:val="28"/>
          <w:szCs w:val="28"/>
        </w:rPr>
        <w:t>. MỤC TIÊU</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 xml:space="preserve">1. Kiến thức: -Nghe – viết đúng đẹp bài thơ Gởi chú ở Trường Sa. </w:t>
      </w:r>
    </w:p>
    <w:p w:rsidR="0009378A" w:rsidRPr="0009378A" w:rsidRDefault="0009378A" w:rsidP="0009378A">
      <w:pPr>
        <w:spacing w:before="113" w:after="113" w:line="240" w:lineRule="auto"/>
        <w:ind w:left="170" w:right="113" w:firstLine="550"/>
        <w:rPr>
          <w:rFonts w:ascii="Times New Roman" w:hAnsi="Times New Roman" w:cs="Times New Roman"/>
          <w:sz w:val="28"/>
          <w:szCs w:val="28"/>
        </w:rPr>
      </w:pPr>
      <w:r w:rsidRPr="0009378A">
        <w:rPr>
          <w:rFonts w:ascii="Times New Roman" w:hAnsi="Times New Roman" w:cs="Times New Roman"/>
          <w:sz w:val="28"/>
          <w:szCs w:val="28"/>
        </w:rPr>
        <w:t xml:space="preserve">              - Xác định và viết đúng các danh từ riêng có trong bài chính tả.</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2. Kĩ năng: Rèn kĩ năng viết đúng chính tả.</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3. Thái độ: Có ý thức viết đúng, viết đẹp; rèn chữ, giữ vở.</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II. ĐỒ DÙNG DẠY – HỌC</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1. Giáo viên: Bảng phụ, phiếu bài tập.</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2. Học sinh: Đồ dung học tập.</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III. CÁC HOẠT ĐỘNG DẠY – HỌC CHỦ YẾU</w:t>
      </w:r>
    </w:p>
    <w:tbl>
      <w:tblPr>
        <w:tblStyle w:val="TableGrid"/>
        <w:tblW w:w="0" w:type="auto"/>
        <w:tblInd w:w="170" w:type="dxa"/>
        <w:tblLook w:val="04A0" w:firstRow="1" w:lastRow="0" w:firstColumn="1" w:lastColumn="0" w:noHBand="0" w:noVBand="1"/>
      </w:tblPr>
      <w:tblGrid>
        <w:gridCol w:w="4701"/>
        <w:gridCol w:w="4479"/>
      </w:tblGrid>
      <w:tr w:rsidR="0009378A" w:rsidRPr="0009378A" w:rsidTr="00950EC8">
        <w:tc>
          <w:tcPr>
            <w:tcW w:w="4788" w:type="dxa"/>
          </w:tcPr>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b/>
                <w:sz w:val="28"/>
                <w:szCs w:val="28"/>
              </w:rPr>
              <w:t>Hoạt động của giáo viên</w:t>
            </w:r>
          </w:p>
        </w:tc>
        <w:tc>
          <w:tcPr>
            <w:tcW w:w="4788" w:type="dxa"/>
          </w:tcPr>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b/>
                <w:sz w:val="28"/>
                <w:szCs w:val="28"/>
              </w:rPr>
              <w:t>Hoạt động của học sinh</w:t>
            </w:r>
          </w:p>
        </w:tc>
      </w:tr>
      <w:tr w:rsidR="0009378A" w:rsidRPr="00A160FD" w:rsidTr="00950EC8">
        <w:tc>
          <w:tcPr>
            <w:tcW w:w="4788" w:type="dxa"/>
          </w:tcPr>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b/>
                <w:sz w:val="28"/>
                <w:szCs w:val="28"/>
              </w:rPr>
              <w:t>1.Ổn định lớp</w:t>
            </w:r>
          </w:p>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b/>
                <w:sz w:val="28"/>
                <w:szCs w:val="28"/>
              </w:rPr>
              <w:t>2.Bài tập</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 Gv đọc qua bài viết chính tả một lần.</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 Hướng dẫn cách viết một số từ dễ sai.</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Giáo viên đọc cho học sinh viết bảng con một số từ dễ sai trong bài viết.</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Giáo viên đọc cho học sinh viết lại bài chính tả.</w:t>
            </w: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Gửi chú ở Trường Sa</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Bà gửi ít bột chanh</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Và hai cân đường trắng.</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Ông gửi gói to, nặng</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Là một cân thuốc lào.</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Cô Thủy bối rối vào</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Gửi toàn thư với giấy.</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Mẹ về từ nhà máy</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Gửi hạt cải, hạt dền.</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Đăng, Tuấn, Long,... cuống lên</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Đồng thanh và nhất trí</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Gửi chú cậu cóc bé</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Tha hồ Trường Sa mưa.</w:t>
            </w:r>
          </w:p>
          <w:p w:rsidR="0009378A" w:rsidRPr="0009378A" w:rsidRDefault="0009378A" w:rsidP="00950EC8">
            <w:pPr>
              <w:spacing w:before="113" w:after="113"/>
              <w:ind w:left="170" w:right="113"/>
              <w:jc w:val="right"/>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Nguyễn Xuân Hạnh</w:t>
            </w:r>
          </w:p>
          <w:p w:rsidR="0009378A" w:rsidRPr="00A160FD" w:rsidRDefault="0009378A" w:rsidP="00950EC8">
            <w:pPr>
              <w:spacing w:before="113" w:after="113"/>
              <w:ind w:left="170" w:right="113"/>
              <w:rPr>
                <w:rFonts w:ascii="Times New Roman" w:hAnsi="Times New Roman" w:cs="Times New Roman"/>
                <w:sz w:val="28"/>
                <w:szCs w:val="28"/>
                <w:lang w:val="nl-NL"/>
              </w:rPr>
            </w:pPr>
            <w:r w:rsidRPr="00A160FD">
              <w:rPr>
                <w:rFonts w:ascii="Times New Roman" w:hAnsi="Times New Roman" w:cs="Times New Roman"/>
                <w:sz w:val="28"/>
                <w:szCs w:val="28"/>
                <w:lang w:val="nl-NL"/>
              </w:rPr>
              <w:t>-Gv đọc hs dò lại bài.</w:t>
            </w:r>
          </w:p>
          <w:p w:rsidR="0009378A" w:rsidRPr="00A160FD" w:rsidRDefault="0009378A" w:rsidP="00950EC8">
            <w:pPr>
              <w:spacing w:before="113" w:after="113"/>
              <w:ind w:left="170" w:right="113"/>
              <w:rPr>
                <w:rFonts w:ascii="Times New Roman" w:hAnsi="Times New Roman" w:cs="Times New Roman"/>
                <w:b/>
                <w:i/>
                <w:sz w:val="28"/>
                <w:szCs w:val="28"/>
                <w:lang w:val="nl-NL"/>
              </w:rPr>
            </w:pPr>
            <w:r w:rsidRPr="00A160FD">
              <w:rPr>
                <w:rFonts w:ascii="Times New Roman" w:hAnsi="Times New Roman" w:cs="Times New Roman"/>
                <w:b/>
                <w:i/>
                <w:sz w:val="28"/>
                <w:szCs w:val="28"/>
                <w:lang w:val="nl-NL"/>
              </w:rPr>
              <w:t>Bài tập chính tả:</w:t>
            </w:r>
          </w:p>
          <w:p w:rsidR="0009378A" w:rsidRPr="00A160FD" w:rsidRDefault="0009378A" w:rsidP="00950EC8">
            <w:pPr>
              <w:spacing w:before="113" w:after="113"/>
              <w:ind w:left="170" w:right="113"/>
              <w:jc w:val="both"/>
              <w:rPr>
                <w:rFonts w:ascii="Times New Roman" w:hAnsi="Times New Roman" w:cs="Times New Roman"/>
                <w:sz w:val="28"/>
                <w:szCs w:val="28"/>
                <w:lang w:val="nl-NL"/>
              </w:rPr>
            </w:pPr>
            <w:r w:rsidRPr="00A160FD">
              <w:rPr>
                <w:rFonts w:ascii="Times New Roman" w:hAnsi="Times New Roman" w:cs="Times New Roman"/>
                <w:sz w:val="28"/>
                <w:szCs w:val="28"/>
                <w:lang w:val="nl-NL"/>
              </w:rPr>
              <w:t xml:space="preserve"> Ghi lại các danh từ riêng trong bài thơ:</w:t>
            </w:r>
          </w:p>
          <w:p w:rsidR="0009378A" w:rsidRPr="00A160FD" w:rsidRDefault="0009378A" w:rsidP="00950EC8">
            <w:pPr>
              <w:spacing w:before="113" w:after="113"/>
              <w:ind w:left="170" w:right="113"/>
              <w:rPr>
                <w:rFonts w:ascii="Times New Roman" w:hAnsi="Times New Roman" w:cs="Times New Roman"/>
                <w:sz w:val="28"/>
                <w:szCs w:val="28"/>
                <w:lang w:val="fr-FR"/>
              </w:rPr>
            </w:pPr>
            <w:r w:rsidRPr="00A160FD">
              <w:rPr>
                <w:rFonts w:ascii="Times New Roman" w:hAnsi="Times New Roman" w:cs="Times New Roman"/>
                <w:sz w:val="28"/>
                <w:szCs w:val="28"/>
                <w:lang w:val="fr-FR"/>
              </w:rPr>
              <w:t>- Là tên người:………………………</w:t>
            </w:r>
          </w:p>
          <w:p w:rsidR="0009378A" w:rsidRPr="00A160FD" w:rsidRDefault="0009378A" w:rsidP="00950EC8">
            <w:pPr>
              <w:spacing w:before="113" w:after="113"/>
              <w:ind w:left="170" w:right="113"/>
              <w:rPr>
                <w:rFonts w:ascii="Times New Roman" w:hAnsi="Times New Roman" w:cs="Times New Roman"/>
                <w:sz w:val="28"/>
                <w:szCs w:val="28"/>
                <w:lang w:val="fr-FR"/>
              </w:rPr>
            </w:pPr>
            <w:r w:rsidRPr="00A160FD">
              <w:rPr>
                <w:rFonts w:ascii="Times New Roman" w:hAnsi="Times New Roman" w:cs="Times New Roman"/>
                <w:sz w:val="28"/>
                <w:szCs w:val="28"/>
                <w:lang w:val="fr-FR"/>
              </w:rPr>
              <w:t>- Là tên địa lí:………………………</w:t>
            </w:r>
          </w:p>
          <w:p w:rsidR="0009378A" w:rsidRPr="00A160FD" w:rsidRDefault="0009378A" w:rsidP="00950EC8">
            <w:pPr>
              <w:spacing w:before="113" w:after="113"/>
              <w:ind w:left="170" w:right="113"/>
              <w:rPr>
                <w:rFonts w:ascii="Times New Roman" w:hAnsi="Times New Roman" w:cs="Times New Roman"/>
                <w:sz w:val="28"/>
                <w:szCs w:val="28"/>
                <w:lang w:val="fr-FR"/>
              </w:rPr>
            </w:pPr>
            <w:r w:rsidRPr="00A160FD">
              <w:rPr>
                <w:rFonts w:ascii="Times New Roman" w:hAnsi="Times New Roman" w:cs="Times New Roman"/>
                <w:sz w:val="28"/>
                <w:szCs w:val="28"/>
                <w:lang w:val="fr-FR"/>
              </w:rPr>
              <w:t>- Yêu cầu học sinh nắm yêu cầu đề.</w:t>
            </w:r>
          </w:p>
          <w:p w:rsidR="0009378A" w:rsidRPr="00A160FD" w:rsidRDefault="0009378A" w:rsidP="00950EC8">
            <w:pPr>
              <w:spacing w:before="113" w:after="113"/>
              <w:ind w:left="170" w:right="113"/>
              <w:rPr>
                <w:rFonts w:ascii="Times New Roman" w:hAnsi="Times New Roman" w:cs="Times New Roman"/>
                <w:sz w:val="28"/>
                <w:szCs w:val="28"/>
                <w:lang w:val="fr-FR"/>
              </w:rPr>
            </w:pPr>
            <w:r w:rsidRPr="00A160FD">
              <w:rPr>
                <w:rFonts w:ascii="Times New Roman" w:hAnsi="Times New Roman" w:cs="Times New Roman"/>
                <w:sz w:val="28"/>
                <w:szCs w:val="28"/>
                <w:lang w:val="fr-FR"/>
              </w:rPr>
              <w:t>- Học sinh làm bài vào vở.</w:t>
            </w:r>
          </w:p>
          <w:p w:rsidR="0009378A" w:rsidRPr="00A160FD" w:rsidRDefault="0009378A" w:rsidP="00950EC8">
            <w:pPr>
              <w:spacing w:before="113" w:after="113"/>
              <w:ind w:left="170" w:right="113"/>
              <w:rPr>
                <w:rFonts w:ascii="Times New Roman" w:hAnsi="Times New Roman" w:cs="Times New Roman"/>
                <w:sz w:val="28"/>
                <w:szCs w:val="28"/>
                <w:lang w:val="fr-FR"/>
              </w:rPr>
            </w:pPr>
            <w:r w:rsidRPr="00A160FD">
              <w:rPr>
                <w:rFonts w:ascii="Times New Roman" w:hAnsi="Times New Roman" w:cs="Times New Roman"/>
                <w:sz w:val="28"/>
                <w:szCs w:val="28"/>
                <w:lang w:val="fr-FR"/>
              </w:rPr>
              <w:t>- Gọi 2 học sinh lên bảng làm bài.</w:t>
            </w:r>
          </w:p>
          <w:p w:rsidR="0009378A" w:rsidRPr="00A160FD" w:rsidRDefault="0009378A" w:rsidP="00950EC8">
            <w:pPr>
              <w:spacing w:before="113" w:after="113"/>
              <w:ind w:left="170" w:right="113"/>
              <w:rPr>
                <w:rFonts w:ascii="Times New Roman" w:hAnsi="Times New Roman" w:cs="Times New Roman"/>
                <w:sz w:val="28"/>
                <w:szCs w:val="28"/>
                <w:lang w:val="fr-FR"/>
              </w:rPr>
            </w:pPr>
            <w:r w:rsidRPr="00A160FD">
              <w:rPr>
                <w:rFonts w:ascii="Times New Roman" w:hAnsi="Times New Roman" w:cs="Times New Roman"/>
                <w:sz w:val="28"/>
                <w:szCs w:val="28"/>
                <w:lang w:val="fr-FR"/>
              </w:rPr>
              <w:t>- Gọi hs nhận xét.</w:t>
            </w:r>
          </w:p>
          <w:p w:rsidR="0009378A" w:rsidRPr="00A160FD" w:rsidRDefault="0009378A" w:rsidP="00950EC8">
            <w:pPr>
              <w:spacing w:before="113" w:after="113"/>
              <w:ind w:left="170" w:right="113"/>
              <w:rPr>
                <w:rFonts w:ascii="Times New Roman" w:hAnsi="Times New Roman" w:cs="Times New Roman"/>
                <w:sz w:val="28"/>
                <w:szCs w:val="28"/>
                <w:lang w:val="fr-FR"/>
              </w:rPr>
            </w:pPr>
            <w:r w:rsidRPr="00A160FD">
              <w:rPr>
                <w:rFonts w:ascii="Times New Roman" w:hAnsi="Times New Roman" w:cs="Times New Roman"/>
                <w:sz w:val="28"/>
                <w:szCs w:val="28"/>
                <w:lang w:val="fr-FR"/>
              </w:rPr>
              <w:t>- GV nhận xét.</w:t>
            </w: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3.Củng cố, dặn dò</w:t>
            </w: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 Nhận xét tiết học.</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A160FD">
              <w:rPr>
                <w:rFonts w:ascii="Times New Roman" w:hAnsi="Times New Roman" w:cs="Times New Roman"/>
                <w:sz w:val="28"/>
                <w:szCs w:val="28"/>
                <w:lang w:val="fr-FR"/>
              </w:rPr>
              <w:t>- Nhắc nhở học sinh chuẩn bị bài.</w:t>
            </w:r>
          </w:p>
          <w:p w:rsidR="0009378A" w:rsidRPr="00A160FD" w:rsidRDefault="0009378A" w:rsidP="00950EC8">
            <w:pPr>
              <w:spacing w:before="113" w:after="113"/>
              <w:ind w:left="170" w:right="113"/>
              <w:rPr>
                <w:rFonts w:ascii="Times New Roman" w:hAnsi="Times New Roman" w:cs="Times New Roman"/>
                <w:sz w:val="28"/>
                <w:szCs w:val="28"/>
                <w:lang w:val="fr-FR"/>
              </w:rPr>
            </w:pPr>
          </w:p>
        </w:tc>
        <w:tc>
          <w:tcPr>
            <w:tcW w:w="4788" w:type="dxa"/>
          </w:tcPr>
          <w:p w:rsidR="0009378A" w:rsidRPr="00A160FD" w:rsidRDefault="0009378A" w:rsidP="00950EC8">
            <w:pPr>
              <w:spacing w:before="113" w:after="113"/>
              <w:ind w:left="170" w:right="113"/>
              <w:rPr>
                <w:rFonts w:ascii="Times New Roman" w:hAnsi="Times New Roman" w:cs="Times New Roman"/>
                <w:b/>
                <w:sz w:val="28"/>
                <w:szCs w:val="28"/>
                <w:lang w:val="fr-FR"/>
              </w:rPr>
            </w:pPr>
          </w:p>
          <w:p w:rsidR="0009378A" w:rsidRPr="00A160FD" w:rsidRDefault="0009378A" w:rsidP="00950EC8">
            <w:pPr>
              <w:spacing w:before="113" w:after="113"/>
              <w:ind w:left="170" w:right="113"/>
              <w:rPr>
                <w:rFonts w:ascii="Times New Roman" w:hAnsi="Times New Roman" w:cs="Times New Roman"/>
                <w:b/>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r w:rsidRPr="00A160FD">
              <w:rPr>
                <w:rFonts w:ascii="Times New Roman" w:hAnsi="Times New Roman" w:cs="Times New Roman"/>
                <w:b/>
                <w:sz w:val="28"/>
                <w:szCs w:val="28"/>
                <w:lang w:val="fr-FR"/>
              </w:rPr>
              <w:t>-</w:t>
            </w:r>
            <w:r w:rsidRPr="00A160FD">
              <w:rPr>
                <w:rFonts w:ascii="Times New Roman" w:hAnsi="Times New Roman" w:cs="Times New Roman"/>
                <w:sz w:val="28"/>
                <w:szCs w:val="28"/>
                <w:lang w:val="fr-FR"/>
              </w:rPr>
              <w:t>Lắng nghe</w:t>
            </w: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r w:rsidRPr="00A160FD">
              <w:rPr>
                <w:rFonts w:ascii="Times New Roman" w:hAnsi="Times New Roman" w:cs="Times New Roman"/>
                <w:sz w:val="28"/>
                <w:szCs w:val="28"/>
                <w:lang w:val="fr-FR"/>
              </w:rPr>
              <w:t>-Lắng nghe và thực hiện.</w:t>
            </w: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r w:rsidRPr="00A160FD">
              <w:rPr>
                <w:rFonts w:ascii="Times New Roman" w:hAnsi="Times New Roman" w:cs="Times New Roman"/>
                <w:sz w:val="28"/>
                <w:szCs w:val="28"/>
                <w:lang w:val="fr-FR"/>
              </w:rPr>
              <w:t>-Viết bài</w:t>
            </w: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r w:rsidRPr="00A160FD">
              <w:rPr>
                <w:rFonts w:ascii="Times New Roman" w:hAnsi="Times New Roman" w:cs="Times New Roman"/>
                <w:sz w:val="28"/>
                <w:szCs w:val="28"/>
                <w:lang w:val="fr-FR"/>
              </w:rPr>
              <w:t>-Kiểm tra bài</w:t>
            </w: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r w:rsidRPr="00A160FD">
              <w:rPr>
                <w:rFonts w:ascii="Times New Roman" w:hAnsi="Times New Roman" w:cs="Times New Roman"/>
                <w:sz w:val="28"/>
                <w:szCs w:val="28"/>
                <w:lang w:val="fr-FR"/>
              </w:rPr>
              <w:t>-Đọc yêu cầu đề.</w:t>
            </w:r>
          </w:p>
          <w:p w:rsidR="0009378A" w:rsidRPr="00A160FD" w:rsidRDefault="0009378A" w:rsidP="00950EC8">
            <w:pPr>
              <w:spacing w:before="113" w:after="113"/>
              <w:ind w:left="170" w:right="113"/>
              <w:rPr>
                <w:rFonts w:ascii="Times New Roman" w:hAnsi="Times New Roman" w:cs="Times New Roman"/>
                <w:sz w:val="28"/>
                <w:szCs w:val="28"/>
                <w:lang w:val="fr-FR"/>
              </w:rPr>
            </w:pPr>
            <w:r w:rsidRPr="00A160FD">
              <w:rPr>
                <w:rFonts w:ascii="Times New Roman" w:hAnsi="Times New Roman" w:cs="Times New Roman"/>
                <w:sz w:val="28"/>
                <w:szCs w:val="28"/>
                <w:lang w:val="fr-FR"/>
              </w:rPr>
              <w:t>-Thực hiện</w:t>
            </w: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r w:rsidRPr="00A160FD">
              <w:rPr>
                <w:rFonts w:ascii="Times New Roman" w:hAnsi="Times New Roman" w:cs="Times New Roman"/>
                <w:sz w:val="28"/>
                <w:szCs w:val="28"/>
                <w:lang w:val="fr-FR"/>
              </w:rPr>
              <w:t>-Lắng nghe</w:t>
            </w:r>
          </w:p>
          <w:p w:rsidR="0009378A" w:rsidRPr="00A160FD" w:rsidRDefault="0009378A" w:rsidP="00950EC8">
            <w:pPr>
              <w:spacing w:before="113" w:after="113"/>
              <w:ind w:left="170" w:right="113"/>
              <w:rPr>
                <w:rFonts w:ascii="Times New Roman" w:hAnsi="Times New Roman" w:cs="Times New Roman"/>
                <w:b/>
                <w:sz w:val="28"/>
                <w:szCs w:val="28"/>
                <w:lang w:val="fr-FR"/>
              </w:rPr>
            </w:pPr>
          </w:p>
          <w:p w:rsidR="0009378A" w:rsidRPr="00A160FD" w:rsidRDefault="0009378A" w:rsidP="00950EC8">
            <w:pPr>
              <w:spacing w:before="113" w:after="113"/>
              <w:ind w:left="170" w:right="113"/>
              <w:rPr>
                <w:rFonts w:ascii="Times New Roman" w:hAnsi="Times New Roman" w:cs="Times New Roman"/>
                <w:b/>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r w:rsidRPr="00A160FD">
              <w:rPr>
                <w:rFonts w:ascii="Times New Roman" w:hAnsi="Times New Roman" w:cs="Times New Roman"/>
                <w:sz w:val="28"/>
                <w:szCs w:val="28"/>
                <w:lang w:val="fr-FR"/>
              </w:rPr>
              <w:t>-Lắng nghe</w:t>
            </w:r>
          </w:p>
          <w:p w:rsidR="0009378A" w:rsidRPr="00A160FD" w:rsidRDefault="0009378A" w:rsidP="00950EC8">
            <w:pPr>
              <w:spacing w:before="113" w:after="113"/>
              <w:ind w:left="170" w:right="113"/>
              <w:rPr>
                <w:rFonts w:ascii="Times New Roman" w:hAnsi="Times New Roman" w:cs="Times New Roman"/>
                <w:b/>
                <w:sz w:val="28"/>
                <w:szCs w:val="28"/>
                <w:lang w:val="fr-FR"/>
              </w:rPr>
            </w:pPr>
          </w:p>
        </w:tc>
      </w:tr>
    </w:tbl>
    <w:p w:rsidR="0009378A" w:rsidRPr="00A160FD" w:rsidRDefault="0009378A" w:rsidP="0009378A">
      <w:pPr>
        <w:spacing w:before="113" w:after="113" w:line="240" w:lineRule="auto"/>
        <w:ind w:left="170" w:right="113"/>
        <w:rPr>
          <w:rFonts w:ascii="Times New Roman" w:hAnsi="Times New Roman" w:cs="Times New Roman"/>
          <w:b/>
          <w:sz w:val="28"/>
          <w:szCs w:val="28"/>
          <w:lang w:val="fr-FR"/>
        </w:rPr>
      </w:pPr>
    </w:p>
    <w:p w:rsidR="0009378A" w:rsidRPr="00A160FD" w:rsidRDefault="0009378A" w:rsidP="0009378A">
      <w:pPr>
        <w:spacing w:before="113" w:after="113" w:line="240" w:lineRule="auto"/>
        <w:ind w:left="170" w:right="113"/>
        <w:rPr>
          <w:rFonts w:ascii="Times New Roman" w:hAnsi="Times New Roman" w:cs="Times New Roman"/>
          <w:b/>
          <w:sz w:val="28"/>
          <w:szCs w:val="28"/>
          <w:lang w:val="fr-FR"/>
        </w:rPr>
      </w:pPr>
    </w:p>
    <w:p w:rsidR="0009378A" w:rsidRPr="00A160FD" w:rsidRDefault="0009378A" w:rsidP="0009378A">
      <w:pPr>
        <w:spacing w:before="113" w:after="113" w:line="240" w:lineRule="auto"/>
        <w:ind w:left="170" w:right="113"/>
        <w:rPr>
          <w:rFonts w:ascii="Times New Roman" w:hAnsi="Times New Roman" w:cs="Times New Roman"/>
          <w:b/>
          <w:sz w:val="28"/>
          <w:szCs w:val="28"/>
          <w:lang w:val="fr-FR"/>
        </w:rPr>
      </w:pPr>
    </w:p>
    <w:p w:rsidR="0009378A" w:rsidRPr="00A160FD" w:rsidRDefault="0009378A" w:rsidP="0009378A">
      <w:pPr>
        <w:spacing w:before="113" w:after="113" w:line="240" w:lineRule="auto"/>
        <w:ind w:left="170" w:right="113"/>
        <w:rPr>
          <w:rFonts w:ascii="Times New Roman" w:hAnsi="Times New Roman" w:cs="Times New Roman"/>
          <w:b/>
          <w:sz w:val="28"/>
          <w:szCs w:val="28"/>
          <w:lang w:val="fr-FR"/>
        </w:rPr>
      </w:pPr>
    </w:p>
    <w:p w:rsidR="0009378A" w:rsidRPr="00A160FD" w:rsidRDefault="0009378A" w:rsidP="0009378A">
      <w:pPr>
        <w:spacing w:before="113" w:after="113" w:line="240" w:lineRule="auto"/>
        <w:ind w:left="170" w:right="113"/>
        <w:rPr>
          <w:rFonts w:ascii="Times New Roman" w:hAnsi="Times New Roman" w:cs="Times New Roman"/>
          <w:b/>
          <w:sz w:val="28"/>
          <w:szCs w:val="28"/>
          <w:lang w:val="fr-FR"/>
        </w:rPr>
      </w:pPr>
    </w:p>
    <w:p w:rsidR="00561A69" w:rsidRPr="00A160FD" w:rsidRDefault="00561A69">
      <w:pPr>
        <w:rPr>
          <w:rFonts w:ascii="Times New Roman" w:hAnsi="Times New Roman" w:cs="Times New Roman"/>
          <w:sz w:val="28"/>
          <w:szCs w:val="28"/>
          <w:lang w:val="fr-FR"/>
        </w:rPr>
      </w:pPr>
      <w:r w:rsidRPr="00A160FD">
        <w:rPr>
          <w:rFonts w:ascii="Times New Roman" w:hAnsi="Times New Roman" w:cs="Times New Roman"/>
          <w:sz w:val="28"/>
          <w:szCs w:val="28"/>
          <w:lang w:val="fr-FR"/>
        </w:rPr>
        <w:br w:type="page"/>
      </w:r>
    </w:p>
    <w:p w:rsidR="0009378A" w:rsidRPr="00A160FD" w:rsidRDefault="0009378A" w:rsidP="0009378A">
      <w:pPr>
        <w:spacing w:before="113" w:after="113" w:line="240" w:lineRule="auto"/>
        <w:ind w:right="113"/>
        <w:jc w:val="center"/>
        <w:rPr>
          <w:rFonts w:ascii="Times New Roman" w:hAnsi="Times New Roman" w:cs="Times New Roman"/>
          <w:sz w:val="28"/>
          <w:szCs w:val="28"/>
          <w:lang w:val="fr-FR"/>
        </w:rPr>
      </w:pPr>
      <w:r w:rsidRPr="00A160FD">
        <w:rPr>
          <w:rFonts w:ascii="Times New Roman" w:hAnsi="Times New Roman" w:cs="Times New Roman"/>
          <w:sz w:val="28"/>
          <w:szCs w:val="28"/>
          <w:lang w:val="fr-FR"/>
        </w:rPr>
        <w:lastRenderedPageBreak/>
        <w:t>Ngày dạy: Thứ ………., ngày …… / …… / 20…</w:t>
      </w:r>
    </w:p>
    <w:p w:rsidR="0009378A" w:rsidRPr="00A160FD" w:rsidRDefault="0009378A" w:rsidP="0009378A">
      <w:pPr>
        <w:spacing w:before="113" w:after="113" w:line="240" w:lineRule="auto"/>
        <w:ind w:left="170" w:right="113"/>
        <w:rPr>
          <w:rFonts w:ascii="Times New Roman" w:hAnsi="Times New Roman" w:cs="Times New Roman"/>
          <w:sz w:val="28"/>
          <w:szCs w:val="28"/>
          <w:lang w:val="fr-FR"/>
        </w:rPr>
      </w:pPr>
    </w:p>
    <w:p w:rsidR="0009378A" w:rsidRPr="00A160FD" w:rsidRDefault="0009378A" w:rsidP="0009378A">
      <w:pPr>
        <w:spacing w:before="113" w:after="113" w:line="240" w:lineRule="auto"/>
        <w:ind w:left="170" w:right="113"/>
        <w:jc w:val="center"/>
        <w:rPr>
          <w:rFonts w:ascii="Times New Roman" w:hAnsi="Times New Roman" w:cs="Times New Roman"/>
          <w:b/>
          <w:sz w:val="28"/>
          <w:szCs w:val="28"/>
          <w:lang w:val="fr-FR"/>
        </w:rPr>
      </w:pPr>
      <w:r w:rsidRPr="00A160FD">
        <w:rPr>
          <w:rFonts w:ascii="Times New Roman" w:hAnsi="Times New Roman" w:cs="Times New Roman"/>
          <w:b/>
          <w:sz w:val="28"/>
          <w:szCs w:val="28"/>
          <w:lang w:val="fr-FR"/>
        </w:rPr>
        <w:t>Rèn Kể chuyện - Tuần 6</w:t>
      </w:r>
    </w:p>
    <w:p w:rsidR="0009378A" w:rsidRPr="00A160FD" w:rsidRDefault="0009378A" w:rsidP="0009378A">
      <w:pPr>
        <w:spacing w:before="113" w:after="113" w:line="240" w:lineRule="auto"/>
        <w:ind w:left="170" w:right="113"/>
        <w:jc w:val="center"/>
        <w:rPr>
          <w:rFonts w:ascii="Times New Roman" w:hAnsi="Times New Roman" w:cs="Times New Roman"/>
          <w:b/>
          <w:sz w:val="28"/>
          <w:szCs w:val="28"/>
          <w:lang w:val="fr-FR"/>
        </w:rPr>
      </w:pPr>
      <w:r w:rsidRPr="00A160FD">
        <w:rPr>
          <w:rFonts w:ascii="Times New Roman" w:hAnsi="Times New Roman" w:cs="Times New Roman"/>
          <w:b/>
          <w:sz w:val="28"/>
          <w:szCs w:val="28"/>
          <w:lang w:val="fr-FR"/>
        </w:rPr>
        <w:t>Luyện tập Kể chuyện</w:t>
      </w:r>
    </w:p>
    <w:p w:rsidR="0009378A" w:rsidRPr="00A160FD" w:rsidRDefault="0009378A" w:rsidP="0009378A">
      <w:pPr>
        <w:spacing w:before="113" w:after="113" w:line="240" w:lineRule="auto"/>
        <w:ind w:left="170" w:right="113"/>
        <w:rPr>
          <w:rFonts w:ascii="Times New Roman" w:hAnsi="Times New Roman" w:cs="Times New Roman"/>
          <w:sz w:val="28"/>
          <w:szCs w:val="28"/>
          <w:lang w:val="fr-FR"/>
        </w:rPr>
      </w:pPr>
      <w:r w:rsidRPr="00A160FD">
        <w:rPr>
          <w:rFonts w:ascii="Times New Roman" w:hAnsi="Times New Roman" w:cs="Times New Roman"/>
          <w:sz w:val="28"/>
          <w:szCs w:val="28"/>
          <w:lang w:val="fr-FR"/>
        </w:rPr>
        <w:t>I</w:t>
      </w:r>
      <w:r w:rsidRPr="00A160FD">
        <w:rPr>
          <w:rFonts w:ascii="Times New Roman" w:hAnsi="Times New Roman" w:cs="Times New Roman"/>
          <w:b/>
          <w:sz w:val="28"/>
          <w:szCs w:val="28"/>
          <w:lang w:val="fr-FR"/>
        </w:rPr>
        <w:t>. MỤC TIÊU</w:t>
      </w:r>
    </w:p>
    <w:p w:rsidR="0009378A" w:rsidRPr="00A160FD" w:rsidRDefault="0009378A" w:rsidP="0009378A">
      <w:pPr>
        <w:spacing w:before="113" w:after="113" w:line="240" w:lineRule="auto"/>
        <w:ind w:left="170" w:right="113"/>
        <w:rPr>
          <w:rFonts w:ascii="Times New Roman" w:hAnsi="Times New Roman" w:cs="Times New Roman"/>
          <w:sz w:val="28"/>
          <w:szCs w:val="28"/>
          <w:lang w:val="fr-FR"/>
        </w:rPr>
      </w:pPr>
      <w:r w:rsidRPr="00A160FD">
        <w:rPr>
          <w:rFonts w:ascii="Times New Roman" w:hAnsi="Times New Roman" w:cs="Times New Roman"/>
          <w:sz w:val="28"/>
          <w:szCs w:val="28"/>
          <w:lang w:val="fr-FR"/>
        </w:rPr>
        <w:t xml:space="preserve">1. Kiến thức: </w:t>
      </w:r>
    </w:p>
    <w:p w:rsidR="0009378A" w:rsidRPr="00A160FD" w:rsidRDefault="0009378A" w:rsidP="0009378A">
      <w:pPr>
        <w:spacing w:before="113" w:after="113" w:line="240" w:lineRule="auto"/>
        <w:ind w:left="170" w:right="113" w:firstLine="550"/>
        <w:rPr>
          <w:rFonts w:ascii="Times New Roman" w:hAnsi="Times New Roman" w:cs="Times New Roman"/>
          <w:sz w:val="28"/>
          <w:szCs w:val="28"/>
          <w:lang w:val="fr-FR"/>
        </w:rPr>
      </w:pPr>
      <w:r w:rsidRPr="00A160FD">
        <w:rPr>
          <w:rFonts w:ascii="Times New Roman" w:hAnsi="Times New Roman" w:cs="Times New Roman"/>
          <w:sz w:val="28"/>
          <w:szCs w:val="28"/>
          <w:lang w:val="fr-FR"/>
        </w:rPr>
        <w:t>-Kể lại được bằng lời một câu chuyện đã nghe, đã đọc có nội dung về lòng tự trọng, kèm cử chỉ, điệu bộ.</w:t>
      </w:r>
    </w:p>
    <w:p w:rsidR="0009378A" w:rsidRPr="00A160FD" w:rsidRDefault="0009378A" w:rsidP="0009378A">
      <w:pPr>
        <w:spacing w:before="113" w:after="113" w:line="240" w:lineRule="auto"/>
        <w:ind w:left="170" w:right="113" w:firstLine="550"/>
        <w:rPr>
          <w:rFonts w:ascii="Times New Roman" w:hAnsi="Times New Roman" w:cs="Times New Roman"/>
          <w:sz w:val="28"/>
          <w:szCs w:val="28"/>
          <w:lang w:val="fr-FR"/>
        </w:rPr>
      </w:pPr>
      <w:r w:rsidRPr="00A160FD">
        <w:rPr>
          <w:rFonts w:ascii="Times New Roman" w:hAnsi="Times New Roman" w:cs="Times New Roman"/>
          <w:sz w:val="28"/>
          <w:szCs w:val="28"/>
          <w:lang w:val="fr-FR"/>
        </w:rPr>
        <w:t>-Hiểu được ý nghĩa, nội dung những câu chuyện bạn kể.</w:t>
      </w:r>
    </w:p>
    <w:p w:rsidR="0009378A" w:rsidRPr="00A160FD" w:rsidRDefault="0009378A" w:rsidP="0009378A">
      <w:pPr>
        <w:spacing w:before="113" w:after="113" w:line="240" w:lineRule="auto"/>
        <w:ind w:left="170" w:right="113" w:firstLine="550"/>
        <w:rPr>
          <w:rFonts w:ascii="Times New Roman" w:hAnsi="Times New Roman" w:cs="Times New Roman"/>
          <w:sz w:val="28"/>
          <w:szCs w:val="28"/>
          <w:lang w:val="fr-FR"/>
        </w:rPr>
      </w:pPr>
      <w:r w:rsidRPr="00A160FD">
        <w:rPr>
          <w:rFonts w:ascii="Times New Roman" w:hAnsi="Times New Roman" w:cs="Times New Roman"/>
          <w:sz w:val="28"/>
          <w:szCs w:val="28"/>
          <w:lang w:val="fr-FR"/>
        </w:rPr>
        <w:t xml:space="preserve">-Đánh giá lời kể của bạn theo các tiêu chí đã nêu. </w:t>
      </w:r>
    </w:p>
    <w:p w:rsidR="0009378A" w:rsidRPr="00A160FD" w:rsidRDefault="0009378A" w:rsidP="0009378A">
      <w:pPr>
        <w:spacing w:before="113" w:after="113" w:line="240" w:lineRule="auto"/>
        <w:ind w:left="170" w:right="113"/>
        <w:rPr>
          <w:rFonts w:ascii="Times New Roman" w:hAnsi="Times New Roman" w:cs="Times New Roman"/>
          <w:sz w:val="28"/>
          <w:szCs w:val="28"/>
          <w:lang w:val="fr-FR"/>
        </w:rPr>
      </w:pPr>
      <w:r w:rsidRPr="00A160FD">
        <w:rPr>
          <w:rFonts w:ascii="Times New Roman" w:hAnsi="Times New Roman" w:cs="Times New Roman"/>
          <w:sz w:val="28"/>
          <w:szCs w:val="28"/>
          <w:lang w:val="fr-FR"/>
        </w:rPr>
        <w:t>2. Kĩ năng: Rèn kĩ năng luyện tập, thực hành về văn kể chuyện</w:t>
      </w:r>
    </w:p>
    <w:p w:rsidR="0009378A" w:rsidRPr="00A160FD" w:rsidRDefault="0009378A" w:rsidP="0009378A">
      <w:pPr>
        <w:spacing w:before="113" w:after="113" w:line="240" w:lineRule="auto"/>
        <w:ind w:left="170" w:right="113"/>
        <w:rPr>
          <w:rFonts w:ascii="Times New Roman" w:hAnsi="Times New Roman" w:cs="Times New Roman"/>
          <w:sz w:val="28"/>
          <w:szCs w:val="28"/>
          <w:lang w:val="fr-FR"/>
        </w:rPr>
      </w:pPr>
      <w:r w:rsidRPr="00A160FD">
        <w:rPr>
          <w:rFonts w:ascii="Times New Roman" w:hAnsi="Times New Roman" w:cs="Times New Roman"/>
          <w:sz w:val="28"/>
          <w:szCs w:val="28"/>
          <w:lang w:val="fr-FR"/>
        </w:rPr>
        <w:t>3. Thái độ: Yêu thích môn học.</w:t>
      </w:r>
    </w:p>
    <w:p w:rsidR="0009378A" w:rsidRPr="00A160FD" w:rsidRDefault="0009378A" w:rsidP="0009378A">
      <w:pPr>
        <w:spacing w:before="113" w:after="113" w:line="240" w:lineRule="auto"/>
        <w:ind w:left="170" w:right="113"/>
        <w:rPr>
          <w:rFonts w:ascii="Times New Roman" w:hAnsi="Times New Roman" w:cs="Times New Roman"/>
          <w:b/>
          <w:sz w:val="28"/>
          <w:szCs w:val="28"/>
          <w:lang w:val="fr-FR"/>
        </w:rPr>
      </w:pPr>
      <w:r w:rsidRPr="00A160FD">
        <w:rPr>
          <w:rFonts w:ascii="Times New Roman" w:hAnsi="Times New Roman" w:cs="Times New Roman"/>
          <w:b/>
          <w:sz w:val="28"/>
          <w:szCs w:val="28"/>
          <w:lang w:val="fr-FR"/>
        </w:rPr>
        <w:t>II. ĐỒ DÙNG DẠY – HỌC</w:t>
      </w:r>
    </w:p>
    <w:p w:rsidR="0009378A" w:rsidRPr="00A160FD" w:rsidRDefault="0009378A" w:rsidP="0009378A">
      <w:pPr>
        <w:spacing w:before="113" w:after="113" w:line="240" w:lineRule="auto"/>
        <w:ind w:left="170" w:right="113"/>
        <w:rPr>
          <w:rFonts w:ascii="Times New Roman" w:hAnsi="Times New Roman" w:cs="Times New Roman"/>
          <w:sz w:val="28"/>
          <w:szCs w:val="28"/>
          <w:lang w:val="fr-FR"/>
        </w:rPr>
      </w:pPr>
      <w:r w:rsidRPr="00A160FD">
        <w:rPr>
          <w:rFonts w:ascii="Times New Roman" w:hAnsi="Times New Roman" w:cs="Times New Roman"/>
          <w:sz w:val="28"/>
          <w:szCs w:val="28"/>
          <w:lang w:val="fr-FR"/>
        </w:rPr>
        <w:t>1. Giáo viên: Bảng phụ, phiếu bài tập.</w:t>
      </w:r>
    </w:p>
    <w:p w:rsidR="0009378A" w:rsidRPr="00A160FD" w:rsidRDefault="0009378A" w:rsidP="0009378A">
      <w:pPr>
        <w:spacing w:before="113" w:after="113" w:line="240" w:lineRule="auto"/>
        <w:ind w:left="170" w:right="113"/>
        <w:rPr>
          <w:rFonts w:ascii="Times New Roman" w:hAnsi="Times New Roman" w:cs="Times New Roman"/>
          <w:sz w:val="28"/>
          <w:szCs w:val="28"/>
          <w:lang w:val="fr-FR"/>
        </w:rPr>
      </w:pPr>
      <w:r w:rsidRPr="00A160FD">
        <w:rPr>
          <w:rFonts w:ascii="Times New Roman" w:hAnsi="Times New Roman" w:cs="Times New Roman"/>
          <w:sz w:val="28"/>
          <w:szCs w:val="28"/>
          <w:lang w:val="fr-FR"/>
        </w:rPr>
        <w:t>2. Học sinh: Đồ dung học tập.</w:t>
      </w:r>
    </w:p>
    <w:p w:rsidR="0009378A" w:rsidRPr="00A160FD" w:rsidRDefault="0009378A" w:rsidP="0009378A">
      <w:pPr>
        <w:spacing w:before="113" w:after="113" w:line="240" w:lineRule="auto"/>
        <w:ind w:left="170" w:right="113"/>
        <w:rPr>
          <w:rFonts w:ascii="Times New Roman" w:hAnsi="Times New Roman" w:cs="Times New Roman"/>
          <w:b/>
          <w:sz w:val="28"/>
          <w:szCs w:val="28"/>
          <w:lang w:val="fr-FR"/>
        </w:rPr>
      </w:pPr>
      <w:r w:rsidRPr="00A160FD">
        <w:rPr>
          <w:rFonts w:ascii="Times New Roman" w:hAnsi="Times New Roman" w:cs="Times New Roman"/>
          <w:b/>
          <w:sz w:val="28"/>
          <w:szCs w:val="28"/>
          <w:lang w:val="fr-FR"/>
        </w:rPr>
        <w:t>III. CÁC HOẠT ĐỘNG DẠY – HỌC CHỦ YẾU</w:t>
      </w:r>
    </w:p>
    <w:tbl>
      <w:tblPr>
        <w:tblStyle w:val="TableGrid"/>
        <w:tblW w:w="0" w:type="auto"/>
        <w:tblInd w:w="170" w:type="dxa"/>
        <w:tblLook w:val="04A0" w:firstRow="1" w:lastRow="0" w:firstColumn="1" w:lastColumn="0" w:noHBand="0" w:noVBand="1"/>
      </w:tblPr>
      <w:tblGrid>
        <w:gridCol w:w="5208"/>
        <w:gridCol w:w="3972"/>
      </w:tblGrid>
      <w:tr w:rsidR="0009378A" w:rsidRPr="00A160FD" w:rsidTr="00950EC8">
        <w:tc>
          <w:tcPr>
            <w:tcW w:w="5338" w:type="dxa"/>
          </w:tcPr>
          <w:p w:rsidR="0009378A" w:rsidRPr="00A160FD" w:rsidRDefault="0009378A" w:rsidP="00950EC8">
            <w:pPr>
              <w:spacing w:before="113" w:after="113"/>
              <w:ind w:left="170" w:right="113"/>
              <w:jc w:val="center"/>
              <w:rPr>
                <w:rFonts w:ascii="Times New Roman" w:hAnsi="Times New Roman" w:cs="Times New Roman"/>
                <w:b/>
                <w:sz w:val="28"/>
                <w:szCs w:val="28"/>
                <w:lang w:val="fr-FR"/>
              </w:rPr>
            </w:pPr>
            <w:r w:rsidRPr="00A160FD">
              <w:rPr>
                <w:rFonts w:ascii="Times New Roman" w:hAnsi="Times New Roman" w:cs="Times New Roman"/>
                <w:b/>
                <w:sz w:val="28"/>
                <w:szCs w:val="28"/>
                <w:lang w:val="fr-FR"/>
              </w:rPr>
              <w:t>Hoạt động của giáo viên</w:t>
            </w:r>
          </w:p>
        </w:tc>
        <w:tc>
          <w:tcPr>
            <w:tcW w:w="4068" w:type="dxa"/>
          </w:tcPr>
          <w:p w:rsidR="0009378A" w:rsidRPr="00A160FD" w:rsidRDefault="0009378A" w:rsidP="00950EC8">
            <w:pPr>
              <w:spacing w:before="113" w:after="113"/>
              <w:ind w:left="170" w:right="113"/>
              <w:jc w:val="center"/>
              <w:rPr>
                <w:rFonts w:ascii="Times New Roman" w:hAnsi="Times New Roman" w:cs="Times New Roman"/>
                <w:b/>
                <w:sz w:val="28"/>
                <w:szCs w:val="28"/>
                <w:lang w:val="fr-FR"/>
              </w:rPr>
            </w:pPr>
            <w:r w:rsidRPr="00A160FD">
              <w:rPr>
                <w:rFonts w:ascii="Times New Roman" w:hAnsi="Times New Roman" w:cs="Times New Roman"/>
                <w:b/>
                <w:sz w:val="28"/>
                <w:szCs w:val="28"/>
                <w:lang w:val="fr-FR"/>
              </w:rPr>
              <w:t>Hoạt động của học sinh</w:t>
            </w:r>
          </w:p>
        </w:tc>
      </w:tr>
      <w:tr w:rsidR="0009378A" w:rsidRPr="00A160FD" w:rsidTr="00950EC8">
        <w:tc>
          <w:tcPr>
            <w:tcW w:w="5338" w:type="dxa"/>
          </w:tcPr>
          <w:p w:rsidR="0009378A" w:rsidRPr="00A160FD" w:rsidRDefault="0009378A" w:rsidP="00950EC8">
            <w:pPr>
              <w:spacing w:before="113" w:after="113"/>
              <w:ind w:left="10" w:right="113"/>
              <w:rPr>
                <w:rFonts w:ascii="Times New Roman" w:hAnsi="Times New Roman" w:cs="Times New Roman"/>
                <w:b/>
                <w:sz w:val="28"/>
                <w:szCs w:val="28"/>
                <w:lang w:val="fr-FR"/>
              </w:rPr>
            </w:pPr>
            <w:r w:rsidRPr="00A160FD">
              <w:rPr>
                <w:rFonts w:ascii="Times New Roman" w:hAnsi="Times New Roman" w:cs="Times New Roman"/>
                <w:b/>
                <w:sz w:val="28"/>
                <w:szCs w:val="28"/>
                <w:lang w:val="fr-FR"/>
              </w:rPr>
              <w:t>1.Ổn định lớp</w:t>
            </w:r>
          </w:p>
          <w:p w:rsidR="0009378A" w:rsidRPr="00A160FD" w:rsidRDefault="0009378A" w:rsidP="00950EC8">
            <w:pPr>
              <w:spacing w:before="113" w:after="113"/>
              <w:ind w:right="113"/>
              <w:rPr>
                <w:rFonts w:ascii="Times New Roman" w:hAnsi="Times New Roman" w:cs="Times New Roman"/>
                <w:b/>
                <w:sz w:val="28"/>
                <w:szCs w:val="28"/>
                <w:lang w:val="fr-FR"/>
              </w:rPr>
            </w:pPr>
            <w:r w:rsidRPr="00A160FD">
              <w:rPr>
                <w:rFonts w:ascii="Times New Roman" w:hAnsi="Times New Roman" w:cs="Times New Roman"/>
                <w:b/>
                <w:sz w:val="28"/>
                <w:szCs w:val="28"/>
                <w:lang w:val="fr-FR"/>
              </w:rPr>
              <w:t>2.Bài tập</w:t>
            </w:r>
          </w:p>
          <w:p w:rsidR="0009378A" w:rsidRPr="00A160FD" w:rsidRDefault="0009378A" w:rsidP="00950EC8">
            <w:pPr>
              <w:spacing w:before="113" w:after="113"/>
              <w:ind w:right="113"/>
              <w:jc w:val="both"/>
              <w:rPr>
                <w:rFonts w:ascii="Times New Roman" w:hAnsi="Times New Roman" w:cs="Times New Roman"/>
                <w:b/>
                <w:i/>
                <w:sz w:val="28"/>
                <w:szCs w:val="28"/>
                <w:lang w:val="fr-FR"/>
              </w:rPr>
            </w:pPr>
            <w:r w:rsidRPr="00A160FD">
              <w:rPr>
                <w:rFonts w:ascii="Times New Roman" w:hAnsi="Times New Roman" w:cs="Times New Roman"/>
                <w:b/>
                <w:i/>
                <w:sz w:val="28"/>
                <w:szCs w:val="28"/>
                <w:lang w:val="fr-FR"/>
              </w:rPr>
              <w:t xml:space="preserve">     Hãy kể một câu chuyện về lòng tự trọng mà em đã được nghe, được đọc.</w:t>
            </w:r>
          </w:p>
          <w:p w:rsidR="0009378A" w:rsidRPr="00A160FD" w:rsidRDefault="0009378A" w:rsidP="00950EC8">
            <w:pPr>
              <w:spacing w:before="113" w:after="113"/>
              <w:ind w:left="1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 Gọi hs đọc đề.</w:t>
            </w:r>
          </w:p>
          <w:p w:rsidR="0009378A" w:rsidRPr="00A160FD" w:rsidRDefault="0009378A" w:rsidP="00950EC8">
            <w:pPr>
              <w:spacing w:before="113" w:after="113"/>
              <w:ind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 Hỏi: Thế nào là tự trọng?</w:t>
            </w:r>
          </w:p>
          <w:p w:rsidR="0009378A" w:rsidRPr="00A160FD" w:rsidRDefault="0009378A" w:rsidP="00950EC8">
            <w:pPr>
              <w:spacing w:before="113" w:after="113"/>
              <w:ind w:right="113"/>
              <w:jc w:val="both"/>
              <w:rPr>
                <w:rFonts w:ascii="Times New Roman" w:hAnsi="Times New Roman" w:cs="Times New Roman"/>
                <w:sz w:val="28"/>
                <w:szCs w:val="28"/>
                <w:lang w:val="fr-FR"/>
              </w:rPr>
            </w:pPr>
          </w:p>
          <w:p w:rsidR="0009378A" w:rsidRPr="00A160FD" w:rsidRDefault="0009378A" w:rsidP="00950EC8">
            <w:pPr>
              <w:spacing w:before="113" w:after="113"/>
              <w:ind w:left="1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 Gợi ý một số câu chuyện về lòng tự trọng.</w:t>
            </w:r>
          </w:p>
          <w:p w:rsidR="0009378A" w:rsidRPr="00A160FD" w:rsidRDefault="0009378A" w:rsidP="00950EC8">
            <w:pPr>
              <w:spacing w:before="113" w:after="113"/>
              <w:ind w:left="1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 Yêu cầu học sinh kể chuyện về lòng tự trọng.</w:t>
            </w:r>
          </w:p>
          <w:p w:rsidR="0009378A" w:rsidRPr="00A160FD" w:rsidRDefault="0009378A" w:rsidP="00950EC8">
            <w:pPr>
              <w:spacing w:before="113" w:after="113"/>
              <w:ind w:left="1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 Gọi một số hs đứng trước lớp kể chuyện.</w:t>
            </w:r>
          </w:p>
          <w:p w:rsidR="0009378A" w:rsidRPr="00A160FD" w:rsidRDefault="0009378A" w:rsidP="00950EC8">
            <w:pPr>
              <w:spacing w:before="113" w:after="113"/>
              <w:ind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 Trao đổi ý nghĩa của câu chuyện.</w:t>
            </w:r>
          </w:p>
          <w:p w:rsidR="0009378A" w:rsidRPr="00A160FD" w:rsidRDefault="0009378A" w:rsidP="00950EC8">
            <w:pPr>
              <w:spacing w:before="113" w:after="113"/>
              <w:ind w:left="1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lastRenderedPageBreak/>
              <w:t>- GV nhận xét</w:t>
            </w: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3.Củng cố, dặn dò</w:t>
            </w:r>
          </w:p>
          <w:p w:rsidR="0009378A" w:rsidRPr="00A160FD" w:rsidRDefault="0009378A" w:rsidP="00950EC8">
            <w:pPr>
              <w:spacing w:before="113" w:after="113"/>
              <w:ind w:left="170" w:right="113"/>
              <w:jc w:val="both"/>
              <w:rPr>
                <w:rFonts w:ascii="Times New Roman" w:hAnsi="Times New Roman" w:cs="Times New Roman"/>
                <w:sz w:val="28"/>
                <w:szCs w:val="28"/>
                <w:lang w:val="nl-NL"/>
              </w:rPr>
            </w:pPr>
            <w:r w:rsidRPr="00A160FD">
              <w:rPr>
                <w:rFonts w:ascii="Times New Roman" w:hAnsi="Times New Roman" w:cs="Times New Roman"/>
                <w:sz w:val="28"/>
                <w:szCs w:val="28"/>
                <w:lang w:val="nl-NL"/>
              </w:rPr>
              <w:t>- Nhận xét tiết học.</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A160FD">
              <w:rPr>
                <w:rFonts w:ascii="Times New Roman" w:hAnsi="Times New Roman" w:cs="Times New Roman"/>
                <w:sz w:val="28"/>
                <w:szCs w:val="28"/>
                <w:lang w:val="nl-NL"/>
              </w:rPr>
              <w:t>- Nhắc nhở học sinh chuẩn bị bài.</w:t>
            </w:r>
          </w:p>
        </w:tc>
        <w:tc>
          <w:tcPr>
            <w:tcW w:w="4068" w:type="dxa"/>
          </w:tcPr>
          <w:p w:rsidR="0009378A" w:rsidRPr="00A160FD" w:rsidRDefault="0009378A" w:rsidP="00950EC8">
            <w:pPr>
              <w:spacing w:before="113" w:after="113"/>
              <w:ind w:left="170" w:right="113"/>
              <w:rPr>
                <w:rFonts w:ascii="Times New Roman" w:hAnsi="Times New Roman" w:cs="Times New Roman"/>
                <w:b/>
                <w:sz w:val="28"/>
                <w:szCs w:val="28"/>
                <w:lang w:val="nl-NL"/>
              </w:rPr>
            </w:pPr>
          </w:p>
          <w:p w:rsidR="0009378A" w:rsidRPr="00A160FD" w:rsidRDefault="0009378A" w:rsidP="00950EC8">
            <w:pPr>
              <w:spacing w:before="113" w:after="113"/>
              <w:ind w:left="170" w:right="113"/>
              <w:rPr>
                <w:rFonts w:ascii="Times New Roman" w:hAnsi="Times New Roman" w:cs="Times New Roman"/>
                <w:b/>
                <w:sz w:val="28"/>
                <w:szCs w:val="28"/>
                <w:lang w:val="nl-NL"/>
              </w:rPr>
            </w:pPr>
          </w:p>
          <w:p w:rsidR="0009378A" w:rsidRPr="00A160FD" w:rsidRDefault="0009378A" w:rsidP="00950EC8">
            <w:pPr>
              <w:spacing w:before="113" w:after="113"/>
              <w:ind w:right="113"/>
              <w:rPr>
                <w:rFonts w:ascii="Times New Roman" w:hAnsi="Times New Roman" w:cs="Times New Roman"/>
                <w:b/>
                <w:sz w:val="28"/>
                <w:szCs w:val="28"/>
                <w:lang w:val="nl-NL"/>
              </w:rPr>
            </w:pPr>
          </w:p>
          <w:p w:rsidR="0009378A" w:rsidRPr="00A160FD" w:rsidRDefault="0009378A" w:rsidP="00950EC8">
            <w:pPr>
              <w:spacing w:before="113" w:after="113"/>
              <w:ind w:right="113"/>
              <w:jc w:val="both"/>
              <w:rPr>
                <w:rFonts w:ascii="Times New Roman" w:hAnsi="Times New Roman" w:cs="Times New Roman"/>
                <w:sz w:val="28"/>
                <w:szCs w:val="28"/>
                <w:lang w:val="nl-NL"/>
              </w:rPr>
            </w:pPr>
            <w:r w:rsidRPr="00A160FD">
              <w:rPr>
                <w:rFonts w:ascii="Times New Roman" w:hAnsi="Times New Roman" w:cs="Times New Roman"/>
                <w:sz w:val="28"/>
                <w:szCs w:val="28"/>
                <w:lang w:val="nl-NL"/>
              </w:rPr>
              <w:t>-Đọc</w:t>
            </w:r>
          </w:p>
          <w:p w:rsidR="0009378A" w:rsidRPr="00A160FD" w:rsidRDefault="0009378A" w:rsidP="00950EC8">
            <w:pPr>
              <w:spacing w:before="113" w:after="113"/>
              <w:ind w:left="-18" w:right="113"/>
              <w:jc w:val="both"/>
              <w:rPr>
                <w:rFonts w:ascii="Times New Roman" w:hAnsi="Times New Roman" w:cs="Times New Roman"/>
                <w:sz w:val="28"/>
                <w:szCs w:val="28"/>
                <w:lang w:val="nl-NL"/>
              </w:rPr>
            </w:pPr>
            <w:r w:rsidRPr="00A160FD">
              <w:rPr>
                <w:rFonts w:ascii="Times New Roman" w:hAnsi="Times New Roman" w:cs="Times New Roman"/>
                <w:sz w:val="28"/>
                <w:szCs w:val="28"/>
                <w:lang w:val="nl-NL"/>
              </w:rPr>
              <w:t>-Trả lời: Tự tôn trọng bản thân, giữ gìn phẩm giá, không để ai coi thường mình.</w:t>
            </w:r>
          </w:p>
          <w:p w:rsidR="0009378A" w:rsidRPr="00A160FD" w:rsidRDefault="0009378A" w:rsidP="00950EC8">
            <w:pPr>
              <w:spacing w:before="113" w:after="113"/>
              <w:ind w:left="-18" w:right="113"/>
              <w:jc w:val="both"/>
              <w:rPr>
                <w:rFonts w:ascii="Times New Roman" w:hAnsi="Times New Roman" w:cs="Times New Roman"/>
                <w:sz w:val="28"/>
                <w:szCs w:val="28"/>
                <w:lang w:val="nl-NL"/>
              </w:rPr>
            </w:pPr>
            <w:r w:rsidRPr="00A160FD">
              <w:rPr>
                <w:rFonts w:ascii="Times New Roman" w:hAnsi="Times New Roman" w:cs="Times New Roman"/>
                <w:sz w:val="28"/>
                <w:szCs w:val="28"/>
                <w:lang w:val="nl-NL"/>
              </w:rPr>
              <w:t>-Lắng nghe</w:t>
            </w:r>
          </w:p>
          <w:p w:rsidR="0009378A" w:rsidRPr="00A160FD" w:rsidRDefault="0009378A" w:rsidP="00950EC8">
            <w:pPr>
              <w:spacing w:before="113" w:after="113"/>
              <w:ind w:left="-18" w:right="113"/>
              <w:jc w:val="both"/>
              <w:rPr>
                <w:rFonts w:ascii="Times New Roman" w:hAnsi="Times New Roman" w:cs="Times New Roman"/>
                <w:sz w:val="28"/>
                <w:szCs w:val="28"/>
                <w:lang w:val="nl-NL"/>
              </w:rPr>
            </w:pPr>
            <w:r w:rsidRPr="00A160FD">
              <w:rPr>
                <w:rFonts w:ascii="Times New Roman" w:hAnsi="Times New Roman" w:cs="Times New Roman"/>
                <w:sz w:val="28"/>
                <w:szCs w:val="28"/>
                <w:lang w:val="nl-NL"/>
              </w:rPr>
              <w:t>-Thực hiện vào vở</w:t>
            </w:r>
          </w:p>
          <w:p w:rsidR="0009378A" w:rsidRPr="00A160FD" w:rsidRDefault="0009378A" w:rsidP="00950EC8">
            <w:pPr>
              <w:spacing w:before="113" w:after="113"/>
              <w:ind w:left="170" w:right="113"/>
              <w:jc w:val="both"/>
              <w:rPr>
                <w:rFonts w:ascii="Times New Roman" w:hAnsi="Times New Roman" w:cs="Times New Roman"/>
                <w:sz w:val="28"/>
                <w:szCs w:val="28"/>
                <w:lang w:val="nl-NL"/>
              </w:rPr>
            </w:pPr>
          </w:p>
          <w:p w:rsidR="0009378A" w:rsidRPr="00A160FD" w:rsidRDefault="0009378A" w:rsidP="00950EC8">
            <w:pPr>
              <w:spacing w:before="113" w:after="113"/>
              <w:ind w:right="113"/>
              <w:jc w:val="both"/>
              <w:rPr>
                <w:rFonts w:ascii="Times New Roman" w:hAnsi="Times New Roman" w:cs="Times New Roman"/>
                <w:sz w:val="28"/>
                <w:szCs w:val="28"/>
                <w:lang w:val="nl-NL"/>
              </w:rPr>
            </w:pPr>
            <w:r w:rsidRPr="00A160FD">
              <w:rPr>
                <w:rFonts w:ascii="Times New Roman" w:hAnsi="Times New Roman" w:cs="Times New Roman"/>
                <w:sz w:val="28"/>
                <w:szCs w:val="28"/>
                <w:lang w:val="nl-NL"/>
              </w:rPr>
              <w:t>-Thực hiện</w:t>
            </w:r>
          </w:p>
          <w:p w:rsidR="0009378A" w:rsidRPr="00A160FD" w:rsidRDefault="0009378A" w:rsidP="00950EC8">
            <w:pPr>
              <w:spacing w:before="113" w:after="113"/>
              <w:ind w:right="113"/>
              <w:jc w:val="both"/>
              <w:rPr>
                <w:rFonts w:ascii="Times New Roman" w:hAnsi="Times New Roman" w:cs="Times New Roman"/>
                <w:sz w:val="28"/>
                <w:szCs w:val="28"/>
                <w:lang w:val="nl-NL"/>
              </w:rPr>
            </w:pPr>
            <w:r w:rsidRPr="00A160FD">
              <w:rPr>
                <w:rFonts w:ascii="Times New Roman" w:hAnsi="Times New Roman" w:cs="Times New Roman"/>
                <w:sz w:val="28"/>
                <w:szCs w:val="28"/>
                <w:lang w:val="nl-NL"/>
              </w:rPr>
              <w:t>-Trả lời</w:t>
            </w:r>
          </w:p>
          <w:p w:rsidR="0009378A" w:rsidRPr="00A160FD" w:rsidRDefault="0009378A" w:rsidP="00950EC8">
            <w:pPr>
              <w:spacing w:before="113" w:after="113"/>
              <w:ind w:right="113"/>
              <w:jc w:val="both"/>
              <w:rPr>
                <w:rFonts w:ascii="Times New Roman" w:hAnsi="Times New Roman" w:cs="Times New Roman"/>
                <w:sz w:val="28"/>
                <w:szCs w:val="28"/>
                <w:lang w:val="nl-NL"/>
              </w:rPr>
            </w:pPr>
          </w:p>
          <w:p w:rsidR="0009378A" w:rsidRPr="00A160FD" w:rsidRDefault="0009378A" w:rsidP="00950EC8">
            <w:pPr>
              <w:spacing w:before="113" w:after="113"/>
              <w:ind w:right="113"/>
              <w:jc w:val="both"/>
              <w:rPr>
                <w:rFonts w:ascii="Times New Roman" w:hAnsi="Times New Roman" w:cs="Times New Roman"/>
                <w:sz w:val="28"/>
                <w:szCs w:val="28"/>
                <w:lang w:val="nl-NL"/>
              </w:rPr>
            </w:pPr>
          </w:p>
          <w:p w:rsidR="0009378A" w:rsidRPr="00A160FD" w:rsidRDefault="0009378A" w:rsidP="00950EC8">
            <w:pPr>
              <w:spacing w:before="113" w:after="113"/>
              <w:ind w:left="170" w:right="113"/>
              <w:jc w:val="both"/>
              <w:rPr>
                <w:rFonts w:ascii="Times New Roman" w:hAnsi="Times New Roman" w:cs="Times New Roman"/>
                <w:sz w:val="28"/>
                <w:szCs w:val="28"/>
                <w:lang w:val="nl-NL"/>
              </w:rPr>
            </w:pPr>
            <w:r w:rsidRPr="00A160FD">
              <w:rPr>
                <w:rFonts w:ascii="Times New Roman" w:hAnsi="Times New Roman" w:cs="Times New Roman"/>
                <w:sz w:val="28"/>
                <w:szCs w:val="28"/>
                <w:lang w:val="nl-NL"/>
              </w:rPr>
              <w:t>-Lắng nghe</w:t>
            </w:r>
          </w:p>
        </w:tc>
      </w:tr>
    </w:tbl>
    <w:p w:rsidR="0009378A" w:rsidRPr="00A160FD" w:rsidRDefault="0009378A" w:rsidP="0009378A">
      <w:pPr>
        <w:spacing w:before="113" w:after="113" w:line="240" w:lineRule="auto"/>
        <w:ind w:right="113"/>
        <w:rPr>
          <w:rFonts w:ascii="Times New Roman" w:hAnsi="Times New Roman" w:cs="Times New Roman"/>
          <w:b/>
          <w:sz w:val="28"/>
          <w:szCs w:val="28"/>
          <w:lang w:val="nl-NL"/>
        </w:rPr>
      </w:pPr>
    </w:p>
    <w:p w:rsidR="00A160FD" w:rsidRDefault="00A160FD" w:rsidP="0009378A">
      <w:pPr>
        <w:spacing w:before="113" w:after="113" w:line="240" w:lineRule="auto"/>
        <w:ind w:left="170" w:right="113"/>
        <w:jc w:val="center"/>
        <w:rPr>
          <w:rFonts w:ascii="Times New Roman" w:hAnsi="Times New Roman" w:cs="Times New Roman"/>
          <w:sz w:val="28"/>
          <w:szCs w:val="28"/>
          <w:lang w:val="nl-NL"/>
        </w:rPr>
      </w:pPr>
    </w:p>
    <w:p w:rsidR="00A160FD" w:rsidRDefault="00A160FD" w:rsidP="0009378A">
      <w:pPr>
        <w:spacing w:before="113" w:after="113" w:line="240" w:lineRule="auto"/>
        <w:ind w:left="170" w:right="113"/>
        <w:jc w:val="center"/>
        <w:rPr>
          <w:rFonts w:ascii="Times New Roman" w:hAnsi="Times New Roman" w:cs="Times New Roman"/>
          <w:sz w:val="28"/>
          <w:szCs w:val="28"/>
          <w:lang w:val="nl-NL"/>
        </w:rPr>
      </w:pPr>
    </w:p>
    <w:p w:rsidR="00A160FD" w:rsidRDefault="00A160FD" w:rsidP="0009378A">
      <w:pPr>
        <w:spacing w:before="113" w:after="113" w:line="240" w:lineRule="auto"/>
        <w:ind w:left="170" w:right="113"/>
        <w:jc w:val="center"/>
        <w:rPr>
          <w:rFonts w:ascii="Times New Roman" w:hAnsi="Times New Roman" w:cs="Times New Roman"/>
          <w:sz w:val="28"/>
          <w:szCs w:val="28"/>
          <w:lang w:val="nl-NL"/>
        </w:rPr>
      </w:pPr>
    </w:p>
    <w:p w:rsidR="00A160FD" w:rsidRDefault="00A160FD" w:rsidP="0009378A">
      <w:pPr>
        <w:spacing w:before="113" w:after="113" w:line="240" w:lineRule="auto"/>
        <w:ind w:left="170" w:right="113"/>
        <w:jc w:val="center"/>
        <w:rPr>
          <w:rFonts w:ascii="Times New Roman" w:hAnsi="Times New Roman" w:cs="Times New Roman"/>
          <w:sz w:val="28"/>
          <w:szCs w:val="28"/>
          <w:lang w:val="nl-NL"/>
        </w:rPr>
      </w:pPr>
    </w:p>
    <w:p w:rsidR="00A160FD" w:rsidRDefault="00A160FD" w:rsidP="0009378A">
      <w:pPr>
        <w:spacing w:before="113" w:after="113" w:line="240" w:lineRule="auto"/>
        <w:ind w:left="170" w:right="113"/>
        <w:jc w:val="center"/>
        <w:rPr>
          <w:rFonts w:ascii="Times New Roman" w:hAnsi="Times New Roman" w:cs="Times New Roman"/>
          <w:sz w:val="28"/>
          <w:szCs w:val="28"/>
          <w:lang w:val="nl-NL"/>
        </w:rPr>
      </w:pPr>
    </w:p>
    <w:p w:rsidR="00A160FD" w:rsidRDefault="00A160FD" w:rsidP="0009378A">
      <w:pPr>
        <w:spacing w:before="113" w:after="113" w:line="240" w:lineRule="auto"/>
        <w:ind w:left="170" w:right="113"/>
        <w:jc w:val="center"/>
        <w:rPr>
          <w:rFonts w:ascii="Times New Roman" w:hAnsi="Times New Roman" w:cs="Times New Roman"/>
          <w:sz w:val="28"/>
          <w:szCs w:val="28"/>
          <w:lang w:val="nl-NL"/>
        </w:rPr>
      </w:pPr>
    </w:p>
    <w:p w:rsidR="00A160FD" w:rsidRDefault="00A160FD" w:rsidP="0009378A">
      <w:pPr>
        <w:spacing w:before="113" w:after="113" w:line="240" w:lineRule="auto"/>
        <w:ind w:left="170" w:right="113"/>
        <w:jc w:val="center"/>
        <w:rPr>
          <w:rFonts w:ascii="Times New Roman" w:hAnsi="Times New Roman" w:cs="Times New Roman"/>
          <w:sz w:val="28"/>
          <w:szCs w:val="28"/>
          <w:lang w:val="nl-NL"/>
        </w:rPr>
      </w:pPr>
    </w:p>
    <w:p w:rsidR="00A160FD" w:rsidRDefault="00A160FD" w:rsidP="0009378A">
      <w:pPr>
        <w:spacing w:before="113" w:after="113" w:line="240" w:lineRule="auto"/>
        <w:ind w:left="170" w:right="113"/>
        <w:jc w:val="center"/>
        <w:rPr>
          <w:rFonts w:ascii="Times New Roman" w:hAnsi="Times New Roman" w:cs="Times New Roman"/>
          <w:sz w:val="28"/>
          <w:szCs w:val="28"/>
          <w:lang w:val="nl-NL"/>
        </w:rPr>
      </w:pPr>
    </w:p>
    <w:p w:rsidR="00A160FD" w:rsidRDefault="00A160FD" w:rsidP="0009378A">
      <w:pPr>
        <w:spacing w:before="113" w:after="113" w:line="240" w:lineRule="auto"/>
        <w:ind w:left="170" w:right="113"/>
        <w:jc w:val="center"/>
        <w:rPr>
          <w:rFonts w:ascii="Times New Roman" w:hAnsi="Times New Roman" w:cs="Times New Roman"/>
          <w:sz w:val="28"/>
          <w:szCs w:val="28"/>
          <w:lang w:val="nl-NL"/>
        </w:rPr>
      </w:pPr>
    </w:p>
    <w:p w:rsidR="00A160FD" w:rsidRDefault="00A160FD" w:rsidP="0009378A">
      <w:pPr>
        <w:spacing w:before="113" w:after="113" w:line="240" w:lineRule="auto"/>
        <w:ind w:left="170" w:right="113"/>
        <w:jc w:val="center"/>
        <w:rPr>
          <w:rFonts w:ascii="Times New Roman" w:hAnsi="Times New Roman" w:cs="Times New Roman"/>
          <w:sz w:val="28"/>
          <w:szCs w:val="28"/>
          <w:lang w:val="nl-NL"/>
        </w:rPr>
      </w:pPr>
    </w:p>
    <w:p w:rsidR="00A160FD" w:rsidRDefault="00A160FD" w:rsidP="0009378A">
      <w:pPr>
        <w:spacing w:before="113" w:after="113" w:line="240" w:lineRule="auto"/>
        <w:ind w:left="170" w:right="113"/>
        <w:jc w:val="center"/>
        <w:rPr>
          <w:rFonts w:ascii="Times New Roman" w:hAnsi="Times New Roman" w:cs="Times New Roman"/>
          <w:sz w:val="28"/>
          <w:szCs w:val="28"/>
          <w:lang w:val="nl-NL"/>
        </w:rPr>
      </w:pPr>
    </w:p>
    <w:p w:rsidR="00A160FD" w:rsidRDefault="00A160FD" w:rsidP="0009378A">
      <w:pPr>
        <w:spacing w:before="113" w:after="113" w:line="240" w:lineRule="auto"/>
        <w:ind w:left="170" w:right="113"/>
        <w:jc w:val="center"/>
        <w:rPr>
          <w:rFonts w:ascii="Times New Roman" w:hAnsi="Times New Roman" w:cs="Times New Roman"/>
          <w:sz w:val="28"/>
          <w:szCs w:val="28"/>
          <w:lang w:val="nl-NL"/>
        </w:rPr>
      </w:pPr>
    </w:p>
    <w:p w:rsidR="00A160FD" w:rsidRDefault="00A160FD" w:rsidP="0009378A">
      <w:pPr>
        <w:spacing w:before="113" w:after="113" w:line="240" w:lineRule="auto"/>
        <w:ind w:left="170" w:right="113"/>
        <w:jc w:val="center"/>
        <w:rPr>
          <w:rFonts w:ascii="Times New Roman" w:hAnsi="Times New Roman" w:cs="Times New Roman"/>
          <w:sz w:val="28"/>
          <w:szCs w:val="28"/>
          <w:lang w:val="nl-NL"/>
        </w:rPr>
      </w:pPr>
    </w:p>
    <w:p w:rsidR="00A160FD" w:rsidRDefault="00A160FD" w:rsidP="0009378A">
      <w:pPr>
        <w:spacing w:before="113" w:after="113" w:line="240" w:lineRule="auto"/>
        <w:ind w:left="170" w:right="113"/>
        <w:jc w:val="center"/>
        <w:rPr>
          <w:rFonts w:ascii="Times New Roman" w:hAnsi="Times New Roman" w:cs="Times New Roman"/>
          <w:sz w:val="28"/>
          <w:szCs w:val="28"/>
          <w:lang w:val="nl-NL"/>
        </w:rPr>
      </w:pPr>
    </w:p>
    <w:p w:rsidR="00A160FD" w:rsidRDefault="00A160FD" w:rsidP="0009378A">
      <w:pPr>
        <w:spacing w:before="113" w:after="113" w:line="240" w:lineRule="auto"/>
        <w:ind w:left="170" w:right="113"/>
        <w:jc w:val="center"/>
        <w:rPr>
          <w:rFonts w:ascii="Times New Roman" w:hAnsi="Times New Roman" w:cs="Times New Roman"/>
          <w:sz w:val="28"/>
          <w:szCs w:val="28"/>
          <w:lang w:val="nl-NL"/>
        </w:rPr>
      </w:pPr>
    </w:p>
    <w:p w:rsidR="00A160FD" w:rsidRDefault="00A160FD" w:rsidP="0009378A">
      <w:pPr>
        <w:spacing w:before="113" w:after="113" w:line="240" w:lineRule="auto"/>
        <w:ind w:left="170" w:right="113"/>
        <w:jc w:val="center"/>
        <w:rPr>
          <w:rFonts w:ascii="Times New Roman" w:hAnsi="Times New Roman" w:cs="Times New Roman"/>
          <w:sz w:val="28"/>
          <w:szCs w:val="28"/>
          <w:lang w:val="nl-NL"/>
        </w:rPr>
      </w:pPr>
    </w:p>
    <w:p w:rsidR="00A160FD" w:rsidRDefault="00A160FD" w:rsidP="0009378A">
      <w:pPr>
        <w:spacing w:before="113" w:after="113" w:line="240" w:lineRule="auto"/>
        <w:ind w:left="170" w:right="113"/>
        <w:jc w:val="center"/>
        <w:rPr>
          <w:rFonts w:ascii="Times New Roman" w:hAnsi="Times New Roman" w:cs="Times New Roman"/>
          <w:sz w:val="28"/>
          <w:szCs w:val="28"/>
          <w:lang w:val="nl-NL"/>
        </w:rPr>
      </w:pPr>
    </w:p>
    <w:p w:rsidR="00A160FD" w:rsidRDefault="00A160FD" w:rsidP="0009378A">
      <w:pPr>
        <w:spacing w:before="113" w:after="113" w:line="240" w:lineRule="auto"/>
        <w:ind w:left="170" w:right="113"/>
        <w:jc w:val="center"/>
        <w:rPr>
          <w:rFonts w:ascii="Times New Roman" w:hAnsi="Times New Roman" w:cs="Times New Roman"/>
          <w:sz w:val="28"/>
          <w:szCs w:val="28"/>
          <w:lang w:val="nl-NL"/>
        </w:rPr>
      </w:pPr>
    </w:p>
    <w:p w:rsidR="00A160FD" w:rsidRDefault="00A160FD" w:rsidP="0009378A">
      <w:pPr>
        <w:spacing w:before="113" w:after="113" w:line="240" w:lineRule="auto"/>
        <w:ind w:left="170" w:right="113"/>
        <w:jc w:val="center"/>
        <w:rPr>
          <w:rFonts w:ascii="Times New Roman" w:hAnsi="Times New Roman" w:cs="Times New Roman"/>
          <w:sz w:val="28"/>
          <w:szCs w:val="28"/>
          <w:lang w:val="nl-NL"/>
        </w:rPr>
      </w:pPr>
    </w:p>
    <w:p w:rsidR="00A160FD" w:rsidRDefault="00A160FD" w:rsidP="0009378A">
      <w:pPr>
        <w:spacing w:before="113" w:after="113" w:line="240" w:lineRule="auto"/>
        <w:ind w:left="170" w:right="113"/>
        <w:jc w:val="center"/>
        <w:rPr>
          <w:rFonts w:ascii="Times New Roman" w:hAnsi="Times New Roman" w:cs="Times New Roman"/>
          <w:sz w:val="28"/>
          <w:szCs w:val="28"/>
          <w:lang w:val="nl-NL"/>
        </w:rPr>
      </w:pPr>
    </w:p>
    <w:p w:rsidR="00A160FD" w:rsidRDefault="00A160FD" w:rsidP="0009378A">
      <w:pPr>
        <w:spacing w:before="113" w:after="113" w:line="240" w:lineRule="auto"/>
        <w:ind w:left="170" w:right="113"/>
        <w:jc w:val="center"/>
        <w:rPr>
          <w:rFonts w:ascii="Times New Roman" w:hAnsi="Times New Roman" w:cs="Times New Roman"/>
          <w:sz w:val="28"/>
          <w:szCs w:val="28"/>
          <w:lang w:val="nl-NL"/>
        </w:rPr>
      </w:pPr>
    </w:p>
    <w:p w:rsidR="00A160FD" w:rsidRDefault="00A160FD" w:rsidP="0009378A">
      <w:pPr>
        <w:spacing w:before="113" w:after="113" w:line="240" w:lineRule="auto"/>
        <w:ind w:left="170" w:right="113"/>
        <w:jc w:val="center"/>
        <w:rPr>
          <w:rFonts w:ascii="Times New Roman" w:hAnsi="Times New Roman" w:cs="Times New Roman"/>
          <w:sz w:val="28"/>
          <w:szCs w:val="28"/>
          <w:lang w:val="nl-NL"/>
        </w:rPr>
      </w:pPr>
    </w:p>
    <w:p w:rsidR="00A160FD" w:rsidRDefault="00A160FD" w:rsidP="0009378A">
      <w:pPr>
        <w:spacing w:before="113" w:after="113" w:line="240" w:lineRule="auto"/>
        <w:ind w:left="170" w:right="113"/>
        <w:jc w:val="center"/>
        <w:rPr>
          <w:rFonts w:ascii="Times New Roman" w:hAnsi="Times New Roman" w:cs="Times New Roman"/>
          <w:sz w:val="28"/>
          <w:szCs w:val="28"/>
          <w:lang w:val="nl-NL"/>
        </w:rPr>
      </w:pPr>
    </w:p>
    <w:p w:rsidR="00A160FD" w:rsidRDefault="00A160FD" w:rsidP="0009378A">
      <w:pPr>
        <w:spacing w:before="113" w:after="113" w:line="240" w:lineRule="auto"/>
        <w:ind w:left="170" w:right="113"/>
        <w:jc w:val="center"/>
        <w:rPr>
          <w:rFonts w:ascii="Times New Roman" w:hAnsi="Times New Roman" w:cs="Times New Roman"/>
          <w:sz w:val="28"/>
          <w:szCs w:val="28"/>
          <w:lang w:val="nl-NL"/>
        </w:rPr>
      </w:pPr>
    </w:p>
    <w:p w:rsidR="0009378A" w:rsidRPr="00A160FD" w:rsidRDefault="0009378A" w:rsidP="0009378A">
      <w:pPr>
        <w:spacing w:before="113" w:after="113" w:line="240" w:lineRule="auto"/>
        <w:ind w:left="170" w:right="113"/>
        <w:jc w:val="center"/>
        <w:rPr>
          <w:rFonts w:ascii="Times New Roman" w:hAnsi="Times New Roman" w:cs="Times New Roman"/>
          <w:sz w:val="28"/>
          <w:szCs w:val="28"/>
          <w:lang w:val="nl-NL"/>
        </w:rPr>
      </w:pPr>
      <w:r w:rsidRPr="00A160FD">
        <w:rPr>
          <w:rFonts w:ascii="Times New Roman" w:hAnsi="Times New Roman" w:cs="Times New Roman"/>
          <w:sz w:val="28"/>
          <w:szCs w:val="28"/>
          <w:lang w:val="nl-NL"/>
        </w:rPr>
        <w:lastRenderedPageBreak/>
        <w:t>Ngày dạy: Thứ ………., ngày …… / …… / 20…</w:t>
      </w:r>
    </w:p>
    <w:p w:rsidR="0009378A" w:rsidRPr="00A160FD" w:rsidRDefault="0009378A" w:rsidP="0009378A">
      <w:pPr>
        <w:spacing w:before="113" w:after="113" w:line="240" w:lineRule="auto"/>
        <w:ind w:left="170" w:right="113"/>
        <w:rPr>
          <w:rFonts w:ascii="Times New Roman" w:hAnsi="Times New Roman" w:cs="Times New Roman"/>
          <w:sz w:val="28"/>
          <w:szCs w:val="28"/>
          <w:lang w:val="nl-NL"/>
        </w:rPr>
      </w:pPr>
    </w:p>
    <w:p w:rsidR="0009378A" w:rsidRPr="00A160FD" w:rsidRDefault="0009378A" w:rsidP="0009378A">
      <w:pPr>
        <w:spacing w:before="113" w:after="113" w:line="240" w:lineRule="auto"/>
        <w:ind w:left="170" w:right="113"/>
        <w:jc w:val="center"/>
        <w:rPr>
          <w:rFonts w:ascii="Times New Roman" w:hAnsi="Times New Roman" w:cs="Times New Roman"/>
          <w:b/>
          <w:sz w:val="28"/>
          <w:szCs w:val="28"/>
          <w:lang w:val="nl-NL"/>
        </w:rPr>
      </w:pPr>
      <w:r w:rsidRPr="00A160FD">
        <w:rPr>
          <w:rFonts w:ascii="Times New Roman" w:hAnsi="Times New Roman" w:cs="Times New Roman"/>
          <w:b/>
          <w:sz w:val="28"/>
          <w:szCs w:val="28"/>
          <w:lang w:val="nl-NL"/>
        </w:rPr>
        <w:t>Rèn Toán - Tuần 6</w:t>
      </w:r>
    </w:p>
    <w:p w:rsidR="0009378A" w:rsidRPr="00A160FD" w:rsidRDefault="0009378A" w:rsidP="0009378A">
      <w:pPr>
        <w:spacing w:before="113" w:after="113" w:line="240" w:lineRule="auto"/>
        <w:ind w:left="170" w:right="113"/>
        <w:jc w:val="center"/>
        <w:rPr>
          <w:rFonts w:ascii="Times New Roman" w:hAnsi="Times New Roman" w:cs="Times New Roman"/>
          <w:b/>
          <w:sz w:val="28"/>
          <w:szCs w:val="28"/>
          <w:lang w:val="nl-NL"/>
        </w:rPr>
      </w:pPr>
      <w:r w:rsidRPr="00A160FD">
        <w:rPr>
          <w:rFonts w:ascii="Times New Roman" w:hAnsi="Times New Roman" w:cs="Times New Roman"/>
          <w:b/>
          <w:sz w:val="28"/>
          <w:szCs w:val="28"/>
          <w:lang w:val="nl-NL"/>
        </w:rPr>
        <w:t>Luyện tập tổng hợp</w:t>
      </w:r>
    </w:p>
    <w:p w:rsidR="0009378A" w:rsidRPr="00A160FD" w:rsidRDefault="0009378A" w:rsidP="0009378A">
      <w:pPr>
        <w:spacing w:before="113" w:after="113" w:line="240" w:lineRule="auto"/>
        <w:ind w:left="170" w:right="113"/>
        <w:rPr>
          <w:rFonts w:ascii="Times New Roman" w:hAnsi="Times New Roman" w:cs="Times New Roman"/>
          <w:sz w:val="28"/>
          <w:szCs w:val="28"/>
          <w:lang w:val="nl-NL"/>
        </w:rPr>
      </w:pPr>
    </w:p>
    <w:p w:rsidR="0009378A" w:rsidRPr="00A160FD" w:rsidRDefault="0009378A" w:rsidP="0009378A">
      <w:pPr>
        <w:spacing w:before="113" w:after="113" w:line="240" w:lineRule="auto"/>
        <w:ind w:left="170" w:right="113"/>
        <w:rPr>
          <w:rFonts w:ascii="Times New Roman" w:hAnsi="Times New Roman" w:cs="Times New Roman"/>
          <w:sz w:val="28"/>
          <w:szCs w:val="28"/>
          <w:lang w:val="nl-NL"/>
        </w:rPr>
      </w:pPr>
      <w:r w:rsidRPr="00A160FD">
        <w:rPr>
          <w:rFonts w:ascii="Times New Roman" w:hAnsi="Times New Roman" w:cs="Times New Roman"/>
          <w:sz w:val="28"/>
          <w:szCs w:val="28"/>
          <w:lang w:val="nl-NL"/>
        </w:rPr>
        <w:t>I</w:t>
      </w:r>
      <w:r w:rsidRPr="00A160FD">
        <w:rPr>
          <w:rFonts w:ascii="Times New Roman" w:hAnsi="Times New Roman" w:cs="Times New Roman"/>
          <w:b/>
          <w:sz w:val="28"/>
          <w:szCs w:val="28"/>
          <w:lang w:val="nl-NL"/>
        </w:rPr>
        <w:t>. MỤC TIÊU</w:t>
      </w:r>
    </w:p>
    <w:p w:rsidR="0009378A" w:rsidRPr="00A160FD" w:rsidRDefault="0009378A" w:rsidP="0009378A">
      <w:pPr>
        <w:spacing w:before="113" w:after="113" w:line="240" w:lineRule="auto"/>
        <w:ind w:left="170" w:right="113"/>
        <w:rPr>
          <w:rFonts w:ascii="Times New Roman" w:hAnsi="Times New Roman" w:cs="Times New Roman"/>
          <w:sz w:val="28"/>
          <w:szCs w:val="28"/>
          <w:lang w:val="nl-NL"/>
        </w:rPr>
      </w:pPr>
      <w:r w:rsidRPr="00A160FD">
        <w:rPr>
          <w:rFonts w:ascii="Times New Roman" w:hAnsi="Times New Roman" w:cs="Times New Roman"/>
          <w:sz w:val="28"/>
          <w:szCs w:val="28"/>
          <w:lang w:val="nl-NL"/>
        </w:rPr>
        <w:t>1. Kiến thức: Biết đặt tính và thực hiện phép cộng (Phép trừ) các số có đến sáu chữ số không nhớ hoặc có nhớ không quá 3 lượt và không liên tiếp.</w:t>
      </w:r>
    </w:p>
    <w:p w:rsidR="0009378A" w:rsidRPr="00A160FD" w:rsidRDefault="0009378A" w:rsidP="0009378A">
      <w:pPr>
        <w:spacing w:before="113" w:after="113" w:line="240" w:lineRule="auto"/>
        <w:ind w:left="170" w:right="113"/>
        <w:rPr>
          <w:rFonts w:ascii="Times New Roman" w:hAnsi="Times New Roman" w:cs="Times New Roman"/>
          <w:sz w:val="28"/>
          <w:szCs w:val="28"/>
          <w:lang w:val="nl-NL"/>
        </w:rPr>
      </w:pPr>
      <w:r w:rsidRPr="00A160FD">
        <w:rPr>
          <w:rFonts w:ascii="Times New Roman" w:hAnsi="Times New Roman" w:cs="Times New Roman"/>
          <w:sz w:val="28"/>
          <w:szCs w:val="28"/>
          <w:lang w:val="nl-NL"/>
        </w:rPr>
        <w:t>2. Kĩ năng: Giúp học sinh thực hiện tốt các bài tập củng cố và mở rộng.</w:t>
      </w:r>
    </w:p>
    <w:p w:rsidR="0009378A" w:rsidRPr="00A160FD" w:rsidRDefault="0009378A" w:rsidP="0009378A">
      <w:pPr>
        <w:spacing w:before="113" w:after="113" w:line="240" w:lineRule="auto"/>
        <w:ind w:left="170" w:right="113"/>
        <w:rPr>
          <w:rFonts w:ascii="Times New Roman" w:hAnsi="Times New Roman" w:cs="Times New Roman"/>
          <w:sz w:val="28"/>
          <w:szCs w:val="28"/>
          <w:lang w:val="nl-NL"/>
        </w:rPr>
      </w:pPr>
      <w:r w:rsidRPr="00A160FD">
        <w:rPr>
          <w:rFonts w:ascii="Times New Roman" w:hAnsi="Times New Roman" w:cs="Times New Roman"/>
          <w:sz w:val="28"/>
          <w:szCs w:val="28"/>
          <w:lang w:val="nl-NL"/>
        </w:rPr>
        <w:t>3. Thái độ: Sáng tạo, hợp tác, cẩn thận.</w:t>
      </w:r>
    </w:p>
    <w:p w:rsidR="0009378A" w:rsidRPr="00A160FD" w:rsidRDefault="0009378A" w:rsidP="0009378A">
      <w:pPr>
        <w:spacing w:before="113" w:after="113" w:line="240" w:lineRule="auto"/>
        <w:ind w:left="170" w:right="113"/>
        <w:rPr>
          <w:rFonts w:ascii="Times New Roman" w:hAnsi="Times New Roman" w:cs="Times New Roman"/>
          <w:b/>
          <w:sz w:val="28"/>
          <w:szCs w:val="28"/>
          <w:lang w:val="nl-NL"/>
        </w:rPr>
      </w:pPr>
      <w:r w:rsidRPr="00A160FD">
        <w:rPr>
          <w:rFonts w:ascii="Times New Roman" w:hAnsi="Times New Roman" w:cs="Times New Roman"/>
          <w:b/>
          <w:sz w:val="28"/>
          <w:szCs w:val="28"/>
          <w:lang w:val="nl-NL"/>
        </w:rPr>
        <w:t>II. ĐỒ DÙNG DẠY – HỌC</w:t>
      </w:r>
    </w:p>
    <w:p w:rsidR="0009378A" w:rsidRPr="00A160FD" w:rsidRDefault="0009378A" w:rsidP="0009378A">
      <w:pPr>
        <w:spacing w:before="113" w:after="113" w:line="240" w:lineRule="auto"/>
        <w:ind w:left="170" w:right="113"/>
        <w:rPr>
          <w:rFonts w:ascii="Times New Roman" w:hAnsi="Times New Roman" w:cs="Times New Roman"/>
          <w:sz w:val="28"/>
          <w:szCs w:val="28"/>
          <w:lang w:val="nl-NL"/>
        </w:rPr>
      </w:pPr>
      <w:r w:rsidRPr="00A160FD">
        <w:rPr>
          <w:rFonts w:ascii="Times New Roman" w:hAnsi="Times New Roman" w:cs="Times New Roman"/>
          <w:sz w:val="28"/>
          <w:szCs w:val="28"/>
          <w:lang w:val="nl-NL"/>
        </w:rPr>
        <w:t>1. Giáo viên: Bảng phụ.</w:t>
      </w:r>
    </w:p>
    <w:p w:rsidR="0009378A" w:rsidRPr="00A160FD" w:rsidRDefault="0009378A" w:rsidP="0009378A">
      <w:pPr>
        <w:spacing w:before="113" w:after="113" w:line="240" w:lineRule="auto"/>
        <w:ind w:left="170" w:right="113"/>
        <w:rPr>
          <w:rFonts w:ascii="Times New Roman" w:hAnsi="Times New Roman" w:cs="Times New Roman"/>
          <w:sz w:val="28"/>
          <w:szCs w:val="28"/>
          <w:lang w:val="nl-NL"/>
        </w:rPr>
      </w:pPr>
      <w:r w:rsidRPr="00A160FD">
        <w:rPr>
          <w:rFonts w:ascii="Times New Roman" w:hAnsi="Times New Roman" w:cs="Times New Roman"/>
          <w:sz w:val="28"/>
          <w:szCs w:val="28"/>
          <w:lang w:val="nl-NL"/>
        </w:rPr>
        <w:t>2. Học sinh: Đồ dung học tập.</w:t>
      </w:r>
    </w:p>
    <w:p w:rsidR="0009378A" w:rsidRPr="00A160FD" w:rsidRDefault="0009378A" w:rsidP="0009378A">
      <w:pPr>
        <w:spacing w:before="113" w:after="113" w:line="240" w:lineRule="auto"/>
        <w:ind w:left="170" w:right="113"/>
        <w:rPr>
          <w:rFonts w:ascii="Times New Roman" w:hAnsi="Times New Roman" w:cs="Times New Roman"/>
          <w:b/>
          <w:sz w:val="28"/>
          <w:szCs w:val="28"/>
          <w:lang w:val="nl-NL"/>
        </w:rPr>
      </w:pPr>
      <w:r w:rsidRPr="00A160FD">
        <w:rPr>
          <w:rFonts w:ascii="Times New Roman" w:hAnsi="Times New Roman" w:cs="Times New Roman"/>
          <w:b/>
          <w:sz w:val="28"/>
          <w:szCs w:val="28"/>
          <w:lang w:val="nl-NL"/>
        </w:rPr>
        <w:t>III. CÁC HOẠT ĐỘNG DẠY – HỌC CHỦ YẾU</w:t>
      </w:r>
    </w:p>
    <w:tbl>
      <w:tblPr>
        <w:tblStyle w:val="TableGrid"/>
        <w:tblW w:w="0" w:type="auto"/>
        <w:tblInd w:w="170" w:type="dxa"/>
        <w:tblLook w:val="04A0" w:firstRow="1" w:lastRow="0" w:firstColumn="1" w:lastColumn="0" w:noHBand="0" w:noVBand="1"/>
      </w:tblPr>
      <w:tblGrid>
        <w:gridCol w:w="5361"/>
        <w:gridCol w:w="3819"/>
      </w:tblGrid>
      <w:tr w:rsidR="0009378A" w:rsidRPr="00A160FD" w:rsidTr="00950EC8">
        <w:tc>
          <w:tcPr>
            <w:tcW w:w="5338" w:type="dxa"/>
          </w:tcPr>
          <w:p w:rsidR="0009378A" w:rsidRPr="00A160FD" w:rsidRDefault="0009378A" w:rsidP="00950EC8">
            <w:pPr>
              <w:spacing w:before="113" w:after="113"/>
              <w:ind w:left="170" w:right="113"/>
              <w:rPr>
                <w:rFonts w:ascii="Times New Roman" w:hAnsi="Times New Roman" w:cs="Times New Roman"/>
                <w:b/>
                <w:sz w:val="28"/>
                <w:szCs w:val="28"/>
                <w:lang w:val="nl-NL"/>
              </w:rPr>
            </w:pPr>
            <w:r w:rsidRPr="00A160FD">
              <w:rPr>
                <w:rFonts w:ascii="Times New Roman" w:hAnsi="Times New Roman" w:cs="Times New Roman"/>
                <w:b/>
                <w:sz w:val="28"/>
                <w:szCs w:val="28"/>
                <w:lang w:val="nl-NL"/>
              </w:rPr>
              <w:t>Hoạt động của giáo viên</w:t>
            </w:r>
          </w:p>
        </w:tc>
        <w:tc>
          <w:tcPr>
            <w:tcW w:w="4068" w:type="dxa"/>
          </w:tcPr>
          <w:p w:rsidR="0009378A" w:rsidRPr="00A160FD" w:rsidRDefault="0009378A" w:rsidP="00950EC8">
            <w:pPr>
              <w:spacing w:before="113" w:after="113"/>
              <w:ind w:left="170" w:right="113"/>
              <w:rPr>
                <w:rFonts w:ascii="Times New Roman" w:hAnsi="Times New Roman" w:cs="Times New Roman"/>
                <w:b/>
                <w:sz w:val="28"/>
                <w:szCs w:val="28"/>
                <w:lang w:val="nl-NL"/>
              </w:rPr>
            </w:pPr>
            <w:r w:rsidRPr="00A160FD">
              <w:rPr>
                <w:rFonts w:ascii="Times New Roman" w:hAnsi="Times New Roman" w:cs="Times New Roman"/>
                <w:b/>
                <w:sz w:val="28"/>
                <w:szCs w:val="28"/>
                <w:lang w:val="nl-NL"/>
              </w:rPr>
              <w:t>Hoạt động của học sinh</w:t>
            </w:r>
          </w:p>
        </w:tc>
      </w:tr>
      <w:tr w:rsidR="0009378A" w:rsidRPr="0009378A" w:rsidTr="00950EC8">
        <w:trPr>
          <w:trHeight w:val="2357"/>
        </w:trPr>
        <w:tc>
          <w:tcPr>
            <w:tcW w:w="5338" w:type="dxa"/>
          </w:tcPr>
          <w:p w:rsidR="0009378A" w:rsidRPr="00A160FD" w:rsidRDefault="0009378A" w:rsidP="00950EC8">
            <w:pPr>
              <w:spacing w:before="113" w:after="113"/>
              <w:ind w:left="170" w:right="113"/>
              <w:rPr>
                <w:rFonts w:ascii="Times New Roman" w:hAnsi="Times New Roman" w:cs="Times New Roman"/>
                <w:b/>
                <w:sz w:val="28"/>
                <w:szCs w:val="28"/>
                <w:lang w:val="nl-NL"/>
              </w:rPr>
            </w:pPr>
            <w:r w:rsidRPr="00A160FD">
              <w:rPr>
                <w:rFonts w:ascii="Times New Roman" w:hAnsi="Times New Roman" w:cs="Times New Roman"/>
                <w:b/>
                <w:sz w:val="28"/>
                <w:szCs w:val="28"/>
                <w:lang w:val="nl-NL"/>
              </w:rPr>
              <w:t>1.Ổn định lớp</w:t>
            </w:r>
          </w:p>
          <w:p w:rsidR="0009378A" w:rsidRPr="00A160FD" w:rsidRDefault="0009378A" w:rsidP="00950EC8">
            <w:pPr>
              <w:spacing w:before="113" w:after="113"/>
              <w:ind w:left="170" w:right="113"/>
              <w:rPr>
                <w:rFonts w:ascii="Times New Roman" w:hAnsi="Times New Roman" w:cs="Times New Roman"/>
                <w:b/>
                <w:sz w:val="28"/>
                <w:szCs w:val="28"/>
                <w:lang w:val="nl-NL"/>
              </w:rPr>
            </w:pPr>
            <w:r w:rsidRPr="00A160FD">
              <w:rPr>
                <w:rFonts w:ascii="Times New Roman" w:hAnsi="Times New Roman" w:cs="Times New Roman"/>
                <w:b/>
                <w:sz w:val="28"/>
                <w:szCs w:val="28"/>
                <w:lang w:val="nl-NL"/>
              </w:rPr>
              <w:t>2.Bài tập</w:t>
            </w:r>
          </w:p>
          <w:p w:rsidR="0009378A" w:rsidRPr="00A160FD" w:rsidRDefault="0009378A" w:rsidP="00950EC8">
            <w:pPr>
              <w:spacing w:before="113" w:after="113"/>
              <w:ind w:left="170" w:right="113"/>
              <w:rPr>
                <w:rFonts w:ascii="Times New Roman" w:hAnsi="Times New Roman" w:cs="Times New Roman"/>
                <w:b/>
                <w:sz w:val="28"/>
                <w:szCs w:val="28"/>
                <w:lang w:val="nl-NL"/>
              </w:rPr>
            </w:pPr>
            <w:r w:rsidRPr="00A160FD">
              <w:rPr>
                <w:rFonts w:ascii="Times New Roman" w:hAnsi="Times New Roman" w:cs="Times New Roman"/>
                <w:b/>
                <w:sz w:val="28"/>
                <w:szCs w:val="28"/>
                <w:lang w:val="nl-NL"/>
              </w:rPr>
              <w:t xml:space="preserve">Bài 1: </w:t>
            </w:r>
            <w:r w:rsidRPr="00A160FD">
              <w:rPr>
                <w:rFonts w:ascii="Times New Roman" w:hAnsi="Times New Roman" w:cs="Times New Roman"/>
                <w:b/>
                <w:i/>
                <w:sz w:val="28"/>
                <w:szCs w:val="28"/>
                <w:lang w:val="nl-NL"/>
              </w:rPr>
              <w:t>Đặt tính rồi tính</w:t>
            </w:r>
          </w:p>
          <w:tbl>
            <w:tblPr>
              <w:tblStyle w:val="TableGrid"/>
              <w:tblW w:w="5135" w:type="dxa"/>
              <w:tblLook w:val="04A0" w:firstRow="1" w:lastRow="0" w:firstColumn="1" w:lastColumn="0" w:noHBand="0" w:noVBand="1"/>
            </w:tblPr>
            <w:tblGrid>
              <w:gridCol w:w="2615"/>
              <w:gridCol w:w="2520"/>
            </w:tblGrid>
            <w:tr w:rsidR="0009378A" w:rsidRPr="0009378A" w:rsidTr="00950EC8">
              <w:tc>
                <w:tcPr>
                  <w:tcW w:w="2615" w:type="dxa"/>
                </w:tcPr>
                <w:p w:rsidR="0009378A" w:rsidRPr="0009378A" w:rsidRDefault="0009378A" w:rsidP="00950EC8">
                  <w:pPr>
                    <w:spacing w:before="113" w:after="113"/>
                    <w:ind w:right="113"/>
                    <w:rPr>
                      <w:rFonts w:ascii="Times New Roman" w:hAnsi="Times New Roman" w:cs="Times New Roman"/>
                      <w:sz w:val="28"/>
                      <w:szCs w:val="28"/>
                    </w:rPr>
                  </w:pPr>
                  <w:r w:rsidRPr="0009378A">
                    <w:rPr>
                      <w:rFonts w:ascii="Times New Roman" w:hAnsi="Times New Roman" w:cs="Times New Roman"/>
                      <w:sz w:val="28"/>
                      <w:szCs w:val="28"/>
                    </w:rPr>
                    <w:t>a, 367428 + 281657</w:t>
                  </w:r>
                </w:p>
              </w:tc>
              <w:tc>
                <w:tcPr>
                  <w:tcW w:w="2520" w:type="dxa"/>
                </w:tcPr>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483925 + 294567</w:t>
                  </w:r>
                </w:p>
              </w:tc>
            </w:tr>
            <w:tr w:rsidR="0009378A" w:rsidRPr="0009378A" w:rsidTr="00950EC8">
              <w:tc>
                <w:tcPr>
                  <w:tcW w:w="2615" w:type="dxa"/>
                </w:tcPr>
                <w:p w:rsidR="0009378A" w:rsidRPr="0009378A" w:rsidRDefault="0009378A" w:rsidP="00950EC8">
                  <w:pPr>
                    <w:spacing w:before="113" w:after="113"/>
                    <w:ind w:right="113"/>
                    <w:rPr>
                      <w:rFonts w:ascii="Times New Roman" w:hAnsi="Times New Roman" w:cs="Times New Roman"/>
                      <w:sz w:val="28"/>
                      <w:szCs w:val="28"/>
                    </w:rPr>
                  </w:pPr>
                  <w:r w:rsidRPr="0009378A">
                    <w:rPr>
                      <w:rFonts w:ascii="Times New Roman" w:hAnsi="Times New Roman" w:cs="Times New Roman"/>
                      <w:sz w:val="28"/>
                      <w:szCs w:val="28"/>
                    </w:rPr>
                    <w:t>b, 593746 +64528</w:t>
                  </w:r>
                </w:p>
              </w:tc>
              <w:tc>
                <w:tcPr>
                  <w:tcW w:w="2520" w:type="dxa"/>
                </w:tcPr>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649072 - 178526</w:t>
                  </w:r>
                </w:p>
              </w:tc>
            </w:tr>
            <w:tr w:rsidR="0009378A" w:rsidRPr="0009378A" w:rsidTr="00950EC8">
              <w:tc>
                <w:tcPr>
                  <w:tcW w:w="2615" w:type="dxa"/>
                </w:tcPr>
                <w:p w:rsidR="0009378A" w:rsidRPr="0009378A" w:rsidRDefault="0009378A" w:rsidP="00950EC8">
                  <w:pPr>
                    <w:spacing w:before="113" w:after="113"/>
                    <w:ind w:right="113"/>
                    <w:rPr>
                      <w:rFonts w:ascii="Times New Roman" w:hAnsi="Times New Roman" w:cs="Times New Roman"/>
                      <w:sz w:val="28"/>
                      <w:szCs w:val="28"/>
                    </w:rPr>
                  </w:pPr>
                  <w:r w:rsidRPr="0009378A">
                    <w:rPr>
                      <w:rFonts w:ascii="Times New Roman" w:hAnsi="Times New Roman" w:cs="Times New Roman"/>
                      <w:sz w:val="28"/>
                      <w:szCs w:val="28"/>
                    </w:rPr>
                    <w:t>c, 86154 – 40729</w:t>
                  </w:r>
                </w:p>
              </w:tc>
              <w:tc>
                <w:tcPr>
                  <w:tcW w:w="2520" w:type="dxa"/>
                </w:tcPr>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608090 - 515264</w:t>
                  </w:r>
                </w:p>
              </w:tc>
            </w:tr>
          </w:tbl>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đọc đề</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-Hỏi: Yêu cầu bài tập là gì?</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-Yêu cầu học sinh làm bài vào vở</w:t>
            </w:r>
          </w:p>
          <w:p w:rsidR="0009378A" w:rsidRPr="0009378A" w:rsidRDefault="0009378A" w:rsidP="00950EC8">
            <w:pPr>
              <w:spacing w:before="113" w:after="113"/>
              <w:ind w:left="170" w:right="113"/>
              <w:jc w:val="both"/>
              <w:rPr>
                <w:rFonts w:ascii="Times New Roman" w:hAnsi="Times New Roman" w:cs="Times New Roman"/>
                <w:sz w:val="28"/>
                <w:szCs w:val="28"/>
              </w:rPr>
            </w:pP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lên bảng làm bài</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nhận xét</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lastRenderedPageBreak/>
              <w:t>-GV giúp đỡ những hs còn chậm, nhận xét, chấm bài.</w:t>
            </w:r>
          </w:p>
          <w:p w:rsidR="0009378A" w:rsidRPr="0009378A" w:rsidRDefault="0009378A" w:rsidP="00950EC8">
            <w:pPr>
              <w:spacing w:before="113" w:after="113"/>
              <w:ind w:left="170" w:right="113"/>
              <w:jc w:val="both"/>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b/>
                <w:sz w:val="28"/>
                <w:szCs w:val="28"/>
              </w:rPr>
              <w:t xml:space="preserve">Bài 2: </w:t>
            </w:r>
            <w:r w:rsidRPr="0009378A">
              <w:rPr>
                <w:rFonts w:ascii="Times New Roman" w:hAnsi="Times New Roman" w:cs="Times New Roman"/>
                <w:b/>
                <w:i/>
                <w:sz w:val="28"/>
                <w:szCs w:val="28"/>
              </w:rPr>
              <w:t>Tìm x</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a,</w:t>
            </w:r>
            <w:r w:rsidRPr="0009378A">
              <w:rPr>
                <w:rFonts w:ascii="Times New Roman" w:hAnsi="Times New Roman" w:cs="Times New Roman"/>
                <w:b/>
                <w:sz w:val="28"/>
                <w:szCs w:val="28"/>
              </w:rPr>
              <w:t xml:space="preserve"> </w:t>
            </w:r>
            <w:r w:rsidRPr="0009378A">
              <w:rPr>
                <w:rFonts w:ascii="Times New Roman" w:hAnsi="Times New Roman" w:cs="Times New Roman"/>
                <w:sz w:val="28"/>
                <w:szCs w:val="28"/>
              </w:rPr>
              <w:t>x – 234240 = 234401</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b, 987654  - x = 12345</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đọc đề</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-Hỏi: Yêu cầu bài tập là gì?</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-Yêu cầu học sinh làm bài vào vở</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lên bảng làm bài</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nhận xét</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-GV giúp đỡ những hs còn chậm, nhận xét, chấm bài.</w:t>
            </w:r>
          </w:p>
          <w:p w:rsidR="0009378A" w:rsidRPr="0009378A" w:rsidRDefault="0009378A" w:rsidP="00950EC8">
            <w:pPr>
              <w:spacing w:before="113" w:after="113"/>
              <w:ind w:left="170" w:right="113"/>
              <w:jc w:val="both"/>
              <w:rPr>
                <w:rFonts w:ascii="Times New Roman" w:hAnsi="Times New Roman" w:cs="Times New Roman"/>
                <w:sz w:val="28"/>
                <w:szCs w:val="28"/>
              </w:rPr>
            </w:pPr>
          </w:p>
          <w:p w:rsidR="0009378A" w:rsidRPr="0009378A" w:rsidRDefault="0009378A" w:rsidP="00950EC8">
            <w:pPr>
              <w:spacing w:before="113" w:after="113"/>
              <w:ind w:left="170" w:right="113"/>
              <w:jc w:val="both"/>
              <w:rPr>
                <w:rFonts w:ascii="Times New Roman" w:hAnsi="Times New Roman" w:cs="Times New Roman"/>
                <w:b/>
                <w:sz w:val="28"/>
                <w:szCs w:val="28"/>
              </w:rPr>
            </w:pPr>
            <w:r w:rsidRPr="0009378A">
              <w:rPr>
                <w:rFonts w:ascii="Times New Roman" w:hAnsi="Times New Roman" w:cs="Times New Roman"/>
                <w:b/>
                <w:sz w:val="28"/>
                <w:szCs w:val="28"/>
              </w:rPr>
              <w:t xml:space="preserve">Bài 3: </w:t>
            </w:r>
          </w:p>
          <w:p w:rsidR="0009378A" w:rsidRPr="0009378A" w:rsidRDefault="0009378A" w:rsidP="00950EC8">
            <w:pPr>
              <w:spacing w:before="113" w:after="113"/>
              <w:ind w:left="170" w:right="113"/>
              <w:jc w:val="both"/>
              <w:rPr>
                <w:rFonts w:ascii="Times New Roman" w:hAnsi="Times New Roman" w:cs="Times New Roman"/>
                <w:b/>
                <w:i/>
                <w:sz w:val="28"/>
                <w:szCs w:val="28"/>
              </w:rPr>
            </w:pPr>
            <w:r w:rsidRPr="0009378A">
              <w:rPr>
                <w:rFonts w:ascii="Times New Roman" w:hAnsi="Times New Roman" w:cs="Times New Roman"/>
                <w:b/>
                <w:i/>
                <w:sz w:val="28"/>
                <w:szCs w:val="28"/>
              </w:rPr>
              <w:t xml:space="preserve">      Liên tiết kiệm được 365800 đồng, Lan tiết kiệm được nhiều hơn Liên 42600 đồng. Hỏi cả hai bạn tiết kiệm được bao nhiêu tiền?</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đọc đề</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-Hỏi: Bài toán cho biết gì? Bài toán hỏi gì?</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-Yêu cầu học sinh làm bài vào vở</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lên bảng làm bài</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nhận xét</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-GV giúp đỡ những hs còn chậm, nhận xét, chấm bài.</w:t>
            </w:r>
          </w:p>
          <w:p w:rsidR="0009378A" w:rsidRPr="0009378A" w:rsidRDefault="0009378A" w:rsidP="00950EC8">
            <w:pPr>
              <w:spacing w:before="113" w:after="113"/>
              <w:ind w:left="170" w:right="113"/>
              <w:jc w:val="both"/>
              <w:rPr>
                <w:rFonts w:ascii="Times New Roman" w:hAnsi="Times New Roman" w:cs="Times New Roman"/>
                <w:sz w:val="28"/>
                <w:szCs w:val="28"/>
              </w:rPr>
            </w:pP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3.Củng cố, dặn dò</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 Nhận xét tiết học.</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sz w:val="28"/>
                <w:szCs w:val="28"/>
              </w:rPr>
              <w:t>- Nhắc nhở học sinh chuẩn bị bài.</w:t>
            </w:r>
          </w:p>
          <w:p w:rsidR="0009378A" w:rsidRPr="0009378A" w:rsidRDefault="0009378A" w:rsidP="00950EC8">
            <w:pPr>
              <w:tabs>
                <w:tab w:val="left" w:pos="1791"/>
              </w:tabs>
              <w:spacing w:before="113" w:after="113"/>
              <w:ind w:left="170" w:right="113"/>
              <w:rPr>
                <w:rFonts w:ascii="Times New Roman" w:hAnsi="Times New Roman" w:cs="Times New Roman"/>
                <w:sz w:val="28"/>
                <w:szCs w:val="28"/>
                <w:lang w:val="nl-NL"/>
              </w:rPr>
            </w:pPr>
            <w:r w:rsidRPr="0009378A">
              <w:rPr>
                <w:rFonts w:ascii="Times New Roman" w:hAnsi="Times New Roman" w:cs="Times New Roman"/>
                <w:sz w:val="28"/>
                <w:szCs w:val="28"/>
                <w:lang w:val="nl-NL"/>
              </w:rPr>
              <w:tab/>
            </w:r>
          </w:p>
        </w:tc>
        <w:tc>
          <w:tcPr>
            <w:tcW w:w="4068" w:type="dxa"/>
          </w:tcPr>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-Đọc đề</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-Trả lời</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-Thực hiện (hs chậm có thể chỉ là câu b)</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-Thực hiện, nhận xét.</w:t>
            </w: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-Lắng nghe</w:t>
            </w: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-Đọc đề</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-Trả lời</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-Thực hiện</w:t>
            </w: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-Lắng nghe</w:t>
            </w: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-Đọc đề</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-Trả lời</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-Thực hiện</w:t>
            </w: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-Lắng nghe</w:t>
            </w: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-Lắng nghe</w:t>
            </w:r>
          </w:p>
        </w:tc>
      </w:tr>
    </w:tbl>
    <w:p w:rsidR="0009378A" w:rsidRPr="0009378A" w:rsidRDefault="0009378A" w:rsidP="0009378A">
      <w:pPr>
        <w:spacing w:before="113" w:after="113" w:line="240" w:lineRule="auto"/>
        <w:ind w:left="170" w:right="113"/>
        <w:jc w:val="center"/>
        <w:rPr>
          <w:rFonts w:ascii="Times New Roman" w:hAnsi="Times New Roman" w:cs="Times New Roman"/>
          <w:sz w:val="28"/>
          <w:szCs w:val="28"/>
        </w:rPr>
      </w:pPr>
      <w:r w:rsidRPr="0009378A">
        <w:rPr>
          <w:rFonts w:ascii="Times New Roman" w:hAnsi="Times New Roman" w:cs="Times New Roman"/>
          <w:sz w:val="28"/>
          <w:szCs w:val="28"/>
        </w:rPr>
        <w:lastRenderedPageBreak/>
        <w:t>Ngày dạy: Thứ ………., ngày …… / …… / 20…</w:t>
      </w: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Rèn đọc - Tuần 7</w:t>
      </w: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Dế Nhỏ và Ngựa Mù</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 MỤC TIÊU:</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1. Kiến thức: Củng cố kiến thức cho học sinh về đọc thành tiếng và đọc thầm.</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2. Kĩ năng: Rèn kĩ năng đọc diễn cảm và đọc hiểu cho học sinh.</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3. Thái độ: Yêu thích môn học.</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II. ĐỒ DÙNG DẠY – HỌC:</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1. Giáo viên: Bảng phụ, phiếu bài tập.</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2. Học sinh: Đồ dung học tập.</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III. CÁC HOẠT ĐỘNG DẠY – HỌC CHỦ YẾU:</w:t>
      </w:r>
    </w:p>
    <w:tbl>
      <w:tblPr>
        <w:tblStyle w:val="TableGrid"/>
        <w:tblW w:w="0" w:type="auto"/>
        <w:tblInd w:w="170" w:type="dxa"/>
        <w:tblLook w:val="04A0" w:firstRow="1" w:lastRow="0" w:firstColumn="1" w:lastColumn="0" w:noHBand="0" w:noVBand="1"/>
      </w:tblPr>
      <w:tblGrid>
        <w:gridCol w:w="4602"/>
        <w:gridCol w:w="4578"/>
      </w:tblGrid>
      <w:tr w:rsidR="0009378A" w:rsidRPr="0009378A" w:rsidTr="00950EC8">
        <w:tc>
          <w:tcPr>
            <w:tcW w:w="4707" w:type="dxa"/>
          </w:tcPr>
          <w:p w:rsidR="0009378A" w:rsidRPr="0009378A" w:rsidRDefault="0009378A" w:rsidP="00950EC8">
            <w:pPr>
              <w:spacing w:before="113" w:after="113"/>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Hoạt động của giáo viên</w:t>
            </w:r>
          </w:p>
        </w:tc>
        <w:tc>
          <w:tcPr>
            <w:tcW w:w="4699" w:type="dxa"/>
          </w:tcPr>
          <w:p w:rsidR="0009378A" w:rsidRPr="0009378A" w:rsidRDefault="0009378A" w:rsidP="00950EC8">
            <w:pPr>
              <w:spacing w:before="113" w:after="113"/>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Hoạt động của học sinh</w:t>
            </w:r>
          </w:p>
        </w:tc>
      </w:tr>
      <w:tr w:rsidR="0009378A" w:rsidRPr="0009378A" w:rsidTr="00950EC8">
        <w:tc>
          <w:tcPr>
            <w:tcW w:w="4707" w:type="dxa"/>
          </w:tcPr>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b/>
                <w:sz w:val="28"/>
                <w:szCs w:val="28"/>
              </w:rPr>
              <w:t>1.Ổn định lớp</w:t>
            </w:r>
          </w:p>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b/>
                <w:sz w:val="28"/>
                <w:szCs w:val="28"/>
              </w:rPr>
              <w:t>2.Luyện tập</w:t>
            </w:r>
          </w:p>
          <w:p w:rsidR="0009378A" w:rsidRPr="0009378A" w:rsidRDefault="0009378A" w:rsidP="00950EC8">
            <w:pPr>
              <w:spacing w:before="113" w:after="113"/>
              <w:ind w:left="170" w:right="113"/>
              <w:jc w:val="both"/>
              <w:rPr>
                <w:rFonts w:ascii="Times New Roman" w:hAnsi="Times New Roman" w:cs="Times New Roman"/>
                <w:b/>
                <w:sz w:val="28"/>
                <w:szCs w:val="28"/>
              </w:rPr>
            </w:pPr>
            <w:r w:rsidRPr="0009378A">
              <w:rPr>
                <w:rFonts w:ascii="Times New Roman" w:hAnsi="Times New Roman" w:cs="Times New Roman"/>
                <w:b/>
                <w:sz w:val="28"/>
                <w:szCs w:val="28"/>
              </w:rPr>
              <w:t xml:space="preserve">- </w:t>
            </w:r>
            <w:r w:rsidRPr="0009378A">
              <w:rPr>
                <w:rFonts w:ascii="Times New Roman" w:hAnsi="Times New Roman" w:cs="Times New Roman"/>
                <w:sz w:val="28"/>
                <w:szCs w:val="28"/>
              </w:rPr>
              <w:t>Giáo viên đưa bảng phụ có viết sẵn đoạn cần luyện đọc</w:t>
            </w:r>
          </w:p>
        </w:tc>
        <w:tc>
          <w:tcPr>
            <w:tcW w:w="4699" w:type="dxa"/>
          </w:tcPr>
          <w:p w:rsidR="0009378A" w:rsidRPr="0009378A" w:rsidRDefault="0009378A" w:rsidP="00950EC8">
            <w:pPr>
              <w:spacing w:before="113" w:after="113"/>
              <w:ind w:left="170" w:right="113"/>
              <w:jc w:val="center"/>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-Quan sát</w:t>
            </w:r>
          </w:p>
        </w:tc>
      </w:tr>
      <w:tr w:rsidR="0009378A" w:rsidRPr="0009378A" w:rsidTr="00950EC8">
        <w:tc>
          <w:tcPr>
            <w:tcW w:w="9406" w:type="dxa"/>
            <w:gridSpan w:val="2"/>
          </w:tcPr>
          <w:p w:rsidR="0009378A" w:rsidRPr="0009378A" w:rsidRDefault="0009378A" w:rsidP="00950EC8">
            <w:pPr>
              <w:spacing w:before="113" w:after="113"/>
              <w:ind w:left="170" w:right="113"/>
              <w:jc w:val="center"/>
              <w:rPr>
                <w:rFonts w:ascii="Times New Roman" w:hAnsi="Times New Roman" w:cs="Times New Roman"/>
                <w:b/>
                <w:i/>
                <w:sz w:val="28"/>
                <w:szCs w:val="28"/>
              </w:rPr>
            </w:pPr>
            <w:r w:rsidRPr="0009378A">
              <w:rPr>
                <w:rFonts w:ascii="Times New Roman" w:hAnsi="Times New Roman" w:cs="Times New Roman"/>
                <w:b/>
                <w:i/>
                <w:sz w:val="28"/>
                <w:szCs w:val="28"/>
              </w:rPr>
              <w:t>Dế Nhỏ và Ngựa Mù</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 xml:space="preserve">     Xưa, có lần Thượng Đế cho gọi các con vật lên thiên đường nhận quà. Con nào cũng nhận được món quà ưng ý.Đom đóm nhận được  ngôi sao nhỏ xanh biếc. Tôm được cái kéo. Nhện thì được đủ sợi để dệt suốt đời,…</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 xml:space="preserve">     Chú Ngựa Mù được tin cũng dò dẫm đi. Vì chẳng nhìn thấy gì, sắp tới giờ đóng cổng thiên đường, Ngựa mới đến bên chiếc thang bắc lên trời. Chú ngước lên trời, buồn bã.</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 xml:space="preserve">     Đúng lúc ấy, một con dế ở đâu nhảy bộp đến, hỏi Ngựa muốn nhận quà gì. Ngựa bảo: “Tôi chỉ ước ao môi mắt.” Dế vội bay về hướng vầng trăng sang, gọi to, xin trời hãy khoan đóng cửa.</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 xml:space="preserve">     Nghe tiếng gọi, thánh Pi-e hé cổng cho Dế vào. Dế đi thẳng đến chỗ Thượng Đế, cin cho Ngựa Mù có dôi mắt sang. Thượng Đế ban cho Dế một ít nước suối để chữa mắt cho Ngựa.</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Khi Dế sắp về, Thượng Đế hỏi:</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lastRenderedPageBreak/>
              <w:t>- Thế thì ngươi muốn nhận quà gì?</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Dế gãi gãi đầu, thưa:</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 Ôi, con vội quá, chưa kịp nghĩ gì…</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Thượng Đế thưởng cho chú một chiếc vĩ cầm.</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Dế bay xuống hạ giới, nhỏ nước suối trời vào đôi mắt mù của Ngựa. Lập tức, Ngựa nhìn thấy mọi cảnh vật, lòng vô cùng vui sướng. Ngựa hỏi Dế được Thượng Đế tặng gì. Dế bảo:</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 Ngài cho tôi cây vĩ cầm. Nhưng vội quá, tôi quên không lấy dây.</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 xml:space="preserve">     Ngựa dứt một sợi lông đuôi tặng Dế. Dế căng dây đàn, búng thành âm thanh thánh thót. Thế rồi, chú đi khắp mặt đất để trong những đêm thanh khiết, đánh lên những tiếng đàn mang niềm vui đến muôn loài.</w:t>
            </w:r>
          </w:p>
          <w:p w:rsidR="0009378A" w:rsidRPr="0009378A" w:rsidRDefault="0009378A" w:rsidP="00950EC8">
            <w:pPr>
              <w:spacing w:before="113" w:after="113"/>
              <w:ind w:left="170" w:right="113"/>
              <w:jc w:val="center"/>
              <w:rPr>
                <w:rFonts w:ascii="Times New Roman" w:hAnsi="Times New Roman" w:cs="Times New Roman"/>
                <w:b/>
                <w:sz w:val="28"/>
                <w:szCs w:val="28"/>
              </w:rPr>
            </w:pPr>
            <w:r w:rsidRPr="0009378A">
              <w:rPr>
                <w:rFonts w:ascii="Times New Roman" w:hAnsi="Times New Roman" w:cs="Times New Roman"/>
                <w:i/>
                <w:sz w:val="28"/>
                <w:szCs w:val="28"/>
              </w:rPr>
              <w:t xml:space="preserve">                                                                Theo Truyện Dân gian Bun – ga - ri</w:t>
            </w:r>
          </w:p>
        </w:tc>
      </w:tr>
      <w:tr w:rsidR="0009378A" w:rsidRPr="0009378A" w:rsidTr="00950EC8">
        <w:tc>
          <w:tcPr>
            <w:tcW w:w="4707" w:type="dxa"/>
          </w:tcPr>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lastRenderedPageBreak/>
              <w:t>-GV đọc mẫu</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 Hướng dẫn giọng đọc</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-Luyện đọc câu, đoạn, nhóm</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-Tìm hiểu bài</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 xml:space="preserve">Hỏi: </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+Thượng Đế cho phép các con vật làm gì?</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+Vì sao chú Ngựa ngước lên nhìn trời, buồn bã?</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 Ai đã giúp chú Ngựa xin Thượng Đế cho đôi mắt sang?</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+Vì sao chú Dế không kịp nghĩ đến phần quà của mình?</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+Chú Dế dung cây đàn Thượng Đế cho để làm gì?</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-Gv nhận xét, bổ sung.</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-Hỏi: Câu chuyện có các nhân vật nào? Tên của các nhân vật đó được viết như thế nào?</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-Gv nhận xét, bổ sung</w:t>
            </w: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lastRenderedPageBreak/>
              <w:t>3.Củng cố, dặn dò</w:t>
            </w:r>
          </w:p>
          <w:p w:rsidR="0009378A" w:rsidRPr="00A160FD" w:rsidRDefault="0009378A" w:rsidP="00950EC8">
            <w:pPr>
              <w:spacing w:before="113" w:after="113"/>
              <w:ind w:left="170" w:right="113"/>
              <w:jc w:val="both"/>
              <w:rPr>
                <w:rFonts w:ascii="Times New Roman" w:hAnsi="Times New Roman" w:cs="Times New Roman"/>
                <w:sz w:val="28"/>
                <w:szCs w:val="28"/>
                <w:lang w:val="nl-NL"/>
              </w:rPr>
            </w:pPr>
            <w:r w:rsidRPr="00A160FD">
              <w:rPr>
                <w:rFonts w:ascii="Times New Roman" w:hAnsi="Times New Roman" w:cs="Times New Roman"/>
                <w:sz w:val="28"/>
                <w:szCs w:val="28"/>
                <w:lang w:val="nl-NL"/>
              </w:rPr>
              <w:t>- Nhận xét tiết học.</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A160FD">
              <w:rPr>
                <w:rFonts w:ascii="Times New Roman" w:hAnsi="Times New Roman" w:cs="Times New Roman"/>
                <w:sz w:val="28"/>
                <w:szCs w:val="28"/>
                <w:lang w:val="nl-NL"/>
              </w:rPr>
              <w:t>- Nhắc nhở học sinh chuẩn bị bài.</w:t>
            </w:r>
          </w:p>
          <w:p w:rsidR="0009378A" w:rsidRPr="00A160FD" w:rsidRDefault="0009378A" w:rsidP="00950EC8">
            <w:pPr>
              <w:spacing w:before="113" w:after="113"/>
              <w:ind w:left="170" w:right="113"/>
              <w:rPr>
                <w:rFonts w:ascii="Times New Roman" w:hAnsi="Times New Roman" w:cs="Times New Roman"/>
                <w:b/>
                <w:sz w:val="28"/>
                <w:szCs w:val="28"/>
                <w:lang w:val="nl-NL"/>
              </w:rPr>
            </w:pPr>
          </w:p>
        </w:tc>
        <w:tc>
          <w:tcPr>
            <w:tcW w:w="4699" w:type="dxa"/>
          </w:tcPr>
          <w:p w:rsidR="0009378A" w:rsidRPr="00A160FD" w:rsidRDefault="0009378A" w:rsidP="00950EC8">
            <w:pPr>
              <w:spacing w:before="113" w:after="113"/>
              <w:ind w:left="170" w:right="113"/>
              <w:rPr>
                <w:rFonts w:ascii="Times New Roman" w:hAnsi="Times New Roman" w:cs="Times New Roman"/>
                <w:sz w:val="28"/>
                <w:szCs w:val="28"/>
                <w:lang w:val="nl-NL"/>
              </w:rPr>
            </w:pPr>
            <w:r w:rsidRPr="00A160FD">
              <w:rPr>
                <w:rFonts w:ascii="Times New Roman" w:hAnsi="Times New Roman" w:cs="Times New Roman"/>
                <w:b/>
                <w:sz w:val="28"/>
                <w:szCs w:val="28"/>
                <w:lang w:val="nl-NL"/>
              </w:rPr>
              <w:lastRenderedPageBreak/>
              <w:t>-</w:t>
            </w:r>
            <w:r w:rsidRPr="00A160FD">
              <w:rPr>
                <w:rFonts w:ascii="Times New Roman" w:hAnsi="Times New Roman" w:cs="Times New Roman"/>
                <w:sz w:val="28"/>
                <w:szCs w:val="28"/>
                <w:lang w:val="nl-NL"/>
              </w:rPr>
              <w:t>Lắng nghe</w:t>
            </w:r>
          </w:p>
          <w:p w:rsidR="0009378A" w:rsidRPr="00A160FD" w:rsidRDefault="0009378A" w:rsidP="00950EC8">
            <w:pPr>
              <w:spacing w:before="113" w:after="113"/>
              <w:ind w:left="170" w:right="113"/>
              <w:rPr>
                <w:rFonts w:ascii="Times New Roman" w:hAnsi="Times New Roman" w:cs="Times New Roman"/>
                <w:sz w:val="28"/>
                <w:szCs w:val="28"/>
                <w:lang w:val="nl-NL"/>
              </w:rPr>
            </w:pPr>
          </w:p>
          <w:p w:rsidR="0009378A" w:rsidRPr="00A160FD" w:rsidRDefault="0009378A" w:rsidP="00950EC8">
            <w:pPr>
              <w:spacing w:before="113" w:after="113"/>
              <w:ind w:left="170" w:right="113"/>
              <w:rPr>
                <w:rFonts w:ascii="Times New Roman" w:hAnsi="Times New Roman" w:cs="Times New Roman"/>
                <w:sz w:val="28"/>
                <w:szCs w:val="28"/>
                <w:lang w:val="nl-NL"/>
              </w:rPr>
            </w:pPr>
            <w:r w:rsidRPr="00A160FD">
              <w:rPr>
                <w:rFonts w:ascii="Times New Roman" w:hAnsi="Times New Roman" w:cs="Times New Roman"/>
                <w:sz w:val="28"/>
                <w:szCs w:val="28"/>
                <w:lang w:val="nl-NL"/>
              </w:rPr>
              <w:t>-Thực hiện</w:t>
            </w:r>
          </w:p>
          <w:p w:rsidR="0009378A" w:rsidRPr="00A160FD" w:rsidRDefault="0009378A" w:rsidP="00950EC8">
            <w:pPr>
              <w:spacing w:before="113" w:after="113"/>
              <w:ind w:left="170" w:right="113"/>
              <w:rPr>
                <w:rFonts w:ascii="Times New Roman" w:hAnsi="Times New Roman" w:cs="Times New Roman"/>
                <w:sz w:val="28"/>
                <w:szCs w:val="28"/>
                <w:lang w:val="nl-NL"/>
              </w:rPr>
            </w:pPr>
          </w:p>
          <w:p w:rsidR="0009378A" w:rsidRPr="00A160FD" w:rsidRDefault="0009378A" w:rsidP="00950EC8">
            <w:pPr>
              <w:spacing w:before="113" w:after="113"/>
              <w:ind w:left="170" w:right="113"/>
              <w:rPr>
                <w:rFonts w:ascii="Times New Roman" w:hAnsi="Times New Roman" w:cs="Times New Roman"/>
                <w:sz w:val="28"/>
                <w:szCs w:val="28"/>
                <w:lang w:val="nl-NL"/>
              </w:rPr>
            </w:pPr>
            <w:r w:rsidRPr="00A160FD">
              <w:rPr>
                <w:rFonts w:ascii="Times New Roman" w:hAnsi="Times New Roman" w:cs="Times New Roman"/>
                <w:sz w:val="28"/>
                <w:szCs w:val="28"/>
                <w:lang w:val="nl-NL"/>
              </w:rPr>
              <w:t>-Trả lời</w:t>
            </w:r>
          </w:p>
          <w:p w:rsidR="0009378A" w:rsidRPr="00A160FD" w:rsidRDefault="0009378A" w:rsidP="00950EC8">
            <w:pPr>
              <w:spacing w:before="113" w:after="113"/>
              <w:ind w:left="170" w:right="113"/>
              <w:rPr>
                <w:rFonts w:ascii="Times New Roman" w:hAnsi="Times New Roman" w:cs="Times New Roman"/>
                <w:sz w:val="28"/>
                <w:szCs w:val="28"/>
                <w:lang w:val="nl-NL"/>
              </w:rPr>
            </w:pPr>
            <w:r w:rsidRPr="00A160FD">
              <w:rPr>
                <w:rFonts w:ascii="Times New Roman" w:hAnsi="Times New Roman" w:cs="Times New Roman"/>
                <w:sz w:val="28"/>
                <w:szCs w:val="28"/>
                <w:lang w:val="nl-NL"/>
              </w:rPr>
              <w:t>-Nhận xét, bổ sung.</w:t>
            </w:r>
          </w:p>
          <w:p w:rsidR="0009378A" w:rsidRPr="00A160FD" w:rsidRDefault="0009378A" w:rsidP="00950EC8">
            <w:pPr>
              <w:spacing w:before="113" w:after="113"/>
              <w:ind w:left="170" w:right="113"/>
              <w:rPr>
                <w:rFonts w:ascii="Times New Roman" w:hAnsi="Times New Roman" w:cs="Times New Roman"/>
                <w:sz w:val="28"/>
                <w:szCs w:val="28"/>
                <w:lang w:val="nl-NL"/>
              </w:rPr>
            </w:pPr>
          </w:p>
          <w:p w:rsidR="0009378A" w:rsidRPr="00A160FD" w:rsidRDefault="0009378A" w:rsidP="00950EC8">
            <w:pPr>
              <w:spacing w:before="113" w:after="113"/>
              <w:ind w:left="170" w:right="113"/>
              <w:rPr>
                <w:rFonts w:ascii="Times New Roman" w:hAnsi="Times New Roman" w:cs="Times New Roman"/>
                <w:sz w:val="28"/>
                <w:szCs w:val="28"/>
                <w:lang w:val="nl-NL"/>
              </w:rPr>
            </w:pPr>
          </w:p>
          <w:p w:rsidR="0009378A" w:rsidRPr="00A160FD" w:rsidRDefault="0009378A" w:rsidP="00950EC8">
            <w:pPr>
              <w:spacing w:before="113" w:after="113"/>
              <w:ind w:left="170" w:right="113"/>
              <w:rPr>
                <w:rFonts w:ascii="Times New Roman" w:hAnsi="Times New Roman" w:cs="Times New Roman"/>
                <w:sz w:val="28"/>
                <w:szCs w:val="28"/>
                <w:lang w:val="nl-NL"/>
              </w:rPr>
            </w:pPr>
          </w:p>
          <w:p w:rsidR="0009378A" w:rsidRPr="00A160FD" w:rsidRDefault="0009378A" w:rsidP="00950EC8">
            <w:pPr>
              <w:spacing w:before="113" w:after="113"/>
              <w:ind w:left="170" w:right="113"/>
              <w:rPr>
                <w:rFonts w:ascii="Times New Roman" w:hAnsi="Times New Roman" w:cs="Times New Roman"/>
                <w:sz w:val="28"/>
                <w:szCs w:val="28"/>
                <w:lang w:val="nl-NL"/>
              </w:rPr>
            </w:pPr>
          </w:p>
          <w:p w:rsidR="0009378A" w:rsidRPr="00A160FD" w:rsidRDefault="0009378A" w:rsidP="00950EC8">
            <w:pPr>
              <w:spacing w:before="113" w:after="113"/>
              <w:ind w:left="170" w:right="113"/>
              <w:rPr>
                <w:rFonts w:ascii="Times New Roman" w:hAnsi="Times New Roman" w:cs="Times New Roman"/>
                <w:sz w:val="28"/>
                <w:szCs w:val="28"/>
                <w:lang w:val="nl-NL"/>
              </w:rPr>
            </w:pPr>
          </w:p>
          <w:p w:rsidR="0009378A" w:rsidRPr="00A160FD" w:rsidRDefault="0009378A" w:rsidP="00950EC8">
            <w:pPr>
              <w:spacing w:before="113" w:after="113"/>
              <w:ind w:left="170" w:right="113"/>
              <w:rPr>
                <w:rFonts w:ascii="Times New Roman" w:hAnsi="Times New Roman" w:cs="Times New Roman"/>
                <w:sz w:val="28"/>
                <w:szCs w:val="28"/>
                <w:lang w:val="nl-NL"/>
              </w:rPr>
            </w:pPr>
          </w:p>
          <w:p w:rsidR="0009378A" w:rsidRPr="00A160FD" w:rsidRDefault="0009378A" w:rsidP="00950EC8">
            <w:pPr>
              <w:spacing w:before="113" w:after="113"/>
              <w:ind w:left="170" w:right="113"/>
              <w:rPr>
                <w:rFonts w:ascii="Times New Roman" w:hAnsi="Times New Roman" w:cs="Times New Roman"/>
                <w:sz w:val="28"/>
                <w:szCs w:val="28"/>
                <w:lang w:val="nl-NL"/>
              </w:rPr>
            </w:pPr>
          </w:p>
          <w:p w:rsidR="0009378A" w:rsidRPr="00A160FD" w:rsidRDefault="0009378A" w:rsidP="00950EC8">
            <w:pPr>
              <w:spacing w:before="113" w:after="113"/>
              <w:ind w:left="170" w:right="113"/>
              <w:rPr>
                <w:rFonts w:ascii="Times New Roman" w:hAnsi="Times New Roman" w:cs="Times New Roman"/>
                <w:sz w:val="28"/>
                <w:szCs w:val="28"/>
                <w:lang w:val="nl-NL"/>
              </w:rPr>
            </w:pPr>
          </w:p>
          <w:p w:rsidR="0009378A" w:rsidRPr="00A160FD" w:rsidRDefault="0009378A" w:rsidP="00950EC8">
            <w:pPr>
              <w:spacing w:before="113" w:after="113"/>
              <w:ind w:left="170" w:right="113"/>
              <w:rPr>
                <w:rFonts w:ascii="Times New Roman" w:hAnsi="Times New Roman" w:cs="Times New Roman"/>
                <w:sz w:val="28"/>
                <w:szCs w:val="28"/>
                <w:lang w:val="nl-NL"/>
              </w:rPr>
            </w:pPr>
          </w:p>
          <w:p w:rsidR="0009378A" w:rsidRPr="00A160FD" w:rsidRDefault="0009378A" w:rsidP="00950EC8">
            <w:pPr>
              <w:spacing w:before="113" w:after="113"/>
              <w:ind w:left="170" w:right="113"/>
              <w:rPr>
                <w:rFonts w:ascii="Times New Roman" w:hAnsi="Times New Roman" w:cs="Times New Roman"/>
                <w:sz w:val="28"/>
                <w:szCs w:val="28"/>
                <w:lang w:val="nl-NL"/>
              </w:rPr>
            </w:pPr>
            <w:r w:rsidRPr="00A160FD">
              <w:rPr>
                <w:rFonts w:ascii="Times New Roman" w:hAnsi="Times New Roman" w:cs="Times New Roman"/>
                <w:sz w:val="28"/>
                <w:szCs w:val="28"/>
                <w:lang w:val="nl-NL"/>
              </w:rPr>
              <w:t>-Lắng nghe</w:t>
            </w:r>
          </w:p>
          <w:p w:rsidR="0009378A" w:rsidRPr="00A160FD" w:rsidRDefault="0009378A" w:rsidP="00950EC8">
            <w:pPr>
              <w:spacing w:before="113" w:after="113"/>
              <w:ind w:left="170" w:right="113"/>
              <w:rPr>
                <w:rFonts w:ascii="Times New Roman" w:hAnsi="Times New Roman" w:cs="Times New Roman"/>
                <w:sz w:val="28"/>
                <w:szCs w:val="28"/>
                <w:lang w:val="nl-NL"/>
              </w:rPr>
            </w:pPr>
            <w:r w:rsidRPr="00A160FD">
              <w:rPr>
                <w:rFonts w:ascii="Times New Roman" w:hAnsi="Times New Roman" w:cs="Times New Roman"/>
                <w:sz w:val="28"/>
                <w:szCs w:val="28"/>
                <w:lang w:val="nl-NL"/>
              </w:rPr>
              <w:t>-Trả lời</w:t>
            </w:r>
          </w:p>
          <w:p w:rsidR="0009378A" w:rsidRPr="00A160FD" w:rsidRDefault="0009378A" w:rsidP="00950EC8">
            <w:pPr>
              <w:spacing w:before="113" w:after="113"/>
              <w:ind w:left="170" w:right="113"/>
              <w:rPr>
                <w:rFonts w:ascii="Times New Roman" w:hAnsi="Times New Roman" w:cs="Times New Roman"/>
                <w:sz w:val="28"/>
                <w:szCs w:val="28"/>
                <w:lang w:val="nl-NL"/>
              </w:rPr>
            </w:pPr>
            <w:r w:rsidRPr="00A160FD">
              <w:rPr>
                <w:rFonts w:ascii="Times New Roman" w:hAnsi="Times New Roman" w:cs="Times New Roman"/>
                <w:sz w:val="28"/>
                <w:szCs w:val="28"/>
                <w:lang w:val="nl-NL"/>
              </w:rPr>
              <w:t>-Nhận xét, bổ sung.</w:t>
            </w:r>
          </w:p>
          <w:p w:rsidR="0009378A" w:rsidRPr="00A160FD" w:rsidRDefault="0009378A" w:rsidP="00950EC8">
            <w:pPr>
              <w:spacing w:before="113" w:after="113"/>
              <w:ind w:left="170" w:right="113"/>
              <w:rPr>
                <w:rFonts w:ascii="Times New Roman" w:hAnsi="Times New Roman" w:cs="Times New Roman"/>
                <w:sz w:val="28"/>
                <w:szCs w:val="28"/>
                <w:lang w:val="nl-NL"/>
              </w:rPr>
            </w:pPr>
          </w:p>
          <w:p w:rsidR="0009378A" w:rsidRPr="00A160FD" w:rsidRDefault="0009378A" w:rsidP="00950EC8">
            <w:pPr>
              <w:spacing w:before="113" w:after="113"/>
              <w:ind w:left="170" w:right="113"/>
              <w:rPr>
                <w:rFonts w:ascii="Times New Roman" w:hAnsi="Times New Roman" w:cs="Times New Roman"/>
                <w:sz w:val="28"/>
                <w:szCs w:val="28"/>
                <w:lang w:val="nl-NL"/>
              </w:rPr>
            </w:pPr>
          </w:p>
          <w:p w:rsidR="0009378A" w:rsidRPr="00A160FD" w:rsidRDefault="0009378A" w:rsidP="00950EC8">
            <w:pPr>
              <w:spacing w:before="113" w:after="113"/>
              <w:ind w:left="170" w:right="113"/>
              <w:rPr>
                <w:rFonts w:ascii="Times New Roman" w:hAnsi="Times New Roman" w:cs="Times New Roman"/>
                <w:sz w:val="28"/>
                <w:szCs w:val="28"/>
                <w:lang w:val="nl-NL"/>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-Lắng nghe</w:t>
            </w:r>
          </w:p>
          <w:p w:rsidR="0009378A" w:rsidRPr="0009378A" w:rsidRDefault="0009378A" w:rsidP="00950EC8">
            <w:pPr>
              <w:spacing w:before="113" w:after="113"/>
              <w:ind w:left="170" w:right="113"/>
              <w:rPr>
                <w:rFonts w:ascii="Times New Roman" w:hAnsi="Times New Roman" w:cs="Times New Roman"/>
                <w:sz w:val="28"/>
                <w:szCs w:val="28"/>
              </w:rPr>
            </w:pPr>
          </w:p>
        </w:tc>
      </w:tr>
    </w:tbl>
    <w:p w:rsidR="0009378A" w:rsidRPr="0009378A" w:rsidRDefault="0009378A" w:rsidP="0009378A">
      <w:pPr>
        <w:spacing w:before="113" w:after="113" w:line="240" w:lineRule="auto"/>
        <w:ind w:left="170" w:right="113"/>
        <w:rPr>
          <w:rFonts w:ascii="Times New Roman" w:hAnsi="Times New Roman" w:cs="Times New Roman"/>
          <w:b/>
          <w:sz w:val="28"/>
          <w:szCs w:val="28"/>
        </w:rPr>
      </w:pPr>
    </w:p>
    <w:p w:rsidR="0009378A" w:rsidRPr="0009378A" w:rsidRDefault="0009378A" w:rsidP="0009378A">
      <w:pPr>
        <w:spacing w:before="113" w:after="113" w:line="240" w:lineRule="auto"/>
        <w:ind w:left="170" w:right="113"/>
        <w:rPr>
          <w:rFonts w:ascii="Times New Roman" w:hAnsi="Times New Roman" w:cs="Times New Roman"/>
          <w:b/>
          <w:sz w:val="28"/>
          <w:szCs w:val="28"/>
        </w:rPr>
      </w:pPr>
    </w:p>
    <w:p w:rsidR="0009378A" w:rsidRPr="0009378A" w:rsidRDefault="0009378A" w:rsidP="0009378A">
      <w:pPr>
        <w:spacing w:before="113" w:after="113" w:line="240" w:lineRule="auto"/>
        <w:ind w:right="113"/>
        <w:rPr>
          <w:rFonts w:ascii="Times New Roman" w:hAnsi="Times New Roman" w:cs="Times New Roman"/>
          <w:b/>
          <w:sz w:val="28"/>
          <w:szCs w:val="28"/>
        </w:rPr>
      </w:pPr>
    </w:p>
    <w:p w:rsidR="00561A69" w:rsidRDefault="00561A69">
      <w:pPr>
        <w:rPr>
          <w:rFonts w:ascii="Times New Roman" w:hAnsi="Times New Roman" w:cs="Times New Roman"/>
          <w:sz w:val="28"/>
          <w:szCs w:val="28"/>
        </w:rPr>
      </w:pPr>
      <w:r>
        <w:rPr>
          <w:rFonts w:ascii="Times New Roman" w:hAnsi="Times New Roman" w:cs="Times New Roman"/>
          <w:sz w:val="28"/>
          <w:szCs w:val="28"/>
        </w:rPr>
        <w:br w:type="page"/>
      </w:r>
    </w:p>
    <w:p w:rsidR="0009378A" w:rsidRPr="0009378A" w:rsidRDefault="0009378A" w:rsidP="0009378A">
      <w:pPr>
        <w:spacing w:before="113" w:after="113" w:line="240" w:lineRule="auto"/>
        <w:ind w:left="170" w:right="113"/>
        <w:jc w:val="center"/>
        <w:rPr>
          <w:rFonts w:ascii="Times New Roman" w:hAnsi="Times New Roman" w:cs="Times New Roman"/>
          <w:sz w:val="28"/>
          <w:szCs w:val="28"/>
        </w:rPr>
      </w:pPr>
      <w:r w:rsidRPr="0009378A">
        <w:rPr>
          <w:rFonts w:ascii="Times New Roman" w:hAnsi="Times New Roman" w:cs="Times New Roman"/>
          <w:sz w:val="28"/>
          <w:szCs w:val="28"/>
        </w:rPr>
        <w:lastRenderedPageBreak/>
        <w:t>Ngày dạy: Thứ ………., ngày …… / …… / 20…</w:t>
      </w: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Rèn Tập làm văn - Tuần 7</w:t>
      </w: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Luyện Tập Xây Dựng Cốt Truyện</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 MỤC TIÊU:</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1. Kiến thức: Củng cố kiến thức cho học sinh về xây dựng cốt truyện.</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2. Kĩ năng: Rèn kĩ năng phát triển câu chuyện theo trình tự thời gian.</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3. Thái độ: Yêu thích môn học.</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II. ĐỒ DÙNG DẠY – HỌC:</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1. Giáo viên: Bảng phụ viết sẵn bài tập cho các nhóm, phiếu bài tập cho các nhóm.</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2. Học sinh: Đồ dung học tập.</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III. CÁC HOẠT ĐỘNG DẠY – HỌC CHỦ YẾU:</w:t>
      </w:r>
    </w:p>
    <w:tbl>
      <w:tblPr>
        <w:tblStyle w:val="TableGrid"/>
        <w:tblW w:w="0" w:type="auto"/>
        <w:tblInd w:w="170" w:type="dxa"/>
        <w:tblLook w:val="04A0" w:firstRow="1" w:lastRow="0" w:firstColumn="1" w:lastColumn="0" w:noHBand="0" w:noVBand="1"/>
      </w:tblPr>
      <w:tblGrid>
        <w:gridCol w:w="5036"/>
        <w:gridCol w:w="4144"/>
      </w:tblGrid>
      <w:tr w:rsidR="0009378A" w:rsidRPr="0009378A" w:rsidTr="00950EC8">
        <w:tc>
          <w:tcPr>
            <w:tcW w:w="5158" w:type="dxa"/>
          </w:tcPr>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b/>
                <w:sz w:val="28"/>
                <w:szCs w:val="28"/>
              </w:rPr>
              <w:t>Hoạt động của giáo viên</w:t>
            </w:r>
          </w:p>
        </w:tc>
        <w:tc>
          <w:tcPr>
            <w:tcW w:w="4248" w:type="dxa"/>
          </w:tcPr>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b/>
                <w:sz w:val="28"/>
                <w:szCs w:val="28"/>
              </w:rPr>
              <w:t>Hoạt động của học sinh</w:t>
            </w:r>
          </w:p>
        </w:tc>
      </w:tr>
      <w:tr w:rsidR="0009378A" w:rsidRPr="0009378A" w:rsidTr="00950EC8">
        <w:trPr>
          <w:trHeight w:val="737"/>
        </w:trPr>
        <w:tc>
          <w:tcPr>
            <w:tcW w:w="5158" w:type="dxa"/>
          </w:tcPr>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b/>
                <w:sz w:val="28"/>
                <w:szCs w:val="28"/>
              </w:rPr>
              <w:t>1.Ổn định lớp</w:t>
            </w:r>
          </w:p>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b/>
                <w:sz w:val="28"/>
                <w:szCs w:val="28"/>
              </w:rPr>
              <w:t>2.Bài tập</w:t>
            </w:r>
          </w:p>
        </w:tc>
        <w:tc>
          <w:tcPr>
            <w:tcW w:w="4248" w:type="dxa"/>
          </w:tcPr>
          <w:p w:rsidR="0009378A" w:rsidRPr="0009378A" w:rsidRDefault="0009378A" w:rsidP="00950EC8">
            <w:pPr>
              <w:spacing w:before="113" w:after="113"/>
              <w:ind w:left="170"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tc>
      </w:tr>
      <w:tr w:rsidR="0009378A" w:rsidRPr="0009378A" w:rsidTr="00950EC8">
        <w:trPr>
          <w:trHeight w:val="2357"/>
        </w:trPr>
        <w:tc>
          <w:tcPr>
            <w:tcW w:w="9406" w:type="dxa"/>
            <w:gridSpan w:val="2"/>
            <w:tcBorders>
              <w:bottom w:val="single" w:sz="4" w:space="0" w:color="auto"/>
            </w:tcBorders>
          </w:tcPr>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b/>
                <w:sz w:val="28"/>
                <w:szCs w:val="28"/>
              </w:rPr>
              <w:t xml:space="preserve">Bài 1: </w:t>
            </w:r>
            <w:r w:rsidRPr="0009378A">
              <w:rPr>
                <w:rFonts w:ascii="Times New Roman" w:hAnsi="Times New Roman" w:cs="Times New Roman"/>
                <w:b/>
                <w:i/>
                <w:sz w:val="28"/>
                <w:szCs w:val="28"/>
              </w:rPr>
              <w:t>Tìm những đoạn văn trong truyện “Dế Nhỏ và Ngựa Mù” ứng với các nội dung sau: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4"/>
              <w:gridCol w:w="4480"/>
            </w:tblGrid>
            <w:tr w:rsidR="0009378A" w:rsidRPr="0009378A" w:rsidTr="00950EC8">
              <w:tc>
                <w:tcPr>
                  <w:tcW w:w="4587" w:type="dxa"/>
                </w:tcPr>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 xml:space="preserve">a, Thượng Đế tặng quà. </w:t>
                  </w:r>
                </w:p>
              </w:tc>
              <w:tc>
                <w:tcPr>
                  <w:tcW w:w="4588" w:type="dxa"/>
                </w:tcPr>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Đoạn 1: Từ đầu đến …</w:t>
                  </w:r>
                </w:p>
              </w:tc>
            </w:tr>
            <w:tr w:rsidR="0009378A" w:rsidRPr="0009378A" w:rsidTr="00950EC8">
              <w:tc>
                <w:tcPr>
                  <w:tcW w:w="4587" w:type="dxa"/>
                </w:tcPr>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b, Ngựa Mù đến chậm</w:t>
                  </w:r>
                </w:p>
              </w:tc>
              <w:tc>
                <w:tcPr>
                  <w:tcW w:w="4588" w:type="dxa"/>
                </w:tcPr>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Đoạn 2: Từ …. đến ….</w:t>
                  </w:r>
                </w:p>
              </w:tc>
            </w:tr>
            <w:tr w:rsidR="0009378A" w:rsidRPr="0009378A" w:rsidTr="00950EC8">
              <w:tc>
                <w:tcPr>
                  <w:tcW w:w="4587" w:type="dxa"/>
                </w:tcPr>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c, Dế Nhỏ hỏi chuyện Ngựa Mù</w:t>
                  </w:r>
                </w:p>
              </w:tc>
              <w:tc>
                <w:tcPr>
                  <w:tcW w:w="4588" w:type="dxa"/>
                </w:tcPr>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Đoạn 3: Từ … đến…</w:t>
                  </w:r>
                </w:p>
              </w:tc>
            </w:tr>
            <w:tr w:rsidR="0009378A" w:rsidRPr="0009378A" w:rsidTr="00950EC8">
              <w:tc>
                <w:tcPr>
                  <w:tcW w:w="4587" w:type="dxa"/>
                </w:tcPr>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d, Dế Nhỏ lên trời giúp Ngựa Mù</w:t>
                  </w:r>
                </w:p>
              </w:tc>
              <w:tc>
                <w:tcPr>
                  <w:tcW w:w="4588" w:type="dxa"/>
                </w:tcPr>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Đoạn 4: Từ … đến….</w:t>
                  </w:r>
                </w:p>
              </w:tc>
            </w:tr>
            <w:tr w:rsidR="0009378A" w:rsidRPr="0009378A" w:rsidTr="00950EC8">
              <w:tc>
                <w:tcPr>
                  <w:tcW w:w="4587" w:type="dxa"/>
                </w:tcPr>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e, Phần thưởng cho Dế Nhỏ</w:t>
                  </w:r>
                </w:p>
              </w:tc>
              <w:tc>
                <w:tcPr>
                  <w:tcW w:w="4588" w:type="dxa"/>
                </w:tcPr>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Đoạn 5: Từ … đến….</w:t>
                  </w:r>
                </w:p>
              </w:tc>
            </w:tr>
            <w:tr w:rsidR="0009378A" w:rsidRPr="0009378A" w:rsidTr="00950EC8">
              <w:tc>
                <w:tcPr>
                  <w:tcW w:w="4587" w:type="dxa"/>
                </w:tcPr>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g, Chữa mắt cho Ngựa Mù</w:t>
                  </w:r>
                </w:p>
              </w:tc>
              <w:tc>
                <w:tcPr>
                  <w:tcW w:w="4588" w:type="dxa"/>
                </w:tcPr>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Đoạn 6: Từ … đến….</w:t>
                  </w:r>
                </w:p>
              </w:tc>
            </w:tr>
            <w:tr w:rsidR="0009378A" w:rsidRPr="0009378A" w:rsidTr="00950EC8">
              <w:tc>
                <w:tcPr>
                  <w:tcW w:w="4587" w:type="dxa"/>
                </w:tcPr>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h, Cây đàn của Dế Nhỏ</w:t>
                  </w:r>
                </w:p>
              </w:tc>
              <w:tc>
                <w:tcPr>
                  <w:tcW w:w="4588" w:type="dxa"/>
                </w:tcPr>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Đoạn 7: Từ … đến….</w:t>
                  </w:r>
                </w:p>
              </w:tc>
            </w:tr>
          </w:tbl>
          <w:p w:rsidR="0009378A" w:rsidRPr="0009378A" w:rsidRDefault="0009378A" w:rsidP="00950EC8">
            <w:pPr>
              <w:spacing w:before="113" w:after="113"/>
              <w:ind w:left="170" w:right="113"/>
              <w:rPr>
                <w:rFonts w:ascii="Times New Roman" w:hAnsi="Times New Roman" w:cs="Times New Roman"/>
                <w:b/>
                <w:sz w:val="28"/>
                <w:szCs w:val="28"/>
              </w:rPr>
            </w:pPr>
          </w:p>
        </w:tc>
      </w:tr>
      <w:tr w:rsidR="0009378A" w:rsidRPr="0009378A" w:rsidTr="00950EC8">
        <w:trPr>
          <w:trHeight w:val="440"/>
        </w:trPr>
        <w:tc>
          <w:tcPr>
            <w:tcW w:w="5158"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đọc đề</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-Hỏi: Yêu cầu bài tập là gì?</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lastRenderedPageBreak/>
              <w:t>-Yêu cầu học sinh thảo luận nhóm đôi làm bài vào vở.</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trả lời</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nhận xét</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-GV giúp đỡ những hs còn chậm, nhận xét, chấm bài.</w:t>
            </w:r>
          </w:p>
        </w:tc>
        <w:tc>
          <w:tcPr>
            <w:tcW w:w="4248"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lastRenderedPageBreak/>
              <w:t>-Đọc đề</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-Trả lời</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-Thực hiện</w:t>
            </w: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sz w:val="28"/>
                <w:szCs w:val="28"/>
              </w:rPr>
              <w:t>-Lắng nghe</w:t>
            </w:r>
          </w:p>
        </w:tc>
      </w:tr>
      <w:tr w:rsidR="0009378A" w:rsidRPr="0009378A" w:rsidTr="00950EC8">
        <w:trPr>
          <w:trHeight w:val="2357"/>
        </w:trPr>
        <w:tc>
          <w:tcPr>
            <w:tcW w:w="9406" w:type="dxa"/>
            <w:gridSpan w:val="2"/>
            <w:tcBorders>
              <w:top w:val="single" w:sz="4" w:space="0" w:color="auto"/>
            </w:tcBorders>
          </w:tcPr>
          <w:p w:rsidR="0009378A" w:rsidRPr="0009378A" w:rsidRDefault="0009378A" w:rsidP="00950EC8">
            <w:pPr>
              <w:spacing w:before="113" w:after="113"/>
              <w:ind w:left="170" w:right="113"/>
              <w:jc w:val="both"/>
              <w:rPr>
                <w:rFonts w:ascii="Times New Roman" w:hAnsi="Times New Roman" w:cs="Times New Roman"/>
                <w:b/>
                <w:sz w:val="28"/>
                <w:szCs w:val="28"/>
              </w:rPr>
            </w:pPr>
            <w:r w:rsidRPr="0009378A">
              <w:rPr>
                <w:rFonts w:ascii="Times New Roman" w:hAnsi="Times New Roman" w:cs="Times New Roman"/>
                <w:b/>
                <w:sz w:val="28"/>
                <w:szCs w:val="28"/>
              </w:rPr>
              <w:lastRenderedPageBreak/>
              <w:t>Bài 2</w:t>
            </w:r>
            <w:r w:rsidRPr="0009378A">
              <w:rPr>
                <w:rFonts w:ascii="Times New Roman" w:hAnsi="Times New Roman" w:cs="Times New Roman"/>
                <w:b/>
                <w:i/>
                <w:sz w:val="28"/>
                <w:szCs w:val="28"/>
              </w:rPr>
              <w:t>: Điền mỗi câu dưới đây vào chỗ trống thích hợp để hoàn thành truyện “Giấc mơ của cậu bé Rô-bớt”</w:t>
            </w:r>
          </w:p>
          <w:p w:rsidR="0009378A" w:rsidRPr="0009378A" w:rsidRDefault="0009378A" w:rsidP="008926C3">
            <w:pPr>
              <w:pStyle w:val="ListParagraph"/>
              <w:numPr>
                <w:ilvl w:val="0"/>
                <w:numId w:val="18"/>
              </w:numPr>
              <w:spacing w:before="113" w:after="113"/>
              <w:ind w:left="460" w:right="113"/>
              <w:rPr>
                <w:rFonts w:ascii="Times New Roman" w:hAnsi="Times New Roman" w:cs="Times New Roman"/>
                <w:sz w:val="28"/>
                <w:szCs w:val="28"/>
              </w:rPr>
            </w:pPr>
            <w:r w:rsidRPr="0009378A">
              <w:rPr>
                <w:rFonts w:ascii="Times New Roman" w:hAnsi="Times New Roman" w:cs="Times New Roman"/>
                <w:sz w:val="28"/>
                <w:szCs w:val="28"/>
              </w:rPr>
              <w:t>Bọn trẻ theo Rô-bớt ra bờ sông.</w:t>
            </w:r>
          </w:p>
          <w:p w:rsidR="0009378A" w:rsidRPr="0009378A" w:rsidRDefault="0009378A" w:rsidP="008926C3">
            <w:pPr>
              <w:pStyle w:val="ListParagraph"/>
              <w:numPr>
                <w:ilvl w:val="0"/>
                <w:numId w:val="18"/>
              </w:numPr>
              <w:spacing w:before="113" w:after="113"/>
              <w:ind w:left="460" w:right="113"/>
              <w:rPr>
                <w:rFonts w:ascii="Times New Roman" w:hAnsi="Times New Roman" w:cs="Times New Roman"/>
                <w:sz w:val="28"/>
                <w:szCs w:val="28"/>
              </w:rPr>
            </w:pPr>
            <w:r w:rsidRPr="0009378A">
              <w:rPr>
                <w:rFonts w:ascii="Times New Roman" w:hAnsi="Times New Roman" w:cs="Times New Roman"/>
                <w:sz w:val="28"/>
                <w:szCs w:val="28"/>
              </w:rPr>
              <w:t>Cậu nằm trên bãi cỏ rồi thiếp đi.</w:t>
            </w:r>
          </w:p>
          <w:p w:rsidR="0009378A" w:rsidRPr="0009378A" w:rsidRDefault="0009378A" w:rsidP="008926C3">
            <w:pPr>
              <w:pStyle w:val="ListParagraph"/>
              <w:numPr>
                <w:ilvl w:val="0"/>
                <w:numId w:val="18"/>
              </w:numPr>
              <w:spacing w:before="113" w:after="113"/>
              <w:ind w:left="460" w:right="113"/>
              <w:rPr>
                <w:rFonts w:ascii="Times New Roman" w:hAnsi="Times New Roman" w:cs="Times New Roman"/>
                <w:sz w:val="28"/>
                <w:szCs w:val="28"/>
              </w:rPr>
            </w:pPr>
            <w:r w:rsidRPr="0009378A">
              <w:rPr>
                <w:rFonts w:ascii="Times New Roman" w:hAnsi="Times New Roman" w:cs="Times New Roman"/>
                <w:sz w:val="28"/>
                <w:szCs w:val="28"/>
              </w:rPr>
              <w:t>Cha mất sớm, nhà nghèo, lên 9 tuổi, Rô-bớt mới được đến trường.</w:t>
            </w:r>
          </w:p>
          <w:p w:rsidR="0009378A" w:rsidRPr="0009378A" w:rsidRDefault="0009378A" w:rsidP="008926C3">
            <w:pPr>
              <w:pStyle w:val="ListParagraph"/>
              <w:numPr>
                <w:ilvl w:val="0"/>
                <w:numId w:val="18"/>
              </w:numPr>
              <w:spacing w:before="113" w:after="113"/>
              <w:ind w:left="460" w:right="113"/>
              <w:rPr>
                <w:rFonts w:ascii="Times New Roman" w:hAnsi="Times New Roman" w:cs="Times New Roman"/>
                <w:sz w:val="28"/>
                <w:szCs w:val="28"/>
              </w:rPr>
            </w:pPr>
            <w:r w:rsidRPr="0009378A">
              <w:rPr>
                <w:rFonts w:ascii="Times New Roman" w:hAnsi="Times New Roman" w:cs="Times New Roman"/>
                <w:sz w:val="28"/>
                <w:szCs w:val="28"/>
              </w:rPr>
              <w:t>Từ đó, Rô-bớt bỏ hết các cuộc chơi, tìm cách chế tạo con tàu.</w:t>
            </w:r>
          </w:p>
          <w:p w:rsidR="0009378A" w:rsidRPr="0009378A" w:rsidRDefault="0009378A" w:rsidP="008926C3">
            <w:pPr>
              <w:pStyle w:val="ListParagraph"/>
              <w:numPr>
                <w:ilvl w:val="0"/>
                <w:numId w:val="18"/>
              </w:numPr>
              <w:spacing w:before="113" w:after="113"/>
              <w:ind w:left="460" w:right="113"/>
              <w:rPr>
                <w:rFonts w:ascii="Times New Roman" w:hAnsi="Times New Roman" w:cs="Times New Roman"/>
                <w:sz w:val="28"/>
                <w:szCs w:val="28"/>
              </w:rPr>
            </w:pPr>
            <w:r w:rsidRPr="0009378A">
              <w:rPr>
                <w:rFonts w:ascii="Times New Roman" w:hAnsi="Times New Roman" w:cs="Times New Roman"/>
                <w:sz w:val="28"/>
                <w:szCs w:val="28"/>
              </w:rPr>
              <w:t>Tuyệt quá! –Lũ trẻ hét toáng lên.</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 xml:space="preserve">     Rô-bớt Phun-tơn sinh năm 1765 tại Mĩ. (1) ……………. Cậu được bạn bè nể phục và quý mến vì những ước mơ táo bạo và khả năng sang tạo lạ thường. Một lần Rô-bớt cùng mấy bạn chơi bên bờ sông. (2)…………… . Khi bị các bạn đánh thức dậy, cậu tiếc rẻ nói:</w:t>
            </w:r>
          </w:p>
          <w:p w:rsidR="0009378A" w:rsidRPr="0009378A" w:rsidRDefault="0009378A" w:rsidP="008926C3">
            <w:pPr>
              <w:pStyle w:val="ListParagraph"/>
              <w:numPr>
                <w:ilvl w:val="0"/>
                <w:numId w:val="19"/>
              </w:num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 Mình đang mơ một giấc mơ thú vị thì các cậu làm mình tỉnh giấc. Tiếc quá!</w:t>
            </w:r>
          </w:p>
          <w:p w:rsidR="0009378A" w:rsidRPr="0009378A" w:rsidRDefault="0009378A" w:rsidP="008926C3">
            <w:pPr>
              <w:pStyle w:val="ListParagraph"/>
              <w:numPr>
                <w:ilvl w:val="0"/>
                <w:numId w:val="19"/>
              </w:num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 Cậu mơ gì vậy?</w:t>
            </w:r>
          </w:p>
          <w:p w:rsidR="0009378A" w:rsidRPr="0009378A" w:rsidRDefault="0009378A" w:rsidP="008926C3">
            <w:pPr>
              <w:pStyle w:val="ListParagraph"/>
              <w:numPr>
                <w:ilvl w:val="0"/>
                <w:numId w:val="19"/>
              </w:num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 Mình mơ thấy một con tàu lớn, không có buồm mà vẫn lướt song băng băng.</w:t>
            </w:r>
          </w:p>
          <w:p w:rsidR="0009378A" w:rsidRPr="0009378A" w:rsidRDefault="0009378A" w:rsidP="008926C3">
            <w:pPr>
              <w:pStyle w:val="ListParagraph"/>
              <w:numPr>
                <w:ilvl w:val="0"/>
                <w:numId w:val="19"/>
              </w:num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 Không có buồm mà chạy được sao?</w:t>
            </w:r>
          </w:p>
          <w:p w:rsidR="0009378A" w:rsidRPr="0009378A" w:rsidRDefault="0009378A" w:rsidP="008926C3">
            <w:pPr>
              <w:pStyle w:val="ListParagraph"/>
              <w:numPr>
                <w:ilvl w:val="0"/>
                <w:numId w:val="19"/>
              </w:num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 Mình thấy trong mơ như thế mà.</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(3) ……….</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Một hôm, cậu vui mừng bảo các bạn:</w:t>
            </w:r>
          </w:p>
          <w:p w:rsidR="0009378A" w:rsidRPr="0009378A" w:rsidRDefault="0009378A" w:rsidP="008926C3">
            <w:pPr>
              <w:pStyle w:val="ListParagraph"/>
              <w:numPr>
                <w:ilvl w:val="0"/>
                <w:numId w:val="19"/>
              </w:num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 Các cậu có muốn đi câu cá bằng con tàu của mình không?</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(4) ………. Trên bến song có một con tàu nhỏ. Con tàu lắp ở đuôi một chiếc trục quay có gắn những cái cánh đẩy nước. Không cần chèo, chỉ cần dung tay quay một trục gỗ để truyền chuyển động sang trục quay là con tàu từ từ lướt song ra xa bờ.</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i/>
                <w:sz w:val="28"/>
                <w:szCs w:val="28"/>
              </w:rPr>
              <w:t>- (5) …………..</w:t>
            </w:r>
          </w:p>
        </w:tc>
      </w:tr>
      <w:tr w:rsidR="0009378A" w:rsidRPr="0009378A" w:rsidTr="00950EC8">
        <w:trPr>
          <w:trHeight w:val="350"/>
        </w:trPr>
        <w:tc>
          <w:tcPr>
            <w:tcW w:w="5158" w:type="dxa"/>
          </w:tcPr>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đọc đề</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-Hỏi: Yêu cầu bài tập là gì?</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-Hướng dẫn học sinh làm bài.</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lastRenderedPageBreak/>
              <w:t>-Yêu cầu học sinh thảo luận nhóm đôi làm bài vào vở.</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trả lời</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-Gọi học sinh nhận xét</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-GV giúp đỡ những hs còn chậm, nhận xét, chấm bài.</w:t>
            </w: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3.Củng cố, dặn dò</w:t>
            </w:r>
          </w:p>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sz w:val="28"/>
                <w:szCs w:val="28"/>
              </w:rPr>
              <w:t>- Nhận xét tiết học.</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sz w:val="28"/>
                <w:szCs w:val="28"/>
              </w:rPr>
              <w:t>- Nhắc nhở học sinh chuẩn bị bài.</w:t>
            </w:r>
          </w:p>
        </w:tc>
        <w:tc>
          <w:tcPr>
            <w:tcW w:w="4248" w:type="dxa"/>
          </w:tcPr>
          <w:p w:rsidR="0009378A" w:rsidRPr="00A160FD" w:rsidRDefault="0009378A" w:rsidP="00950EC8">
            <w:pPr>
              <w:spacing w:before="113" w:after="113"/>
              <w:ind w:left="170" w:right="113"/>
              <w:rPr>
                <w:rFonts w:ascii="Times New Roman" w:hAnsi="Times New Roman" w:cs="Times New Roman"/>
                <w:sz w:val="28"/>
                <w:szCs w:val="28"/>
                <w:lang w:val="nl-NL"/>
              </w:rPr>
            </w:pPr>
            <w:r w:rsidRPr="00A160FD">
              <w:rPr>
                <w:rFonts w:ascii="Times New Roman" w:hAnsi="Times New Roman" w:cs="Times New Roman"/>
                <w:sz w:val="28"/>
                <w:szCs w:val="28"/>
                <w:lang w:val="nl-NL"/>
              </w:rPr>
              <w:lastRenderedPageBreak/>
              <w:t>-Đọc đề</w:t>
            </w:r>
          </w:p>
          <w:p w:rsidR="0009378A" w:rsidRPr="00A160FD" w:rsidRDefault="0009378A" w:rsidP="00950EC8">
            <w:pPr>
              <w:spacing w:before="113" w:after="113"/>
              <w:ind w:left="170" w:right="113"/>
              <w:rPr>
                <w:rFonts w:ascii="Times New Roman" w:hAnsi="Times New Roman" w:cs="Times New Roman"/>
                <w:sz w:val="28"/>
                <w:szCs w:val="28"/>
                <w:lang w:val="nl-NL"/>
              </w:rPr>
            </w:pPr>
            <w:r w:rsidRPr="00A160FD">
              <w:rPr>
                <w:rFonts w:ascii="Times New Roman" w:hAnsi="Times New Roman" w:cs="Times New Roman"/>
                <w:sz w:val="28"/>
                <w:szCs w:val="28"/>
                <w:lang w:val="nl-NL"/>
              </w:rPr>
              <w:t>-Trả lời</w:t>
            </w:r>
          </w:p>
          <w:p w:rsidR="0009378A" w:rsidRPr="00A160FD" w:rsidRDefault="0009378A" w:rsidP="00950EC8">
            <w:pPr>
              <w:spacing w:before="113" w:after="113"/>
              <w:ind w:left="170" w:right="113"/>
              <w:rPr>
                <w:rFonts w:ascii="Times New Roman" w:hAnsi="Times New Roman" w:cs="Times New Roman"/>
                <w:sz w:val="28"/>
                <w:szCs w:val="28"/>
                <w:lang w:val="nl-NL"/>
              </w:rPr>
            </w:pPr>
          </w:p>
          <w:p w:rsidR="0009378A" w:rsidRPr="00A160FD" w:rsidRDefault="0009378A" w:rsidP="00950EC8">
            <w:pPr>
              <w:spacing w:before="113" w:after="113"/>
              <w:ind w:left="170" w:right="113"/>
              <w:rPr>
                <w:rFonts w:ascii="Times New Roman" w:hAnsi="Times New Roman" w:cs="Times New Roman"/>
                <w:sz w:val="28"/>
                <w:szCs w:val="28"/>
                <w:lang w:val="nl-NL"/>
              </w:rPr>
            </w:pPr>
            <w:r w:rsidRPr="00A160FD">
              <w:rPr>
                <w:rFonts w:ascii="Times New Roman" w:hAnsi="Times New Roman" w:cs="Times New Roman"/>
                <w:sz w:val="28"/>
                <w:szCs w:val="28"/>
                <w:lang w:val="nl-NL"/>
              </w:rPr>
              <w:lastRenderedPageBreak/>
              <w:t>-Thực hiện</w:t>
            </w:r>
          </w:p>
          <w:p w:rsidR="0009378A" w:rsidRPr="00A160FD" w:rsidRDefault="0009378A" w:rsidP="00950EC8">
            <w:pPr>
              <w:spacing w:before="113" w:after="113"/>
              <w:ind w:left="170" w:right="113"/>
              <w:rPr>
                <w:rFonts w:ascii="Times New Roman" w:hAnsi="Times New Roman" w:cs="Times New Roman"/>
                <w:sz w:val="28"/>
                <w:szCs w:val="28"/>
                <w:lang w:val="nl-NL"/>
              </w:rPr>
            </w:pPr>
          </w:p>
          <w:p w:rsidR="0009378A" w:rsidRPr="00A160FD" w:rsidRDefault="0009378A" w:rsidP="00950EC8">
            <w:pPr>
              <w:spacing w:before="113" w:after="113"/>
              <w:ind w:left="170" w:right="113"/>
              <w:rPr>
                <w:rFonts w:ascii="Times New Roman" w:hAnsi="Times New Roman" w:cs="Times New Roman"/>
                <w:sz w:val="28"/>
                <w:szCs w:val="28"/>
                <w:lang w:val="nl-NL"/>
              </w:rPr>
            </w:pPr>
          </w:p>
          <w:p w:rsidR="0009378A" w:rsidRPr="00A160FD" w:rsidRDefault="0009378A" w:rsidP="00950EC8">
            <w:pPr>
              <w:spacing w:before="113" w:after="113"/>
              <w:ind w:left="170" w:right="113"/>
              <w:rPr>
                <w:rFonts w:ascii="Times New Roman" w:hAnsi="Times New Roman" w:cs="Times New Roman"/>
                <w:sz w:val="28"/>
                <w:szCs w:val="28"/>
                <w:lang w:val="nl-NL"/>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-Lắng nghe</w:t>
            </w: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sz w:val="28"/>
                <w:szCs w:val="28"/>
              </w:rPr>
              <w:t>-Lắng nghe</w:t>
            </w:r>
          </w:p>
        </w:tc>
      </w:tr>
    </w:tbl>
    <w:p w:rsidR="00561A69" w:rsidRDefault="00561A69" w:rsidP="0009378A">
      <w:pPr>
        <w:spacing w:before="113" w:after="113" w:line="240" w:lineRule="auto"/>
        <w:ind w:right="113"/>
        <w:jc w:val="center"/>
        <w:rPr>
          <w:rFonts w:ascii="Times New Roman" w:hAnsi="Times New Roman" w:cs="Times New Roman"/>
          <w:sz w:val="28"/>
          <w:szCs w:val="28"/>
        </w:rPr>
      </w:pPr>
    </w:p>
    <w:p w:rsidR="00561A69" w:rsidRDefault="00561A69">
      <w:pPr>
        <w:rPr>
          <w:rFonts w:ascii="Times New Roman" w:hAnsi="Times New Roman" w:cs="Times New Roman"/>
          <w:sz w:val="28"/>
          <w:szCs w:val="28"/>
        </w:rPr>
      </w:pPr>
      <w:r>
        <w:rPr>
          <w:rFonts w:ascii="Times New Roman" w:hAnsi="Times New Roman" w:cs="Times New Roman"/>
          <w:sz w:val="28"/>
          <w:szCs w:val="28"/>
        </w:rPr>
        <w:br w:type="page"/>
      </w:r>
    </w:p>
    <w:p w:rsidR="0009378A" w:rsidRPr="0009378A" w:rsidRDefault="0009378A" w:rsidP="0009378A">
      <w:pPr>
        <w:spacing w:before="113" w:after="113" w:line="240" w:lineRule="auto"/>
        <w:ind w:right="113"/>
        <w:jc w:val="center"/>
        <w:rPr>
          <w:rFonts w:ascii="Times New Roman" w:hAnsi="Times New Roman" w:cs="Times New Roman"/>
          <w:sz w:val="28"/>
          <w:szCs w:val="28"/>
        </w:rPr>
      </w:pPr>
      <w:r w:rsidRPr="0009378A">
        <w:rPr>
          <w:rFonts w:ascii="Times New Roman" w:hAnsi="Times New Roman" w:cs="Times New Roman"/>
          <w:sz w:val="28"/>
          <w:szCs w:val="28"/>
        </w:rPr>
        <w:lastRenderedPageBreak/>
        <w:t>Ngày dạy: Thứ ………., ngày …… / …… / 20…</w:t>
      </w: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 xml:space="preserve">Rèn Toán - Tuần 7 </w:t>
      </w: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 xml:space="preserve">Luyện Tập Tính Giá Trị Biểu Thức </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 MỤC TIÊU</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1. Kiến thức: Củng cố kiến thức cho học sinh về tính giá trị của biểu thức có chứa chữ.</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2. Kĩ năng: Giúp học sinh thực hiện tốt các bài tập củng cố và mở rộng.</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3. Thái độ: Sáng tạo, hợp tác, cẩn thận.</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II. ĐỒ DÙNG DẠY – HỌC</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1. Giáo viên: Bảng phụ, phiếu bài tập.</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2. Học sinh: Đồ dung học tập.</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III. CÁC HOẠT ĐỘNG DẠY – HỌC CHỦ YẾU</w:t>
      </w:r>
    </w:p>
    <w:tbl>
      <w:tblPr>
        <w:tblStyle w:val="TableGrid"/>
        <w:tblW w:w="0" w:type="auto"/>
        <w:tblInd w:w="170" w:type="dxa"/>
        <w:tblLook w:val="04A0" w:firstRow="1" w:lastRow="0" w:firstColumn="1" w:lastColumn="0" w:noHBand="0" w:noVBand="1"/>
      </w:tblPr>
      <w:tblGrid>
        <w:gridCol w:w="5589"/>
        <w:gridCol w:w="3591"/>
      </w:tblGrid>
      <w:tr w:rsidR="0009378A" w:rsidRPr="0009378A" w:rsidTr="00950EC8">
        <w:tc>
          <w:tcPr>
            <w:tcW w:w="5698" w:type="dxa"/>
          </w:tcPr>
          <w:p w:rsidR="0009378A" w:rsidRPr="0009378A" w:rsidRDefault="0009378A" w:rsidP="00950EC8">
            <w:pPr>
              <w:spacing w:before="113" w:after="113"/>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Hoạt động của giáo viên</w:t>
            </w:r>
          </w:p>
        </w:tc>
        <w:tc>
          <w:tcPr>
            <w:tcW w:w="3708" w:type="dxa"/>
          </w:tcPr>
          <w:p w:rsidR="0009378A" w:rsidRPr="0009378A" w:rsidRDefault="0009378A" w:rsidP="00950EC8">
            <w:pPr>
              <w:spacing w:before="113" w:after="113"/>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Hoạt động của học sinh</w:t>
            </w:r>
          </w:p>
        </w:tc>
      </w:tr>
      <w:tr w:rsidR="0009378A" w:rsidRPr="0009378A" w:rsidTr="00950EC8">
        <w:trPr>
          <w:trHeight w:val="2357"/>
        </w:trPr>
        <w:tc>
          <w:tcPr>
            <w:tcW w:w="5698" w:type="dxa"/>
          </w:tcPr>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b/>
                <w:sz w:val="28"/>
                <w:szCs w:val="28"/>
              </w:rPr>
              <w:t>1.Ổn định lớp</w:t>
            </w:r>
          </w:p>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b/>
                <w:sz w:val="28"/>
                <w:szCs w:val="28"/>
              </w:rPr>
              <w:t>2.Bài tập</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b/>
                <w:sz w:val="28"/>
                <w:szCs w:val="28"/>
              </w:rPr>
              <w:t xml:space="preserve">Bài 1: </w:t>
            </w:r>
            <w:r w:rsidRPr="0009378A">
              <w:rPr>
                <w:rFonts w:ascii="Times New Roman" w:hAnsi="Times New Roman" w:cs="Times New Roman"/>
                <w:b/>
                <w:i/>
                <w:sz w:val="28"/>
                <w:szCs w:val="28"/>
              </w:rPr>
              <w:t>Viết tiếp vào chỗ chấm cho thích hợp:</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a, Nếu a = 15, b = 25 thì a + b =…………</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b, Nếu m = 1505, n = 404 thì m – n = ….........</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c, Nếu a = 8, b = 9, c = 2 thì a + b + c = ……</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d, Nếu a = 15, b = 6, c = 7 thì a – b + c = ……</w:t>
            </w: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-Yêu cầu của bài 1 là gì?</w:t>
            </w: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-Yêu cầu học sinh làm bài vào vở</w:t>
            </w: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-Gọi học sinh lên bảng làm bài</w:t>
            </w: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-Gọi học sinh nhận xét</w:t>
            </w: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-GV giúp đỡ những hs còn chậm, nhận xét, chấm bài.</w:t>
            </w:r>
          </w:p>
          <w:p w:rsidR="0009378A" w:rsidRPr="00A160FD" w:rsidRDefault="0009378A" w:rsidP="00950EC8">
            <w:pPr>
              <w:spacing w:before="113" w:after="113"/>
              <w:ind w:left="170" w:right="113"/>
              <w:rPr>
                <w:rFonts w:ascii="Times New Roman" w:hAnsi="Times New Roman" w:cs="Times New Roman"/>
                <w:sz w:val="28"/>
                <w:szCs w:val="28"/>
                <w:lang w:val="fr-FR"/>
              </w:rPr>
            </w:pPr>
            <w:r w:rsidRPr="00A160FD">
              <w:rPr>
                <w:rFonts w:ascii="Times New Roman" w:hAnsi="Times New Roman" w:cs="Times New Roman"/>
                <w:b/>
                <w:sz w:val="28"/>
                <w:szCs w:val="28"/>
                <w:lang w:val="fr-FR"/>
              </w:rPr>
              <w:lastRenderedPageBreak/>
              <w:t xml:space="preserve">Bài 2: </w:t>
            </w:r>
            <w:r w:rsidRPr="00A160FD">
              <w:rPr>
                <w:rFonts w:ascii="Times New Roman" w:hAnsi="Times New Roman" w:cs="Times New Roman"/>
                <w:b/>
                <w:i/>
                <w:sz w:val="28"/>
                <w:szCs w:val="28"/>
                <w:lang w:val="fr-FR"/>
              </w:rPr>
              <w:t>Viết giá trị của biểu thức vào ô trống:</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1365"/>
              <w:gridCol w:w="1326"/>
              <w:gridCol w:w="1326"/>
              <w:gridCol w:w="1326"/>
            </w:tblGrid>
            <w:tr w:rsidR="0009378A" w:rsidRPr="00A160FD" w:rsidTr="00950EC8">
              <w:trPr>
                <w:trHeight w:val="510"/>
                <w:jc w:val="center"/>
              </w:trPr>
              <w:tc>
                <w:tcPr>
                  <w:tcW w:w="1396" w:type="dxa"/>
                  <w:tcBorders>
                    <w:top w:val="single" w:sz="12" w:space="0" w:color="0093DD"/>
                    <w:left w:val="single" w:sz="12" w:space="0" w:color="0093DD"/>
                    <w:bottom w:val="single" w:sz="6" w:space="0" w:color="0093DD"/>
                    <w:right w:val="single" w:sz="6" w:space="0" w:color="0093DD"/>
                  </w:tcBorders>
                  <w:vAlign w:val="center"/>
                </w:tcPr>
                <w:p w:rsidR="0009378A" w:rsidRPr="0009378A" w:rsidRDefault="0009378A" w:rsidP="00950EC8">
                  <w:pPr>
                    <w:spacing w:before="113" w:after="113"/>
                    <w:ind w:left="170" w:right="113"/>
                    <w:jc w:val="center"/>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a</w:t>
                  </w:r>
                </w:p>
              </w:tc>
              <w:tc>
                <w:tcPr>
                  <w:tcW w:w="1352" w:type="dxa"/>
                  <w:tcBorders>
                    <w:top w:val="single" w:sz="12" w:space="0" w:color="0093DD"/>
                    <w:left w:val="single" w:sz="6" w:space="0" w:color="0093DD"/>
                    <w:bottom w:val="single" w:sz="6" w:space="0" w:color="0093DD"/>
                    <w:right w:val="single" w:sz="6" w:space="0" w:color="0093DD"/>
                  </w:tcBorders>
                  <w:vAlign w:val="center"/>
                </w:tcPr>
                <w:p w:rsidR="0009378A" w:rsidRPr="0009378A" w:rsidRDefault="0009378A" w:rsidP="00950EC8">
                  <w:pPr>
                    <w:spacing w:before="113" w:after="113"/>
                    <w:ind w:left="170" w:right="113"/>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5</w:t>
                  </w:r>
                </w:p>
              </w:tc>
              <w:tc>
                <w:tcPr>
                  <w:tcW w:w="1352" w:type="dxa"/>
                  <w:tcBorders>
                    <w:top w:val="single" w:sz="12" w:space="0" w:color="0093DD"/>
                    <w:left w:val="single" w:sz="6" w:space="0" w:color="0093DD"/>
                    <w:bottom w:val="single" w:sz="6" w:space="0" w:color="0093DD"/>
                    <w:right w:val="single" w:sz="6" w:space="0" w:color="0093DD"/>
                  </w:tcBorders>
                  <w:vAlign w:val="center"/>
                </w:tcPr>
                <w:p w:rsidR="0009378A" w:rsidRPr="0009378A" w:rsidRDefault="0009378A" w:rsidP="00950EC8">
                  <w:pPr>
                    <w:spacing w:before="113" w:after="113"/>
                    <w:ind w:left="170" w:right="113"/>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6</w:t>
                  </w:r>
                </w:p>
              </w:tc>
              <w:tc>
                <w:tcPr>
                  <w:tcW w:w="1352" w:type="dxa"/>
                  <w:tcBorders>
                    <w:top w:val="single" w:sz="12" w:space="0" w:color="0093DD"/>
                    <w:left w:val="single" w:sz="6" w:space="0" w:color="0093DD"/>
                    <w:bottom w:val="single" w:sz="6" w:space="0" w:color="0093DD"/>
                    <w:right w:val="single" w:sz="12" w:space="0" w:color="0093DD"/>
                  </w:tcBorders>
                  <w:vAlign w:val="center"/>
                </w:tcPr>
                <w:p w:rsidR="0009378A" w:rsidRPr="0009378A" w:rsidRDefault="0009378A" w:rsidP="00950EC8">
                  <w:pPr>
                    <w:spacing w:before="113" w:after="113"/>
                    <w:ind w:left="170" w:right="113"/>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5</w:t>
                  </w:r>
                </w:p>
              </w:tc>
            </w:tr>
            <w:tr w:rsidR="0009378A" w:rsidRPr="00A160FD" w:rsidTr="00950EC8">
              <w:trPr>
                <w:trHeight w:val="510"/>
                <w:jc w:val="center"/>
              </w:trPr>
              <w:tc>
                <w:tcPr>
                  <w:tcW w:w="1396" w:type="dxa"/>
                  <w:tcBorders>
                    <w:top w:val="single" w:sz="6" w:space="0" w:color="0093DD"/>
                    <w:left w:val="single" w:sz="12" w:space="0" w:color="0093DD"/>
                    <w:bottom w:val="single" w:sz="6" w:space="0" w:color="0093DD"/>
                    <w:right w:val="single" w:sz="6" w:space="0" w:color="0093DD"/>
                  </w:tcBorders>
                  <w:vAlign w:val="center"/>
                </w:tcPr>
                <w:p w:rsidR="0009378A" w:rsidRPr="0009378A" w:rsidRDefault="0009378A" w:rsidP="00950EC8">
                  <w:pPr>
                    <w:spacing w:before="113" w:after="113"/>
                    <w:ind w:left="170" w:right="113"/>
                    <w:jc w:val="center"/>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b</w:t>
                  </w:r>
                </w:p>
              </w:tc>
              <w:tc>
                <w:tcPr>
                  <w:tcW w:w="1352" w:type="dxa"/>
                  <w:tcBorders>
                    <w:top w:val="single" w:sz="6" w:space="0" w:color="0093DD"/>
                    <w:left w:val="single" w:sz="6" w:space="0" w:color="0093DD"/>
                    <w:bottom w:val="single" w:sz="6" w:space="0" w:color="0093DD"/>
                    <w:right w:val="single" w:sz="6" w:space="0" w:color="0093DD"/>
                  </w:tcBorders>
                  <w:vAlign w:val="center"/>
                </w:tcPr>
                <w:p w:rsidR="0009378A" w:rsidRPr="0009378A" w:rsidRDefault="0009378A" w:rsidP="00950EC8">
                  <w:pPr>
                    <w:spacing w:before="113" w:after="113"/>
                    <w:ind w:left="170" w:right="113"/>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4</w:t>
                  </w:r>
                </w:p>
              </w:tc>
              <w:tc>
                <w:tcPr>
                  <w:tcW w:w="1352" w:type="dxa"/>
                  <w:tcBorders>
                    <w:top w:val="single" w:sz="6" w:space="0" w:color="0093DD"/>
                    <w:left w:val="single" w:sz="6" w:space="0" w:color="0093DD"/>
                    <w:bottom w:val="single" w:sz="6" w:space="0" w:color="0093DD"/>
                    <w:right w:val="single" w:sz="6" w:space="0" w:color="0093DD"/>
                  </w:tcBorders>
                  <w:vAlign w:val="center"/>
                </w:tcPr>
                <w:p w:rsidR="0009378A" w:rsidRPr="0009378A" w:rsidRDefault="0009378A" w:rsidP="00950EC8">
                  <w:pPr>
                    <w:spacing w:before="113" w:after="113"/>
                    <w:ind w:left="170" w:right="113"/>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7</w:t>
                  </w:r>
                </w:p>
              </w:tc>
              <w:tc>
                <w:tcPr>
                  <w:tcW w:w="1352" w:type="dxa"/>
                  <w:tcBorders>
                    <w:top w:val="single" w:sz="6" w:space="0" w:color="0093DD"/>
                    <w:left w:val="single" w:sz="6" w:space="0" w:color="0093DD"/>
                    <w:bottom w:val="single" w:sz="6" w:space="0" w:color="0093DD"/>
                    <w:right w:val="single" w:sz="12" w:space="0" w:color="0093DD"/>
                  </w:tcBorders>
                  <w:vAlign w:val="center"/>
                </w:tcPr>
                <w:p w:rsidR="0009378A" w:rsidRPr="0009378A" w:rsidRDefault="0009378A" w:rsidP="00950EC8">
                  <w:pPr>
                    <w:spacing w:before="113" w:after="113"/>
                    <w:ind w:left="170" w:right="113"/>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9</w:t>
                  </w:r>
                </w:p>
              </w:tc>
            </w:tr>
            <w:tr w:rsidR="0009378A" w:rsidRPr="00A160FD" w:rsidTr="00950EC8">
              <w:trPr>
                <w:trHeight w:val="510"/>
                <w:jc w:val="center"/>
              </w:trPr>
              <w:tc>
                <w:tcPr>
                  <w:tcW w:w="1396" w:type="dxa"/>
                  <w:tcBorders>
                    <w:top w:val="single" w:sz="6" w:space="0" w:color="0093DD"/>
                    <w:left w:val="single" w:sz="12" w:space="0" w:color="0093DD"/>
                    <w:bottom w:val="single" w:sz="6" w:space="0" w:color="0093DD"/>
                    <w:right w:val="single" w:sz="6" w:space="0" w:color="0093DD"/>
                  </w:tcBorders>
                  <w:vAlign w:val="center"/>
                </w:tcPr>
                <w:p w:rsidR="0009378A" w:rsidRPr="0009378A" w:rsidRDefault="0009378A" w:rsidP="00950EC8">
                  <w:pPr>
                    <w:spacing w:before="113" w:after="113"/>
                    <w:ind w:left="170" w:right="113"/>
                    <w:jc w:val="center"/>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c</w:t>
                  </w:r>
                </w:p>
              </w:tc>
              <w:tc>
                <w:tcPr>
                  <w:tcW w:w="1352" w:type="dxa"/>
                  <w:tcBorders>
                    <w:top w:val="single" w:sz="6" w:space="0" w:color="0093DD"/>
                    <w:left w:val="single" w:sz="6" w:space="0" w:color="0093DD"/>
                    <w:bottom w:val="single" w:sz="6" w:space="0" w:color="0093DD"/>
                    <w:right w:val="single" w:sz="6" w:space="0" w:color="0093DD"/>
                  </w:tcBorders>
                  <w:vAlign w:val="center"/>
                </w:tcPr>
                <w:p w:rsidR="0009378A" w:rsidRPr="0009378A" w:rsidRDefault="0009378A" w:rsidP="00950EC8">
                  <w:pPr>
                    <w:spacing w:before="113" w:after="113"/>
                    <w:ind w:left="170" w:right="113"/>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3</w:t>
                  </w:r>
                </w:p>
              </w:tc>
              <w:tc>
                <w:tcPr>
                  <w:tcW w:w="1352" w:type="dxa"/>
                  <w:tcBorders>
                    <w:top w:val="single" w:sz="6" w:space="0" w:color="0093DD"/>
                    <w:left w:val="single" w:sz="6" w:space="0" w:color="0093DD"/>
                    <w:bottom w:val="single" w:sz="6" w:space="0" w:color="0093DD"/>
                    <w:right w:val="single" w:sz="6" w:space="0" w:color="0093DD"/>
                  </w:tcBorders>
                  <w:vAlign w:val="center"/>
                </w:tcPr>
                <w:p w:rsidR="0009378A" w:rsidRPr="0009378A" w:rsidRDefault="0009378A" w:rsidP="00950EC8">
                  <w:pPr>
                    <w:spacing w:before="113" w:after="113"/>
                    <w:ind w:left="170" w:right="113"/>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8</w:t>
                  </w:r>
                </w:p>
              </w:tc>
              <w:tc>
                <w:tcPr>
                  <w:tcW w:w="1352" w:type="dxa"/>
                  <w:tcBorders>
                    <w:top w:val="single" w:sz="6" w:space="0" w:color="0093DD"/>
                    <w:left w:val="single" w:sz="6" w:space="0" w:color="0093DD"/>
                    <w:bottom w:val="single" w:sz="6" w:space="0" w:color="0093DD"/>
                    <w:right w:val="single" w:sz="12" w:space="0" w:color="0093DD"/>
                  </w:tcBorders>
                  <w:vAlign w:val="center"/>
                </w:tcPr>
                <w:p w:rsidR="0009378A" w:rsidRPr="0009378A" w:rsidRDefault="0009378A" w:rsidP="00950EC8">
                  <w:pPr>
                    <w:spacing w:before="113" w:after="113"/>
                    <w:ind w:left="170" w:right="113"/>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0</w:t>
                  </w:r>
                </w:p>
              </w:tc>
            </w:tr>
            <w:tr w:rsidR="0009378A" w:rsidRPr="00A160FD" w:rsidTr="00950EC8">
              <w:trPr>
                <w:trHeight w:val="510"/>
                <w:jc w:val="center"/>
              </w:trPr>
              <w:tc>
                <w:tcPr>
                  <w:tcW w:w="1396" w:type="dxa"/>
                  <w:tcBorders>
                    <w:top w:val="single" w:sz="6" w:space="0" w:color="0093DD"/>
                    <w:left w:val="single" w:sz="12" w:space="0" w:color="0093DD"/>
                    <w:bottom w:val="single" w:sz="12" w:space="0" w:color="0093DD"/>
                    <w:right w:val="single" w:sz="6" w:space="0" w:color="0093DD"/>
                  </w:tcBorders>
                  <w:vAlign w:val="center"/>
                </w:tcPr>
                <w:p w:rsidR="0009378A" w:rsidRPr="0009378A" w:rsidRDefault="0009378A" w:rsidP="00950EC8">
                  <w:pPr>
                    <w:spacing w:before="113" w:after="113"/>
                    <w:ind w:left="170" w:right="113"/>
                    <w:jc w:val="center"/>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 xml:space="preserve">a </w:t>
                  </w:r>
                  <w:r w:rsidRPr="0009378A">
                    <w:rPr>
                      <w:rFonts w:ascii="Times New Roman" w:hAnsi="Times New Roman" w:cs="Times New Roman"/>
                      <w:b/>
                      <w:noProof/>
                      <w:color w:val="000000"/>
                      <w:position w:val="-4"/>
                      <w:sz w:val="28"/>
                      <w:szCs w:val="28"/>
                      <w:lang w:val="vi-VN" w:eastAsia="vi-VN"/>
                    </w:rPr>
                    <w:drawing>
                      <wp:inline distT="0" distB="0" distL="0" distR="0" wp14:anchorId="0BBB0EA9" wp14:editId="222E2544">
                        <wp:extent cx="122555" cy="1149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2555" cy="114935"/>
                                </a:xfrm>
                                <a:prstGeom prst="rect">
                                  <a:avLst/>
                                </a:prstGeom>
                                <a:noFill/>
                                <a:ln>
                                  <a:noFill/>
                                </a:ln>
                              </pic:spPr>
                            </pic:pic>
                          </a:graphicData>
                        </a:graphic>
                      </wp:inline>
                    </w:drawing>
                  </w:r>
                  <w:r w:rsidRPr="0009378A">
                    <w:rPr>
                      <w:rFonts w:ascii="Times New Roman" w:hAnsi="Times New Roman" w:cs="Times New Roman"/>
                      <w:b/>
                      <w:color w:val="000000"/>
                      <w:sz w:val="28"/>
                      <w:szCs w:val="28"/>
                      <w:lang w:val="nl-NL"/>
                    </w:rPr>
                    <w:t xml:space="preserve">b </w:t>
                  </w:r>
                  <w:r w:rsidRPr="0009378A">
                    <w:rPr>
                      <w:rFonts w:ascii="Times New Roman" w:hAnsi="Times New Roman" w:cs="Times New Roman"/>
                      <w:b/>
                      <w:noProof/>
                      <w:color w:val="000000"/>
                      <w:position w:val="-4"/>
                      <w:sz w:val="28"/>
                      <w:szCs w:val="28"/>
                      <w:lang w:val="vi-VN" w:eastAsia="vi-VN"/>
                    </w:rPr>
                    <w:drawing>
                      <wp:inline distT="0" distB="0" distL="0" distR="0" wp14:anchorId="5F585A33" wp14:editId="5B892EB7">
                        <wp:extent cx="122555" cy="1149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2555" cy="114935"/>
                                </a:xfrm>
                                <a:prstGeom prst="rect">
                                  <a:avLst/>
                                </a:prstGeom>
                                <a:noFill/>
                                <a:ln>
                                  <a:noFill/>
                                </a:ln>
                              </pic:spPr>
                            </pic:pic>
                          </a:graphicData>
                        </a:graphic>
                      </wp:inline>
                    </w:drawing>
                  </w:r>
                  <w:r w:rsidRPr="0009378A">
                    <w:rPr>
                      <w:rFonts w:ascii="Times New Roman" w:hAnsi="Times New Roman" w:cs="Times New Roman"/>
                      <w:b/>
                      <w:color w:val="000000"/>
                      <w:sz w:val="28"/>
                      <w:szCs w:val="28"/>
                      <w:lang w:val="nl-NL"/>
                    </w:rPr>
                    <w:t>c</w:t>
                  </w:r>
                </w:p>
              </w:tc>
              <w:tc>
                <w:tcPr>
                  <w:tcW w:w="1352" w:type="dxa"/>
                  <w:tcBorders>
                    <w:top w:val="single" w:sz="6" w:space="0" w:color="0093DD"/>
                    <w:left w:val="single" w:sz="6" w:space="0" w:color="0093DD"/>
                    <w:bottom w:val="single" w:sz="12" w:space="0" w:color="0093DD"/>
                    <w:right w:val="single" w:sz="6" w:space="0" w:color="0093DD"/>
                  </w:tcBorders>
                  <w:vAlign w:val="center"/>
                </w:tcPr>
                <w:p w:rsidR="0009378A" w:rsidRPr="0009378A" w:rsidRDefault="0009378A" w:rsidP="00950EC8">
                  <w:pPr>
                    <w:spacing w:before="113" w:after="113"/>
                    <w:ind w:left="170" w:right="113"/>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tc>
              <w:tc>
                <w:tcPr>
                  <w:tcW w:w="1352" w:type="dxa"/>
                  <w:tcBorders>
                    <w:top w:val="single" w:sz="6" w:space="0" w:color="0093DD"/>
                    <w:left w:val="single" w:sz="6" w:space="0" w:color="0093DD"/>
                    <w:bottom w:val="single" w:sz="12" w:space="0" w:color="0093DD"/>
                    <w:right w:val="single" w:sz="6" w:space="0" w:color="0093DD"/>
                  </w:tcBorders>
                  <w:vAlign w:val="center"/>
                </w:tcPr>
                <w:p w:rsidR="0009378A" w:rsidRPr="0009378A" w:rsidRDefault="0009378A" w:rsidP="00950EC8">
                  <w:pPr>
                    <w:spacing w:before="113" w:after="113"/>
                    <w:ind w:left="170" w:right="113"/>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tc>
              <w:tc>
                <w:tcPr>
                  <w:tcW w:w="1352" w:type="dxa"/>
                  <w:tcBorders>
                    <w:top w:val="single" w:sz="6" w:space="0" w:color="0093DD"/>
                    <w:left w:val="single" w:sz="6" w:space="0" w:color="0093DD"/>
                    <w:bottom w:val="single" w:sz="12" w:space="0" w:color="0093DD"/>
                    <w:right w:val="single" w:sz="12" w:space="0" w:color="0093DD"/>
                  </w:tcBorders>
                  <w:vAlign w:val="center"/>
                </w:tcPr>
                <w:p w:rsidR="0009378A" w:rsidRPr="0009378A" w:rsidRDefault="0009378A" w:rsidP="00950EC8">
                  <w:pPr>
                    <w:spacing w:before="113" w:after="113"/>
                    <w:ind w:left="170" w:right="113"/>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tc>
            </w:tr>
          </w:tbl>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-Yêu cầu của bài 2 là gì?</w:t>
            </w: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-Yêu cầu học sinh làm bài vào vở</w:t>
            </w:r>
          </w:p>
          <w:p w:rsidR="0009378A" w:rsidRPr="00A160FD" w:rsidRDefault="0009378A" w:rsidP="00950EC8">
            <w:pPr>
              <w:spacing w:before="113" w:after="113"/>
              <w:ind w:left="170" w:right="113"/>
              <w:jc w:val="both"/>
              <w:rPr>
                <w:rFonts w:ascii="Times New Roman" w:hAnsi="Times New Roman" w:cs="Times New Roman"/>
                <w:sz w:val="28"/>
                <w:szCs w:val="28"/>
                <w:lang w:val="fr-FR"/>
              </w:rPr>
            </w:pP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-Gọi học sinh lên bảng làm bài</w:t>
            </w: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-Gọi học sinh nhận xét</w:t>
            </w: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-GV giúp đỡ những hs còn chậm, nhận xét, chấm bài.</w:t>
            </w:r>
          </w:p>
          <w:p w:rsidR="0009378A" w:rsidRPr="00A160FD" w:rsidRDefault="0009378A" w:rsidP="00950EC8">
            <w:pPr>
              <w:spacing w:before="113" w:after="113"/>
              <w:ind w:left="170" w:right="113"/>
              <w:jc w:val="both"/>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r w:rsidRPr="00A160FD">
              <w:rPr>
                <w:rFonts w:ascii="Times New Roman" w:hAnsi="Times New Roman" w:cs="Times New Roman"/>
                <w:b/>
                <w:sz w:val="28"/>
                <w:szCs w:val="28"/>
                <w:lang w:val="fr-FR"/>
              </w:rPr>
              <w:t>Bài 3:</w:t>
            </w:r>
            <w:r w:rsidRPr="00A160FD">
              <w:rPr>
                <w:rFonts w:ascii="Times New Roman" w:hAnsi="Times New Roman" w:cs="Times New Roman"/>
                <w:sz w:val="28"/>
                <w:szCs w:val="28"/>
                <w:lang w:val="fr-FR"/>
              </w:rPr>
              <w:t xml:space="preserve"> </w:t>
            </w:r>
            <w:r w:rsidRPr="00A160FD">
              <w:rPr>
                <w:rFonts w:ascii="Times New Roman" w:hAnsi="Times New Roman" w:cs="Times New Roman"/>
                <w:b/>
                <w:i/>
                <w:sz w:val="28"/>
                <w:szCs w:val="28"/>
                <w:lang w:val="fr-FR"/>
              </w:rPr>
              <w:t>Tính bằng cách thuận tiện nhất :</w:t>
            </w:r>
          </w:p>
          <w:p w:rsidR="0009378A" w:rsidRPr="0009378A" w:rsidRDefault="0009378A" w:rsidP="008926C3">
            <w:pPr>
              <w:pStyle w:val="ListParagraph"/>
              <w:numPr>
                <w:ilvl w:val="0"/>
                <w:numId w:val="20"/>
              </w:numPr>
              <w:spacing w:before="113" w:after="113"/>
              <w:ind w:left="550" w:right="113"/>
              <w:rPr>
                <w:rFonts w:ascii="Times New Roman" w:hAnsi="Times New Roman" w:cs="Times New Roman"/>
                <w:sz w:val="28"/>
                <w:szCs w:val="28"/>
              </w:rPr>
            </w:pPr>
            <w:r w:rsidRPr="0009378A">
              <w:rPr>
                <w:rFonts w:ascii="Times New Roman" w:hAnsi="Times New Roman" w:cs="Times New Roman"/>
                <w:sz w:val="28"/>
                <w:szCs w:val="28"/>
              </w:rPr>
              <w:t>57 + 26 + 43  =……………………</w:t>
            </w:r>
          </w:p>
          <w:p w:rsidR="0009378A" w:rsidRPr="0009378A" w:rsidRDefault="0009378A" w:rsidP="00950EC8">
            <w:pPr>
              <w:pStyle w:val="ListParagraph"/>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 xml:space="preserve">                            =……………………</w:t>
            </w:r>
          </w:p>
          <w:p w:rsidR="0009378A" w:rsidRPr="0009378A" w:rsidRDefault="0009378A" w:rsidP="00950EC8">
            <w:pPr>
              <w:pStyle w:val="ListParagraph"/>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b)  186  + 178 +14 =…………………</w:t>
            </w:r>
          </w:p>
          <w:p w:rsidR="0009378A" w:rsidRPr="0009378A" w:rsidRDefault="0009378A" w:rsidP="00950EC8">
            <w:pPr>
              <w:pStyle w:val="ListParagraph"/>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 xml:space="preserve">                               =…………………</w:t>
            </w: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-Yêu cầu của bài 3 là gì?</w:t>
            </w: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-Yêu cầu học sinh làm bài vào vở</w:t>
            </w: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-Gọi học sinh lên bảng làm bài</w:t>
            </w: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-Gọi học sinh nhận xét</w:t>
            </w: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-GV giúp đỡ những hs còn chậm, nhận xét, chấm bài.</w:t>
            </w: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3.Củng cố, dặn dò</w:t>
            </w: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 Nhận xét tiết học.</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A160FD">
              <w:rPr>
                <w:rFonts w:ascii="Times New Roman" w:hAnsi="Times New Roman" w:cs="Times New Roman"/>
                <w:sz w:val="28"/>
                <w:szCs w:val="28"/>
                <w:lang w:val="fr-FR"/>
              </w:rPr>
              <w:t>- Nhắc nhở học sinh chuẩn bị bài.</w:t>
            </w:r>
          </w:p>
        </w:tc>
        <w:tc>
          <w:tcPr>
            <w:tcW w:w="3708" w:type="dxa"/>
          </w:tcPr>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b/>
                <w:sz w:val="28"/>
                <w:szCs w:val="28"/>
                <w:lang w:val="fr-FR"/>
              </w:rPr>
            </w:pPr>
          </w:p>
          <w:p w:rsidR="0009378A" w:rsidRPr="00A160FD" w:rsidRDefault="0009378A" w:rsidP="00950EC8">
            <w:pPr>
              <w:spacing w:before="113" w:after="113"/>
              <w:ind w:left="170" w:right="113"/>
              <w:rPr>
                <w:rFonts w:ascii="Times New Roman" w:hAnsi="Times New Roman" w:cs="Times New Roman"/>
                <w:b/>
                <w:sz w:val="28"/>
                <w:szCs w:val="28"/>
                <w:lang w:val="fr-FR"/>
              </w:rPr>
            </w:pPr>
          </w:p>
          <w:p w:rsidR="0009378A" w:rsidRPr="00A160FD" w:rsidRDefault="0009378A" w:rsidP="00950EC8">
            <w:pPr>
              <w:spacing w:before="113" w:after="113"/>
              <w:ind w:left="170" w:right="113"/>
              <w:rPr>
                <w:rFonts w:ascii="Times New Roman" w:hAnsi="Times New Roman" w:cs="Times New Roman"/>
                <w:b/>
                <w:sz w:val="28"/>
                <w:szCs w:val="28"/>
                <w:lang w:val="fr-FR"/>
              </w:rPr>
            </w:pPr>
          </w:p>
          <w:p w:rsidR="0009378A" w:rsidRPr="00A160FD" w:rsidRDefault="0009378A" w:rsidP="00950EC8">
            <w:pPr>
              <w:spacing w:before="113" w:after="113"/>
              <w:ind w:left="170" w:right="113"/>
              <w:rPr>
                <w:rFonts w:ascii="Times New Roman" w:hAnsi="Times New Roman" w:cs="Times New Roman"/>
                <w:b/>
                <w:sz w:val="28"/>
                <w:szCs w:val="28"/>
                <w:lang w:val="fr-FR"/>
              </w:rPr>
            </w:pPr>
          </w:p>
          <w:p w:rsidR="0009378A" w:rsidRPr="00A160FD" w:rsidRDefault="0009378A" w:rsidP="00950EC8">
            <w:pPr>
              <w:spacing w:before="113" w:after="113"/>
              <w:ind w:left="170" w:right="113"/>
              <w:rPr>
                <w:rFonts w:ascii="Times New Roman" w:hAnsi="Times New Roman" w:cs="Times New Roman"/>
                <w:b/>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r w:rsidRPr="00A160FD">
              <w:rPr>
                <w:rFonts w:ascii="Times New Roman" w:hAnsi="Times New Roman" w:cs="Times New Roman"/>
                <w:sz w:val="28"/>
                <w:szCs w:val="28"/>
                <w:lang w:val="fr-FR"/>
              </w:rPr>
              <w:t>-Trả lời</w:t>
            </w: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-Thực hiện (hs chậm có thể chỉ là câu a, c)</w:t>
            </w:r>
          </w:p>
          <w:p w:rsidR="0009378A" w:rsidRPr="00A160FD" w:rsidRDefault="0009378A" w:rsidP="00950EC8">
            <w:pPr>
              <w:spacing w:before="113" w:after="113"/>
              <w:ind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b/>
                <w:sz w:val="28"/>
                <w:szCs w:val="28"/>
                <w:lang w:val="fr-FR"/>
              </w:rPr>
            </w:pPr>
            <w:r w:rsidRPr="00A160FD">
              <w:rPr>
                <w:rFonts w:ascii="Times New Roman" w:hAnsi="Times New Roman" w:cs="Times New Roman"/>
                <w:sz w:val="28"/>
                <w:szCs w:val="28"/>
                <w:lang w:val="fr-FR"/>
              </w:rPr>
              <w:t>-Lắng nghe</w:t>
            </w:r>
          </w:p>
          <w:p w:rsidR="0009378A" w:rsidRPr="00A160FD" w:rsidRDefault="0009378A" w:rsidP="00950EC8">
            <w:pPr>
              <w:spacing w:before="113" w:after="113"/>
              <w:ind w:left="170" w:right="113"/>
              <w:rPr>
                <w:rFonts w:ascii="Times New Roman" w:hAnsi="Times New Roman" w:cs="Times New Roman"/>
                <w:b/>
                <w:sz w:val="28"/>
                <w:szCs w:val="28"/>
                <w:lang w:val="fr-FR"/>
              </w:rPr>
            </w:pPr>
          </w:p>
          <w:p w:rsidR="0009378A" w:rsidRPr="00A160FD" w:rsidRDefault="0009378A" w:rsidP="00950EC8">
            <w:pPr>
              <w:spacing w:before="113" w:after="113"/>
              <w:ind w:left="170" w:right="113"/>
              <w:rPr>
                <w:rFonts w:ascii="Times New Roman" w:hAnsi="Times New Roman" w:cs="Times New Roman"/>
                <w:b/>
                <w:sz w:val="28"/>
                <w:szCs w:val="28"/>
                <w:lang w:val="fr-FR"/>
              </w:rPr>
            </w:pPr>
          </w:p>
          <w:p w:rsidR="0009378A" w:rsidRPr="00A160FD" w:rsidRDefault="0009378A" w:rsidP="00950EC8">
            <w:pPr>
              <w:spacing w:before="113" w:after="113"/>
              <w:ind w:left="170" w:right="113"/>
              <w:rPr>
                <w:rFonts w:ascii="Times New Roman" w:hAnsi="Times New Roman" w:cs="Times New Roman"/>
                <w:b/>
                <w:sz w:val="28"/>
                <w:szCs w:val="28"/>
                <w:lang w:val="fr-FR"/>
              </w:rPr>
            </w:pPr>
          </w:p>
          <w:p w:rsidR="0009378A" w:rsidRPr="00A160FD" w:rsidRDefault="0009378A" w:rsidP="00950EC8">
            <w:pPr>
              <w:spacing w:before="113" w:after="113"/>
              <w:ind w:left="170" w:right="113"/>
              <w:rPr>
                <w:rFonts w:ascii="Times New Roman" w:hAnsi="Times New Roman" w:cs="Times New Roman"/>
                <w:b/>
                <w:sz w:val="28"/>
                <w:szCs w:val="28"/>
                <w:lang w:val="fr-FR"/>
              </w:rPr>
            </w:pPr>
          </w:p>
          <w:p w:rsidR="0009378A" w:rsidRPr="00A160FD" w:rsidRDefault="0009378A" w:rsidP="00950EC8">
            <w:pPr>
              <w:spacing w:before="113" w:after="113"/>
              <w:ind w:left="170" w:right="113"/>
              <w:rPr>
                <w:rFonts w:ascii="Times New Roman" w:hAnsi="Times New Roman" w:cs="Times New Roman"/>
                <w:b/>
                <w:sz w:val="28"/>
                <w:szCs w:val="28"/>
                <w:lang w:val="fr-FR"/>
              </w:rPr>
            </w:pPr>
          </w:p>
          <w:p w:rsidR="0009378A" w:rsidRPr="00A160FD" w:rsidRDefault="0009378A" w:rsidP="00950EC8">
            <w:pPr>
              <w:spacing w:before="113" w:after="113"/>
              <w:ind w:right="113"/>
              <w:rPr>
                <w:rFonts w:ascii="Times New Roman" w:hAnsi="Times New Roman" w:cs="Times New Roman"/>
                <w:sz w:val="28"/>
                <w:szCs w:val="28"/>
                <w:lang w:val="fr-FR"/>
              </w:rPr>
            </w:pPr>
          </w:p>
          <w:p w:rsidR="0009378A" w:rsidRPr="00A160FD" w:rsidRDefault="0009378A" w:rsidP="00950EC8">
            <w:pPr>
              <w:spacing w:before="113" w:after="113"/>
              <w:ind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r w:rsidRPr="00A160FD">
              <w:rPr>
                <w:rFonts w:ascii="Times New Roman" w:hAnsi="Times New Roman" w:cs="Times New Roman"/>
                <w:sz w:val="28"/>
                <w:szCs w:val="28"/>
                <w:lang w:val="fr-FR"/>
              </w:rPr>
              <w:t>-Trả lời</w:t>
            </w: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-Thực hiện (hs chậm có thể chỉ là cột 1)</w:t>
            </w: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b/>
                <w:sz w:val="28"/>
                <w:szCs w:val="28"/>
                <w:lang w:val="fr-FR"/>
              </w:rPr>
            </w:pPr>
            <w:r w:rsidRPr="00A160FD">
              <w:rPr>
                <w:rFonts w:ascii="Times New Roman" w:hAnsi="Times New Roman" w:cs="Times New Roman"/>
                <w:sz w:val="28"/>
                <w:szCs w:val="28"/>
                <w:lang w:val="fr-FR"/>
              </w:rPr>
              <w:t>-Lắng nghe</w:t>
            </w: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r w:rsidRPr="00A160FD">
              <w:rPr>
                <w:rFonts w:ascii="Times New Roman" w:hAnsi="Times New Roman" w:cs="Times New Roman"/>
                <w:sz w:val="28"/>
                <w:szCs w:val="28"/>
                <w:lang w:val="fr-FR"/>
              </w:rPr>
              <w:t>-Trả lời</w:t>
            </w:r>
          </w:p>
          <w:p w:rsidR="0009378A" w:rsidRPr="00A160FD" w:rsidRDefault="0009378A" w:rsidP="00950EC8">
            <w:pPr>
              <w:spacing w:before="113" w:after="113"/>
              <w:ind w:left="170" w:right="113"/>
              <w:rPr>
                <w:rFonts w:ascii="Times New Roman" w:hAnsi="Times New Roman" w:cs="Times New Roman"/>
                <w:sz w:val="28"/>
                <w:szCs w:val="28"/>
                <w:lang w:val="fr-FR"/>
              </w:rPr>
            </w:pPr>
            <w:r w:rsidRPr="00A160FD">
              <w:rPr>
                <w:rFonts w:ascii="Times New Roman" w:hAnsi="Times New Roman" w:cs="Times New Roman"/>
                <w:sz w:val="28"/>
                <w:szCs w:val="28"/>
                <w:lang w:val="fr-FR"/>
              </w:rPr>
              <w:t>-Thực hiện</w:t>
            </w: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-Lắng nghe</w:t>
            </w:r>
          </w:p>
          <w:p w:rsidR="0009378A" w:rsidRPr="0009378A" w:rsidRDefault="0009378A" w:rsidP="00950EC8">
            <w:pPr>
              <w:spacing w:before="113" w:after="113"/>
              <w:ind w:right="113"/>
              <w:rPr>
                <w:rFonts w:ascii="Times New Roman" w:hAnsi="Times New Roman" w:cs="Times New Roman"/>
                <w:b/>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-Lắng nghe</w:t>
            </w:r>
          </w:p>
        </w:tc>
      </w:tr>
    </w:tbl>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jc w:val="center"/>
        <w:rPr>
          <w:rFonts w:ascii="Times New Roman" w:hAnsi="Times New Roman" w:cs="Times New Roman"/>
          <w:sz w:val="28"/>
          <w:szCs w:val="28"/>
        </w:rPr>
      </w:pPr>
      <w:r w:rsidRPr="0009378A">
        <w:rPr>
          <w:rFonts w:ascii="Times New Roman" w:hAnsi="Times New Roman" w:cs="Times New Roman"/>
          <w:sz w:val="28"/>
          <w:szCs w:val="28"/>
        </w:rPr>
        <w:lastRenderedPageBreak/>
        <w:t>Ngày dạy: Thứ ………., ngày …… / …… / 20…</w:t>
      </w:r>
    </w:p>
    <w:p w:rsidR="0009378A" w:rsidRPr="0009378A" w:rsidRDefault="0009378A" w:rsidP="0009378A">
      <w:pPr>
        <w:spacing w:before="113" w:after="113" w:line="240" w:lineRule="auto"/>
        <w:ind w:left="170" w:right="113"/>
        <w:rPr>
          <w:rFonts w:ascii="Times New Roman" w:hAnsi="Times New Roman" w:cs="Times New Roman"/>
          <w:b/>
          <w:sz w:val="28"/>
          <w:szCs w:val="28"/>
        </w:rPr>
      </w:pP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Rèn Tập làm văn - Tuần 8</w:t>
      </w: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Luyện Tập Phát Triển Câu Chuyện</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 MỤC TIÊU:</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1. Kiến thức: Củng cố kiến thức cho học sinh về phát triển câu chuyện.</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2. Kĩ năng: Rèn kĩ năng luyện tập, thực hành về phát triển câu chuyện.</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3. Thái độ: Yêu thích môn học.</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II. ĐỒ DÙNG DẠY – HỌC:</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1. Giáo viên: Bảng phụ viết sẵn bài tập cho các nhóm, phiếu bài tập cho các nhóm.</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2. Học sinh: Đồ dung học tập.</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III. CÁC HOẠT ĐỘNG DẠY – HỌC CHỦ YẾU:</w:t>
      </w:r>
    </w:p>
    <w:tbl>
      <w:tblPr>
        <w:tblStyle w:val="TableGrid"/>
        <w:tblW w:w="0" w:type="auto"/>
        <w:tblInd w:w="170" w:type="dxa"/>
        <w:tblLook w:val="04A0" w:firstRow="1" w:lastRow="0" w:firstColumn="1" w:lastColumn="0" w:noHBand="0" w:noVBand="1"/>
      </w:tblPr>
      <w:tblGrid>
        <w:gridCol w:w="5574"/>
        <w:gridCol w:w="3606"/>
      </w:tblGrid>
      <w:tr w:rsidR="0009378A" w:rsidRPr="0009378A" w:rsidTr="00950EC8">
        <w:tc>
          <w:tcPr>
            <w:tcW w:w="5698" w:type="dxa"/>
          </w:tcPr>
          <w:p w:rsidR="0009378A" w:rsidRPr="0009378A" w:rsidRDefault="0009378A" w:rsidP="00950EC8">
            <w:pPr>
              <w:spacing w:before="113" w:after="113"/>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Hoạt động của giáo viên</w:t>
            </w:r>
          </w:p>
        </w:tc>
        <w:tc>
          <w:tcPr>
            <w:tcW w:w="3708" w:type="dxa"/>
          </w:tcPr>
          <w:p w:rsidR="0009378A" w:rsidRPr="0009378A" w:rsidRDefault="0009378A" w:rsidP="00950EC8">
            <w:pPr>
              <w:spacing w:before="113" w:after="113"/>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Hoạt động của học sinh</w:t>
            </w:r>
          </w:p>
        </w:tc>
      </w:tr>
      <w:tr w:rsidR="0009378A" w:rsidRPr="0009378A" w:rsidTr="00950EC8">
        <w:trPr>
          <w:trHeight w:val="791"/>
        </w:trPr>
        <w:tc>
          <w:tcPr>
            <w:tcW w:w="5698" w:type="dxa"/>
          </w:tcPr>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b/>
                <w:sz w:val="28"/>
                <w:szCs w:val="28"/>
              </w:rPr>
              <w:t>1.Ổn định lớp</w:t>
            </w:r>
          </w:p>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b/>
                <w:sz w:val="28"/>
                <w:szCs w:val="28"/>
              </w:rPr>
              <w:t>2.Bài tập rèn luyện</w:t>
            </w:r>
          </w:p>
        </w:tc>
        <w:tc>
          <w:tcPr>
            <w:tcW w:w="3708" w:type="dxa"/>
          </w:tcPr>
          <w:p w:rsidR="0009378A" w:rsidRPr="0009378A" w:rsidRDefault="0009378A" w:rsidP="00950EC8">
            <w:pPr>
              <w:spacing w:before="113" w:after="113"/>
              <w:ind w:left="170" w:right="113"/>
              <w:rPr>
                <w:rFonts w:ascii="Times New Roman" w:hAnsi="Times New Roman" w:cs="Times New Roman"/>
                <w:sz w:val="28"/>
                <w:szCs w:val="28"/>
              </w:rPr>
            </w:pPr>
          </w:p>
        </w:tc>
      </w:tr>
      <w:tr w:rsidR="0009378A" w:rsidRPr="0009378A" w:rsidTr="00950EC8">
        <w:trPr>
          <w:trHeight w:val="3401"/>
        </w:trPr>
        <w:tc>
          <w:tcPr>
            <w:tcW w:w="9406" w:type="dxa"/>
            <w:gridSpan w:val="2"/>
          </w:tcPr>
          <w:p w:rsidR="0009378A" w:rsidRPr="0009378A" w:rsidRDefault="0009378A" w:rsidP="00950EC8">
            <w:pPr>
              <w:spacing w:before="113" w:after="113"/>
              <w:ind w:left="170" w:right="113"/>
              <w:jc w:val="both"/>
              <w:rPr>
                <w:rFonts w:ascii="Times New Roman" w:hAnsi="Times New Roman" w:cs="Times New Roman"/>
                <w:sz w:val="28"/>
                <w:szCs w:val="28"/>
              </w:rPr>
            </w:pPr>
            <w:r w:rsidRPr="0009378A">
              <w:rPr>
                <w:rFonts w:ascii="Times New Roman" w:hAnsi="Times New Roman" w:cs="Times New Roman"/>
                <w:b/>
                <w:sz w:val="28"/>
                <w:szCs w:val="28"/>
              </w:rPr>
              <w:t xml:space="preserve">Bài 1: </w:t>
            </w:r>
            <w:r w:rsidRPr="0009378A">
              <w:rPr>
                <w:rFonts w:ascii="Times New Roman" w:hAnsi="Times New Roman" w:cs="Times New Roman"/>
                <w:sz w:val="28"/>
                <w:szCs w:val="28"/>
              </w:rPr>
              <w:t xml:space="preserve">Dựa theo bài thơ </w:t>
            </w:r>
            <w:r w:rsidRPr="0009378A">
              <w:rPr>
                <w:rFonts w:ascii="Times New Roman" w:hAnsi="Times New Roman" w:cs="Times New Roman"/>
                <w:b/>
                <w:i/>
                <w:sz w:val="28"/>
                <w:szCs w:val="28"/>
              </w:rPr>
              <w:t>“Gửi chú ở Trường Sa”</w:t>
            </w:r>
            <w:r w:rsidRPr="0009378A">
              <w:rPr>
                <w:rFonts w:ascii="Times New Roman" w:hAnsi="Times New Roman" w:cs="Times New Roman"/>
                <w:sz w:val="28"/>
                <w:szCs w:val="28"/>
              </w:rPr>
              <w:t xml:space="preserve"> đã học ở tuần 6, lập dàn ý kể lại câu chuyện trong bài thơ ấy.</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Gợi ý:</w:t>
            </w:r>
          </w:p>
          <w:tbl>
            <w:tblPr>
              <w:tblStyle w:val="TableGrid"/>
              <w:tblW w:w="0" w:type="auto"/>
              <w:tblLook w:val="04A0" w:firstRow="1" w:lastRow="0" w:firstColumn="1" w:lastColumn="0" w:noHBand="0" w:noVBand="1"/>
            </w:tblPr>
            <w:tblGrid>
              <w:gridCol w:w="4226"/>
              <w:gridCol w:w="4728"/>
            </w:tblGrid>
            <w:tr w:rsidR="0009378A" w:rsidRPr="0009378A" w:rsidTr="00950EC8">
              <w:tc>
                <w:tcPr>
                  <w:tcW w:w="4415" w:type="dxa"/>
                </w:tcPr>
                <w:p w:rsidR="0009378A" w:rsidRPr="0009378A" w:rsidRDefault="0009378A" w:rsidP="00950EC8">
                  <w:pPr>
                    <w:spacing w:before="113" w:after="113"/>
                    <w:ind w:left="170" w:right="113"/>
                    <w:jc w:val="center"/>
                    <w:rPr>
                      <w:rFonts w:ascii="Times New Roman" w:hAnsi="Times New Roman" w:cs="Times New Roman"/>
                      <w:b/>
                      <w:i/>
                      <w:sz w:val="28"/>
                      <w:szCs w:val="28"/>
                    </w:rPr>
                  </w:pPr>
                  <w:r w:rsidRPr="0009378A">
                    <w:rPr>
                      <w:rFonts w:ascii="Times New Roman" w:hAnsi="Times New Roman" w:cs="Times New Roman"/>
                      <w:b/>
                      <w:i/>
                      <w:sz w:val="28"/>
                      <w:szCs w:val="28"/>
                    </w:rPr>
                    <w:t>Đoạn</w:t>
                  </w:r>
                </w:p>
              </w:tc>
              <w:tc>
                <w:tcPr>
                  <w:tcW w:w="4760" w:type="dxa"/>
                </w:tcPr>
                <w:p w:rsidR="0009378A" w:rsidRPr="0009378A" w:rsidRDefault="0009378A" w:rsidP="00950EC8">
                  <w:pPr>
                    <w:spacing w:before="113" w:after="113"/>
                    <w:ind w:left="170" w:right="113"/>
                    <w:jc w:val="center"/>
                    <w:rPr>
                      <w:rFonts w:ascii="Times New Roman" w:hAnsi="Times New Roman" w:cs="Times New Roman"/>
                      <w:b/>
                      <w:i/>
                      <w:sz w:val="28"/>
                      <w:szCs w:val="28"/>
                    </w:rPr>
                  </w:pPr>
                  <w:r w:rsidRPr="0009378A">
                    <w:rPr>
                      <w:rFonts w:ascii="Times New Roman" w:hAnsi="Times New Roman" w:cs="Times New Roman"/>
                      <w:b/>
                      <w:i/>
                      <w:sz w:val="28"/>
                      <w:szCs w:val="28"/>
                    </w:rPr>
                    <w:t>Tóm tắt</w:t>
                  </w:r>
                </w:p>
              </w:tc>
            </w:tr>
            <w:tr w:rsidR="0009378A" w:rsidRPr="0009378A" w:rsidTr="00950EC8">
              <w:tc>
                <w:tcPr>
                  <w:tcW w:w="4415" w:type="dxa"/>
                </w:tcPr>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Đoạn 1: Mở bài</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Đoạn 2: Ứng với khổ thơ 1</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Đoạn 3: Ứng với khổ thơ 2</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 xml:space="preserve">Đoạn 4: Ứng với khổ thơ 3 </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Đoạn 5: Kết bài (Có thể có hoặc không)</w:t>
                  </w:r>
                </w:p>
              </w:tc>
              <w:tc>
                <w:tcPr>
                  <w:tcW w:w="4760" w:type="dxa"/>
                </w:tcPr>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Bố báo tin sắp đi công tác Trường Sa.</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w:t>
                  </w:r>
                </w:p>
                <w:p w:rsidR="0009378A" w:rsidRPr="0009378A" w:rsidRDefault="0009378A" w:rsidP="00950EC8">
                  <w:pPr>
                    <w:spacing w:before="113" w:after="113"/>
                    <w:ind w:left="170" w:right="113"/>
                    <w:jc w:val="both"/>
                    <w:rPr>
                      <w:rFonts w:ascii="Times New Roman" w:hAnsi="Times New Roman" w:cs="Times New Roman"/>
                      <w:i/>
                      <w:sz w:val="28"/>
                      <w:szCs w:val="28"/>
                    </w:rPr>
                  </w:pPr>
                  <w:r w:rsidRPr="0009378A">
                    <w:rPr>
                      <w:rFonts w:ascii="Times New Roman" w:hAnsi="Times New Roman" w:cs="Times New Roman"/>
                      <w:i/>
                      <w:sz w:val="28"/>
                      <w:szCs w:val="28"/>
                    </w:rPr>
                    <w:t>………………………………………</w:t>
                  </w:r>
                </w:p>
              </w:tc>
            </w:tr>
          </w:tbl>
          <w:p w:rsidR="0009378A" w:rsidRPr="0009378A" w:rsidRDefault="0009378A" w:rsidP="00950EC8">
            <w:pPr>
              <w:spacing w:before="113" w:after="113"/>
              <w:ind w:left="170" w:right="113"/>
              <w:rPr>
                <w:rFonts w:ascii="Times New Roman" w:hAnsi="Times New Roman" w:cs="Times New Roman"/>
                <w:sz w:val="28"/>
                <w:szCs w:val="28"/>
              </w:rPr>
            </w:pPr>
          </w:p>
        </w:tc>
      </w:tr>
      <w:tr w:rsidR="0009378A" w:rsidRPr="00A160FD" w:rsidTr="00950EC8">
        <w:trPr>
          <w:trHeight w:val="2024"/>
        </w:trPr>
        <w:tc>
          <w:tcPr>
            <w:tcW w:w="5698" w:type="dxa"/>
          </w:tcPr>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-Hỏi: Yêu cầu của bài 1 là gì?</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-Yêu cầu học sinh thảo luận nhóm đôi để hoàn thành bài tập.</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-Gọi 1 số nhóm trình bày kết quả thảo luận.</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-Gọi hs nhận xét, bổ sung.</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-GV nhận xét, bổ sung.</w:t>
            </w:r>
          </w:p>
        </w:tc>
        <w:tc>
          <w:tcPr>
            <w:tcW w:w="3708" w:type="dxa"/>
          </w:tcPr>
          <w:p w:rsidR="0009378A" w:rsidRPr="00A160FD" w:rsidRDefault="0009378A" w:rsidP="00950EC8">
            <w:pPr>
              <w:spacing w:before="113" w:after="113"/>
              <w:ind w:left="170" w:right="113"/>
              <w:rPr>
                <w:rFonts w:ascii="Times New Roman" w:hAnsi="Times New Roman" w:cs="Times New Roman"/>
                <w:sz w:val="28"/>
                <w:szCs w:val="28"/>
                <w:lang w:val="nl-NL"/>
              </w:rPr>
            </w:pPr>
          </w:p>
        </w:tc>
      </w:tr>
      <w:tr w:rsidR="0009378A" w:rsidRPr="00A160FD" w:rsidTr="00950EC8">
        <w:trPr>
          <w:trHeight w:val="2357"/>
        </w:trPr>
        <w:tc>
          <w:tcPr>
            <w:tcW w:w="9406" w:type="dxa"/>
            <w:gridSpan w:val="2"/>
          </w:tcPr>
          <w:p w:rsidR="0009378A" w:rsidRPr="00A160FD" w:rsidRDefault="0009378A" w:rsidP="00950EC8">
            <w:pPr>
              <w:spacing w:before="113" w:after="113"/>
              <w:ind w:left="170" w:right="113"/>
              <w:jc w:val="both"/>
              <w:rPr>
                <w:rFonts w:ascii="Times New Roman" w:hAnsi="Times New Roman" w:cs="Times New Roman"/>
                <w:sz w:val="28"/>
                <w:szCs w:val="28"/>
                <w:lang w:val="nl-NL"/>
              </w:rPr>
            </w:pPr>
            <w:r w:rsidRPr="00A160FD">
              <w:rPr>
                <w:rFonts w:ascii="Times New Roman" w:hAnsi="Times New Roman" w:cs="Times New Roman"/>
                <w:b/>
                <w:sz w:val="28"/>
                <w:szCs w:val="28"/>
                <w:lang w:val="nl-NL"/>
              </w:rPr>
              <w:t>Bài 2:</w:t>
            </w:r>
            <w:r w:rsidRPr="00A160FD">
              <w:rPr>
                <w:rFonts w:ascii="Times New Roman" w:hAnsi="Times New Roman" w:cs="Times New Roman"/>
                <w:sz w:val="28"/>
                <w:szCs w:val="28"/>
                <w:lang w:val="nl-NL"/>
              </w:rPr>
              <w:t xml:space="preserve"> Hãy tưởng tượng. viết lại phần thân bài của câu chuyện </w:t>
            </w:r>
            <w:r w:rsidRPr="00A160FD">
              <w:rPr>
                <w:rFonts w:ascii="Times New Roman" w:hAnsi="Times New Roman" w:cs="Times New Roman"/>
                <w:b/>
                <w:i/>
                <w:sz w:val="28"/>
                <w:szCs w:val="28"/>
                <w:lang w:val="nl-NL"/>
              </w:rPr>
              <w:t xml:space="preserve">“Gửi chú ở Trường Sa” </w:t>
            </w:r>
            <w:r w:rsidRPr="00A160FD">
              <w:rPr>
                <w:rFonts w:ascii="Times New Roman" w:hAnsi="Times New Roman" w:cs="Times New Roman"/>
                <w:sz w:val="28"/>
                <w:szCs w:val="28"/>
                <w:lang w:val="nl-NL"/>
              </w:rPr>
              <w:t>theo dàn ý em vừa lập.</w:t>
            </w:r>
          </w:p>
          <w:p w:rsidR="0009378A" w:rsidRPr="00A160FD" w:rsidRDefault="0009378A" w:rsidP="00950EC8">
            <w:pPr>
              <w:spacing w:before="113" w:after="113"/>
              <w:ind w:left="170" w:right="113"/>
              <w:jc w:val="both"/>
              <w:rPr>
                <w:rFonts w:ascii="Times New Roman" w:hAnsi="Times New Roman" w:cs="Times New Roman"/>
                <w:i/>
                <w:sz w:val="28"/>
                <w:szCs w:val="28"/>
                <w:lang w:val="nl-NL"/>
              </w:rPr>
            </w:pPr>
            <w:r w:rsidRPr="00A160FD">
              <w:rPr>
                <w:rFonts w:ascii="Times New Roman" w:hAnsi="Times New Roman" w:cs="Times New Roman"/>
                <w:i/>
                <w:sz w:val="28"/>
                <w:szCs w:val="28"/>
                <w:lang w:val="nl-NL"/>
              </w:rPr>
              <w:t>Gợi ý:</w:t>
            </w:r>
          </w:p>
          <w:p w:rsidR="0009378A" w:rsidRPr="00A160FD" w:rsidRDefault="0009378A" w:rsidP="00950EC8">
            <w:pPr>
              <w:spacing w:before="113" w:after="113"/>
              <w:ind w:left="170" w:right="113"/>
              <w:jc w:val="both"/>
              <w:rPr>
                <w:rFonts w:ascii="Times New Roman" w:hAnsi="Times New Roman" w:cs="Times New Roman"/>
                <w:i/>
                <w:sz w:val="28"/>
                <w:szCs w:val="28"/>
                <w:lang w:val="nl-NL"/>
              </w:rPr>
            </w:pPr>
            <w:r w:rsidRPr="00A160FD">
              <w:rPr>
                <w:rFonts w:ascii="Times New Roman" w:hAnsi="Times New Roman" w:cs="Times New Roman"/>
                <w:i/>
                <w:sz w:val="28"/>
                <w:szCs w:val="28"/>
                <w:lang w:val="nl-NL"/>
              </w:rPr>
              <w:t>Đoạn 2 (ứng với khổ thơ 1): Có thể kết hợp tả các món quà và thuật lại lời ông, bà giải thích lí do gửi món quà đó.</w:t>
            </w:r>
          </w:p>
          <w:p w:rsidR="0009378A" w:rsidRPr="00A160FD" w:rsidRDefault="0009378A" w:rsidP="00950EC8">
            <w:pPr>
              <w:spacing w:before="113" w:after="113"/>
              <w:ind w:left="170" w:right="113"/>
              <w:jc w:val="both"/>
              <w:rPr>
                <w:rFonts w:ascii="Times New Roman" w:hAnsi="Times New Roman" w:cs="Times New Roman"/>
                <w:i/>
                <w:sz w:val="28"/>
                <w:szCs w:val="28"/>
                <w:lang w:val="nl-NL"/>
              </w:rPr>
            </w:pPr>
            <w:r w:rsidRPr="00A160FD">
              <w:rPr>
                <w:rFonts w:ascii="Times New Roman" w:hAnsi="Times New Roman" w:cs="Times New Roman"/>
                <w:i/>
                <w:sz w:val="28"/>
                <w:szCs w:val="28"/>
                <w:lang w:val="nl-NL"/>
              </w:rPr>
              <w:t>Đoạn 3 (ứng với khổ thơ 2): Có thể kết hợp tả cô Thủy, vẻ bối rối của cô, vẻ tất tả của mẹ và lời cô nói với mẹ.</w:t>
            </w:r>
          </w:p>
          <w:p w:rsidR="0009378A" w:rsidRPr="00A160FD" w:rsidRDefault="0009378A" w:rsidP="00950EC8">
            <w:pPr>
              <w:spacing w:before="113" w:after="113"/>
              <w:ind w:left="170" w:right="113"/>
              <w:jc w:val="both"/>
              <w:rPr>
                <w:rFonts w:ascii="Times New Roman" w:hAnsi="Times New Roman" w:cs="Times New Roman"/>
                <w:sz w:val="28"/>
                <w:szCs w:val="28"/>
                <w:lang w:val="nl-NL"/>
              </w:rPr>
            </w:pPr>
            <w:r w:rsidRPr="00A160FD">
              <w:rPr>
                <w:rFonts w:ascii="Times New Roman" w:hAnsi="Times New Roman" w:cs="Times New Roman"/>
                <w:i/>
                <w:sz w:val="28"/>
                <w:szCs w:val="28"/>
                <w:lang w:val="nl-NL"/>
              </w:rPr>
              <w:t>Đoạn 4 (ứng với khổ thơ 3): Có thể thuật lại lời bàn bạc của các bạn Đăng, Tuấn, Long.</w:t>
            </w:r>
          </w:p>
        </w:tc>
      </w:tr>
      <w:tr w:rsidR="0009378A" w:rsidRPr="00A160FD" w:rsidTr="00950EC8">
        <w:trPr>
          <w:trHeight w:val="2357"/>
        </w:trPr>
        <w:tc>
          <w:tcPr>
            <w:tcW w:w="5698" w:type="dxa"/>
          </w:tcPr>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-Hỏi: Yêu cầu của bài 2 là gì?</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-Yêu cầu học sinh tự hoàn thành bài vào vở</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-Gọi học sinh đọc kết quả bài làm của mình</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-Gọi hs nhận xét, bổ sung.</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-GV nhận xét, bổ sung.</w:t>
            </w: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3.Củng cố, dặn dò</w:t>
            </w:r>
          </w:p>
          <w:p w:rsidR="0009378A" w:rsidRPr="00A160FD" w:rsidRDefault="0009378A" w:rsidP="00950EC8">
            <w:pPr>
              <w:spacing w:before="113" w:after="113"/>
              <w:ind w:left="170" w:right="113"/>
              <w:jc w:val="both"/>
              <w:rPr>
                <w:rFonts w:ascii="Times New Roman" w:hAnsi="Times New Roman" w:cs="Times New Roman"/>
                <w:sz w:val="28"/>
                <w:szCs w:val="28"/>
                <w:lang w:val="nl-NL"/>
              </w:rPr>
            </w:pPr>
            <w:r w:rsidRPr="00A160FD">
              <w:rPr>
                <w:rFonts w:ascii="Times New Roman" w:hAnsi="Times New Roman" w:cs="Times New Roman"/>
                <w:sz w:val="28"/>
                <w:szCs w:val="28"/>
                <w:lang w:val="nl-NL"/>
              </w:rPr>
              <w:t>- Nhận xét tiết học.</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A160FD">
              <w:rPr>
                <w:rFonts w:ascii="Times New Roman" w:hAnsi="Times New Roman" w:cs="Times New Roman"/>
                <w:sz w:val="28"/>
                <w:szCs w:val="28"/>
                <w:lang w:val="nl-NL"/>
              </w:rPr>
              <w:t>- Nhắc nhở học sinh chuẩn bị bài.</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p>
        </w:tc>
        <w:tc>
          <w:tcPr>
            <w:tcW w:w="3708" w:type="dxa"/>
          </w:tcPr>
          <w:p w:rsidR="0009378A" w:rsidRPr="00A160FD" w:rsidRDefault="0009378A" w:rsidP="00950EC8">
            <w:pPr>
              <w:spacing w:before="113" w:after="113"/>
              <w:ind w:left="170" w:right="113"/>
              <w:rPr>
                <w:rFonts w:ascii="Times New Roman" w:hAnsi="Times New Roman" w:cs="Times New Roman"/>
                <w:sz w:val="28"/>
                <w:szCs w:val="28"/>
                <w:lang w:val="nl-NL"/>
              </w:rPr>
            </w:pPr>
            <w:r w:rsidRPr="00A160FD">
              <w:rPr>
                <w:rFonts w:ascii="Times New Roman" w:hAnsi="Times New Roman" w:cs="Times New Roman"/>
                <w:sz w:val="28"/>
                <w:szCs w:val="28"/>
                <w:lang w:val="nl-NL"/>
              </w:rPr>
              <w:t>-Trả lời</w:t>
            </w:r>
          </w:p>
          <w:p w:rsidR="0009378A" w:rsidRPr="00A160FD" w:rsidRDefault="0009378A" w:rsidP="00950EC8">
            <w:pPr>
              <w:spacing w:before="113" w:after="113"/>
              <w:ind w:left="170" w:right="113"/>
              <w:rPr>
                <w:rFonts w:ascii="Times New Roman" w:hAnsi="Times New Roman" w:cs="Times New Roman"/>
                <w:sz w:val="28"/>
                <w:szCs w:val="28"/>
                <w:lang w:val="nl-NL"/>
              </w:rPr>
            </w:pPr>
            <w:r w:rsidRPr="00A160FD">
              <w:rPr>
                <w:rFonts w:ascii="Times New Roman" w:hAnsi="Times New Roman" w:cs="Times New Roman"/>
                <w:sz w:val="28"/>
                <w:szCs w:val="28"/>
                <w:lang w:val="nl-NL"/>
              </w:rPr>
              <w:t>-Thực hiện</w:t>
            </w:r>
          </w:p>
          <w:p w:rsidR="0009378A" w:rsidRPr="00A160FD" w:rsidRDefault="0009378A" w:rsidP="00950EC8">
            <w:pPr>
              <w:spacing w:before="113" w:after="113"/>
              <w:ind w:left="170" w:right="113"/>
              <w:rPr>
                <w:rFonts w:ascii="Times New Roman" w:hAnsi="Times New Roman" w:cs="Times New Roman"/>
                <w:sz w:val="28"/>
                <w:szCs w:val="28"/>
                <w:lang w:val="nl-NL"/>
              </w:rPr>
            </w:pPr>
            <w:r w:rsidRPr="00A160FD">
              <w:rPr>
                <w:rFonts w:ascii="Times New Roman" w:hAnsi="Times New Roman" w:cs="Times New Roman"/>
                <w:sz w:val="28"/>
                <w:szCs w:val="28"/>
                <w:lang w:val="nl-NL"/>
              </w:rPr>
              <w:t>-Trình bày</w:t>
            </w:r>
          </w:p>
          <w:p w:rsidR="0009378A" w:rsidRPr="00A160FD" w:rsidRDefault="0009378A" w:rsidP="00950EC8">
            <w:pPr>
              <w:spacing w:before="113" w:after="113"/>
              <w:ind w:left="170" w:right="113"/>
              <w:rPr>
                <w:rFonts w:ascii="Times New Roman" w:hAnsi="Times New Roman" w:cs="Times New Roman"/>
                <w:sz w:val="28"/>
                <w:szCs w:val="28"/>
                <w:lang w:val="nl-NL"/>
              </w:rPr>
            </w:pPr>
            <w:r w:rsidRPr="00A160FD">
              <w:rPr>
                <w:rFonts w:ascii="Times New Roman" w:hAnsi="Times New Roman" w:cs="Times New Roman"/>
                <w:sz w:val="28"/>
                <w:szCs w:val="28"/>
                <w:lang w:val="nl-NL"/>
              </w:rPr>
              <w:t>-Nhận xét.</w:t>
            </w:r>
          </w:p>
          <w:p w:rsidR="0009378A" w:rsidRPr="00A160FD" w:rsidRDefault="0009378A" w:rsidP="00950EC8">
            <w:pPr>
              <w:spacing w:before="113" w:after="113"/>
              <w:ind w:left="170" w:right="113"/>
              <w:rPr>
                <w:rFonts w:ascii="Times New Roman" w:hAnsi="Times New Roman" w:cs="Times New Roman"/>
                <w:sz w:val="28"/>
                <w:szCs w:val="28"/>
                <w:lang w:val="nl-NL"/>
              </w:rPr>
            </w:pPr>
            <w:r w:rsidRPr="00A160FD">
              <w:rPr>
                <w:rFonts w:ascii="Times New Roman" w:hAnsi="Times New Roman" w:cs="Times New Roman"/>
                <w:sz w:val="28"/>
                <w:szCs w:val="28"/>
                <w:lang w:val="nl-NL"/>
              </w:rPr>
              <w:t>-Lắng nghe.</w:t>
            </w:r>
          </w:p>
          <w:p w:rsidR="0009378A" w:rsidRPr="00A160FD" w:rsidRDefault="0009378A" w:rsidP="00950EC8">
            <w:pPr>
              <w:spacing w:before="113" w:after="113"/>
              <w:ind w:left="170" w:right="113"/>
              <w:rPr>
                <w:rFonts w:ascii="Times New Roman" w:hAnsi="Times New Roman" w:cs="Times New Roman"/>
                <w:sz w:val="28"/>
                <w:szCs w:val="28"/>
                <w:lang w:val="nl-NL"/>
              </w:rPr>
            </w:pPr>
          </w:p>
          <w:p w:rsidR="0009378A" w:rsidRPr="00A160FD" w:rsidRDefault="0009378A" w:rsidP="00950EC8">
            <w:pPr>
              <w:spacing w:before="113" w:after="113"/>
              <w:ind w:left="170" w:right="113"/>
              <w:rPr>
                <w:rFonts w:ascii="Times New Roman" w:hAnsi="Times New Roman" w:cs="Times New Roman"/>
                <w:sz w:val="28"/>
                <w:szCs w:val="28"/>
                <w:lang w:val="nl-NL"/>
              </w:rPr>
            </w:pPr>
          </w:p>
          <w:p w:rsidR="0009378A" w:rsidRPr="00A160FD" w:rsidRDefault="0009378A" w:rsidP="00950EC8">
            <w:pPr>
              <w:spacing w:before="113" w:after="113"/>
              <w:ind w:left="170" w:right="113"/>
              <w:rPr>
                <w:rFonts w:ascii="Times New Roman" w:hAnsi="Times New Roman" w:cs="Times New Roman"/>
                <w:sz w:val="28"/>
                <w:szCs w:val="28"/>
                <w:lang w:val="nl-NL"/>
              </w:rPr>
            </w:pPr>
            <w:r w:rsidRPr="00A160FD">
              <w:rPr>
                <w:rFonts w:ascii="Times New Roman" w:hAnsi="Times New Roman" w:cs="Times New Roman"/>
                <w:sz w:val="28"/>
                <w:szCs w:val="28"/>
                <w:lang w:val="nl-NL"/>
              </w:rPr>
              <w:t>-Lắng nghe</w:t>
            </w:r>
          </w:p>
        </w:tc>
      </w:tr>
    </w:tbl>
    <w:p w:rsidR="0009378A" w:rsidRPr="00A160FD" w:rsidRDefault="0009378A" w:rsidP="0009378A">
      <w:pPr>
        <w:spacing w:before="113" w:after="113" w:line="240" w:lineRule="auto"/>
        <w:ind w:left="170" w:right="113"/>
        <w:rPr>
          <w:rFonts w:ascii="Times New Roman" w:hAnsi="Times New Roman" w:cs="Times New Roman"/>
          <w:b/>
          <w:sz w:val="28"/>
          <w:szCs w:val="28"/>
          <w:lang w:val="nl-NL"/>
        </w:rPr>
      </w:pPr>
    </w:p>
    <w:p w:rsidR="0009378A" w:rsidRPr="00A160FD" w:rsidRDefault="0009378A" w:rsidP="0009378A">
      <w:pPr>
        <w:spacing w:before="113" w:after="113" w:line="240" w:lineRule="auto"/>
        <w:ind w:left="170" w:right="113"/>
        <w:rPr>
          <w:rFonts w:ascii="Times New Roman" w:hAnsi="Times New Roman" w:cs="Times New Roman"/>
          <w:b/>
          <w:sz w:val="28"/>
          <w:szCs w:val="28"/>
          <w:lang w:val="nl-NL"/>
        </w:rPr>
      </w:pPr>
    </w:p>
    <w:p w:rsidR="0009378A" w:rsidRPr="00A160FD" w:rsidRDefault="0009378A" w:rsidP="0009378A">
      <w:pPr>
        <w:spacing w:before="113" w:after="113" w:line="240" w:lineRule="auto"/>
        <w:ind w:left="170" w:right="113"/>
        <w:rPr>
          <w:rFonts w:ascii="Times New Roman" w:hAnsi="Times New Roman" w:cs="Times New Roman"/>
          <w:sz w:val="28"/>
          <w:szCs w:val="28"/>
          <w:lang w:val="nl-NL"/>
        </w:rPr>
      </w:pPr>
    </w:p>
    <w:p w:rsidR="0009378A" w:rsidRDefault="0009378A" w:rsidP="00A160FD">
      <w:pPr>
        <w:spacing w:before="113" w:after="113" w:line="240" w:lineRule="auto"/>
        <w:ind w:right="113"/>
        <w:rPr>
          <w:rFonts w:ascii="Times New Roman" w:hAnsi="Times New Roman" w:cs="Times New Roman"/>
          <w:sz w:val="28"/>
          <w:szCs w:val="28"/>
          <w:lang w:val="nl-NL"/>
        </w:rPr>
      </w:pPr>
    </w:p>
    <w:p w:rsidR="00A160FD" w:rsidRPr="00A160FD" w:rsidRDefault="00A160FD" w:rsidP="00A160FD">
      <w:pPr>
        <w:spacing w:before="113" w:after="113" w:line="240" w:lineRule="auto"/>
        <w:ind w:right="113"/>
        <w:rPr>
          <w:rFonts w:ascii="Times New Roman" w:hAnsi="Times New Roman" w:cs="Times New Roman"/>
          <w:sz w:val="28"/>
          <w:szCs w:val="28"/>
          <w:lang w:val="nl-NL"/>
        </w:rPr>
      </w:pPr>
    </w:p>
    <w:p w:rsidR="0009378A" w:rsidRPr="00A160FD" w:rsidRDefault="0009378A" w:rsidP="0009378A">
      <w:pPr>
        <w:spacing w:before="113" w:after="113" w:line="240" w:lineRule="auto"/>
        <w:ind w:left="170" w:right="113"/>
        <w:jc w:val="center"/>
        <w:rPr>
          <w:rFonts w:ascii="Times New Roman" w:hAnsi="Times New Roman" w:cs="Times New Roman"/>
          <w:sz w:val="28"/>
          <w:szCs w:val="28"/>
          <w:lang w:val="nl-NL"/>
        </w:rPr>
      </w:pPr>
      <w:r w:rsidRPr="00A160FD">
        <w:rPr>
          <w:rFonts w:ascii="Times New Roman" w:hAnsi="Times New Roman" w:cs="Times New Roman"/>
          <w:sz w:val="28"/>
          <w:szCs w:val="28"/>
          <w:lang w:val="nl-NL"/>
        </w:rPr>
        <w:lastRenderedPageBreak/>
        <w:t>Ngày dạy: Thứ ………., ngày …… / …… / 20…</w:t>
      </w:r>
    </w:p>
    <w:p w:rsidR="0009378A" w:rsidRPr="00A160FD" w:rsidRDefault="0009378A" w:rsidP="0009378A">
      <w:pPr>
        <w:spacing w:before="113" w:after="113" w:line="240" w:lineRule="auto"/>
        <w:ind w:left="170" w:right="113"/>
        <w:rPr>
          <w:rFonts w:ascii="Times New Roman" w:hAnsi="Times New Roman" w:cs="Times New Roman"/>
          <w:b/>
          <w:sz w:val="28"/>
          <w:szCs w:val="28"/>
          <w:lang w:val="nl-NL"/>
        </w:rPr>
      </w:pPr>
    </w:p>
    <w:p w:rsidR="0009378A" w:rsidRPr="00A160FD" w:rsidRDefault="0009378A" w:rsidP="0009378A">
      <w:pPr>
        <w:spacing w:before="113" w:after="113" w:line="240" w:lineRule="auto"/>
        <w:ind w:left="170" w:right="113"/>
        <w:jc w:val="center"/>
        <w:rPr>
          <w:rFonts w:ascii="Times New Roman" w:hAnsi="Times New Roman" w:cs="Times New Roman"/>
          <w:b/>
          <w:sz w:val="28"/>
          <w:szCs w:val="28"/>
          <w:lang w:val="nl-NL"/>
        </w:rPr>
      </w:pPr>
      <w:r w:rsidRPr="00A160FD">
        <w:rPr>
          <w:rFonts w:ascii="Times New Roman" w:hAnsi="Times New Roman" w:cs="Times New Roman"/>
          <w:b/>
          <w:sz w:val="28"/>
          <w:szCs w:val="28"/>
          <w:lang w:val="nl-NL"/>
        </w:rPr>
        <w:t>Rèn Kể chuyện - Tuần 8</w:t>
      </w:r>
    </w:p>
    <w:p w:rsidR="0009378A" w:rsidRPr="00A160FD" w:rsidRDefault="0009378A" w:rsidP="0009378A">
      <w:pPr>
        <w:spacing w:before="113" w:after="113" w:line="240" w:lineRule="auto"/>
        <w:ind w:left="170" w:right="113"/>
        <w:jc w:val="center"/>
        <w:rPr>
          <w:rFonts w:ascii="Times New Roman" w:hAnsi="Times New Roman" w:cs="Times New Roman"/>
          <w:b/>
          <w:sz w:val="28"/>
          <w:szCs w:val="28"/>
          <w:lang w:val="nl-NL"/>
        </w:rPr>
      </w:pPr>
      <w:r w:rsidRPr="00A160FD">
        <w:rPr>
          <w:rFonts w:ascii="Times New Roman" w:hAnsi="Times New Roman" w:cs="Times New Roman"/>
          <w:b/>
          <w:sz w:val="28"/>
          <w:szCs w:val="28"/>
          <w:lang w:val="nl-NL"/>
        </w:rPr>
        <w:t>Luyện Tập Kể chuyện đã nghe, đã đọc</w:t>
      </w:r>
    </w:p>
    <w:p w:rsidR="0009378A" w:rsidRPr="00A160FD" w:rsidRDefault="0009378A" w:rsidP="0009378A">
      <w:pPr>
        <w:spacing w:before="113" w:after="113" w:line="240" w:lineRule="auto"/>
        <w:ind w:left="170" w:right="113"/>
        <w:rPr>
          <w:rFonts w:ascii="Times New Roman" w:hAnsi="Times New Roman" w:cs="Times New Roman"/>
          <w:b/>
          <w:sz w:val="28"/>
          <w:szCs w:val="28"/>
          <w:lang w:val="nl-NL"/>
        </w:rPr>
      </w:pPr>
      <w:r w:rsidRPr="00A160FD">
        <w:rPr>
          <w:rFonts w:ascii="Times New Roman" w:hAnsi="Times New Roman" w:cs="Times New Roman"/>
          <w:b/>
          <w:sz w:val="28"/>
          <w:szCs w:val="28"/>
          <w:lang w:val="nl-NL"/>
        </w:rPr>
        <w:t>I. MỤC TIÊU:</w:t>
      </w:r>
    </w:p>
    <w:p w:rsidR="0009378A" w:rsidRPr="00A160FD" w:rsidRDefault="0009378A" w:rsidP="0009378A">
      <w:pPr>
        <w:spacing w:before="113" w:after="113" w:line="240" w:lineRule="auto"/>
        <w:ind w:left="170" w:right="113"/>
        <w:rPr>
          <w:rFonts w:ascii="Times New Roman" w:hAnsi="Times New Roman" w:cs="Times New Roman"/>
          <w:sz w:val="28"/>
          <w:szCs w:val="28"/>
          <w:lang w:val="nl-NL"/>
        </w:rPr>
      </w:pPr>
      <w:r w:rsidRPr="00A160FD">
        <w:rPr>
          <w:rFonts w:ascii="Times New Roman" w:hAnsi="Times New Roman" w:cs="Times New Roman"/>
          <w:sz w:val="28"/>
          <w:szCs w:val="28"/>
          <w:lang w:val="nl-NL"/>
        </w:rPr>
        <w:t>1. Kiến thức: Củng cố kiến thức cho học sinh kể chuyện.</w:t>
      </w:r>
    </w:p>
    <w:p w:rsidR="0009378A" w:rsidRPr="00A160FD" w:rsidRDefault="0009378A" w:rsidP="0009378A">
      <w:pPr>
        <w:spacing w:before="113" w:after="113" w:line="240" w:lineRule="auto"/>
        <w:ind w:left="170" w:right="113"/>
        <w:rPr>
          <w:rFonts w:ascii="Times New Roman" w:hAnsi="Times New Roman" w:cs="Times New Roman"/>
          <w:sz w:val="28"/>
          <w:szCs w:val="28"/>
          <w:lang w:val="nl-NL"/>
        </w:rPr>
      </w:pPr>
      <w:r w:rsidRPr="00A160FD">
        <w:rPr>
          <w:rFonts w:ascii="Times New Roman" w:hAnsi="Times New Roman" w:cs="Times New Roman"/>
          <w:sz w:val="28"/>
          <w:szCs w:val="28"/>
          <w:lang w:val="nl-NL"/>
        </w:rPr>
        <w:t>2. Kĩ năng: Rèn kĩ năng luyện tập, thực hành về kể chuyện.</w:t>
      </w:r>
    </w:p>
    <w:p w:rsidR="0009378A" w:rsidRPr="00A160FD" w:rsidRDefault="0009378A" w:rsidP="0009378A">
      <w:pPr>
        <w:spacing w:before="113" w:after="113" w:line="240" w:lineRule="auto"/>
        <w:ind w:left="170" w:right="113"/>
        <w:rPr>
          <w:rFonts w:ascii="Times New Roman" w:hAnsi="Times New Roman" w:cs="Times New Roman"/>
          <w:sz w:val="28"/>
          <w:szCs w:val="28"/>
          <w:lang w:val="nl-NL"/>
        </w:rPr>
      </w:pPr>
      <w:r w:rsidRPr="00A160FD">
        <w:rPr>
          <w:rFonts w:ascii="Times New Roman" w:hAnsi="Times New Roman" w:cs="Times New Roman"/>
          <w:sz w:val="28"/>
          <w:szCs w:val="28"/>
          <w:lang w:val="nl-NL"/>
        </w:rPr>
        <w:t>3. Thái độ: Yêu thích môn học.</w:t>
      </w:r>
    </w:p>
    <w:p w:rsidR="0009378A" w:rsidRPr="00A160FD" w:rsidRDefault="0009378A" w:rsidP="0009378A">
      <w:pPr>
        <w:spacing w:before="113" w:after="113" w:line="240" w:lineRule="auto"/>
        <w:ind w:left="170" w:right="113"/>
        <w:rPr>
          <w:rFonts w:ascii="Times New Roman" w:hAnsi="Times New Roman" w:cs="Times New Roman"/>
          <w:b/>
          <w:sz w:val="28"/>
          <w:szCs w:val="28"/>
          <w:lang w:val="nl-NL"/>
        </w:rPr>
      </w:pPr>
      <w:r w:rsidRPr="00A160FD">
        <w:rPr>
          <w:rFonts w:ascii="Times New Roman" w:hAnsi="Times New Roman" w:cs="Times New Roman"/>
          <w:b/>
          <w:sz w:val="28"/>
          <w:szCs w:val="28"/>
          <w:lang w:val="nl-NL"/>
        </w:rPr>
        <w:t>II. ĐỒ DÙNG DẠY – HỌC:</w:t>
      </w:r>
    </w:p>
    <w:p w:rsidR="0009378A" w:rsidRPr="00A160FD" w:rsidRDefault="0009378A" w:rsidP="0009378A">
      <w:pPr>
        <w:spacing w:before="113" w:after="113" w:line="240" w:lineRule="auto"/>
        <w:ind w:left="170" w:right="113"/>
        <w:rPr>
          <w:rFonts w:ascii="Times New Roman" w:hAnsi="Times New Roman" w:cs="Times New Roman"/>
          <w:sz w:val="28"/>
          <w:szCs w:val="28"/>
          <w:lang w:val="nl-NL"/>
        </w:rPr>
      </w:pPr>
      <w:r w:rsidRPr="00A160FD">
        <w:rPr>
          <w:rFonts w:ascii="Times New Roman" w:hAnsi="Times New Roman" w:cs="Times New Roman"/>
          <w:sz w:val="28"/>
          <w:szCs w:val="28"/>
          <w:lang w:val="nl-NL"/>
        </w:rPr>
        <w:t>1. Giáo viên: Sách giáo khoa</w:t>
      </w:r>
    </w:p>
    <w:p w:rsidR="0009378A" w:rsidRPr="00A160FD" w:rsidRDefault="0009378A" w:rsidP="0009378A">
      <w:pPr>
        <w:spacing w:before="113" w:after="113" w:line="240" w:lineRule="auto"/>
        <w:ind w:left="170" w:right="113"/>
        <w:rPr>
          <w:rFonts w:ascii="Times New Roman" w:hAnsi="Times New Roman" w:cs="Times New Roman"/>
          <w:sz w:val="28"/>
          <w:szCs w:val="28"/>
          <w:lang w:val="nl-NL"/>
        </w:rPr>
      </w:pPr>
      <w:r w:rsidRPr="00A160FD">
        <w:rPr>
          <w:rFonts w:ascii="Times New Roman" w:hAnsi="Times New Roman" w:cs="Times New Roman"/>
          <w:sz w:val="28"/>
          <w:szCs w:val="28"/>
          <w:lang w:val="nl-NL"/>
        </w:rPr>
        <w:t>2. Học sinh: Đồ dung học tập.</w:t>
      </w:r>
    </w:p>
    <w:p w:rsidR="0009378A" w:rsidRPr="00A160FD" w:rsidRDefault="0009378A" w:rsidP="0009378A">
      <w:pPr>
        <w:spacing w:before="113" w:after="113" w:line="240" w:lineRule="auto"/>
        <w:ind w:left="170" w:right="113"/>
        <w:rPr>
          <w:rFonts w:ascii="Times New Roman" w:hAnsi="Times New Roman" w:cs="Times New Roman"/>
          <w:b/>
          <w:sz w:val="28"/>
          <w:szCs w:val="28"/>
          <w:lang w:val="nl-NL"/>
        </w:rPr>
      </w:pPr>
      <w:r w:rsidRPr="00A160FD">
        <w:rPr>
          <w:rFonts w:ascii="Times New Roman" w:hAnsi="Times New Roman" w:cs="Times New Roman"/>
          <w:b/>
          <w:sz w:val="28"/>
          <w:szCs w:val="28"/>
          <w:lang w:val="nl-NL"/>
        </w:rPr>
        <w:t>III. CÁC HOẠT ĐỘNG DẠY – HỌC CHỦ YẾU:</w:t>
      </w:r>
    </w:p>
    <w:tbl>
      <w:tblPr>
        <w:tblStyle w:val="TableGrid"/>
        <w:tblW w:w="0" w:type="auto"/>
        <w:tblInd w:w="170" w:type="dxa"/>
        <w:tblLook w:val="04A0" w:firstRow="1" w:lastRow="0" w:firstColumn="1" w:lastColumn="0" w:noHBand="0" w:noVBand="1"/>
      </w:tblPr>
      <w:tblGrid>
        <w:gridCol w:w="4592"/>
        <w:gridCol w:w="4588"/>
      </w:tblGrid>
      <w:tr w:rsidR="0009378A" w:rsidRPr="00A160FD" w:rsidTr="00950EC8">
        <w:tc>
          <w:tcPr>
            <w:tcW w:w="4788" w:type="dxa"/>
          </w:tcPr>
          <w:p w:rsidR="0009378A" w:rsidRPr="00A160FD" w:rsidRDefault="0009378A" w:rsidP="00950EC8">
            <w:pPr>
              <w:spacing w:before="113" w:after="113"/>
              <w:ind w:left="170" w:right="113"/>
              <w:jc w:val="center"/>
              <w:rPr>
                <w:rFonts w:ascii="Times New Roman" w:hAnsi="Times New Roman" w:cs="Times New Roman"/>
                <w:b/>
                <w:sz w:val="28"/>
                <w:szCs w:val="28"/>
                <w:lang w:val="nl-NL"/>
              </w:rPr>
            </w:pPr>
            <w:r w:rsidRPr="00A160FD">
              <w:rPr>
                <w:rFonts w:ascii="Times New Roman" w:hAnsi="Times New Roman" w:cs="Times New Roman"/>
                <w:b/>
                <w:sz w:val="28"/>
                <w:szCs w:val="28"/>
                <w:lang w:val="nl-NL"/>
              </w:rPr>
              <w:t>Hoạt động của giáo viên</w:t>
            </w:r>
          </w:p>
        </w:tc>
        <w:tc>
          <w:tcPr>
            <w:tcW w:w="4788" w:type="dxa"/>
          </w:tcPr>
          <w:p w:rsidR="0009378A" w:rsidRPr="00A160FD" w:rsidRDefault="0009378A" w:rsidP="00950EC8">
            <w:pPr>
              <w:spacing w:before="113" w:after="113"/>
              <w:ind w:left="170" w:right="113"/>
              <w:jc w:val="center"/>
              <w:rPr>
                <w:rFonts w:ascii="Times New Roman" w:hAnsi="Times New Roman" w:cs="Times New Roman"/>
                <w:b/>
                <w:sz w:val="28"/>
                <w:szCs w:val="28"/>
                <w:lang w:val="nl-NL"/>
              </w:rPr>
            </w:pPr>
            <w:r w:rsidRPr="00A160FD">
              <w:rPr>
                <w:rFonts w:ascii="Times New Roman" w:hAnsi="Times New Roman" w:cs="Times New Roman"/>
                <w:b/>
                <w:sz w:val="28"/>
                <w:szCs w:val="28"/>
                <w:lang w:val="nl-NL"/>
              </w:rPr>
              <w:t>Hoạt động của học sinh</w:t>
            </w:r>
          </w:p>
        </w:tc>
      </w:tr>
      <w:tr w:rsidR="0009378A" w:rsidRPr="0009378A" w:rsidTr="00950EC8">
        <w:tc>
          <w:tcPr>
            <w:tcW w:w="4788" w:type="dxa"/>
          </w:tcPr>
          <w:p w:rsidR="0009378A" w:rsidRPr="00A160FD" w:rsidRDefault="0009378A" w:rsidP="00950EC8">
            <w:pPr>
              <w:spacing w:before="113" w:after="113"/>
              <w:ind w:left="170" w:right="113"/>
              <w:rPr>
                <w:rFonts w:ascii="Times New Roman" w:hAnsi="Times New Roman" w:cs="Times New Roman"/>
                <w:b/>
                <w:sz w:val="28"/>
                <w:szCs w:val="28"/>
                <w:lang w:val="nl-NL"/>
              </w:rPr>
            </w:pPr>
            <w:r w:rsidRPr="00A160FD">
              <w:rPr>
                <w:rFonts w:ascii="Times New Roman" w:hAnsi="Times New Roman" w:cs="Times New Roman"/>
                <w:b/>
                <w:sz w:val="28"/>
                <w:szCs w:val="28"/>
                <w:lang w:val="nl-NL"/>
              </w:rPr>
              <w:t>1.Ổn định lớp</w:t>
            </w:r>
          </w:p>
          <w:p w:rsidR="0009378A" w:rsidRPr="00A160FD" w:rsidRDefault="0009378A" w:rsidP="00950EC8">
            <w:pPr>
              <w:spacing w:before="113" w:after="113"/>
              <w:ind w:left="170" w:right="113"/>
              <w:rPr>
                <w:rFonts w:ascii="Times New Roman" w:hAnsi="Times New Roman" w:cs="Times New Roman"/>
                <w:b/>
                <w:sz w:val="28"/>
                <w:szCs w:val="28"/>
                <w:lang w:val="nl-NL"/>
              </w:rPr>
            </w:pPr>
            <w:r w:rsidRPr="00A160FD">
              <w:rPr>
                <w:rFonts w:ascii="Times New Roman" w:hAnsi="Times New Roman" w:cs="Times New Roman"/>
                <w:b/>
                <w:sz w:val="28"/>
                <w:szCs w:val="28"/>
                <w:lang w:val="nl-NL"/>
              </w:rPr>
              <w:t>2.Bài tập rèn luyện</w:t>
            </w:r>
          </w:p>
          <w:p w:rsidR="0009378A" w:rsidRPr="00A160FD" w:rsidRDefault="0009378A" w:rsidP="00950EC8">
            <w:pPr>
              <w:spacing w:before="113" w:after="113"/>
              <w:ind w:left="170" w:right="113"/>
              <w:jc w:val="both"/>
              <w:rPr>
                <w:rFonts w:ascii="Times New Roman" w:hAnsi="Times New Roman" w:cs="Times New Roman"/>
                <w:b/>
                <w:i/>
                <w:sz w:val="28"/>
                <w:szCs w:val="28"/>
                <w:lang w:val="nl-NL"/>
              </w:rPr>
            </w:pPr>
            <w:r w:rsidRPr="00A160FD">
              <w:rPr>
                <w:rFonts w:ascii="Times New Roman" w:hAnsi="Times New Roman" w:cs="Times New Roman"/>
                <w:sz w:val="28"/>
                <w:szCs w:val="28"/>
                <w:lang w:val="nl-NL"/>
              </w:rPr>
              <w:t xml:space="preserve">     </w:t>
            </w:r>
            <w:r w:rsidRPr="00A160FD">
              <w:rPr>
                <w:rFonts w:ascii="Times New Roman" w:hAnsi="Times New Roman" w:cs="Times New Roman"/>
                <w:b/>
                <w:i/>
                <w:sz w:val="28"/>
                <w:szCs w:val="28"/>
                <w:lang w:val="nl-NL"/>
              </w:rPr>
              <w:t>Hãy kể một câu chuyện mà em đã được nghe, được đọc về những ước mơ đẹp hoặc những ước mơ viển vông, phi lí.</w:t>
            </w:r>
          </w:p>
          <w:p w:rsidR="0009378A" w:rsidRPr="00A160FD" w:rsidRDefault="0009378A" w:rsidP="00950EC8">
            <w:pPr>
              <w:spacing w:before="113" w:after="113"/>
              <w:ind w:left="170" w:right="113"/>
              <w:jc w:val="both"/>
              <w:rPr>
                <w:rFonts w:ascii="Times New Roman" w:hAnsi="Times New Roman" w:cs="Times New Roman"/>
                <w:sz w:val="28"/>
                <w:szCs w:val="28"/>
                <w:lang w:val="nl-NL"/>
              </w:rPr>
            </w:pPr>
            <w:r w:rsidRPr="00A160FD">
              <w:rPr>
                <w:rFonts w:ascii="Times New Roman" w:hAnsi="Times New Roman" w:cs="Times New Roman"/>
                <w:sz w:val="28"/>
                <w:szCs w:val="28"/>
                <w:lang w:val="nl-NL"/>
              </w:rPr>
              <w:t>- Yêu cầu học sinh đọc lại đề bài.</w:t>
            </w:r>
          </w:p>
          <w:p w:rsidR="0009378A" w:rsidRPr="00A160FD" w:rsidRDefault="0009378A" w:rsidP="00950EC8">
            <w:pPr>
              <w:spacing w:before="113" w:after="113"/>
              <w:ind w:left="170" w:right="113"/>
              <w:jc w:val="both"/>
              <w:rPr>
                <w:rFonts w:ascii="Times New Roman" w:hAnsi="Times New Roman" w:cs="Times New Roman"/>
                <w:sz w:val="28"/>
                <w:szCs w:val="28"/>
                <w:lang w:val="nl-NL"/>
              </w:rPr>
            </w:pPr>
            <w:r w:rsidRPr="00A160FD">
              <w:rPr>
                <w:rFonts w:ascii="Times New Roman" w:hAnsi="Times New Roman" w:cs="Times New Roman"/>
                <w:sz w:val="28"/>
                <w:szCs w:val="28"/>
                <w:lang w:val="nl-NL"/>
              </w:rPr>
              <w:t>- Hỏi: Ước mơ đẹp là gì? Ước mơ viển vông, phi lí là gì?</w:t>
            </w:r>
          </w:p>
          <w:p w:rsidR="0009378A" w:rsidRPr="00A160FD" w:rsidRDefault="0009378A" w:rsidP="00950EC8">
            <w:pPr>
              <w:spacing w:before="113" w:after="113"/>
              <w:ind w:left="170" w:right="113"/>
              <w:jc w:val="both"/>
              <w:rPr>
                <w:rFonts w:ascii="Times New Roman" w:hAnsi="Times New Roman" w:cs="Times New Roman"/>
                <w:sz w:val="28"/>
                <w:szCs w:val="28"/>
                <w:lang w:val="nl-NL"/>
              </w:rPr>
            </w:pPr>
            <w:r w:rsidRPr="00A160FD">
              <w:rPr>
                <w:rFonts w:ascii="Times New Roman" w:hAnsi="Times New Roman" w:cs="Times New Roman"/>
                <w:sz w:val="28"/>
                <w:szCs w:val="28"/>
                <w:lang w:val="nl-NL"/>
              </w:rPr>
              <w:t>-Yêu cầu học sinh thảo luận nhóm về câu chuyện.</w:t>
            </w:r>
          </w:p>
          <w:p w:rsidR="0009378A" w:rsidRPr="00A160FD" w:rsidRDefault="0009378A" w:rsidP="00950EC8">
            <w:pPr>
              <w:spacing w:before="113" w:after="113"/>
              <w:ind w:left="170" w:right="113"/>
              <w:jc w:val="both"/>
              <w:rPr>
                <w:rFonts w:ascii="Times New Roman" w:hAnsi="Times New Roman" w:cs="Times New Roman"/>
                <w:sz w:val="28"/>
                <w:szCs w:val="28"/>
                <w:lang w:val="nl-NL"/>
              </w:rPr>
            </w:pPr>
            <w:r w:rsidRPr="00A160FD">
              <w:rPr>
                <w:rFonts w:ascii="Times New Roman" w:hAnsi="Times New Roman" w:cs="Times New Roman"/>
                <w:sz w:val="28"/>
                <w:szCs w:val="28"/>
                <w:lang w:val="nl-NL"/>
              </w:rPr>
              <w:t>-Gọi 1 số nhóm lên kể chuyện.</w:t>
            </w:r>
          </w:p>
          <w:p w:rsidR="0009378A" w:rsidRPr="00A160FD" w:rsidRDefault="0009378A" w:rsidP="00950EC8">
            <w:pPr>
              <w:spacing w:before="113" w:after="113"/>
              <w:ind w:left="170" w:right="113"/>
              <w:jc w:val="both"/>
              <w:rPr>
                <w:rFonts w:ascii="Times New Roman" w:hAnsi="Times New Roman" w:cs="Times New Roman"/>
                <w:sz w:val="28"/>
                <w:szCs w:val="28"/>
                <w:lang w:val="nl-NL"/>
              </w:rPr>
            </w:pPr>
            <w:r w:rsidRPr="00A160FD">
              <w:rPr>
                <w:rFonts w:ascii="Times New Roman" w:hAnsi="Times New Roman" w:cs="Times New Roman"/>
                <w:sz w:val="28"/>
                <w:szCs w:val="28"/>
                <w:lang w:val="nl-NL"/>
              </w:rPr>
              <w:t>-Gọi học sinh nhận xét.</w:t>
            </w:r>
          </w:p>
          <w:p w:rsidR="0009378A" w:rsidRPr="00A160FD" w:rsidRDefault="0009378A" w:rsidP="00950EC8">
            <w:pPr>
              <w:spacing w:before="113" w:after="113"/>
              <w:ind w:left="170" w:right="113"/>
              <w:jc w:val="both"/>
              <w:rPr>
                <w:rFonts w:ascii="Times New Roman" w:hAnsi="Times New Roman" w:cs="Times New Roman"/>
                <w:sz w:val="28"/>
                <w:szCs w:val="28"/>
                <w:lang w:val="nl-NL"/>
              </w:rPr>
            </w:pPr>
            <w:r w:rsidRPr="00A160FD">
              <w:rPr>
                <w:rFonts w:ascii="Times New Roman" w:hAnsi="Times New Roman" w:cs="Times New Roman"/>
                <w:sz w:val="28"/>
                <w:szCs w:val="28"/>
                <w:lang w:val="nl-NL"/>
              </w:rPr>
              <w:t>-Thảo luận về ý nghĩa của câu chuyện.</w:t>
            </w:r>
          </w:p>
          <w:p w:rsidR="0009378A" w:rsidRPr="00A160FD" w:rsidRDefault="0009378A" w:rsidP="00950EC8">
            <w:pPr>
              <w:spacing w:before="113" w:after="113"/>
              <w:ind w:left="170" w:right="113"/>
              <w:jc w:val="both"/>
              <w:rPr>
                <w:rFonts w:ascii="Times New Roman" w:hAnsi="Times New Roman" w:cs="Times New Roman"/>
                <w:sz w:val="28"/>
                <w:szCs w:val="28"/>
                <w:lang w:val="nl-NL"/>
              </w:rPr>
            </w:pPr>
            <w:r w:rsidRPr="00A160FD">
              <w:rPr>
                <w:rFonts w:ascii="Times New Roman" w:hAnsi="Times New Roman" w:cs="Times New Roman"/>
                <w:sz w:val="28"/>
                <w:szCs w:val="28"/>
                <w:lang w:val="nl-NL"/>
              </w:rPr>
              <w:t>-Gv nhận xét, bổ sung</w:t>
            </w: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3.Củng cố, dặn dò</w:t>
            </w:r>
          </w:p>
          <w:p w:rsidR="0009378A" w:rsidRPr="00A160FD" w:rsidRDefault="0009378A" w:rsidP="00950EC8">
            <w:pPr>
              <w:spacing w:before="113" w:after="113"/>
              <w:ind w:left="170" w:right="113"/>
              <w:jc w:val="both"/>
              <w:rPr>
                <w:rFonts w:ascii="Times New Roman" w:hAnsi="Times New Roman" w:cs="Times New Roman"/>
                <w:sz w:val="28"/>
                <w:szCs w:val="28"/>
                <w:lang w:val="nl-NL"/>
              </w:rPr>
            </w:pPr>
            <w:r w:rsidRPr="00A160FD">
              <w:rPr>
                <w:rFonts w:ascii="Times New Roman" w:hAnsi="Times New Roman" w:cs="Times New Roman"/>
                <w:sz w:val="28"/>
                <w:szCs w:val="28"/>
                <w:lang w:val="nl-NL"/>
              </w:rPr>
              <w:lastRenderedPageBreak/>
              <w:t>- Nhận xét tiết học.</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A160FD">
              <w:rPr>
                <w:rFonts w:ascii="Times New Roman" w:hAnsi="Times New Roman" w:cs="Times New Roman"/>
                <w:sz w:val="28"/>
                <w:szCs w:val="28"/>
                <w:lang w:val="nl-NL"/>
              </w:rPr>
              <w:t>- Nhắc nhở học sinh chuẩn bị bài.</w:t>
            </w:r>
          </w:p>
          <w:p w:rsidR="0009378A" w:rsidRPr="00A160FD" w:rsidRDefault="0009378A" w:rsidP="00950EC8">
            <w:pPr>
              <w:spacing w:before="113" w:after="113"/>
              <w:ind w:left="170" w:right="113"/>
              <w:jc w:val="both"/>
              <w:rPr>
                <w:rFonts w:ascii="Times New Roman" w:hAnsi="Times New Roman" w:cs="Times New Roman"/>
                <w:sz w:val="28"/>
                <w:szCs w:val="28"/>
                <w:lang w:val="nl-NL"/>
              </w:rPr>
            </w:pPr>
          </w:p>
        </w:tc>
        <w:tc>
          <w:tcPr>
            <w:tcW w:w="4788" w:type="dxa"/>
          </w:tcPr>
          <w:p w:rsidR="0009378A" w:rsidRPr="00A160FD" w:rsidRDefault="0009378A" w:rsidP="00950EC8">
            <w:pPr>
              <w:spacing w:before="113" w:after="113"/>
              <w:ind w:left="170" w:right="113"/>
              <w:rPr>
                <w:rFonts w:ascii="Times New Roman" w:hAnsi="Times New Roman" w:cs="Times New Roman"/>
                <w:b/>
                <w:sz w:val="28"/>
                <w:szCs w:val="28"/>
                <w:lang w:val="nl-NL"/>
              </w:rPr>
            </w:pPr>
          </w:p>
          <w:p w:rsidR="0009378A" w:rsidRPr="00A160FD" w:rsidRDefault="0009378A" w:rsidP="00950EC8">
            <w:pPr>
              <w:spacing w:before="113" w:after="113"/>
              <w:ind w:left="170" w:right="113"/>
              <w:rPr>
                <w:rFonts w:ascii="Times New Roman" w:hAnsi="Times New Roman" w:cs="Times New Roman"/>
                <w:b/>
                <w:sz w:val="28"/>
                <w:szCs w:val="28"/>
                <w:lang w:val="nl-NL"/>
              </w:rPr>
            </w:pPr>
          </w:p>
          <w:p w:rsidR="0009378A" w:rsidRPr="00A160FD" w:rsidRDefault="0009378A" w:rsidP="00950EC8">
            <w:pPr>
              <w:spacing w:before="113" w:after="113"/>
              <w:ind w:left="170" w:right="113"/>
              <w:rPr>
                <w:rFonts w:ascii="Times New Roman" w:hAnsi="Times New Roman" w:cs="Times New Roman"/>
                <w:b/>
                <w:sz w:val="28"/>
                <w:szCs w:val="28"/>
                <w:lang w:val="nl-NL"/>
              </w:rPr>
            </w:pPr>
          </w:p>
          <w:p w:rsidR="0009378A" w:rsidRPr="00A160FD" w:rsidRDefault="0009378A" w:rsidP="00950EC8">
            <w:pPr>
              <w:spacing w:before="113" w:after="113"/>
              <w:ind w:left="170" w:right="113"/>
              <w:rPr>
                <w:rFonts w:ascii="Times New Roman" w:hAnsi="Times New Roman" w:cs="Times New Roman"/>
                <w:b/>
                <w:sz w:val="28"/>
                <w:szCs w:val="28"/>
                <w:lang w:val="nl-NL"/>
              </w:rPr>
            </w:pPr>
          </w:p>
          <w:p w:rsidR="0009378A" w:rsidRPr="00A160FD" w:rsidRDefault="0009378A" w:rsidP="00950EC8">
            <w:pPr>
              <w:spacing w:before="113" w:after="113"/>
              <w:ind w:right="113"/>
              <w:rPr>
                <w:rFonts w:ascii="Times New Roman" w:hAnsi="Times New Roman" w:cs="Times New Roman"/>
                <w:b/>
                <w:sz w:val="28"/>
                <w:szCs w:val="28"/>
                <w:lang w:val="nl-NL"/>
              </w:rPr>
            </w:pPr>
          </w:p>
          <w:p w:rsidR="0009378A" w:rsidRPr="00A160FD" w:rsidRDefault="0009378A" w:rsidP="00950EC8">
            <w:pPr>
              <w:spacing w:before="113" w:after="113"/>
              <w:ind w:left="170" w:right="113"/>
              <w:rPr>
                <w:rFonts w:ascii="Times New Roman" w:hAnsi="Times New Roman" w:cs="Times New Roman"/>
                <w:sz w:val="28"/>
                <w:szCs w:val="28"/>
                <w:lang w:val="nl-NL"/>
              </w:rPr>
            </w:pPr>
            <w:r w:rsidRPr="00A160FD">
              <w:rPr>
                <w:rFonts w:ascii="Times New Roman" w:hAnsi="Times New Roman" w:cs="Times New Roman"/>
                <w:sz w:val="28"/>
                <w:szCs w:val="28"/>
                <w:lang w:val="nl-NL"/>
              </w:rPr>
              <w:t>-Đọc đề</w:t>
            </w:r>
          </w:p>
          <w:p w:rsidR="0009378A" w:rsidRPr="00A160FD" w:rsidRDefault="0009378A" w:rsidP="00950EC8">
            <w:pPr>
              <w:spacing w:before="113" w:after="113"/>
              <w:ind w:left="170" w:right="113"/>
              <w:rPr>
                <w:rFonts w:ascii="Times New Roman" w:hAnsi="Times New Roman" w:cs="Times New Roman"/>
                <w:sz w:val="28"/>
                <w:szCs w:val="28"/>
                <w:lang w:val="nl-NL"/>
              </w:rPr>
            </w:pPr>
            <w:r w:rsidRPr="00A160FD">
              <w:rPr>
                <w:rFonts w:ascii="Times New Roman" w:hAnsi="Times New Roman" w:cs="Times New Roman"/>
                <w:sz w:val="28"/>
                <w:szCs w:val="28"/>
                <w:lang w:val="nl-NL"/>
              </w:rPr>
              <w:t>-Trả lời</w:t>
            </w:r>
          </w:p>
          <w:p w:rsidR="0009378A" w:rsidRPr="00A160FD" w:rsidRDefault="0009378A" w:rsidP="00950EC8">
            <w:pPr>
              <w:spacing w:before="113" w:after="113"/>
              <w:ind w:left="170" w:right="113"/>
              <w:rPr>
                <w:rFonts w:ascii="Times New Roman" w:hAnsi="Times New Roman" w:cs="Times New Roman"/>
                <w:sz w:val="28"/>
                <w:szCs w:val="28"/>
                <w:lang w:val="nl-NL"/>
              </w:rPr>
            </w:pPr>
          </w:p>
          <w:p w:rsidR="0009378A" w:rsidRPr="00A160FD" w:rsidRDefault="0009378A" w:rsidP="00950EC8">
            <w:pPr>
              <w:spacing w:before="113" w:after="113"/>
              <w:ind w:left="170" w:right="113"/>
              <w:rPr>
                <w:rFonts w:ascii="Times New Roman" w:hAnsi="Times New Roman" w:cs="Times New Roman"/>
                <w:sz w:val="28"/>
                <w:szCs w:val="28"/>
                <w:lang w:val="nl-NL"/>
              </w:rPr>
            </w:pPr>
            <w:r w:rsidRPr="00A160FD">
              <w:rPr>
                <w:rFonts w:ascii="Times New Roman" w:hAnsi="Times New Roman" w:cs="Times New Roman"/>
                <w:sz w:val="28"/>
                <w:szCs w:val="28"/>
                <w:lang w:val="nl-NL"/>
              </w:rPr>
              <w:t>-Thảo luận</w:t>
            </w:r>
          </w:p>
          <w:p w:rsidR="0009378A" w:rsidRPr="00A160FD" w:rsidRDefault="0009378A" w:rsidP="00950EC8">
            <w:pPr>
              <w:spacing w:before="113" w:after="113"/>
              <w:ind w:left="170" w:right="113"/>
              <w:rPr>
                <w:rFonts w:ascii="Times New Roman" w:hAnsi="Times New Roman" w:cs="Times New Roman"/>
                <w:sz w:val="28"/>
                <w:szCs w:val="28"/>
                <w:lang w:val="nl-NL"/>
              </w:rPr>
            </w:pPr>
          </w:p>
          <w:p w:rsidR="0009378A" w:rsidRPr="00A160FD" w:rsidRDefault="0009378A" w:rsidP="00950EC8">
            <w:pPr>
              <w:spacing w:before="113" w:after="113"/>
              <w:ind w:left="170" w:right="113"/>
              <w:rPr>
                <w:rFonts w:ascii="Times New Roman" w:hAnsi="Times New Roman" w:cs="Times New Roman"/>
                <w:sz w:val="28"/>
                <w:szCs w:val="28"/>
                <w:lang w:val="nl-NL"/>
              </w:rPr>
            </w:pPr>
            <w:r w:rsidRPr="00A160FD">
              <w:rPr>
                <w:rFonts w:ascii="Times New Roman" w:hAnsi="Times New Roman" w:cs="Times New Roman"/>
                <w:sz w:val="28"/>
                <w:szCs w:val="28"/>
                <w:lang w:val="nl-NL"/>
              </w:rPr>
              <w:t>-Kể chuyện</w:t>
            </w:r>
          </w:p>
          <w:p w:rsidR="0009378A" w:rsidRPr="00A160FD" w:rsidRDefault="0009378A" w:rsidP="00950EC8">
            <w:pPr>
              <w:spacing w:before="113" w:after="113"/>
              <w:ind w:left="170" w:right="113"/>
              <w:rPr>
                <w:rFonts w:ascii="Times New Roman" w:hAnsi="Times New Roman" w:cs="Times New Roman"/>
                <w:sz w:val="28"/>
                <w:szCs w:val="28"/>
                <w:lang w:val="nl-NL"/>
              </w:rPr>
            </w:pPr>
            <w:r w:rsidRPr="00A160FD">
              <w:rPr>
                <w:rFonts w:ascii="Times New Roman" w:hAnsi="Times New Roman" w:cs="Times New Roman"/>
                <w:sz w:val="28"/>
                <w:szCs w:val="28"/>
                <w:lang w:val="nl-NL"/>
              </w:rPr>
              <w:t>-Nhận xét</w:t>
            </w:r>
          </w:p>
          <w:p w:rsidR="0009378A" w:rsidRPr="00A160FD" w:rsidRDefault="0009378A" w:rsidP="00950EC8">
            <w:pPr>
              <w:spacing w:before="113" w:after="113"/>
              <w:ind w:left="170" w:right="113"/>
              <w:rPr>
                <w:rFonts w:ascii="Times New Roman" w:hAnsi="Times New Roman" w:cs="Times New Roman"/>
                <w:sz w:val="28"/>
                <w:szCs w:val="28"/>
                <w:lang w:val="nl-NL"/>
              </w:rPr>
            </w:pPr>
            <w:r w:rsidRPr="00A160FD">
              <w:rPr>
                <w:rFonts w:ascii="Times New Roman" w:hAnsi="Times New Roman" w:cs="Times New Roman"/>
                <w:sz w:val="28"/>
                <w:szCs w:val="28"/>
                <w:lang w:val="nl-NL"/>
              </w:rPr>
              <w:t>-Trình bày</w:t>
            </w:r>
          </w:p>
          <w:p w:rsidR="0009378A" w:rsidRPr="00A160FD" w:rsidRDefault="0009378A" w:rsidP="00950EC8">
            <w:pPr>
              <w:spacing w:before="113" w:after="113"/>
              <w:ind w:left="170" w:right="113"/>
              <w:rPr>
                <w:rFonts w:ascii="Times New Roman" w:hAnsi="Times New Roman" w:cs="Times New Roman"/>
                <w:b/>
                <w:sz w:val="28"/>
                <w:szCs w:val="28"/>
                <w:lang w:val="nl-NL"/>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-Lắng nghe</w:t>
            </w: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lastRenderedPageBreak/>
              <w:t>-Lắng nghe</w:t>
            </w:r>
          </w:p>
        </w:tc>
      </w:tr>
    </w:tbl>
    <w:p w:rsidR="0009378A" w:rsidRPr="0009378A" w:rsidRDefault="0009378A" w:rsidP="0009378A">
      <w:pPr>
        <w:spacing w:before="113" w:after="113" w:line="240" w:lineRule="auto"/>
        <w:ind w:left="170" w:right="113"/>
        <w:rPr>
          <w:rFonts w:ascii="Times New Roman" w:hAnsi="Times New Roman" w:cs="Times New Roman"/>
          <w:b/>
          <w:sz w:val="28"/>
          <w:szCs w:val="28"/>
        </w:rPr>
      </w:pPr>
    </w:p>
    <w:p w:rsidR="00561A69" w:rsidRDefault="00561A69">
      <w:pPr>
        <w:rPr>
          <w:rFonts w:ascii="Times New Roman" w:hAnsi="Times New Roman" w:cs="Times New Roman"/>
          <w:sz w:val="28"/>
          <w:szCs w:val="28"/>
        </w:rPr>
      </w:pPr>
      <w:r>
        <w:rPr>
          <w:rFonts w:ascii="Times New Roman" w:hAnsi="Times New Roman" w:cs="Times New Roman"/>
          <w:sz w:val="28"/>
          <w:szCs w:val="28"/>
        </w:rPr>
        <w:br w:type="page"/>
      </w:r>
    </w:p>
    <w:p w:rsidR="0009378A" w:rsidRPr="0009378A" w:rsidRDefault="0009378A" w:rsidP="0009378A">
      <w:pPr>
        <w:spacing w:before="113" w:after="113" w:line="240" w:lineRule="auto"/>
        <w:ind w:right="113"/>
        <w:jc w:val="center"/>
        <w:rPr>
          <w:rFonts w:ascii="Times New Roman" w:hAnsi="Times New Roman" w:cs="Times New Roman"/>
          <w:sz w:val="28"/>
          <w:szCs w:val="28"/>
        </w:rPr>
      </w:pPr>
      <w:r w:rsidRPr="0009378A">
        <w:rPr>
          <w:rFonts w:ascii="Times New Roman" w:hAnsi="Times New Roman" w:cs="Times New Roman"/>
          <w:sz w:val="28"/>
          <w:szCs w:val="28"/>
        </w:rPr>
        <w:lastRenderedPageBreak/>
        <w:t>Ngày dạy: Thứ ………., ngày …… / …… / 20…</w:t>
      </w: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 xml:space="preserve">Rèn Toán – Tuần 8 </w:t>
      </w: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 xml:space="preserve">Luyện Tập Dạng Toán Tổng - Hiệu  </w:t>
      </w:r>
    </w:p>
    <w:p w:rsidR="0009378A" w:rsidRPr="0009378A" w:rsidRDefault="0009378A" w:rsidP="0009378A">
      <w:pPr>
        <w:spacing w:before="113" w:after="113" w:line="240" w:lineRule="auto"/>
        <w:ind w:left="170" w:right="113"/>
        <w:rPr>
          <w:rFonts w:ascii="Times New Roman" w:hAnsi="Times New Roman" w:cs="Times New Roman"/>
          <w:sz w:val="28"/>
          <w:szCs w:val="28"/>
        </w:rPr>
      </w:pP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 MỤC TIÊU</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1. Kiến thức: Củng cố kiến thức cho học sinh về tìm hai số khi biết tổng và hiệu của hai số đó.</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2. Kĩ năng: Giúp học sinh thực hiện tốt các bài tập củng cố và mở rộng.</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3. Thái độ: Sáng tạo, hợp tác, cẩn thận.</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II. ĐỒ DÙNG DẠY – HỌC</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1. Giáo viên: Bảng phụ, phiếu bài tập.</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2. Học sinh: Đồ dung học tập.</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III. CÁC HOẠT ĐỘNG DẠY – HỌC CHỦ YẾU</w:t>
      </w:r>
    </w:p>
    <w:tbl>
      <w:tblPr>
        <w:tblStyle w:val="TableGrid"/>
        <w:tblW w:w="0" w:type="auto"/>
        <w:tblInd w:w="170" w:type="dxa"/>
        <w:tblLook w:val="04A0" w:firstRow="1" w:lastRow="0" w:firstColumn="1" w:lastColumn="0" w:noHBand="0" w:noVBand="1"/>
      </w:tblPr>
      <w:tblGrid>
        <w:gridCol w:w="4596"/>
        <w:gridCol w:w="4584"/>
      </w:tblGrid>
      <w:tr w:rsidR="0009378A" w:rsidRPr="0009378A" w:rsidTr="00950EC8">
        <w:tc>
          <w:tcPr>
            <w:tcW w:w="4706" w:type="dxa"/>
          </w:tcPr>
          <w:p w:rsidR="0009378A" w:rsidRPr="0009378A" w:rsidRDefault="0009378A" w:rsidP="00950EC8">
            <w:pPr>
              <w:spacing w:before="113" w:after="113"/>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Hoạt động của giáo viên</w:t>
            </w:r>
          </w:p>
        </w:tc>
        <w:tc>
          <w:tcPr>
            <w:tcW w:w="4700" w:type="dxa"/>
          </w:tcPr>
          <w:p w:rsidR="0009378A" w:rsidRPr="0009378A" w:rsidRDefault="0009378A" w:rsidP="00950EC8">
            <w:pPr>
              <w:spacing w:before="113" w:after="113"/>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Hoạt động của học sinh</w:t>
            </w:r>
          </w:p>
        </w:tc>
      </w:tr>
      <w:tr w:rsidR="0009378A" w:rsidRPr="0009378A" w:rsidTr="00950EC8">
        <w:tc>
          <w:tcPr>
            <w:tcW w:w="4706" w:type="dxa"/>
          </w:tcPr>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b/>
                <w:sz w:val="28"/>
                <w:szCs w:val="28"/>
              </w:rPr>
              <w:t>1.Ổn định lớp</w:t>
            </w:r>
          </w:p>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b/>
                <w:sz w:val="28"/>
                <w:szCs w:val="28"/>
              </w:rPr>
              <w:t>2.Bài tập rèn luyện</w:t>
            </w:r>
          </w:p>
          <w:p w:rsidR="0009378A" w:rsidRPr="0009378A" w:rsidRDefault="0009378A" w:rsidP="00950EC8">
            <w:pPr>
              <w:spacing w:before="113" w:after="113"/>
              <w:ind w:left="170" w:right="113"/>
              <w:jc w:val="both"/>
              <w:rPr>
                <w:rFonts w:ascii="Times New Roman" w:hAnsi="Times New Roman" w:cs="Times New Roman"/>
                <w:b/>
                <w:i/>
                <w:sz w:val="28"/>
                <w:szCs w:val="28"/>
              </w:rPr>
            </w:pPr>
            <w:r w:rsidRPr="0009378A">
              <w:rPr>
                <w:rFonts w:ascii="Times New Roman" w:hAnsi="Times New Roman" w:cs="Times New Roman"/>
                <w:b/>
                <w:sz w:val="28"/>
                <w:szCs w:val="28"/>
              </w:rPr>
              <w:t xml:space="preserve">Bài 1: </w:t>
            </w:r>
            <w:r w:rsidRPr="0009378A">
              <w:rPr>
                <w:rFonts w:ascii="Times New Roman" w:hAnsi="Times New Roman" w:cs="Times New Roman"/>
                <w:b/>
                <w:i/>
                <w:sz w:val="28"/>
                <w:szCs w:val="28"/>
              </w:rPr>
              <w:t>Tìm hai số biết tổng và hiệu của chúng lần lượt là:</w:t>
            </w:r>
          </w:p>
          <w:p w:rsidR="0009378A" w:rsidRPr="00A160FD" w:rsidRDefault="0009378A" w:rsidP="00950EC8">
            <w:pPr>
              <w:spacing w:before="113" w:after="113"/>
              <w:ind w:left="170" w:right="113"/>
              <w:rPr>
                <w:rFonts w:ascii="Times New Roman" w:hAnsi="Times New Roman" w:cs="Times New Roman"/>
                <w:b/>
                <w:i/>
                <w:sz w:val="28"/>
                <w:szCs w:val="28"/>
                <w:lang w:val="fr-FR"/>
              </w:rPr>
            </w:pPr>
            <w:r w:rsidRPr="00A160FD">
              <w:rPr>
                <w:rFonts w:ascii="Times New Roman" w:hAnsi="Times New Roman" w:cs="Times New Roman"/>
                <w:b/>
                <w:i/>
                <w:sz w:val="28"/>
                <w:szCs w:val="28"/>
                <w:lang w:val="fr-FR"/>
              </w:rPr>
              <w:t>a) 84 và 16</w:t>
            </w:r>
            <w:r w:rsidRPr="00A160FD">
              <w:rPr>
                <w:rFonts w:ascii="Times New Roman" w:hAnsi="Times New Roman" w:cs="Times New Roman"/>
                <w:b/>
                <w:i/>
                <w:sz w:val="28"/>
                <w:szCs w:val="28"/>
                <w:lang w:val="fr-FR"/>
              </w:rPr>
              <w:tab/>
              <w:t xml:space="preserve">     b) 255 và 35</w:t>
            </w:r>
          </w:p>
          <w:p w:rsidR="0009378A" w:rsidRPr="00A160FD" w:rsidRDefault="0009378A" w:rsidP="00950EC8">
            <w:pPr>
              <w:spacing w:before="113" w:after="113"/>
              <w:ind w:left="170" w:right="113"/>
              <w:rPr>
                <w:rFonts w:ascii="Times New Roman" w:hAnsi="Times New Roman" w:cs="Times New Roman"/>
                <w:b/>
                <w:i/>
                <w:sz w:val="28"/>
                <w:szCs w:val="28"/>
                <w:lang w:val="fr-FR"/>
              </w:rPr>
            </w:pPr>
            <w:r w:rsidRPr="00A160FD">
              <w:rPr>
                <w:rFonts w:ascii="Times New Roman" w:hAnsi="Times New Roman" w:cs="Times New Roman"/>
                <w:b/>
                <w:i/>
                <w:sz w:val="28"/>
                <w:szCs w:val="28"/>
                <w:lang w:val="fr-FR"/>
              </w:rPr>
              <w:t>c) 34 và 26</w:t>
            </w:r>
            <w:r w:rsidRPr="00A160FD">
              <w:rPr>
                <w:rFonts w:ascii="Times New Roman" w:hAnsi="Times New Roman" w:cs="Times New Roman"/>
                <w:b/>
                <w:i/>
                <w:sz w:val="28"/>
                <w:szCs w:val="28"/>
                <w:lang w:val="fr-FR"/>
              </w:rPr>
              <w:tab/>
              <w:t xml:space="preserve">     d) 975 và 65</w:t>
            </w: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-Yêu cầu của bài 1 là gì?</w:t>
            </w: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 xml:space="preserve">-Muốn tìm số bé ta làm thế nào? </w:t>
            </w: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Muốn tìm số lớn ta làm thế nào?</w:t>
            </w: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-Yêu cầu học sinh làm bài vào vở</w:t>
            </w:r>
          </w:p>
          <w:p w:rsidR="0009378A" w:rsidRPr="00A160FD" w:rsidRDefault="0009378A" w:rsidP="00950EC8">
            <w:pPr>
              <w:spacing w:before="113" w:after="113"/>
              <w:ind w:left="170" w:right="113"/>
              <w:jc w:val="both"/>
              <w:rPr>
                <w:rFonts w:ascii="Times New Roman" w:hAnsi="Times New Roman" w:cs="Times New Roman"/>
                <w:sz w:val="28"/>
                <w:szCs w:val="28"/>
                <w:lang w:val="fr-FR"/>
              </w:rPr>
            </w:pP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-Gọi học sinh lên bảng làm bài</w:t>
            </w: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-Gọi học sinh nhận xét</w:t>
            </w: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lastRenderedPageBreak/>
              <w:t>-GV giúp đỡ những hs còn chậm, nhận xét, chấm bài.</w:t>
            </w:r>
          </w:p>
          <w:p w:rsidR="0009378A" w:rsidRPr="00A160FD" w:rsidRDefault="0009378A" w:rsidP="00950EC8">
            <w:pPr>
              <w:spacing w:before="113" w:after="113"/>
              <w:ind w:left="170" w:right="113"/>
              <w:jc w:val="both"/>
              <w:rPr>
                <w:rFonts w:ascii="Times New Roman" w:hAnsi="Times New Roman" w:cs="Times New Roman"/>
                <w:sz w:val="28"/>
                <w:szCs w:val="28"/>
                <w:lang w:val="fr-FR"/>
              </w:rPr>
            </w:pP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b/>
                <w:sz w:val="28"/>
                <w:szCs w:val="28"/>
                <w:lang w:val="fr-FR"/>
              </w:rPr>
              <w:t>Bài 2:</w:t>
            </w:r>
            <w:r w:rsidRPr="00A160FD">
              <w:rPr>
                <w:rFonts w:ascii="Times New Roman" w:hAnsi="Times New Roman" w:cs="Times New Roman"/>
                <w:sz w:val="28"/>
                <w:szCs w:val="28"/>
                <w:lang w:val="fr-FR"/>
              </w:rPr>
              <w:t xml:space="preserve"> </w:t>
            </w:r>
            <w:r w:rsidRPr="00A160FD">
              <w:rPr>
                <w:rFonts w:ascii="Times New Roman" w:hAnsi="Times New Roman" w:cs="Times New Roman"/>
                <w:b/>
                <w:i/>
                <w:sz w:val="28"/>
                <w:szCs w:val="28"/>
                <w:lang w:val="fr-FR"/>
              </w:rPr>
              <w:t>Trong vườn nhà Nam có 96 cây cam và cây bưởi, trong đó số cây cam nhiều hơn số cây bưởi là 6 cây. Hỏi trong vườn nhà Nam có bao nhiêu cây cam, bao nhiêu cây bưởi?</w:t>
            </w: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-Gọi học sinh đọc đề.</w:t>
            </w: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-Bài toán cho biết gì? Bài toán hỏi gì?</w:t>
            </w: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-Yêu cầu học sinh làm bài vào vở.</w:t>
            </w: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-Gọi 1 học sinh lên bảng làm bài.</w:t>
            </w: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-Gọi học sinh nhận xét.</w:t>
            </w: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-GV giúp đỡ những hs còn chậm, nhận xét, chấm bài.</w:t>
            </w:r>
          </w:p>
          <w:p w:rsidR="0009378A" w:rsidRPr="00A160FD" w:rsidRDefault="0009378A" w:rsidP="00950EC8">
            <w:pPr>
              <w:spacing w:before="113" w:after="113"/>
              <w:ind w:left="170" w:right="113"/>
              <w:jc w:val="both"/>
              <w:rPr>
                <w:rFonts w:ascii="Times New Roman" w:hAnsi="Times New Roman" w:cs="Times New Roman"/>
                <w:sz w:val="28"/>
                <w:szCs w:val="28"/>
                <w:lang w:val="fr-FR"/>
              </w:rPr>
            </w:pPr>
          </w:p>
          <w:p w:rsidR="0009378A" w:rsidRPr="00A160FD" w:rsidRDefault="0009378A" w:rsidP="00950EC8">
            <w:pPr>
              <w:spacing w:before="113" w:after="113"/>
              <w:ind w:left="170" w:right="113"/>
              <w:jc w:val="both"/>
              <w:rPr>
                <w:rFonts w:ascii="Times New Roman" w:hAnsi="Times New Roman" w:cs="Times New Roman"/>
                <w:b/>
                <w:i/>
                <w:sz w:val="28"/>
                <w:szCs w:val="28"/>
                <w:lang w:val="fr-FR"/>
              </w:rPr>
            </w:pPr>
            <w:r w:rsidRPr="00A160FD">
              <w:rPr>
                <w:rFonts w:ascii="Times New Roman" w:hAnsi="Times New Roman" w:cs="Times New Roman"/>
                <w:b/>
                <w:sz w:val="28"/>
                <w:szCs w:val="28"/>
                <w:lang w:val="fr-FR"/>
              </w:rPr>
              <w:t>Bài 3:</w:t>
            </w:r>
            <w:r w:rsidRPr="00A160FD">
              <w:rPr>
                <w:rFonts w:ascii="Times New Roman" w:hAnsi="Times New Roman" w:cs="Times New Roman"/>
                <w:b/>
                <w:i/>
                <w:sz w:val="28"/>
                <w:szCs w:val="28"/>
                <w:lang w:val="fr-FR"/>
              </w:rPr>
              <w:t xml:space="preserve"> Hai đội trồng cây được tất cả 1500 cây. Đội thứ nhất trồng ít hơn đội thứ hai 100 cây. Hỏi mỗi đội trồng được bao nhiêu cây?</w:t>
            </w: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-Gọi học sinh đọc đề.</w:t>
            </w: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-Bài toán cho biết gì? Bài toán hỏi gì?</w:t>
            </w: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-Yêu cầu học sinh làm bài vào vở.</w:t>
            </w: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-Gọi 1 học sinh lên bảng làm bài.</w:t>
            </w: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-Gọi học sinh nhận xét.</w:t>
            </w: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-GV giúp đỡ những hs còn chậm, nhận xét, chấm bài.</w:t>
            </w:r>
          </w:p>
          <w:p w:rsidR="0009378A" w:rsidRPr="00A160FD" w:rsidRDefault="0009378A" w:rsidP="00950EC8">
            <w:pPr>
              <w:spacing w:before="113" w:after="113"/>
              <w:ind w:left="170" w:right="113"/>
              <w:jc w:val="both"/>
              <w:rPr>
                <w:rFonts w:ascii="Times New Roman" w:hAnsi="Times New Roman" w:cs="Times New Roman"/>
                <w:sz w:val="28"/>
                <w:szCs w:val="28"/>
                <w:lang w:val="fr-FR"/>
              </w:rPr>
            </w:pPr>
          </w:p>
          <w:p w:rsidR="0009378A" w:rsidRPr="0009378A" w:rsidRDefault="0009378A" w:rsidP="00950EC8">
            <w:pPr>
              <w:spacing w:before="113" w:after="113"/>
              <w:ind w:left="170" w:right="113"/>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3.Củng cố, dặn dò</w:t>
            </w:r>
          </w:p>
          <w:p w:rsidR="0009378A" w:rsidRPr="00A160FD" w:rsidRDefault="0009378A" w:rsidP="00950EC8">
            <w:pPr>
              <w:spacing w:before="113" w:after="113"/>
              <w:ind w:left="170" w:right="113"/>
              <w:jc w:val="both"/>
              <w:rPr>
                <w:rFonts w:ascii="Times New Roman" w:hAnsi="Times New Roman" w:cs="Times New Roman"/>
                <w:sz w:val="28"/>
                <w:szCs w:val="28"/>
                <w:lang w:val="fr-FR"/>
              </w:rPr>
            </w:pPr>
            <w:r w:rsidRPr="00A160FD">
              <w:rPr>
                <w:rFonts w:ascii="Times New Roman" w:hAnsi="Times New Roman" w:cs="Times New Roman"/>
                <w:sz w:val="28"/>
                <w:szCs w:val="28"/>
                <w:lang w:val="fr-FR"/>
              </w:rPr>
              <w:t>- Nhận xét tiết học.</w:t>
            </w:r>
          </w:p>
          <w:p w:rsidR="0009378A" w:rsidRPr="0009378A" w:rsidRDefault="0009378A" w:rsidP="00950EC8">
            <w:pPr>
              <w:spacing w:before="113" w:after="113"/>
              <w:ind w:left="170" w:right="113"/>
              <w:jc w:val="both"/>
              <w:rPr>
                <w:rFonts w:ascii="Times New Roman" w:hAnsi="Times New Roman" w:cs="Times New Roman"/>
                <w:color w:val="000000"/>
                <w:sz w:val="28"/>
                <w:szCs w:val="28"/>
                <w:lang w:val="nl-NL"/>
              </w:rPr>
            </w:pPr>
            <w:r w:rsidRPr="00A160FD">
              <w:rPr>
                <w:rFonts w:ascii="Times New Roman" w:hAnsi="Times New Roman" w:cs="Times New Roman"/>
                <w:sz w:val="28"/>
                <w:szCs w:val="28"/>
                <w:lang w:val="fr-FR"/>
              </w:rPr>
              <w:lastRenderedPageBreak/>
              <w:t>- Nhắc nhở học sinh chuẩn bị bài.</w:t>
            </w:r>
          </w:p>
          <w:p w:rsidR="0009378A" w:rsidRPr="00A160FD" w:rsidRDefault="0009378A" w:rsidP="00950EC8">
            <w:pPr>
              <w:spacing w:before="113" w:after="113"/>
              <w:ind w:left="170" w:right="113"/>
              <w:rPr>
                <w:rFonts w:ascii="Times New Roman" w:hAnsi="Times New Roman" w:cs="Times New Roman"/>
                <w:b/>
                <w:sz w:val="28"/>
                <w:szCs w:val="28"/>
                <w:lang w:val="fr-FR"/>
              </w:rPr>
            </w:pPr>
          </w:p>
        </w:tc>
        <w:tc>
          <w:tcPr>
            <w:tcW w:w="4700" w:type="dxa"/>
          </w:tcPr>
          <w:p w:rsidR="0009378A" w:rsidRPr="00A160FD" w:rsidRDefault="0009378A" w:rsidP="00950EC8">
            <w:pPr>
              <w:spacing w:before="113" w:after="113"/>
              <w:ind w:left="170" w:right="113"/>
              <w:rPr>
                <w:rFonts w:ascii="Times New Roman" w:hAnsi="Times New Roman" w:cs="Times New Roman"/>
                <w:b/>
                <w:sz w:val="28"/>
                <w:szCs w:val="28"/>
                <w:lang w:val="fr-FR"/>
              </w:rPr>
            </w:pPr>
          </w:p>
          <w:p w:rsidR="0009378A" w:rsidRPr="00A160FD" w:rsidRDefault="0009378A" w:rsidP="00950EC8">
            <w:pPr>
              <w:spacing w:before="113" w:after="113"/>
              <w:ind w:left="170" w:right="113"/>
              <w:rPr>
                <w:rFonts w:ascii="Times New Roman" w:hAnsi="Times New Roman" w:cs="Times New Roman"/>
                <w:b/>
                <w:sz w:val="28"/>
                <w:szCs w:val="28"/>
                <w:lang w:val="fr-FR"/>
              </w:rPr>
            </w:pPr>
          </w:p>
          <w:p w:rsidR="0009378A" w:rsidRPr="00A160FD" w:rsidRDefault="0009378A" w:rsidP="00950EC8">
            <w:pPr>
              <w:spacing w:before="113" w:after="113"/>
              <w:ind w:left="170" w:right="113"/>
              <w:rPr>
                <w:rFonts w:ascii="Times New Roman" w:hAnsi="Times New Roman" w:cs="Times New Roman"/>
                <w:b/>
                <w:sz w:val="28"/>
                <w:szCs w:val="28"/>
                <w:lang w:val="fr-FR"/>
              </w:rPr>
            </w:pPr>
          </w:p>
          <w:p w:rsidR="0009378A" w:rsidRPr="00A160FD" w:rsidRDefault="0009378A" w:rsidP="00950EC8">
            <w:pPr>
              <w:spacing w:before="113" w:after="113"/>
              <w:ind w:left="170" w:right="113"/>
              <w:rPr>
                <w:rFonts w:ascii="Times New Roman" w:hAnsi="Times New Roman" w:cs="Times New Roman"/>
                <w:b/>
                <w:sz w:val="28"/>
                <w:szCs w:val="28"/>
                <w:lang w:val="fr-FR"/>
              </w:rPr>
            </w:pPr>
          </w:p>
          <w:p w:rsidR="0009378A" w:rsidRPr="00A160FD" w:rsidRDefault="0009378A" w:rsidP="00950EC8">
            <w:pPr>
              <w:spacing w:before="113" w:after="113"/>
              <w:ind w:left="170" w:right="113"/>
              <w:rPr>
                <w:rFonts w:ascii="Times New Roman" w:hAnsi="Times New Roman" w:cs="Times New Roman"/>
                <w:b/>
                <w:sz w:val="28"/>
                <w:szCs w:val="28"/>
                <w:lang w:val="fr-FR"/>
              </w:rPr>
            </w:pPr>
          </w:p>
          <w:p w:rsidR="0009378A" w:rsidRPr="00A160FD" w:rsidRDefault="0009378A" w:rsidP="00950EC8">
            <w:pPr>
              <w:spacing w:before="113" w:after="113"/>
              <w:ind w:right="113"/>
              <w:rPr>
                <w:rFonts w:ascii="Times New Roman" w:hAnsi="Times New Roman" w:cs="Times New Roman"/>
                <w:b/>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r w:rsidRPr="00A160FD">
              <w:rPr>
                <w:rFonts w:ascii="Times New Roman" w:hAnsi="Times New Roman" w:cs="Times New Roman"/>
                <w:sz w:val="28"/>
                <w:szCs w:val="28"/>
                <w:lang w:val="fr-FR"/>
              </w:rPr>
              <w:t>-Trả lời</w:t>
            </w:r>
          </w:p>
          <w:p w:rsidR="0009378A" w:rsidRPr="00A160FD" w:rsidRDefault="0009378A" w:rsidP="00950EC8">
            <w:pPr>
              <w:spacing w:before="113" w:after="113"/>
              <w:ind w:right="113"/>
              <w:rPr>
                <w:rFonts w:ascii="Times New Roman" w:hAnsi="Times New Roman" w:cs="Times New Roman"/>
                <w:sz w:val="28"/>
                <w:szCs w:val="28"/>
                <w:lang w:val="fr-FR"/>
              </w:rPr>
            </w:pPr>
          </w:p>
          <w:p w:rsidR="0009378A" w:rsidRPr="00A160FD" w:rsidRDefault="0009378A" w:rsidP="00950EC8">
            <w:pPr>
              <w:spacing w:before="113" w:after="113"/>
              <w:ind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r w:rsidRPr="00A160FD">
              <w:rPr>
                <w:rFonts w:ascii="Times New Roman" w:hAnsi="Times New Roman" w:cs="Times New Roman"/>
                <w:sz w:val="28"/>
                <w:szCs w:val="28"/>
                <w:lang w:val="fr-FR"/>
              </w:rPr>
              <w:t>-Thực hiện (hs chậm chỉ là câu a, hs khá có thể không làm câu b)</w:t>
            </w: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r w:rsidRPr="00A160FD">
              <w:rPr>
                <w:rFonts w:ascii="Times New Roman" w:hAnsi="Times New Roman" w:cs="Times New Roman"/>
                <w:sz w:val="28"/>
                <w:szCs w:val="28"/>
                <w:lang w:val="fr-FR"/>
              </w:rPr>
              <w:t>-Nhận xét</w:t>
            </w:r>
          </w:p>
          <w:p w:rsidR="0009378A" w:rsidRPr="00A160FD" w:rsidRDefault="0009378A" w:rsidP="00950EC8">
            <w:pPr>
              <w:spacing w:before="113" w:after="113"/>
              <w:ind w:left="170" w:right="113"/>
              <w:rPr>
                <w:rFonts w:ascii="Times New Roman" w:hAnsi="Times New Roman" w:cs="Times New Roman"/>
                <w:sz w:val="28"/>
                <w:szCs w:val="28"/>
                <w:lang w:val="fr-FR"/>
              </w:rPr>
            </w:pPr>
            <w:r w:rsidRPr="00A160FD">
              <w:rPr>
                <w:rFonts w:ascii="Times New Roman" w:hAnsi="Times New Roman" w:cs="Times New Roman"/>
                <w:sz w:val="28"/>
                <w:szCs w:val="28"/>
                <w:lang w:val="fr-FR"/>
              </w:rPr>
              <w:t>-Lắng nghe</w:t>
            </w: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r w:rsidRPr="00A160FD">
              <w:rPr>
                <w:rFonts w:ascii="Times New Roman" w:hAnsi="Times New Roman" w:cs="Times New Roman"/>
                <w:sz w:val="28"/>
                <w:szCs w:val="28"/>
                <w:lang w:val="fr-FR"/>
              </w:rPr>
              <w:t>-Đọc</w:t>
            </w:r>
          </w:p>
          <w:p w:rsidR="0009378A" w:rsidRPr="00A160FD" w:rsidRDefault="0009378A" w:rsidP="00950EC8">
            <w:pPr>
              <w:spacing w:before="113" w:after="113"/>
              <w:ind w:left="170" w:right="113"/>
              <w:rPr>
                <w:rFonts w:ascii="Times New Roman" w:hAnsi="Times New Roman" w:cs="Times New Roman"/>
                <w:sz w:val="28"/>
                <w:szCs w:val="28"/>
                <w:lang w:val="fr-FR"/>
              </w:rPr>
            </w:pPr>
            <w:r w:rsidRPr="00A160FD">
              <w:rPr>
                <w:rFonts w:ascii="Times New Roman" w:hAnsi="Times New Roman" w:cs="Times New Roman"/>
                <w:sz w:val="28"/>
                <w:szCs w:val="28"/>
                <w:lang w:val="fr-FR"/>
              </w:rPr>
              <w:t>-Trả lời</w:t>
            </w: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r w:rsidRPr="00A160FD">
              <w:rPr>
                <w:rFonts w:ascii="Times New Roman" w:hAnsi="Times New Roman" w:cs="Times New Roman"/>
                <w:sz w:val="28"/>
                <w:szCs w:val="28"/>
                <w:lang w:val="fr-FR"/>
              </w:rPr>
              <w:t>-Thực hiện</w:t>
            </w:r>
          </w:p>
          <w:p w:rsidR="0009378A" w:rsidRPr="00A160FD" w:rsidRDefault="0009378A" w:rsidP="00950EC8">
            <w:pPr>
              <w:spacing w:before="113" w:after="113"/>
              <w:ind w:left="170" w:right="113"/>
              <w:rPr>
                <w:rFonts w:ascii="Times New Roman" w:hAnsi="Times New Roman" w:cs="Times New Roman"/>
                <w:sz w:val="28"/>
                <w:szCs w:val="28"/>
                <w:lang w:val="fr-FR"/>
              </w:rPr>
            </w:pPr>
            <w:r w:rsidRPr="00A160FD">
              <w:rPr>
                <w:rFonts w:ascii="Times New Roman" w:hAnsi="Times New Roman" w:cs="Times New Roman"/>
                <w:sz w:val="28"/>
                <w:szCs w:val="28"/>
                <w:lang w:val="fr-FR"/>
              </w:rPr>
              <w:t>-Nhận xét</w:t>
            </w: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r w:rsidRPr="00A160FD">
              <w:rPr>
                <w:rFonts w:ascii="Times New Roman" w:hAnsi="Times New Roman" w:cs="Times New Roman"/>
                <w:sz w:val="28"/>
                <w:szCs w:val="28"/>
                <w:lang w:val="fr-FR"/>
              </w:rPr>
              <w:t>-Lắng nghe</w:t>
            </w: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r w:rsidRPr="00A160FD">
              <w:rPr>
                <w:rFonts w:ascii="Times New Roman" w:hAnsi="Times New Roman" w:cs="Times New Roman"/>
                <w:sz w:val="28"/>
                <w:szCs w:val="28"/>
                <w:lang w:val="fr-FR"/>
              </w:rPr>
              <w:t>-Đọc</w:t>
            </w:r>
          </w:p>
          <w:p w:rsidR="0009378A" w:rsidRPr="00A160FD" w:rsidRDefault="0009378A" w:rsidP="00950EC8">
            <w:pPr>
              <w:spacing w:before="113" w:after="113"/>
              <w:ind w:left="170" w:right="113"/>
              <w:rPr>
                <w:rFonts w:ascii="Times New Roman" w:hAnsi="Times New Roman" w:cs="Times New Roman"/>
                <w:sz w:val="28"/>
                <w:szCs w:val="28"/>
                <w:lang w:val="fr-FR"/>
              </w:rPr>
            </w:pPr>
            <w:r w:rsidRPr="00A160FD">
              <w:rPr>
                <w:rFonts w:ascii="Times New Roman" w:hAnsi="Times New Roman" w:cs="Times New Roman"/>
                <w:sz w:val="28"/>
                <w:szCs w:val="28"/>
                <w:lang w:val="fr-FR"/>
              </w:rPr>
              <w:t>-Trả lời</w:t>
            </w: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r w:rsidRPr="00A160FD">
              <w:rPr>
                <w:rFonts w:ascii="Times New Roman" w:hAnsi="Times New Roman" w:cs="Times New Roman"/>
                <w:sz w:val="28"/>
                <w:szCs w:val="28"/>
                <w:lang w:val="fr-FR"/>
              </w:rPr>
              <w:t>-Thực hiện</w:t>
            </w:r>
          </w:p>
          <w:p w:rsidR="0009378A" w:rsidRPr="00A160FD" w:rsidRDefault="0009378A" w:rsidP="00950EC8">
            <w:pPr>
              <w:spacing w:before="113" w:after="113"/>
              <w:ind w:left="170" w:right="113"/>
              <w:rPr>
                <w:rFonts w:ascii="Times New Roman" w:hAnsi="Times New Roman" w:cs="Times New Roman"/>
                <w:sz w:val="28"/>
                <w:szCs w:val="28"/>
                <w:lang w:val="fr-FR"/>
              </w:rPr>
            </w:pPr>
          </w:p>
          <w:p w:rsidR="0009378A" w:rsidRPr="00A160FD" w:rsidRDefault="0009378A" w:rsidP="00950EC8">
            <w:pPr>
              <w:spacing w:before="113" w:after="113"/>
              <w:ind w:left="170" w:right="113"/>
              <w:rPr>
                <w:rFonts w:ascii="Times New Roman" w:hAnsi="Times New Roman" w:cs="Times New Roman"/>
                <w:sz w:val="28"/>
                <w:szCs w:val="28"/>
                <w:lang w:val="fr-FR"/>
              </w:rPr>
            </w:pPr>
            <w:r w:rsidRPr="00A160FD">
              <w:rPr>
                <w:rFonts w:ascii="Times New Roman" w:hAnsi="Times New Roman" w:cs="Times New Roman"/>
                <w:sz w:val="28"/>
                <w:szCs w:val="28"/>
                <w:lang w:val="fr-FR"/>
              </w:rPr>
              <w:t>-Nhận xét</w:t>
            </w:r>
          </w:p>
          <w:p w:rsidR="0009378A" w:rsidRPr="0009378A" w:rsidRDefault="0009378A" w:rsidP="00950EC8">
            <w:pPr>
              <w:spacing w:before="113" w:after="113"/>
              <w:ind w:left="170" w:right="113"/>
              <w:rPr>
                <w:rFonts w:ascii="Times New Roman" w:hAnsi="Times New Roman" w:cs="Times New Roman"/>
                <w:sz w:val="28"/>
                <w:szCs w:val="28"/>
              </w:rPr>
            </w:pPr>
            <w:r w:rsidRPr="0009378A">
              <w:rPr>
                <w:rFonts w:ascii="Times New Roman" w:hAnsi="Times New Roman" w:cs="Times New Roman"/>
                <w:sz w:val="28"/>
                <w:szCs w:val="28"/>
              </w:rPr>
              <w:t>-Lắng nghe</w:t>
            </w: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sz w:val="28"/>
                <w:szCs w:val="28"/>
              </w:rPr>
            </w:pPr>
          </w:p>
          <w:p w:rsidR="0009378A" w:rsidRPr="0009378A" w:rsidRDefault="0009378A" w:rsidP="00950EC8">
            <w:pPr>
              <w:spacing w:before="113" w:after="113"/>
              <w:ind w:left="170" w:right="113"/>
              <w:rPr>
                <w:rFonts w:ascii="Times New Roman" w:hAnsi="Times New Roman" w:cs="Times New Roman"/>
                <w:b/>
                <w:sz w:val="28"/>
                <w:szCs w:val="28"/>
              </w:rPr>
            </w:pPr>
            <w:r w:rsidRPr="0009378A">
              <w:rPr>
                <w:rFonts w:ascii="Times New Roman" w:hAnsi="Times New Roman" w:cs="Times New Roman"/>
                <w:sz w:val="28"/>
                <w:szCs w:val="28"/>
              </w:rPr>
              <w:t>-Lắng nghe</w:t>
            </w:r>
          </w:p>
        </w:tc>
      </w:tr>
    </w:tbl>
    <w:p w:rsidR="0009378A" w:rsidRPr="0009378A" w:rsidRDefault="0009378A" w:rsidP="0009378A">
      <w:pPr>
        <w:spacing w:before="113" w:after="113" w:line="240" w:lineRule="auto"/>
        <w:ind w:left="170" w:right="113"/>
        <w:rPr>
          <w:rFonts w:ascii="Times New Roman" w:hAnsi="Times New Roman" w:cs="Times New Roman"/>
          <w:b/>
          <w:sz w:val="28"/>
          <w:szCs w:val="28"/>
        </w:rPr>
      </w:pPr>
    </w:p>
    <w:p w:rsidR="0009378A" w:rsidRPr="0009378A" w:rsidRDefault="0009378A" w:rsidP="0009378A">
      <w:pPr>
        <w:spacing w:before="113" w:after="113" w:line="240" w:lineRule="auto"/>
        <w:ind w:left="170" w:right="113"/>
        <w:rPr>
          <w:rFonts w:ascii="Times New Roman" w:hAnsi="Times New Roman" w:cs="Times New Roman"/>
          <w:b/>
          <w:sz w:val="28"/>
          <w:szCs w:val="28"/>
        </w:rPr>
      </w:pPr>
    </w:p>
    <w:p w:rsidR="00561A69" w:rsidRDefault="0009378A" w:rsidP="00561A69">
      <w:pPr>
        <w:rPr>
          <w:rFonts w:ascii="Times New Roman" w:hAnsi="Times New Roman" w:cs="Times New Roman"/>
          <w:sz w:val="28"/>
          <w:szCs w:val="28"/>
        </w:rPr>
      </w:pPr>
      <w:r w:rsidRPr="0009378A">
        <w:rPr>
          <w:rFonts w:ascii="Times New Roman" w:hAnsi="Times New Roman" w:cs="Times New Roman"/>
          <w:sz w:val="28"/>
          <w:szCs w:val="28"/>
        </w:rPr>
        <w:br w:type="page"/>
      </w:r>
    </w:p>
    <w:p w:rsidR="0009378A" w:rsidRPr="0009378A" w:rsidRDefault="00561A69" w:rsidP="00561A69">
      <w:pPr>
        <w:tabs>
          <w:tab w:val="left" w:pos="2160"/>
        </w:tabs>
        <w:rPr>
          <w:rFonts w:ascii="Times New Roman" w:hAnsi="Times New Roman" w:cs="Times New Roman"/>
          <w:sz w:val="28"/>
          <w:szCs w:val="28"/>
        </w:rPr>
      </w:pPr>
      <w:r>
        <w:rPr>
          <w:rFonts w:ascii="Times New Roman" w:hAnsi="Times New Roman" w:cs="Times New Roman"/>
          <w:sz w:val="28"/>
          <w:szCs w:val="28"/>
        </w:rPr>
        <w:lastRenderedPageBreak/>
        <w:tab/>
        <w:t>Ng</w:t>
      </w:r>
      <w:r w:rsidR="0009378A" w:rsidRPr="0009378A">
        <w:rPr>
          <w:rFonts w:ascii="Times New Roman" w:hAnsi="Times New Roman" w:cs="Times New Roman"/>
          <w:sz w:val="28"/>
          <w:szCs w:val="28"/>
        </w:rPr>
        <w:t>ày dạy: Thứ ………., ngày …… / …… / 20…</w:t>
      </w:r>
    </w:p>
    <w:p w:rsidR="0009378A" w:rsidRPr="0009378A" w:rsidRDefault="0009378A" w:rsidP="0009378A">
      <w:pPr>
        <w:spacing w:line="305" w:lineRule="auto"/>
        <w:jc w:val="center"/>
        <w:rPr>
          <w:rFonts w:ascii="Times New Roman" w:hAnsi="Times New Roman" w:cs="Times New Roman"/>
          <w:b/>
          <w:bCs/>
          <w:iCs/>
          <w:color w:val="000000"/>
          <w:sz w:val="28"/>
          <w:szCs w:val="28"/>
        </w:rPr>
      </w:pPr>
      <w:r w:rsidRPr="0009378A">
        <w:rPr>
          <w:rFonts w:ascii="Times New Roman" w:hAnsi="Times New Roman" w:cs="Times New Roman"/>
          <w:b/>
          <w:bCs/>
          <w:i/>
          <w:color w:val="000000"/>
          <w:sz w:val="28"/>
          <w:szCs w:val="28"/>
        </w:rPr>
        <w:t xml:space="preserve"> </w:t>
      </w:r>
      <w:r w:rsidRPr="0009378A">
        <w:rPr>
          <w:rFonts w:ascii="Times New Roman" w:hAnsi="Times New Roman" w:cs="Times New Roman"/>
          <w:b/>
          <w:bCs/>
          <w:iCs/>
          <w:color w:val="000000"/>
          <w:sz w:val="28"/>
          <w:szCs w:val="28"/>
          <w:lang w:val="nl-NL"/>
        </w:rPr>
        <w:t xml:space="preserve">Rèn đọc </w:t>
      </w:r>
      <w:r w:rsidRPr="0009378A">
        <w:rPr>
          <w:rFonts w:ascii="Times New Roman" w:hAnsi="Times New Roman" w:cs="Times New Roman"/>
          <w:b/>
          <w:bCs/>
          <w:iCs/>
          <w:color w:val="000000"/>
          <w:sz w:val="28"/>
          <w:szCs w:val="28"/>
        </w:rPr>
        <w:t>- T</w:t>
      </w:r>
      <w:r w:rsidRPr="0009378A">
        <w:rPr>
          <w:rFonts w:ascii="Times New Roman" w:hAnsi="Times New Roman" w:cs="Times New Roman"/>
          <w:b/>
          <w:bCs/>
          <w:iCs/>
          <w:color w:val="000000"/>
          <w:sz w:val="28"/>
          <w:szCs w:val="28"/>
          <w:lang w:val="nl-NL"/>
        </w:rPr>
        <w:t>uần 9</w:t>
      </w:r>
    </w:p>
    <w:p w:rsidR="0009378A" w:rsidRPr="0009378A" w:rsidRDefault="0009378A" w:rsidP="0009378A">
      <w:pPr>
        <w:spacing w:line="305" w:lineRule="auto"/>
        <w:jc w:val="center"/>
        <w:rPr>
          <w:rFonts w:ascii="Times New Roman" w:hAnsi="Times New Roman" w:cs="Times New Roman"/>
          <w:b/>
          <w:color w:val="000000"/>
          <w:sz w:val="28"/>
          <w:szCs w:val="28"/>
          <w:lang w:val="nl-NL"/>
        </w:rPr>
      </w:pPr>
      <w:r w:rsidRPr="0009378A">
        <w:rPr>
          <w:rFonts w:ascii="Times New Roman" w:hAnsi="Times New Roman" w:cs="Times New Roman"/>
          <w:b/>
          <w:bCs/>
          <w:iCs/>
          <w:color w:val="000000"/>
          <w:sz w:val="28"/>
          <w:szCs w:val="28"/>
          <w:lang w:val="nl-NL"/>
        </w:rPr>
        <w:t>Thưa Chuyện Với Mẹ</w:t>
      </w:r>
    </w:p>
    <w:p w:rsidR="0009378A" w:rsidRPr="0009378A" w:rsidRDefault="0009378A" w:rsidP="0009378A">
      <w:pPr>
        <w:spacing w:line="293"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 MỤC TIÊU:</w:t>
      </w:r>
    </w:p>
    <w:p w:rsidR="0009378A" w:rsidRPr="0009378A" w:rsidRDefault="0009378A" w:rsidP="0009378A">
      <w:pPr>
        <w:spacing w:line="293"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1. Kiến thức</w:t>
      </w:r>
      <w:r w:rsidRPr="0009378A">
        <w:rPr>
          <w:rFonts w:ascii="Times New Roman" w:hAnsi="Times New Roman" w:cs="Times New Roman"/>
          <w:color w:val="000000"/>
          <w:sz w:val="28"/>
          <w:szCs w:val="28"/>
          <w:lang w:val="nl-NL"/>
        </w:rPr>
        <w:t>: Củng cố kiến thức cho học sinh về đọc thành tiếng và đọc thầm.</w:t>
      </w:r>
    </w:p>
    <w:p w:rsidR="0009378A" w:rsidRPr="0009378A" w:rsidRDefault="0009378A" w:rsidP="0009378A">
      <w:pPr>
        <w:spacing w:line="293"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2. Kĩ năng</w:t>
      </w:r>
      <w:r w:rsidRPr="0009378A">
        <w:rPr>
          <w:rFonts w:ascii="Times New Roman" w:hAnsi="Times New Roman" w:cs="Times New Roman"/>
          <w:color w:val="000000"/>
          <w:sz w:val="28"/>
          <w:szCs w:val="28"/>
          <w:lang w:val="nl-NL"/>
        </w:rPr>
        <w:t>: Rèn kĩ năng đọc diễn cảm và đọc hiểu cho học sinh.</w:t>
      </w:r>
    </w:p>
    <w:p w:rsidR="0009378A" w:rsidRPr="0009378A" w:rsidRDefault="0009378A" w:rsidP="0009378A">
      <w:pPr>
        <w:spacing w:line="293"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3. Thái độ</w:t>
      </w:r>
      <w:r w:rsidRPr="0009378A">
        <w:rPr>
          <w:rFonts w:ascii="Times New Roman" w:hAnsi="Times New Roman" w:cs="Times New Roman"/>
          <w:color w:val="000000"/>
          <w:sz w:val="28"/>
          <w:szCs w:val="28"/>
          <w:lang w:val="nl-NL"/>
        </w:rPr>
        <w:t>: Yêu thích môn học.</w:t>
      </w:r>
    </w:p>
    <w:p w:rsidR="0009378A" w:rsidRPr="0009378A" w:rsidRDefault="0009378A" w:rsidP="0009378A">
      <w:pPr>
        <w:spacing w:line="293"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 ĐỒ DÙNG DẠY – HỌC:</w:t>
      </w:r>
    </w:p>
    <w:p w:rsidR="0009378A" w:rsidRPr="0009378A" w:rsidRDefault="0009378A" w:rsidP="0009378A">
      <w:pPr>
        <w:spacing w:line="293"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1. Giáo viên: Bảng phụ, phiếu bài tập.</w:t>
      </w:r>
    </w:p>
    <w:p w:rsidR="0009378A" w:rsidRPr="0009378A" w:rsidRDefault="0009378A" w:rsidP="0009378A">
      <w:pPr>
        <w:spacing w:line="293"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2. Học sinh: Đồ dung học tập.</w:t>
      </w:r>
    </w:p>
    <w:p w:rsidR="0009378A" w:rsidRPr="0009378A" w:rsidRDefault="0009378A" w:rsidP="0009378A">
      <w:pPr>
        <w:spacing w:line="293"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III. CÁC HOẠT ĐỘNG DẠY – HỌC CHỦ YẾU:</w:t>
      </w:r>
    </w:p>
    <w:p w:rsidR="0009378A" w:rsidRPr="0009378A" w:rsidRDefault="0009378A" w:rsidP="0009378A">
      <w:pPr>
        <w:spacing w:line="293" w:lineRule="auto"/>
        <w:rPr>
          <w:rFonts w:ascii="Times New Roman" w:hAnsi="Times New Roman" w:cs="Times New Roman"/>
          <w:color w:val="000000"/>
          <w:sz w:val="28"/>
          <w:szCs w:val="28"/>
          <w:lang w:val="nl-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5176"/>
        <w:gridCol w:w="4440"/>
      </w:tblGrid>
      <w:tr w:rsidR="0009378A" w:rsidRPr="00A160FD" w:rsidTr="00950EC8">
        <w:trPr>
          <w:jc w:val="center"/>
        </w:trPr>
        <w:tc>
          <w:tcPr>
            <w:tcW w:w="5176" w:type="dxa"/>
            <w:tcBorders>
              <w:bottom w:val="single" w:sz="4" w:space="0" w:color="auto"/>
            </w:tcBorders>
          </w:tcPr>
          <w:p w:rsidR="0009378A" w:rsidRPr="0009378A" w:rsidRDefault="0009378A" w:rsidP="00950EC8">
            <w:pPr>
              <w:spacing w:line="293"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rèn luyện của giáo viên</w:t>
            </w:r>
          </w:p>
        </w:tc>
        <w:tc>
          <w:tcPr>
            <w:tcW w:w="4440" w:type="dxa"/>
            <w:tcBorders>
              <w:bottom w:val="single" w:sz="4" w:space="0" w:color="auto"/>
            </w:tcBorders>
          </w:tcPr>
          <w:p w:rsidR="0009378A" w:rsidRPr="0009378A" w:rsidRDefault="0009378A" w:rsidP="00950EC8">
            <w:pPr>
              <w:spacing w:line="293"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học tập của học sinh</w:t>
            </w:r>
          </w:p>
        </w:tc>
      </w:tr>
      <w:tr w:rsidR="0009378A" w:rsidRPr="00A160FD" w:rsidTr="00950EC8">
        <w:trPr>
          <w:jc w:val="center"/>
        </w:trPr>
        <w:tc>
          <w:tcPr>
            <w:tcW w:w="5176" w:type="dxa"/>
            <w:tcBorders>
              <w:bottom w:val="nil"/>
            </w:tcBorders>
          </w:tcPr>
          <w:p w:rsidR="0009378A" w:rsidRPr="0009378A" w:rsidRDefault="0009378A" w:rsidP="00950EC8">
            <w:pPr>
              <w:spacing w:line="293"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1. Hoạt động khởi động</w:t>
            </w:r>
          </w:p>
          <w:p w:rsidR="0009378A" w:rsidRPr="0009378A" w:rsidRDefault="0009378A" w:rsidP="00950EC8">
            <w:pPr>
              <w:spacing w:line="293"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Ổn định tổ chức</w:t>
            </w:r>
          </w:p>
          <w:p w:rsidR="0009378A" w:rsidRPr="0009378A" w:rsidRDefault="0009378A" w:rsidP="00950EC8">
            <w:pPr>
              <w:spacing w:line="293"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2. Các hoạt động chính:</w:t>
            </w:r>
          </w:p>
          <w:p w:rsidR="0009378A" w:rsidRPr="0009378A" w:rsidRDefault="0009378A" w:rsidP="00950EC8">
            <w:pPr>
              <w:spacing w:line="293"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a. Hoạt động 1: Luyện đọc thành tiếng</w:t>
            </w:r>
          </w:p>
          <w:p w:rsidR="0009378A" w:rsidRPr="00A160FD" w:rsidRDefault="0009378A" w:rsidP="00950EC8">
            <w:pPr>
              <w:spacing w:line="293" w:lineRule="auto"/>
              <w:jc w:val="both"/>
              <w:rPr>
                <w:rFonts w:ascii="Times New Roman" w:hAnsi="Times New Roman" w:cs="Times New Roman"/>
                <w:color w:val="000000"/>
                <w:sz w:val="28"/>
                <w:szCs w:val="28"/>
                <w:lang w:val="nl-NL"/>
              </w:rPr>
            </w:pPr>
            <w:r w:rsidRPr="00A160FD">
              <w:rPr>
                <w:rFonts w:ascii="Times New Roman" w:hAnsi="Times New Roman" w:cs="Times New Roman"/>
                <w:color w:val="000000"/>
                <w:sz w:val="28"/>
                <w:szCs w:val="28"/>
                <w:lang w:val="nl-NL"/>
              </w:rPr>
              <w:t>- Yêu cầu học sinh nêu lại cách đọc đoạn văn:</w:t>
            </w:r>
          </w:p>
          <w:p w:rsidR="0009378A" w:rsidRPr="00A160FD" w:rsidRDefault="0009378A" w:rsidP="00950EC8">
            <w:pPr>
              <w:spacing w:line="293" w:lineRule="auto"/>
              <w:jc w:val="both"/>
              <w:rPr>
                <w:rFonts w:ascii="Times New Roman" w:hAnsi="Times New Roman" w:cs="Times New Roman"/>
                <w:color w:val="000000"/>
                <w:sz w:val="28"/>
                <w:szCs w:val="28"/>
                <w:lang w:val="nl-NL"/>
              </w:rPr>
            </w:pPr>
            <w:r w:rsidRPr="00A160FD">
              <w:rPr>
                <w:rFonts w:ascii="Times New Roman" w:hAnsi="Times New Roman" w:cs="Times New Roman"/>
                <w:color w:val="000000"/>
                <w:sz w:val="28"/>
                <w:szCs w:val="28"/>
                <w:lang w:val="nl-NL"/>
              </w:rPr>
              <w:t>"Cương thấy nghèn nghẹn .... Khi đốt cây bông"</w:t>
            </w:r>
          </w:p>
          <w:p w:rsidR="0009378A" w:rsidRPr="0009378A" w:rsidRDefault="0009378A" w:rsidP="00950EC8">
            <w:pPr>
              <w:spacing w:line="293"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Giáo viên yêu cầu học sinh lên bảng gạch dưới (chéo) ở những chỗ cần nhấn giọng (ngắt giọng).</w:t>
            </w:r>
          </w:p>
          <w:p w:rsidR="0009378A" w:rsidRPr="0009378A" w:rsidRDefault="0009378A" w:rsidP="00950EC8">
            <w:pPr>
              <w:spacing w:line="293"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 Tổ chức cho học sinh luyện đọc theo nhóm đôi rồi thi đua đọc trước lớp.</w:t>
            </w:r>
          </w:p>
          <w:p w:rsidR="0009378A" w:rsidRPr="00A160FD" w:rsidRDefault="0009378A" w:rsidP="00950EC8">
            <w:pPr>
              <w:spacing w:line="293" w:lineRule="auto"/>
              <w:jc w:val="both"/>
              <w:rPr>
                <w:rFonts w:ascii="Times New Roman" w:hAnsi="Times New Roman" w:cs="Times New Roman"/>
                <w:color w:val="000000"/>
                <w:sz w:val="28"/>
                <w:szCs w:val="28"/>
                <w:lang w:val="nl-NL"/>
              </w:rPr>
            </w:pPr>
            <w:r w:rsidRPr="00A160FD">
              <w:rPr>
                <w:rFonts w:ascii="Times New Roman" w:hAnsi="Times New Roman" w:cs="Times New Roman"/>
                <w:color w:val="000000"/>
                <w:sz w:val="28"/>
                <w:szCs w:val="28"/>
                <w:lang w:val="nl-NL"/>
              </w:rPr>
              <w:t>- Nhận xét, tuyên dương.</w:t>
            </w:r>
          </w:p>
          <w:p w:rsidR="0009378A" w:rsidRPr="00A160FD" w:rsidRDefault="0009378A" w:rsidP="00950EC8">
            <w:pPr>
              <w:spacing w:line="293" w:lineRule="auto"/>
              <w:jc w:val="both"/>
              <w:rPr>
                <w:rFonts w:ascii="Times New Roman" w:hAnsi="Times New Roman" w:cs="Times New Roman"/>
                <w:color w:val="000000"/>
                <w:sz w:val="28"/>
                <w:szCs w:val="28"/>
                <w:lang w:val="nl-NL"/>
              </w:rPr>
            </w:pPr>
            <w:r w:rsidRPr="00A160FD">
              <w:rPr>
                <w:rFonts w:ascii="Times New Roman" w:hAnsi="Times New Roman" w:cs="Times New Roman"/>
                <w:color w:val="000000"/>
                <w:sz w:val="28"/>
                <w:szCs w:val="28"/>
                <w:lang w:val="nl-NL"/>
              </w:rPr>
              <w:t>- Yêu cầu học sinh yêu lại cách đọc đoạn văn:</w:t>
            </w:r>
          </w:p>
          <w:p w:rsidR="0009378A" w:rsidRPr="00A160FD" w:rsidRDefault="0009378A" w:rsidP="00950EC8">
            <w:pPr>
              <w:spacing w:line="293" w:lineRule="auto"/>
              <w:jc w:val="both"/>
              <w:rPr>
                <w:rFonts w:ascii="Times New Roman" w:hAnsi="Times New Roman" w:cs="Times New Roman"/>
                <w:color w:val="000000"/>
                <w:sz w:val="28"/>
                <w:szCs w:val="28"/>
                <w:lang w:val="nl-NL"/>
              </w:rPr>
            </w:pPr>
            <w:r w:rsidRPr="00A160FD">
              <w:rPr>
                <w:rFonts w:ascii="Times New Roman" w:hAnsi="Times New Roman" w:cs="Times New Roman"/>
                <w:color w:val="000000"/>
                <w:sz w:val="28"/>
                <w:szCs w:val="28"/>
                <w:lang w:val="nl-NL"/>
              </w:rPr>
              <w:t>"Từ ngày phải nghỉ học ... để kiếm sống.."</w:t>
            </w:r>
          </w:p>
          <w:p w:rsidR="0009378A" w:rsidRPr="00A160FD" w:rsidRDefault="0009378A" w:rsidP="00950EC8">
            <w:pPr>
              <w:spacing w:line="293" w:lineRule="auto"/>
              <w:jc w:val="both"/>
              <w:rPr>
                <w:rFonts w:ascii="Times New Roman" w:hAnsi="Times New Roman" w:cs="Times New Roman"/>
                <w:color w:val="000000"/>
                <w:sz w:val="28"/>
                <w:szCs w:val="28"/>
                <w:lang w:val="nl-NL"/>
              </w:rPr>
            </w:pPr>
            <w:r w:rsidRPr="00A160FD">
              <w:rPr>
                <w:rFonts w:ascii="Times New Roman" w:hAnsi="Times New Roman" w:cs="Times New Roman"/>
                <w:color w:val="000000"/>
                <w:sz w:val="28"/>
                <w:szCs w:val="28"/>
                <w:lang w:val="nl-NL"/>
              </w:rPr>
              <w:t>- Thực hiện như đoạn trên</w:t>
            </w:r>
          </w:p>
        </w:tc>
        <w:tc>
          <w:tcPr>
            <w:tcW w:w="4440" w:type="dxa"/>
            <w:tcBorders>
              <w:bottom w:val="nil"/>
            </w:tcBorders>
          </w:tcPr>
          <w:p w:rsidR="0009378A" w:rsidRPr="00A160FD" w:rsidRDefault="0009378A" w:rsidP="00950EC8">
            <w:pPr>
              <w:spacing w:line="293" w:lineRule="auto"/>
              <w:jc w:val="both"/>
              <w:rPr>
                <w:rFonts w:ascii="Times New Roman" w:hAnsi="Times New Roman" w:cs="Times New Roman"/>
                <w:color w:val="000000"/>
                <w:sz w:val="28"/>
                <w:szCs w:val="28"/>
                <w:lang w:val="nl-NL"/>
              </w:rPr>
            </w:pPr>
          </w:p>
          <w:p w:rsidR="0009378A" w:rsidRPr="00A160FD" w:rsidRDefault="0009378A" w:rsidP="00950EC8">
            <w:pPr>
              <w:spacing w:line="293" w:lineRule="auto"/>
              <w:jc w:val="both"/>
              <w:rPr>
                <w:rFonts w:ascii="Times New Roman" w:hAnsi="Times New Roman" w:cs="Times New Roman"/>
                <w:color w:val="000000"/>
                <w:sz w:val="28"/>
                <w:szCs w:val="28"/>
                <w:lang w:val="nl-NL"/>
              </w:rPr>
            </w:pPr>
          </w:p>
          <w:p w:rsidR="0009378A" w:rsidRPr="00A160FD" w:rsidRDefault="0009378A" w:rsidP="00950EC8">
            <w:pPr>
              <w:spacing w:line="293" w:lineRule="auto"/>
              <w:jc w:val="both"/>
              <w:rPr>
                <w:rFonts w:ascii="Times New Roman" w:hAnsi="Times New Roman" w:cs="Times New Roman"/>
                <w:color w:val="000000"/>
                <w:sz w:val="28"/>
                <w:szCs w:val="28"/>
                <w:lang w:val="nl-NL"/>
              </w:rPr>
            </w:pPr>
          </w:p>
          <w:p w:rsidR="0009378A" w:rsidRPr="00A160FD" w:rsidRDefault="0009378A" w:rsidP="00950EC8">
            <w:pPr>
              <w:spacing w:line="293" w:lineRule="auto"/>
              <w:jc w:val="both"/>
              <w:rPr>
                <w:rFonts w:ascii="Times New Roman" w:hAnsi="Times New Roman" w:cs="Times New Roman"/>
                <w:color w:val="000000"/>
                <w:sz w:val="28"/>
                <w:szCs w:val="28"/>
                <w:lang w:val="nl-NL"/>
              </w:rPr>
            </w:pPr>
          </w:p>
          <w:p w:rsidR="0009378A" w:rsidRPr="00A160FD" w:rsidRDefault="0009378A" w:rsidP="00950EC8">
            <w:pPr>
              <w:spacing w:line="293" w:lineRule="auto"/>
              <w:jc w:val="both"/>
              <w:rPr>
                <w:rFonts w:ascii="Times New Roman" w:hAnsi="Times New Roman" w:cs="Times New Roman"/>
                <w:color w:val="000000"/>
                <w:sz w:val="28"/>
                <w:szCs w:val="28"/>
                <w:lang w:val="nl-NL"/>
              </w:rPr>
            </w:pPr>
          </w:p>
          <w:p w:rsidR="0009378A" w:rsidRPr="00A160FD" w:rsidRDefault="0009378A" w:rsidP="00950EC8">
            <w:pPr>
              <w:spacing w:line="293" w:lineRule="auto"/>
              <w:jc w:val="both"/>
              <w:rPr>
                <w:rFonts w:ascii="Times New Roman" w:hAnsi="Times New Roman" w:cs="Times New Roman"/>
                <w:color w:val="000000"/>
                <w:sz w:val="28"/>
                <w:szCs w:val="28"/>
                <w:lang w:val="nl-NL"/>
              </w:rPr>
            </w:pPr>
            <w:r w:rsidRPr="00A160FD">
              <w:rPr>
                <w:rFonts w:ascii="Times New Roman" w:hAnsi="Times New Roman" w:cs="Times New Roman"/>
                <w:color w:val="000000"/>
                <w:sz w:val="28"/>
                <w:szCs w:val="28"/>
                <w:lang w:val="nl-NL"/>
              </w:rPr>
              <w:t>- Quan sát, đọc thầm đoạn viết.</w:t>
            </w:r>
          </w:p>
          <w:p w:rsidR="0009378A" w:rsidRPr="00A160FD" w:rsidRDefault="0009378A" w:rsidP="00950EC8">
            <w:pPr>
              <w:spacing w:line="293" w:lineRule="auto"/>
              <w:jc w:val="both"/>
              <w:rPr>
                <w:rFonts w:ascii="Times New Roman" w:hAnsi="Times New Roman" w:cs="Times New Roman"/>
                <w:color w:val="000000"/>
                <w:sz w:val="28"/>
                <w:szCs w:val="28"/>
                <w:lang w:val="nl-NL"/>
              </w:rPr>
            </w:pPr>
            <w:r w:rsidRPr="00A160FD">
              <w:rPr>
                <w:rFonts w:ascii="Times New Roman" w:hAnsi="Times New Roman" w:cs="Times New Roman"/>
                <w:b/>
                <w:i/>
                <w:color w:val="000000"/>
                <w:sz w:val="28"/>
                <w:szCs w:val="28"/>
                <w:lang w:val="nl-NL"/>
              </w:rPr>
              <w:t xml:space="preserve">  </w:t>
            </w:r>
          </w:p>
          <w:p w:rsidR="0009378A" w:rsidRPr="00A160FD" w:rsidRDefault="0009378A" w:rsidP="00950EC8">
            <w:pPr>
              <w:spacing w:line="293" w:lineRule="auto"/>
              <w:jc w:val="both"/>
              <w:rPr>
                <w:rFonts w:ascii="Times New Roman" w:hAnsi="Times New Roman" w:cs="Times New Roman"/>
                <w:color w:val="000000"/>
                <w:sz w:val="28"/>
                <w:szCs w:val="28"/>
                <w:lang w:val="nl-NL"/>
              </w:rPr>
            </w:pPr>
            <w:r w:rsidRPr="00A160FD">
              <w:rPr>
                <w:rFonts w:ascii="Times New Roman" w:hAnsi="Times New Roman" w:cs="Times New Roman"/>
                <w:color w:val="000000"/>
                <w:sz w:val="28"/>
                <w:szCs w:val="28"/>
                <w:lang w:val="nl-NL"/>
              </w:rPr>
              <w:t>- 2 em xung phong lên bảng, mỗi em 1 đoạn, lớp nhận xét.</w:t>
            </w:r>
          </w:p>
          <w:p w:rsidR="0009378A" w:rsidRPr="00A160FD" w:rsidRDefault="0009378A" w:rsidP="00950EC8">
            <w:pPr>
              <w:spacing w:line="293" w:lineRule="auto"/>
              <w:jc w:val="both"/>
              <w:rPr>
                <w:rFonts w:ascii="Times New Roman" w:hAnsi="Times New Roman" w:cs="Times New Roman"/>
                <w:color w:val="000000"/>
                <w:sz w:val="28"/>
                <w:szCs w:val="28"/>
                <w:lang w:val="nl-NL"/>
              </w:rPr>
            </w:pPr>
          </w:p>
          <w:p w:rsidR="0009378A" w:rsidRPr="00A160FD" w:rsidRDefault="0009378A" w:rsidP="00950EC8">
            <w:pPr>
              <w:spacing w:line="293" w:lineRule="auto"/>
              <w:jc w:val="both"/>
              <w:rPr>
                <w:rFonts w:ascii="Times New Roman" w:hAnsi="Times New Roman" w:cs="Times New Roman"/>
                <w:color w:val="000000"/>
                <w:sz w:val="28"/>
                <w:szCs w:val="28"/>
                <w:lang w:val="nl-NL"/>
              </w:rPr>
            </w:pPr>
            <w:r w:rsidRPr="00A160FD">
              <w:rPr>
                <w:rFonts w:ascii="Times New Roman" w:hAnsi="Times New Roman" w:cs="Times New Roman"/>
                <w:color w:val="000000"/>
                <w:sz w:val="28"/>
                <w:szCs w:val="28"/>
                <w:lang w:val="nl-NL"/>
              </w:rPr>
              <w:lastRenderedPageBreak/>
              <w:t>- Học sinh luyện đọc nhóm đôi (cùng trình độ). Đại diện lên đọc thi đua trước lớp.</w:t>
            </w:r>
          </w:p>
          <w:p w:rsidR="0009378A" w:rsidRPr="00A160FD" w:rsidRDefault="0009378A" w:rsidP="00950EC8">
            <w:pPr>
              <w:spacing w:line="293" w:lineRule="auto"/>
              <w:jc w:val="both"/>
              <w:rPr>
                <w:rFonts w:ascii="Times New Roman" w:hAnsi="Times New Roman" w:cs="Times New Roman"/>
                <w:color w:val="000000"/>
                <w:sz w:val="28"/>
                <w:szCs w:val="28"/>
                <w:lang w:val="nl-NL"/>
              </w:rPr>
            </w:pPr>
          </w:p>
          <w:p w:rsidR="0009378A" w:rsidRPr="00A160FD" w:rsidRDefault="0009378A" w:rsidP="00950EC8">
            <w:pPr>
              <w:spacing w:line="293" w:lineRule="auto"/>
              <w:jc w:val="both"/>
              <w:rPr>
                <w:rFonts w:ascii="Times New Roman" w:hAnsi="Times New Roman" w:cs="Times New Roman"/>
                <w:color w:val="000000"/>
                <w:sz w:val="28"/>
                <w:szCs w:val="28"/>
                <w:lang w:val="nl-NL"/>
              </w:rPr>
            </w:pPr>
          </w:p>
          <w:p w:rsidR="0009378A" w:rsidRPr="00A160FD" w:rsidRDefault="0009378A" w:rsidP="00950EC8">
            <w:pPr>
              <w:spacing w:line="293" w:lineRule="auto"/>
              <w:jc w:val="both"/>
              <w:rPr>
                <w:rFonts w:ascii="Times New Roman" w:hAnsi="Times New Roman" w:cs="Times New Roman"/>
                <w:color w:val="000000"/>
                <w:sz w:val="28"/>
                <w:szCs w:val="28"/>
                <w:lang w:val="nl-NL"/>
              </w:rPr>
            </w:pPr>
            <w:r w:rsidRPr="00A160FD">
              <w:rPr>
                <w:rFonts w:ascii="Times New Roman" w:hAnsi="Times New Roman" w:cs="Times New Roman"/>
                <w:color w:val="000000"/>
                <w:sz w:val="28"/>
                <w:szCs w:val="28"/>
                <w:lang w:val="nl-NL"/>
              </w:rPr>
              <w:t>- HS thực hiện từng bước như trên.</w:t>
            </w:r>
          </w:p>
        </w:tc>
      </w:tr>
      <w:tr w:rsidR="0009378A" w:rsidRPr="0009378A" w:rsidTr="00950EC8">
        <w:trPr>
          <w:jc w:val="center"/>
        </w:trPr>
        <w:tc>
          <w:tcPr>
            <w:tcW w:w="5176" w:type="dxa"/>
            <w:tcBorders>
              <w:top w:val="nil"/>
              <w:bottom w:val="nil"/>
            </w:tcBorders>
          </w:tcPr>
          <w:p w:rsidR="0009378A" w:rsidRPr="00A160FD" w:rsidRDefault="0009378A" w:rsidP="00950EC8">
            <w:pPr>
              <w:spacing w:line="293" w:lineRule="auto"/>
              <w:jc w:val="both"/>
              <w:rPr>
                <w:rFonts w:ascii="Times New Roman" w:hAnsi="Times New Roman" w:cs="Times New Roman"/>
                <w:b/>
                <w:i/>
                <w:color w:val="000000"/>
                <w:sz w:val="28"/>
                <w:szCs w:val="28"/>
                <w:lang w:val="nl-NL"/>
              </w:rPr>
            </w:pPr>
            <w:r w:rsidRPr="00A160FD">
              <w:rPr>
                <w:rFonts w:ascii="Times New Roman" w:hAnsi="Times New Roman" w:cs="Times New Roman"/>
                <w:b/>
                <w:i/>
                <w:color w:val="000000"/>
                <w:sz w:val="28"/>
                <w:szCs w:val="28"/>
                <w:lang w:val="nl-NL"/>
              </w:rPr>
              <w:lastRenderedPageBreak/>
              <w:t xml:space="preserve">b. Hoạt động 2: Luyện đọc hiểu </w:t>
            </w:r>
          </w:p>
          <w:p w:rsidR="0009378A" w:rsidRPr="00A160FD" w:rsidRDefault="0009378A" w:rsidP="00950EC8">
            <w:pPr>
              <w:spacing w:line="293" w:lineRule="auto"/>
              <w:jc w:val="both"/>
              <w:rPr>
                <w:rFonts w:ascii="Times New Roman" w:hAnsi="Times New Roman" w:cs="Times New Roman"/>
                <w:color w:val="000000"/>
                <w:sz w:val="28"/>
                <w:szCs w:val="28"/>
                <w:lang w:val="nl-NL"/>
              </w:rPr>
            </w:pPr>
            <w:r w:rsidRPr="00A160FD">
              <w:rPr>
                <w:rFonts w:ascii="Times New Roman" w:hAnsi="Times New Roman" w:cs="Times New Roman"/>
                <w:color w:val="000000"/>
                <w:sz w:val="28"/>
                <w:szCs w:val="28"/>
                <w:lang w:val="nl-NL"/>
              </w:rPr>
              <w:t>- Giáo viên yêu cầu học sinh lập nhóm 4, thảo luận các câu hỏi:</w:t>
            </w:r>
          </w:p>
          <w:p w:rsidR="0009378A" w:rsidRPr="00A160FD" w:rsidRDefault="0009378A" w:rsidP="00950EC8">
            <w:pPr>
              <w:spacing w:line="293" w:lineRule="auto"/>
              <w:jc w:val="both"/>
              <w:rPr>
                <w:rFonts w:ascii="Times New Roman" w:hAnsi="Times New Roman" w:cs="Times New Roman"/>
                <w:color w:val="000000"/>
                <w:sz w:val="28"/>
                <w:szCs w:val="28"/>
                <w:lang w:val="nl-NL"/>
              </w:rPr>
            </w:pPr>
            <w:r w:rsidRPr="00A160FD">
              <w:rPr>
                <w:rFonts w:ascii="Times New Roman" w:hAnsi="Times New Roman" w:cs="Times New Roman"/>
                <w:color w:val="000000"/>
                <w:sz w:val="28"/>
                <w:szCs w:val="28"/>
                <w:lang w:val="nl-NL"/>
              </w:rPr>
              <w:t>+ Cương xin mẹ học nghề rèn để làm gì?</w:t>
            </w:r>
          </w:p>
          <w:p w:rsidR="0009378A" w:rsidRPr="00A160FD" w:rsidRDefault="0009378A" w:rsidP="00950EC8">
            <w:pPr>
              <w:spacing w:line="293" w:lineRule="auto"/>
              <w:jc w:val="both"/>
              <w:rPr>
                <w:rFonts w:ascii="Times New Roman" w:hAnsi="Times New Roman" w:cs="Times New Roman"/>
                <w:color w:val="000000"/>
                <w:sz w:val="28"/>
                <w:szCs w:val="28"/>
                <w:lang w:val="nl-NL"/>
              </w:rPr>
            </w:pPr>
            <w:r w:rsidRPr="00A160FD">
              <w:rPr>
                <w:rFonts w:ascii="Times New Roman" w:hAnsi="Times New Roman" w:cs="Times New Roman"/>
                <w:color w:val="000000"/>
                <w:sz w:val="28"/>
                <w:szCs w:val="28"/>
                <w:lang w:val="nl-NL"/>
              </w:rPr>
              <w:t>+ Mẹ Cương nêu lý do phản đối như thế nào?</w:t>
            </w:r>
          </w:p>
          <w:p w:rsidR="0009378A" w:rsidRPr="00A160FD" w:rsidRDefault="0009378A" w:rsidP="00950EC8">
            <w:pPr>
              <w:spacing w:line="293" w:lineRule="auto"/>
              <w:jc w:val="both"/>
              <w:rPr>
                <w:rFonts w:ascii="Times New Roman" w:hAnsi="Times New Roman" w:cs="Times New Roman"/>
                <w:color w:val="000000"/>
                <w:sz w:val="28"/>
                <w:szCs w:val="28"/>
                <w:lang w:val="nl-NL"/>
              </w:rPr>
            </w:pPr>
            <w:r w:rsidRPr="00A160FD">
              <w:rPr>
                <w:rFonts w:ascii="Times New Roman" w:hAnsi="Times New Roman" w:cs="Times New Roman"/>
                <w:color w:val="000000"/>
                <w:sz w:val="28"/>
                <w:szCs w:val="28"/>
                <w:lang w:val="nl-NL"/>
              </w:rPr>
              <w:t>+ Cương thuyết phục mẹ bằng cách bào?</w:t>
            </w:r>
          </w:p>
          <w:p w:rsidR="0009378A" w:rsidRPr="00A160FD" w:rsidRDefault="0009378A" w:rsidP="00950EC8">
            <w:pPr>
              <w:spacing w:line="293" w:lineRule="auto"/>
              <w:jc w:val="both"/>
              <w:rPr>
                <w:rFonts w:ascii="Times New Roman" w:hAnsi="Times New Roman" w:cs="Times New Roman"/>
                <w:color w:val="000000"/>
                <w:sz w:val="28"/>
                <w:szCs w:val="28"/>
                <w:lang w:val="nl-NL"/>
              </w:rPr>
            </w:pPr>
            <w:r w:rsidRPr="00A160FD">
              <w:rPr>
                <w:rFonts w:ascii="Times New Roman" w:hAnsi="Times New Roman" w:cs="Times New Roman"/>
                <w:color w:val="000000"/>
                <w:sz w:val="28"/>
                <w:szCs w:val="28"/>
                <w:lang w:val="nl-NL"/>
              </w:rPr>
              <w:t>+ Nhận xét cách trò chuyện giữa hai mẹ con Cương?</w:t>
            </w:r>
          </w:p>
          <w:p w:rsidR="0009378A" w:rsidRPr="0009378A" w:rsidRDefault="0009378A" w:rsidP="00950EC8">
            <w:pPr>
              <w:spacing w:line="293" w:lineRule="auto"/>
              <w:jc w:val="both"/>
              <w:rPr>
                <w:rFonts w:ascii="Times New Roman" w:hAnsi="Times New Roman" w:cs="Times New Roman"/>
                <w:i/>
                <w:color w:val="000000"/>
                <w:sz w:val="28"/>
                <w:szCs w:val="28"/>
                <w:lang w:val="nl-NL"/>
              </w:rPr>
            </w:pPr>
            <w:r w:rsidRPr="00A160FD">
              <w:rPr>
                <w:rFonts w:ascii="Times New Roman" w:hAnsi="Times New Roman" w:cs="Times New Roman"/>
                <w:color w:val="000000"/>
                <w:sz w:val="28"/>
                <w:szCs w:val="28"/>
                <w:lang w:val="nl-NL"/>
              </w:rPr>
              <w:t>- Yêu cầu các nhóm trả lời lần lượt từng câu hỏi?</w:t>
            </w:r>
          </w:p>
        </w:tc>
        <w:tc>
          <w:tcPr>
            <w:tcW w:w="4440" w:type="dxa"/>
            <w:tcBorders>
              <w:top w:val="nil"/>
              <w:bottom w:val="nil"/>
            </w:tcBorders>
          </w:tcPr>
          <w:p w:rsidR="0009378A" w:rsidRPr="0009378A" w:rsidRDefault="0009378A" w:rsidP="00950EC8">
            <w:pPr>
              <w:spacing w:line="293" w:lineRule="auto"/>
              <w:jc w:val="both"/>
              <w:rPr>
                <w:rFonts w:ascii="Times New Roman" w:hAnsi="Times New Roman" w:cs="Times New Roman"/>
                <w:color w:val="000000"/>
                <w:sz w:val="28"/>
                <w:szCs w:val="28"/>
                <w:lang w:val="nl-NL"/>
              </w:rPr>
            </w:pPr>
          </w:p>
          <w:p w:rsidR="0009378A" w:rsidRPr="00A160FD" w:rsidRDefault="0009378A" w:rsidP="00950EC8">
            <w:pPr>
              <w:spacing w:line="293" w:lineRule="auto"/>
              <w:jc w:val="both"/>
              <w:rPr>
                <w:rFonts w:ascii="Times New Roman" w:hAnsi="Times New Roman" w:cs="Times New Roman"/>
                <w:color w:val="000000"/>
                <w:sz w:val="28"/>
                <w:szCs w:val="28"/>
                <w:lang w:val="nl-NL"/>
              </w:rPr>
            </w:pPr>
            <w:r w:rsidRPr="00A160FD">
              <w:rPr>
                <w:rFonts w:ascii="Times New Roman" w:hAnsi="Times New Roman" w:cs="Times New Roman"/>
                <w:color w:val="000000"/>
                <w:sz w:val="28"/>
                <w:szCs w:val="28"/>
                <w:lang w:val="nl-NL"/>
              </w:rPr>
              <w:t>- 1 em đọc to, cả lớp đọc thầm câu hỏi</w:t>
            </w: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HS thảo luận theo nhóm 4</w:t>
            </w: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Đại diện các nhóm trả lời câu hỏi.</w:t>
            </w:r>
          </w:p>
          <w:p w:rsidR="0009378A" w:rsidRPr="0009378A" w:rsidRDefault="0009378A" w:rsidP="00950EC8">
            <w:pPr>
              <w:spacing w:line="293" w:lineRule="auto"/>
              <w:jc w:val="both"/>
              <w:rPr>
                <w:rFonts w:ascii="Times New Roman" w:hAnsi="Times New Roman" w:cs="Times New Roman"/>
                <w:color w:val="000000"/>
                <w:sz w:val="28"/>
                <w:szCs w:val="28"/>
                <w:lang w:val="nl-NL"/>
              </w:rPr>
            </w:pPr>
          </w:p>
          <w:p w:rsidR="0009378A" w:rsidRPr="0009378A" w:rsidRDefault="0009378A" w:rsidP="00950EC8">
            <w:pPr>
              <w:spacing w:line="293"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- 1 em đọc to, cả lớp đọc thầm.</w:t>
            </w:r>
          </w:p>
          <w:p w:rsidR="0009378A" w:rsidRPr="0009378A" w:rsidRDefault="0009378A" w:rsidP="00950EC8">
            <w:pPr>
              <w:spacing w:line="293" w:lineRule="auto"/>
              <w:jc w:val="both"/>
              <w:rPr>
                <w:rFonts w:ascii="Times New Roman" w:hAnsi="Times New Roman" w:cs="Times New Roman"/>
                <w:color w:val="000000"/>
                <w:sz w:val="28"/>
                <w:szCs w:val="28"/>
                <w:lang w:val="nl-NL"/>
              </w:rPr>
            </w:pPr>
          </w:p>
        </w:tc>
      </w:tr>
      <w:tr w:rsidR="0009378A" w:rsidRPr="0009378A" w:rsidTr="00950EC8">
        <w:trPr>
          <w:jc w:val="center"/>
        </w:trPr>
        <w:tc>
          <w:tcPr>
            <w:tcW w:w="5176" w:type="dxa"/>
            <w:tcBorders>
              <w:top w:val="nil"/>
            </w:tcBorders>
          </w:tcPr>
          <w:p w:rsidR="0009378A" w:rsidRPr="0009378A" w:rsidRDefault="0009378A" w:rsidP="00950EC8">
            <w:pPr>
              <w:spacing w:line="293"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3.</w:t>
            </w:r>
            <w:r w:rsidRPr="0009378A">
              <w:rPr>
                <w:rFonts w:ascii="Times New Roman" w:hAnsi="Times New Roman" w:cs="Times New Roman"/>
                <w:b/>
                <w:color w:val="000000"/>
                <w:sz w:val="28"/>
                <w:szCs w:val="28"/>
              </w:rPr>
              <w:t xml:space="preserve"> Củng cố</w:t>
            </w:r>
          </w:p>
          <w:p w:rsidR="0009378A" w:rsidRPr="0009378A" w:rsidRDefault="0009378A" w:rsidP="00950EC8">
            <w:pPr>
              <w:spacing w:line="293"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Nhận xét tiết học</w:t>
            </w:r>
            <w:r w:rsidRPr="0009378A">
              <w:rPr>
                <w:rFonts w:ascii="Times New Roman" w:hAnsi="Times New Roman" w:cs="Times New Roman"/>
                <w:color w:val="000000"/>
                <w:sz w:val="28"/>
                <w:szCs w:val="28"/>
              </w:rPr>
              <w:t xml:space="preserve"> học.</w:t>
            </w:r>
          </w:p>
          <w:p w:rsidR="0009378A" w:rsidRPr="0009378A" w:rsidRDefault="0009378A" w:rsidP="00950EC8">
            <w:pPr>
              <w:spacing w:line="293" w:lineRule="auto"/>
              <w:jc w:val="both"/>
              <w:rPr>
                <w:rFonts w:ascii="Times New Roman" w:hAnsi="Times New Roman" w:cs="Times New Roman"/>
                <w:color w:val="000000"/>
                <w:sz w:val="28"/>
                <w:szCs w:val="28"/>
                <w:lang w:val="nl-NL"/>
              </w:rPr>
            </w:pPr>
          </w:p>
        </w:tc>
        <w:tc>
          <w:tcPr>
            <w:tcW w:w="4440" w:type="dxa"/>
            <w:tcBorders>
              <w:top w:val="nil"/>
            </w:tcBorders>
          </w:tcPr>
          <w:p w:rsidR="0009378A" w:rsidRPr="0009378A" w:rsidRDefault="0009378A" w:rsidP="00950EC8">
            <w:pPr>
              <w:spacing w:line="293" w:lineRule="auto"/>
              <w:jc w:val="both"/>
              <w:rPr>
                <w:rFonts w:ascii="Times New Roman" w:hAnsi="Times New Roman" w:cs="Times New Roman"/>
                <w:color w:val="000000"/>
                <w:sz w:val="28"/>
                <w:szCs w:val="28"/>
                <w:lang w:val="nl-NL"/>
              </w:rPr>
            </w:pP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Lắng nghe</w:t>
            </w:r>
          </w:p>
        </w:tc>
      </w:tr>
    </w:tbl>
    <w:p w:rsidR="0009378A" w:rsidRPr="0009378A" w:rsidRDefault="0009378A" w:rsidP="0009378A">
      <w:pPr>
        <w:spacing w:before="113" w:after="113" w:line="240" w:lineRule="auto"/>
        <w:ind w:left="170" w:right="113"/>
        <w:jc w:val="center"/>
        <w:rPr>
          <w:rFonts w:ascii="Times New Roman" w:hAnsi="Times New Roman" w:cs="Times New Roman"/>
          <w:sz w:val="28"/>
          <w:szCs w:val="28"/>
        </w:rPr>
      </w:pPr>
      <w:r w:rsidRPr="0009378A">
        <w:rPr>
          <w:rFonts w:ascii="Times New Roman" w:hAnsi="Times New Roman" w:cs="Times New Roman"/>
          <w:color w:val="000000"/>
          <w:sz w:val="28"/>
          <w:szCs w:val="28"/>
          <w:lang w:val="nl-NL"/>
        </w:rPr>
        <w:br w:type="page"/>
      </w:r>
      <w:r w:rsidRPr="0009378A">
        <w:rPr>
          <w:rFonts w:ascii="Times New Roman" w:hAnsi="Times New Roman" w:cs="Times New Roman"/>
          <w:sz w:val="28"/>
          <w:szCs w:val="28"/>
        </w:rPr>
        <w:lastRenderedPageBreak/>
        <w:t>Ngày dạy: Thứ ………., ngày …… / …… / 20…</w:t>
      </w:r>
    </w:p>
    <w:p w:rsidR="0009378A" w:rsidRPr="0009378A" w:rsidRDefault="0009378A" w:rsidP="0009378A">
      <w:pPr>
        <w:spacing w:before="113" w:after="113" w:line="240" w:lineRule="auto"/>
        <w:ind w:left="170" w:right="113"/>
        <w:jc w:val="center"/>
        <w:rPr>
          <w:rFonts w:ascii="Times New Roman" w:hAnsi="Times New Roman" w:cs="Times New Roman"/>
          <w:sz w:val="28"/>
          <w:szCs w:val="28"/>
        </w:rPr>
      </w:pP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Rèn Luyện từ và câu - Tuần 9</w:t>
      </w: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MRVT: Ước mơ</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 MỤC TIÊU</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1. Kiến thức: Mở rộng vốn từ thuộc chủ điểm ước mơ.</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2. Kĩ năng: Rèn kĩ năng thực hiện các bài tập củng cố và mở rộng.</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3. Thái độ: Yêu thích môn học.</w:t>
      </w:r>
    </w:p>
    <w:p w:rsidR="0009378A" w:rsidRPr="0009378A" w:rsidRDefault="0009378A" w:rsidP="0009378A">
      <w:pPr>
        <w:spacing w:before="113" w:after="113" w:line="240" w:lineRule="auto"/>
        <w:ind w:left="170" w:right="113"/>
        <w:rPr>
          <w:rFonts w:ascii="Times New Roman" w:hAnsi="Times New Roman" w:cs="Times New Roman"/>
          <w:b/>
          <w:sz w:val="28"/>
          <w:szCs w:val="28"/>
        </w:rPr>
      </w:pPr>
      <w:r w:rsidRPr="0009378A">
        <w:rPr>
          <w:rFonts w:ascii="Times New Roman" w:hAnsi="Times New Roman" w:cs="Times New Roman"/>
          <w:b/>
          <w:sz w:val="28"/>
          <w:szCs w:val="28"/>
        </w:rPr>
        <w:t>II. ĐỒ DÙNG DẠY – HỌC</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1. Giáo viên: Bảng phụ, phiếu bài tập.</w:t>
      </w:r>
    </w:p>
    <w:p w:rsidR="0009378A" w:rsidRPr="0009378A" w:rsidRDefault="0009378A" w:rsidP="0009378A">
      <w:pPr>
        <w:spacing w:before="113" w:after="113" w:line="240" w:lineRule="auto"/>
        <w:ind w:left="170" w:right="113"/>
        <w:rPr>
          <w:rFonts w:ascii="Times New Roman" w:hAnsi="Times New Roman" w:cs="Times New Roman"/>
          <w:sz w:val="28"/>
          <w:szCs w:val="28"/>
        </w:rPr>
      </w:pPr>
      <w:r w:rsidRPr="0009378A">
        <w:rPr>
          <w:rFonts w:ascii="Times New Roman" w:hAnsi="Times New Roman" w:cs="Times New Roman"/>
          <w:sz w:val="28"/>
          <w:szCs w:val="28"/>
        </w:rPr>
        <w:t>2. Học sinh: Đồ dung học tập.</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III. CÁC HOẠT ĐỘNG DẠY – HỌC CHỦ YẾU: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8"/>
        <w:gridCol w:w="4788"/>
      </w:tblGrid>
      <w:tr w:rsidR="0009378A" w:rsidRPr="00A160FD" w:rsidTr="00950EC8">
        <w:tc>
          <w:tcPr>
            <w:tcW w:w="4788" w:type="dxa"/>
            <w:tcBorders>
              <w:top w:val="single" w:sz="4" w:space="0" w:color="auto"/>
              <w:left w:val="single" w:sz="4" w:space="0" w:color="auto"/>
              <w:bottom w:val="single" w:sz="4" w:space="0" w:color="auto"/>
              <w:right w:val="single" w:sz="4" w:space="0" w:color="auto"/>
            </w:tcBorders>
          </w:tcPr>
          <w:p w:rsidR="0009378A" w:rsidRPr="00A160FD" w:rsidRDefault="0009378A" w:rsidP="00950EC8">
            <w:pPr>
              <w:spacing w:before="113" w:after="113" w:line="240" w:lineRule="auto"/>
              <w:ind w:left="170" w:right="113"/>
              <w:jc w:val="center"/>
              <w:rPr>
                <w:rFonts w:ascii="Times New Roman" w:hAnsi="Times New Roman" w:cs="Times New Roman"/>
                <w:b/>
                <w:sz w:val="28"/>
                <w:szCs w:val="28"/>
                <w:lang w:val="nl-NL"/>
              </w:rPr>
            </w:pPr>
            <w:r w:rsidRPr="00A160FD">
              <w:rPr>
                <w:rFonts w:ascii="Times New Roman" w:hAnsi="Times New Roman" w:cs="Times New Roman"/>
                <w:b/>
                <w:sz w:val="28"/>
                <w:szCs w:val="28"/>
                <w:lang w:val="nl-NL"/>
              </w:rPr>
              <w:t>Hoạt động của giáo viên</w:t>
            </w:r>
          </w:p>
        </w:tc>
        <w:tc>
          <w:tcPr>
            <w:tcW w:w="4788" w:type="dxa"/>
            <w:tcBorders>
              <w:top w:val="single" w:sz="4" w:space="0" w:color="auto"/>
              <w:left w:val="single" w:sz="4" w:space="0" w:color="auto"/>
              <w:bottom w:val="single" w:sz="4" w:space="0" w:color="auto"/>
              <w:right w:val="single" w:sz="4" w:space="0" w:color="auto"/>
            </w:tcBorders>
          </w:tcPr>
          <w:p w:rsidR="0009378A" w:rsidRPr="00A160FD" w:rsidRDefault="0009378A" w:rsidP="00950EC8">
            <w:pPr>
              <w:spacing w:before="113" w:after="113" w:line="240" w:lineRule="auto"/>
              <w:ind w:left="170" w:right="113"/>
              <w:jc w:val="center"/>
              <w:rPr>
                <w:rFonts w:ascii="Times New Roman" w:hAnsi="Times New Roman" w:cs="Times New Roman"/>
                <w:b/>
                <w:sz w:val="28"/>
                <w:szCs w:val="28"/>
                <w:lang w:val="nl-NL"/>
              </w:rPr>
            </w:pPr>
            <w:r w:rsidRPr="00A160FD">
              <w:rPr>
                <w:rFonts w:ascii="Times New Roman" w:hAnsi="Times New Roman" w:cs="Times New Roman"/>
                <w:b/>
                <w:sz w:val="28"/>
                <w:szCs w:val="28"/>
                <w:lang w:val="nl-NL"/>
              </w:rPr>
              <w:t>Hoạt động của học sinh</w:t>
            </w:r>
          </w:p>
        </w:tc>
      </w:tr>
      <w:tr w:rsidR="0009378A" w:rsidRPr="0009378A" w:rsidTr="00950EC8">
        <w:tc>
          <w:tcPr>
            <w:tcW w:w="4788" w:type="dxa"/>
            <w:tcBorders>
              <w:top w:val="single" w:sz="4" w:space="0" w:color="auto"/>
              <w:left w:val="single" w:sz="4" w:space="0" w:color="auto"/>
              <w:bottom w:val="single" w:sz="4" w:space="0" w:color="auto"/>
              <w:right w:val="single" w:sz="4" w:space="0" w:color="auto"/>
            </w:tcBorders>
          </w:tcPr>
          <w:p w:rsidR="0009378A" w:rsidRPr="00A160FD" w:rsidRDefault="0009378A" w:rsidP="00950EC8">
            <w:pPr>
              <w:spacing w:before="113" w:after="113" w:line="240" w:lineRule="auto"/>
              <w:ind w:right="113"/>
              <w:jc w:val="both"/>
              <w:rPr>
                <w:rFonts w:ascii="Times New Roman" w:hAnsi="Times New Roman" w:cs="Times New Roman"/>
                <w:b/>
                <w:sz w:val="28"/>
                <w:szCs w:val="28"/>
                <w:lang w:val="nl-NL"/>
              </w:rPr>
            </w:pPr>
            <w:r w:rsidRPr="00A160FD">
              <w:rPr>
                <w:rFonts w:ascii="Times New Roman" w:hAnsi="Times New Roman" w:cs="Times New Roman"/>
                <w:b/>
                <w:sz w:val="28"/>
                <w:szCs w:val="28"/>
                <w:lang w:val="nl-NL"/>
              </w:rPr>
              <w:t>1.Ổn định lớp</w:t>
            </w:r>
          </w:p>
          <w:p w:rsidR="0009378A" w:rsidRPr="00A160FD" w:rsidRDefault="0009378A" w:rsidP="00950EC8">
            <w:pPr>
              <w:spacing w:before="113" w:after="113" w:line="240" w:lineRule="auto"/>
              <w:ind w:right="113"/>
              <w:jc w:val="both"/>
              <w:rPr>
                <w:rFonts w:ascii="Times New Roman" w:hAnsi="Times New Roman" w:cs="Times New Roman"/>
                <w:b/>
                <w:sz w:val="28"/>
                <w:szCs w:val="28"/>
                <w:lang w:val="nl-NL"/>
              </w:rPr>
            </w:pPr>
            <w:r w:rsidRPr="00A160FD">
              <w:rPr>
                <w:rFonts w:ascii="Times New Roman" w:hAnsi="Times New Roman" w:cs="Times New Roman"/>
                <w:b/>
                <w:sz w:val="28"/>
                <w:szCs w:val="28"/>
                <w:lang w:val="nl-NL"/>
              </w:rPr>
              <w:t>2.Bài tập</w:t>
            </w:r>
          </w:p>
          <w:p w:rsidR="0009378A" w:rsidRPr="00A160FD" w:rsidRDefault="0009378A" w:rsidP="00950EC8">
            <w:pPr>
              <w:spacing w:before="113" w:after="113" w:line="240" w:lineRule="auto"/>
              <w:ind w:right="113"/>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Bài 1.</w:t>
            </w:r>
            <w:r w:rsidRPr="00A160FD">
              <w:rPr>
                <w:rFonts w:ascii="Times New Roman" w:hAnsi="Times New Roman" w:cs="Times New Roman"/>
                <w:b/>
                <w:color w:val="000000"/>
                <w:sz w:val="28"/>
                <w:szCs w:val="28"/>
                <w:lang w:val="nl-NL"/>
              </w:rPr>
              <w:t xml:space="preserve"> Viết lại các từ không cùng nhóm nghĩa với các từ còn lại.</w:t>
            </w:r>
          </w:p>
          <w:p w:rsidR="0009378A" w:rsidRPr="00A160FD" w:rsidRDefault="0009378A" w:rsidP="008926C3">
            <w:pPr>
              <w:widowControl w:val="0"/>
              <w:numPr>
                <w:ilvl w:val="0"/>
                <w:numId w:val="21"/>
              </w:numPr>
              <w:spacing w:before="113" w:after="113" w:line="240" w:lineRule="auto"/>
              <w:ind w:right="113"/>
              <w:jc w:val="both"/>
              <w:rPr>
                <w:rFonts w:ascii="Times New Roman" w:hAnsi="Times New Roman" w:cs="Times New Roman"/>
                <w:bCs/>
                <w:color w:val="000000"/>
                <w:sz w:val="28"/>
                <w:szCs w:val="28"/>
                <w:lang w:val="nl-NL"/>
              </w:rPr>
            </w:pPr>
            <w:r w:rsidRPr="00A160FD">
              <w:rPr>
                <w:rFonts w:ascii="Times New Roman" w:hAnsi="Times New Roman" w:cs="Times New Roman"/>
                <w:bCs/>
                <w:color w:val="000000"/>
                <w:sz w:val="28"/>
                <w:szCs w:val="28"/>
                <w:lang w:val="nl-NL"/>
              </w:rPr>
              <w:t>Ước vọng, ước muốn, ước mong, ước nguyện, ước lượng, ước mơ.</w:t>
            </w:r>
          </w:p>
          <w:p w:rsidR="0009378A" w:rsidRPr="00A160FD" w:rsidRDefault="0009378A" w:rsidP="008926C3">
            <w:pPr>
              <w:widowControl w:val="0"/>
              <w:numPr>
                <w:ilvl w:val="0"/>
                <w:numId w:val="21"/>
              </w:numPr>
              <w:spacing w:before="113" w:after="113" w:line="240" w:lineRule="auto"/>
              <w:ind w:right="113"/>
              <w:jc w:val="both"/>
              <w:rPr>
                <w:rFonts w:ascii="Times New Roman" w:hAnsi="Times New Roman" w:cs="Times New Roman"/>
                <w:bCs/>
                <w:color w:val="000000"/>
                <w:sz w:val="28"/>
                <w:szCs w:val="28"/>
                <w:lang w:val="nl-NL"/>
              </w:rPr>
            </w:pPr>
            <w:r w:rsidRPr="00A160FD">
              <w:rPr>
                <w:rFonts w:ascii="Times New Roman" w:hAnsi="Times New Roman" w:cs="Times New Roman"/>
                <w:bCs/>
                <w:color w:val="000000"/>
                <w:sz w:val="28"/>
                <w:szCs w:val="28"/>
                <w:lang w:val="nl-NL"/>
              </w:rPr>
              <w:t>Mơ hồ, mở tưởng, mơ mộng, mơ ước.</w:t>
            </w:r>
          </w:p>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r w:rsidRPr="00A160FD">
              <w:rPr>
                <w:rFonts w:ascii="Times New Roman" w:hAnsi="Times New Roman" w:cs="Times New Roman"/>
                <w:color w:val="000000"/>
                <w:sz w:val="28"/>
                <w:szCs w:val="28"/>
                <w:lang w:val="nl-NL"/>
              </w:rPr>
              <w:t xml:space="preserve"> </w:t>
            </w:r>
            <w:r w:rsidRPr="0009378A">
              <w:rPr>
                <w:rFonts w:ascii="Times New Roman" w:hAnsi="Times New Roman" w:cs="Times New Roman"/>
                <w:color w:val="000000"/>
                <w:sz w:val="28"/>
                <w:szCs w:val="28"/>
                <w:lang w:val="nl-NL"/>
              </w:rPr>
              <w:t>Gọi học sinh đọc đề</w:t>
            </w:r>
          </w:p>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r w:rsidRPr="00A160FD">
              <w:rPr>
                <w:rFonts w:ascii="Times New Roman" w:hAnsi="Times New Roman" w:cs="Times New Roman"/>
                <w:color w:val="000000"/>
                <w:sz w:val="28"/>
                <w:szCs w:val="28"/>
                <w:lang w:val="nl-NL"/>
              </w:rPr>
              <w:t xml:space="preserve"> </w:t>
            </w:r>
            <w:r w:rsidRPr="0009378A">
              <w:rPr>
                <w:rFonts w:ascii="Times New Roman" w:hAnsi="Times New Roman" w:cs="Times New Roman"/>
                <w:color w:val="000000"/>
                <w:sz w:val="28"/>
                <w:szCs w:val="28"/>
                <w:lang w:val="nl-NL"/>
              </w:rPr>
              <w:t>Hỏi: Yêu cầu bài tập là gì?</w:t>
            </w:r>
          </w:p>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r w:rsidRPr="00A160FD">
              <w:rPr>
                <w:rFonts w:ascii="Times New Roman" w:hAnsi="Times New Roman" w:cs="Times New Roman"/>
                <w:color w:val="000000"/>
                <w:sz w:val="28"/>
                <w:szCs w:val="28"/>
                <w:lang w:val="nl-NL"/>
              </w:rPr>
              <w:t xml:space="preserve"> </w:t>
            </w:r>
            <w:r w:rsidRPr="0009378A">
              <w:rPr>
                <w:rFonts w:ascii="Times New Roman" w:hAnsi="Times New Roman" w:cs="Times New Roman"/>
                <w:color w:val="000000"/>
                <w:sz w:val="28"/>
                <w:szCs w:val="28"/>
                <w:lang w:val="nl-NL"/>
              </w:rPr>
              <w:t>Yêu cầu học sinh thảo luận nhóm đôi, làm bài vào vở.</w:t>
            </w:r>
          </w:p>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r w:rsidRPr="00A160FD">
              <w:rPr>
                <w:rFonts w:ascii="Times New Roman" w:hAnsi="Times New Roman" w:cs="Times New Roman"/>
                <w:color w:val="000000"/>
                <w:sz w:val="28"/>
                <w:szCs w:val="28"/>
                <w:lang w:val="nl-NL"/>
              </w:rPr>
              <w:t xml:space="preserve"> </w:t>
            </w:r>
            <w:r w:rsidRPr="0009378A">
              <w:rPr>
                <w:rFonts w:ascii="Times New Roman" w:hAnsi="Times New Roman" w:cs="Times New Roman"/>
                <w:color w:val="000000"/>
                <w:sz w:val="28"/>
                <w:szCs w:val="28"/>
                <w:lang w:val="nl-NL"/>
              </w:rPr>
              <w:t>Gọi 2 nhóm lên bảng làm bài</w:t>
            </w:r>
          </w:p>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r w:rsidRPr="00A160FD">
              <w:rPr>
                <w:rFonts w:ascii="Times New Roman" w:hAnsi="Times New Roman" w:cs="Times New Roman"/>
                <w:color w:val="000000"/>
                <w:sz w:val="28"/>
                <w:szCs w:val="28"/>
                <w:lang w:val="nl-NL"/>
              </w:rPr>
              <w:t xml:space="preserve"> </w:t>
            </w:r>
            <w:r w:rsidRPr="0009378A">
              <w:rPr>
                <w:rFonts w:ascii="Times New Roman" w:hAnsi="Times New Roman" w:cs="Times New Roman"/>
                <w:color w:val="000000"/>
                <w:sz w:val="28"/>
                <w:szCs w:val="28"/>
                <w:lang w:val="nl-NL"/>
              </w:rPr>
              <w:t>Gọi học sinh nhận xét</w:t>
            </w:r>
          </w:p>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r w:rsidRPr="00A160FD">
              <w:rPr>
                <w:rFonts w:ascii="Times New Roman" w:hAnsi="Times New Roman" w:cs="Times New Roman"/>
                <w:color w:val="000000"/>
                <w:sz w:val="28"/>
                <w:szCs w:val="28"/>
                <w:lang w:val="nl-NL"/>
              </w:rPr>
              <w:t xml:space="preserve"> </w:t>
            </w:r>
            <w:r w:rsidRPr="0009378A">
              <w:rPr>
                <w:rFonts w:ascii="Times New Roman" w:hAnsi="Times New Roman" w:cs="Times New Roman"/>
                <w:color w:val="000000"/>
                <w:sz w:val="28"/>
                <w:szCs w:val="28"/>
                <w:lang w:val="nl-NL"/>
              </w:rPr>
              <w:t>GV nhận xét, giúp đỡ những học sinh chậm</w:t>
            </w:r>
          </w:p>
          <w:p w:rsidR="0009378A" w:rsidRPr="00A160FD" w:rsidRDefault="0009378A" w:rsidP="00950EC8">
            <w:pPr>
              <w:spacing w:before="113" w:after="113" w:line="240" w:lineRule="auto"/>
              <w:ind w:right="113"/>
              <w:jc w:val="both"/>
              <w:rPr>
                <w:rFonts w:ascii="Times New Roman" w:hAnsi="Times New Roman" w:cs="Times New Roman"/>
                <w:sz w:val="28"/>
                <w:szCs w:val="28"/>
                <w:lang w:val="nl-NL"/>
              </w:rPr>
            </w:pPr>
            <w:r w:rsidRPr="00A160FD">
              <w:rPr>
                <w:rFonts w:ascii="Times New Roman" w:hAnsi="Times New Roman" w:cs="Times New Roman"/>
                <w:b/>
                <w:sz w:val="28"/>
                <w:szCs w:val="28"/>
                <w:lang w:val="nl-NL"/>
              </w:rPr>
              <w:lastRenderedPageBreak/>
              <w:t>Bài 2:</w:t>
            </w:r>
            <w:r w:rsidRPr="00A160FD">
              <w:rPr>
                <w:rFonts w:ascii="Times New Roman" w:hAnsi="Times New Roman" w:cs="Times New Roman"/>
                <w:sz w:val="28"/>
                <w:szCs w:val="28"/>
                <w:lang w:val="nl-NL"/>
              </w:rPr>
              <w:t xml:space="preserve"> </w:t>
            </w:r>
            <w:r w:rsidRPr="00A160FD">
              <w:rPr>
                <w:rFonts w:ascii="Times New Roman" w:hAnsi="Times New Roman" w:cs="Times New Roman"/>
                <w:b/>
                <w:i/>
                <w:sz w:val="28"/>
                <w:szCs w:val="28"/>
                <w:lang w:val="nl-NL"/>
              </w:rPr>
              <w:t>Hãy tìm ước mơ của các nhân vật trong các tác phẩm đã học và đánh giá ước mơ đó vào bảng sau:</w:t>
            </w:r>
          </w:p>
          <w:p w:rsidR="0009378A" w:rsidRPr="0009378A" w:rsidRDefault="0009378A" w:rsidP="00950EC8">
            <w:pPr>
              <w:spacing w:before="113" w:after="113" w:line="240" w:lineRule="auto"/>
              <w:ind w:left="170" w:right="113"/>
              <w:jc w:val="both"/>
              <w:rPr>
                <w:rFonts w:ascii="Times New Roman" w:hAnsi="Times New Roman" w:cs="Times New Roman"/>
                <w:color w:val="000000"/>
                <w:sz w:val="28"/>
                <w:szCs w:val="28"/>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4"/>
              <w:gridCol w:w="1524"/>
              <w:gridCol w:w="1524"/>
            </w:tblGrid>
            <w:tr w:rsidR="0009378A" w:rsidRPr="00A160FD" w:rsidTr="00950EC8">
              <w:tc>
                <w:tcPr>
                  <w:tcW w:w="1524" w:type="dxa"/>
                </w:tcPr>
                <w:p w:rsidR="0009378A" w:rsidRPr="00A160FD"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A160FD">
                    <w:rPr>
                      <w:rFonts w:ascii="Times New Roman" w:hAnsi="Times New Roman" w:cs="Times New Roman"/>
                      <w:color w:val="000000"/>
                      <w:sz w:val="28"/>
                      <w:szCs w:val="28"/>
                      <w:lang w:val="nl-NL"/>
                    </w:rPr>
                    <w:t>Tên tác phẩm đã học</w:t>
                  </w:r>
                </w:p>
              </w:tc>
              <w:tc>
                <w:tcPr>
                  <w:tcW w:w="1524" w:type="dxa"/>
                </w:tcPr>
                <w:p w:rsidR="0009378A" w:rsidRPr="00A160FD"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A160FD">
                    <w:rPr>
                      <w:rFonts w:ascii="Times New Roman" w:hAnsi="Times New Roman" w:cs="Times New Roman"/>
                      <w:color w:val="000000"/>
                      <w:sz w:val="28"/>
                      <w:szCs w:val="28"/>
                      <w:lang w:val="nl-NL"/>
                    </w:rPr>
                    <w:t>Ước mơ của nhân vật</w:t>
                  </w:r>
                </w:p>
              </w:tc>
              <w:tc>
                <w:tcPr>
                  <w:tcW w:w="1524" w:type="dxa"/>
                </w:tcPr>
                <w:p w:rsidR="0009378A" w:rsidRPr="00A160FD"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A160FD">
                    <w:rPr>
                      <w:rFonts w:ascii="Times New Roman" w:hAnsi="Times New Roman" w:cs="Times New Roman"/>
                      <w:color w:val="000000"/>
                      <w:sz w:val="28"/>
                      <w:szCs w:val="28"/>
                      <w:lang w:val="nl-NL"/>
                    </w:rPr>
                    <w:t>Đánh giá ước mơ</w:t>
                  </w:r>
                </w:p>
              </w:tc>
            </w:tr>
            <w:tr w:rsidR="0009378A" w:rsidRPr="00A160FD" w:rsidTr="00950EC8">
              <w:tc>
                <w:tcPr>
                  <w:tcW w:w="1524" w:type="dxa"/>
                </w:tcPr>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p>
              </w:tc>
              <w:tc>
                <w:tcPr>
                  <w:tcW w:w="1524" w:type="dxa"/>
                </w:tcPr>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p>
              </w:tc>
              <w:tc>
                <w:tcPr>
                  <w:tcW w:w="1524" w:type="dxa"/>
                </w:tcPr>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p>
              </w:tc>
            </w:tr>
          </w:tbl>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r w:rsidRPr="00A160FD">
              <w:rPr>
                <w:rFonts w:ascii="Times New Roman" w:hAnsi="Times New Roman" w:cs="Times New Roman"/>
                <w:color w:val="000000"/>
                <w:sz w:val="28"/>
                <w:szCs w:val="28"/>
                <w:lang w:val="nl-NL"/>
              </w:rPr>
              <w:t xml:space="preserve"> </w:t>
            </w:r>
            <w:r w:rsidRPr="0009378A">
              <w:rPr>
                <w:rFonts w:ascii="Times New Roman" w:hAnsi="Times New Roman" w:cs="Times New Roman"/>
                <w:color w:val="000000"/>
                <w:sz w:val="28"/>
                <w:szCs w:val="28"/>
                <w:lang w:val="nl-NL"/>
              </w:rPr>
              <w:t>Gọi học sinh đọc đề</w:t>
            </w:r>
          </w:p>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r w:rsidRPr="00A160FD">
              <w:rPr>
                <w:rFonts w:ascii="Times New Roman" w:hAnsi="Times New Roman" w:cs="Times New Roman"/>
                <w:color w:val="000000"/>
                <w:sz w:val="28"/>
                <w:szCs w:val="28"/>
                <w:lang w:val="nl-NL"/>
              </w:rPr>
              <w:t xml:space="preserve"> </w:t>
            </w:r>
            <w:r w:rsidRPr="0009378A">
              <w:rPr>
                <w:rFonts w:ascii="Times New Roman" w:hAnsi="Times New Roman" w:cs="Times New Roman"/>
                <w:color w:val="000000"/>
                <w:sz w:val="28"/>
                <w:szCs w:val="28"/>
                <w:lang w:val="nl-NL"/>
              </w:rPr>
              <w:t>Hỏi: Yêu cầu bài tập là gì?</w:t>
            </w:r>
          </w:p>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r w:rsidRPr="00A160FD">
              <w:rPr>
                <w:rFonts w:ascii="Times New Roman" w:hAnsi="Times New Roman" w:cs="Times New Roman"/>
                <w:color w:val="000000"/>
                <w:sz w:val="28"/>
                <w:szCs w:val="28"/>
                <w:lang w:val="nl-NL"/>
              </w:rPr>
              <w:t xml:space="preserve"> </w:t>
            </w:r>
            <w:r w:rsidRPr="0009378A">
              <w:rPr>
                <w:rFonts w:ascii="Times New Roman" w:hAnsi="Times New Roman" w:cs="Times New Roman"/>
                <w:color w:val="000000"/>
                <w:sz w:val="28"/>
                <w:szCs w:val="28"/>
                <w:lang w:val="nl-NL"/>
              </w:rPr>
              <w:t>Yêu cầu học sinh thảo luận nhóm đôi, làm bài vào vở.</w:t>
            </w:r>
          </w:p>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r w:rsidRPr="00A160FD">
              <w:rPr>
                <w:rFonts w:ascii="Times New Roman" w:hAnsi="Times New Roman" w:cs="Times New Roman"/>
                <w:color w:val="000000"/>
                <w:sz w:val="28"/>
                <w:szCs w:val="28"/>
                <w:lang w:val="nl-NL"/>
              </w:rPr>
              <w:t xml:space="preserve"> </w:t>
            </w:r>
            <w:r w:rsidRPr="0009378A">
              <w:rPr>
                <w:rFonts w:ascii="Times New Roman" w:hAnsi="Times New Roman" w:cs="Times New Roman"/>
                <w:color w:val="000000"/>
                <w:sz w:val="28"/>
                <w:szCs w:val="28"/>
                <w:lang w:val="nl-NL"/>
              </w:rPr>
              <w:t xml:space="preserve">Gọi </w:t>
            </w:r>
            <w:r w:rsidRPr="00A160FD">
              <w:rPr>
                <w:rFonts w:ascii="Times New Roman" w:hAnsi="Times New Roman" w:cs="Times New Roman"/>
                <w:color w:val="000000"/>
                <w:sz w:val="28"/>
                <w:szCs w:val="28"/>
                <w:lang w:val="nl-NL"/>
              </w:rPr>
              <w:t>2 nhóm</w:t>
            </w:r>
            <w:r w:rsidRPr="0009378A">
              <w:rPr>
                <w:rFonts w:ascii="Times New Roman" w:hAnsi="Times New Roman" w:cs="Times New Roman"/>
                <w:color w:val="000000"/>
                <w:sz w:val="28"/>
                <w:szCs w:val="28"/>
                <w:lang w:val="nl-NL"/>
              </w:rPr>
              <w:t xml:space="preserve"> lên bảng làm bài</w:t>
            </w:r>
          </w:p>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r w:rsidRPr="00A160FD">
              <w:rPr>
                <w:rFonts w:ascii="Times New Roman" w:hAnsi="Times New Roman" w:cs="Times New Roman"/>
                <w:color w:val="000000"/>
                <w:sz w:val="28"/>
                <w:szCs w:val="28"/>
                <w:lang w:val="nl-NL"/>
              </w:rPr>
              <w:t xml:space="preserve"> </w:t>
            </w:r>
            <w:r w:rsidRPr="0009378A">
              <w:rPr>
                <w:rFonts w:ascii="Times New Roman" w:hAnsi="Times New Roman" w:cs="Times New Roman"/>
                <w:color w:val="000000"/>
                <w:sz w:val="28"/>
                <w:szCs w:val="28"/>
                <w:lang w:val="nl-NL"/>
              </w:rPr>
              <w:t>Gọi học sinh nhận xét</w:t>
            </w:r>
          </w:p>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r w:rsidRPr="00A160FD">
              <w:rPr>
                <w:rFonts w:ascii="Times New Roman" w:hAnsi="Times New Roman" w:cs="Times New Roman"/>
                <w:color w:val="000000"/>
                <w:sz w:val="28"/>
                <w:szCs w:val="28"/>
                <w:lang w:val="nl-NL"/>
              </w:rPr>
              <w:t xml:space="preserve"> </w:t>
            </w:r>
            <w:r w:rsidRPr="0009378A">
              <w:rPr>
                <w:rFonts w:ascii="Times New Roman" w:hAnsi="Times New Roman" w:cs="Times New Roman"/>
                <w:color w:val="000000"/>
                <w:sz w:val="28"/>
                <w:szCs w:val="28"/>
                <w:lang w:val="nl-NL"/>
              </w:rPr>
              <w:t>GV nhận xét</w:t>
            </w:r>
          </w:p>
          <w:p w:rsidR="0009378A" w:rsidRPr="00A160FD" w:rsidRDefault="0009378A" w:rsidP="00950EC8">
            <w:pPr>
              <w:spacing w:before="113" w:after="113" w:line="240" w:lineRule="auto"/>
              <w:ind w:right="113"/>
              <w:jc w:val="both"/>
              <w:rPr>
                <w:rFonts w:ascii="Times New Roman" w:hAnsi="Times New Roman" w:cs="Times New Roman"/>
                <w:b/>
                <w:sz w:val="28"/>
                <w:szCs w:val="28"/>
                <w:lang w:val="nl-NL"/>
              </w:rPr>
            </w:pPr>
            <w:r w:rsidRPr="00A160FD">
              <w:rPr>
                <w:rFonts w:ascii="Times New Roman" w:hAnsi="Times New Roman" w:cs="Times New Roman"/>
                <w:b/>
                <w:sz w:val="28"/>
                <w:szCs w:val="28"/>
                <w:lang w:val="nl-NL"/>
              </w:rPr>
              <w:t>3.Củng cố, dặn dò</w:t>
            </w:r>
          </w:p>
          <w:p w:rsidR="0009378A" w:rsidRPr="00A160FD" w:rsidRDefault="0009378A" w:rsidP="00950EC8">
            <w:pPr>
              <w:spacing w:before="113" w:after="113" w:line="240" w:lineRule="auto"/>
              <w:ind w:left="170" w:right="113"/>
              <w:jc w:val="both"/>
              <w:rPr>
                <w:rFonts w:ascii="Times New Roman" w:hAnsi="Times New Roman" w:cs="Times New Roman"/>
                <w:sz w:val="28"/>
                <w:szCs w:val="28"/>
                <w:lang w:val="nl-NL"/>
              </w:rPr>
            </w:pPr>
            <w:r w:rsidRPr="00A160FD">
              <w:rPr>
                <w:rFonts w:ascii="Times New Roman" w:hAnsi="Times New Roman" w:cs="Times New Roman"/>
                <w:sz w:val="28"/>
                <w:szCs w:val="28"/>
                <w:lang w:val="nl-NL"/>
              </w:rPr>
              <w:t>- Nhận xét tiết học.</w:t>
            </w:r>
          </w:p>
          <w:p w:rsidR="0009378A" w:rsidRPr="00A160FD" w:rsidRDefault="0009378A" w:rsidP="00950EC8">
            <w:pPr>
              <w:spacing w:before="113" w:after="113" w:line="240" w:lineRule="auto"/>
              <w:ind w:left="170" w:right="113"/>
              <w:jc w:val="both"/>
              <w:rPr>
                <w:rFonts w:ascii="Times New Roman" w:hAnsi="Times New Roman" w:cs="Times New Roman"/>
                <w:sz w:val="28"/>
                <w:szCs w:val="28"/>
                <w:lang w:val="nl-NL"/>
              </w:rPr>
            </w:pPr>
            <w:r w:rsidRPr="00A160FD">
              <w:rPr>
                <w:rFonts w:ascii="Times New Roman" w:hAnsi="Times New Roman" w:cs="Times New Roman"/>
                <w:sz w:val="28"/>
                <w:szCs w:val="28"/>
                <w:lang w:val="nl-NL"/>
              </w:rPr>
              <w:t>- Nhắc nhở học sinh chuẩn bị bài.</w:t>
            </w:r>
          </w:p>
        </w:tc>
        <w:tc>
          <w:tcPr>
            <w:tcW w:w="4788" w:type="dxa"/>
            <w:tcBorders>
              <w:top w:val="single" w:sz="4" w:space="0" w:color="auto"/>
              <w:left w:val="single" w:sz="4" w:space="0" w:color="auto"/>
              <w:bottom w:val="single" w:sz="4" w:space="0" w:color="auto"/>
              <w:right w:val="single" w:sz="4" w:space="0" w:color="auto"/>
            </w:tcBorders>
          </w:tcPr>
          <w:p w:rsidR="0009378A" w:rsidRPr="00A160FD" w:rsidRDefault="0009378A" w:rsidP="00950EC8">
            <w:pPr>
              <w:spacing w:before="113" w:after="113" w:line="240" w:lineRule="auto"/>
              <w:ind w:left="170" w:right="113"/>
              <w:rPr>
                <w:rFonts w:ascii="Times New Roman" w:hAnsi="Times New Roman" w:cs="Times New Roman"/>
                <w:sz w:val="28"/>
                <w:szCs w:val="28"/>
                <w:lang w:val="nl-NL"/>
              </w:rPr>
            </w:pPr>
          </w:p>
          <w:p w:rsidR="0009378A" w:rsidRPr="00A160FD" w:rsidRDefault="0009378A" w:rsidP="00950EC8">
            <w:pPr>
              <w:spacing w:before="113" w:after="113" w:line="240" w:lineRule="auto"/>
              <w:ind w:left="170" w:right="113"/>
              <w:rPr>
                <w:rFonts w:ascii="Times New Roman" w:hAnsi="Times New Roman" w:cs="Times New Roman"/>
                <w:sz w:val="28"/>
                <w:szCs w:val="28"/>
                <w:lang w:val="nl-NL"/>
              </w:rPr>
            </w:pPr>
          </w:p>
          <w:p w:rsidR="0009378A" w:rsidRPr="00A160FD" w:rsidRDefault="0009378A" w:rsidP="00950EC8">
            <w:pPr>
              <w:spacing w:before="113" w:after="113" w:line="240" w:lineRule="auto"/>
              <w:ind w:left="170" w:right="113"/>
              <w:rPr>
                <w:rFonts w:ascii="Times New Roman" w:hAnsi="Times New Roman" w:cs="Times New Roman"/>
                <w:sz w:val="28"/>
                <w:szCs w:val="28"/>
                <w:lang w:val="nl-NL"/>
              </w:rPr>
            </w:pPr>
          </w:p>
          <w:p w:rsidR="0009378A" w:rsidRPr="00A160FD" w:rsidRDefault="0009378A" w:rsidP="00950EC8">
            <w:pPr>
              <w:spacing w:before="113" w:after="113" w:line="240" w:lineRule="auto"/>
              <w:ind w:left="170" w:right="113"/>
              <w:rPr>
                <w:rFonts w:ascii="Times New Roman" w:hAnsi="Times New Roman" w:cs="Times New Roman"/>
                <w:sz w:val="28"/>
                <w:szCs w:val="28"/>
                <w:lang w:val="nl-NL"/>
              </w:rPr>
            </w:pPr>
          </w:p>
          <w:p w:rsidR="0009378A" w:rsidRPr="00A160FD" w:rsidRDefault="0009378A" w:rsidP="00950EC8">
            <w:pPr>
              <w:spacing w:before="113" w:after="113" w:line="240" w:lineRule="auto"/>
              <w:ind w:left="170" w:right="113"/>
              <w:rPr>
                <w:rFonts w:ascii="Times New Roman" w:hAnsi="Times New Roman" w:cs="Times New Roman"/>
                <w:sz w:val="28"/>
                <w:szCs w:val="28"/>
                <w:lang w:val="nl-NL"/>
              </w:rPr>
            </w:pPr>
          </w:p>
          <w:p w:rsidR="0009378A" w:rsidRPr="00A160FD" w:rsidRDefault="0009378A" w:rsidP="00950EC8">
            <w:pPr>
              <w:spacing w:before="113" w:after="113" w:line="240" w:lineRule="auto"/>
              <w:ind w:left="170" w:right="113"/>
              <w:rPr>
                <w:rFonts w:ascii="Times New Roman" w:hAnsi="Times New Roman" w:cs="Times New Roman"/>
                <w:sz w:val="28"/>
                <w:szCs w:val="28"/>
                <w:lang w:val="nl-NL"/>
              </w:rPr>
            </w:pPr>
          </w:p>
          <w:p w:rsidR="0009378A" w:rsidRPr="00A160FD" w:rsidRDefault="0009378A" w:rsidP="00950EC8">
            <w:pPr>
              <w:spacing w:before="113" w:after="113" w:line="240" w:lineRule="auto"/>
              <w:ind w:right="113"/>
              <w:rPr>
                <w:rFonts w:ascii="Times New Roman" w:hAnsi="Times New Roman" w:cs="Times New Roman"/>
                <w:sz w:val="28"/>
                <w:szCs w:val="28"/>
                <w:lang w:val="nl-NL"/>
              </w:rPr>
            </w:pPr>
            <w:r w:rsidRPr="00A160FD">
              <w:rPr>
                <w:rFonts w:ascii="Times New Roman" w:hAnsi="Times New Roman" w:cs="Times New Roman"/>
                <w:sz w:val="28"/>
                <w:szCs w:val="28"/>
                <w:lang w:val="nl-NL"/>
              </w:rPr>
              <w:t>- Đọc đề</w:t>
            </w:r>
          </w:p>
          <w:p w:rsidR="0009378A" w:rsidRPr="00A160FD" w:rsidRDefault="0009378A" w:rsidP="00950EC8">
            <w:pPr>
              <w:spacing w:before="113" w:after="113" w:line="240" w:lineRule="auto"/>
              <w:ind w:right="113"/>
              <w:rPr>
                <w:rFonts w:ascii="Times New Roman" w:hAnsi="Times New Roman" w:cs="Times New Roman"/>
                <w:sz w:val="28"/>
                <w:szCs w:val="28"/>
                <w:lang w:val="nl-NL"/>
              </w:rPr>
            </w:pPr>
            <w:r w:rsidRPr="00A160FD">
              <w:rPr>
                <w:rFonts w:ascii="Times New Roman" w:hAnsi="Times New Roman" w:cs="Times New Roman"/>
                <w:sz w:val="28"/>
                <w:szCs w:val="28"/>
                <w:lang w:val="nl-NL"/>
              </w:rPr>
              <w:t>- Trả lời</w:t>
            </w:r>
          </w:p>
          <w:p w:rsidR="0009378A" w:rsidRPr="00A160FD" w:rsidRDefault="0009378A" w:rsidP="00950EC8">
            <w:pPr>
              <w:spacing w:before="113" w:after="113" w:line="240" w:lineRule="auto"/>
              <w:ind w:right="113"/>
              <w:rPr>
                <w:rFonts w:ascii="Times New Roman" w:hAnsi="Times New Roman" w:cs="Times New Roman"/>
                <w:sz w:val="28"/>
                <w:szCs w:val="28"/>
                <w:lang w:val="nl-NL"/>
              </w:rPr>
            </w:pPr>
            <w:r w:rsidRPr="00A160FD">
              <w:rPr>
                <w:rFonts w:ascii="Times New Roman" w:hAnsi="Times New Roman" w:cs="Times New Roman"/>
                <w:sz w:val="28"/>
                <w:szCs w:val="28"/>
                <w:lang w:val="nl-NL"/>
              </w:rPr>
              <w:t>- Thảo luận, cùng giúp nhau làm bài tập.</w:t>
            </w:r>
          </w:p>
          <w:p w:rsidR="0009378A" w:rsidRPr="00A160FD" w:rsidRDefault="0009378A" w:rsidP="00950EC8">
            <w:pPr>
              <w:spacing w:before="113" w:after="113" w:line="240" w:lineRule="auto"/>
              <w:ind w:right="113"/>
              <w:rPr>
                <w:rFonts w:ascii="Times New Roman" w:hAnsi="Times New Roman" w:cs="Times New Roman"/>
                <w:sz w:val="28"/>
                <w:szCs w:val="28"/>
                <w:lang w:val="nl-NL"/>
              </w:rPr>
            </w:pPr>
            <w:r w:rsidRPr="00A160FD">
              <w:rPr>
                <w:rFonts w:ascii="Times New Roman" w:hAnsi="Times New Roman" w:cs="Times New Roman"/>
                <w:sz w:val="28"/>
                <w:szCs w:val="28"/>
                <w:lang w:val="nl-NL"/>
              </w:rPr>
              <w:t>- Thực hiện</w:t>
            </w:r>
          </w:p>
          <w:p w:rsidR="0009378A" w:rsidRPr="00A160FD" w:rsidRDefault="0009378A" w:rsidP="00950EC8">
            <w:pPr>
              <w:spacing w:before="113" w:after="113" w:line="240" w:lineRule="auto"/>
              <w:ind w:right="113"/>
              <w:rPr>
                <w:rFonts w:ascii="Times New Roman" w:hAnsi="Times New Roman" w:cs="Times New Roman"/>
                <w:sz w:val="28"/>
                <w:szCs w:val="28"/>
                <w:lang w:val="nl-NL"/>
              </w:rPr>
            </w:pPr>
            <w:r w:rsidRPr="00A160FD">
              <w:rPr>
                <w:rFonts w:ascii="Times New Roman" w:hAnsi="Times New Roman" w:cs="Times New Roman"/>
                <w:sz w:val="28"/>
                <w:szCs w:val="28"/>
                <w:lang w:val="nl-NL"/>
              </w:rPr>
              <w:t>- Lắng nghe</w:t>
            </w:r>
          </w:p>
          <w:p w:rsidR="0009378A" w:rsidRPr="00A160FD" w:rsidRDefault="0009378A" w:rsidP="00950EC8">
            <w:pPr>
              <w:spacing w:before="113" w:after="113" w:line="240" w:lineRule="auto"/>
              <w:ind w:left="170" w:right="113"/>
              <w:rPr>
                <w:rFonts w:ascii="Times New Roman" w:hAnsi="Times New Roman" w:cs="Times New Roman"/>
                <w:sz w:val="28"/>
                <w:szCs w:val="28"/>
                <w:lang w:val="nl-NL"/>
              </w:rPr>
            </w:pPr>
          </w:p>
          <w:p w:rsidR="0009378A" w:rsidRPr="00A160FD" w:rsidRDefault="0009378A" w:rsidP="00950EC8">
            <w:pPr>
              <w:spacing w:before="113" w:after="113" w:line="240" w:lineRule="auto"/>
              <w:ind w:left="170" w:right="113"/>
              <w:rPr>
                <w:rFonts w:ascii="Times New Roman" w:hAnsi="Times New Roman" w:cs="Times New Roman"/>
                <w:sz w:val="28"/>
                <w:szCs w:val="28"/>
                <w:lang w:val="nl-NL"/>
              </w:rPr>
            </w:pPr>
          </w:p>
          <w:p w:rsidR="0009378A" w:rsidRPr="00A160FD" w:rsidRDefault="0009378A" w:rsidP="00950EC8">
            <w:pPr>
              <w:spacing w:before="113" w:after="113" w:line="240" w:lineRule="auto"/>
              <w:ind w:right="113"/>
              <w:rPr>
                <w:rFonts w:ascii="Times New Roman" w:hAnsi="Times New Roman" w:cs="Times New Roman"/>
                <w:sz w:val="28"/>
                <w:szCs w:val="28"/>
                <w:lang w:val="nl-NL"/>
              </w:rPr>
            </w:pPr>
          </w:p>
          <w:p w:rsidR="0009378A" w:rsidRPr="00A160FD" w:rsidRDefault="0009378A" w:rsidP="00950EC8">
            <w:pPr>
              <w:spacing w:before="113" w:after="113" w:line="240" w:lineRule="auto"/>
              <w:ind w:right="113"/>
              <w:rPr>
                <w:rFonts w:ascii="Times New Roman" w:hAnsi="Times New Roman" w:cs="Times New Roman"/>
                <w:sz w:val="28"/>
                <w:szCs w:val="28"/>
                <w:lang w:val="nl-NL"/>
              </w:rPr>
            </w:pPr>
          </w:p>
          <w:p w:rsidR="0009378A" w:rsidRPr="00A160FD" w:rsidRDefault="0009378A" w:rsidP="00950EC8">
            <w:pPr>
              <w:spacing w:before="113" w:after="113" w:line="240" w:lineRule="auto"/>
              <w:ind w:right="113"/>
              <w:rPr>
                <w:rFonts w:ascii="Times New Roman" w:hAnsi="Times New Roman" w:cs="Times New Roman"/>
                <w:sz w:val="28"/>
                <w:szCs w:val="28"/>
                <w:lang w:val="nl-NL"/>
              </w:rPr>
            </w:pPr>
          </w:p>
          <w:p w:rsidR="0009378A" w:rsidRPr="00A160FD" w:rsidRDefault="0009378A" w:rsidP="00950EC8">
            <w:pPr>
              <w:spacing w:before="113" w:after="113" w:line="240" w:lineRule="auto"/>
              <w:ind w:left="170" w:right="113"/>
              <w:rPr>
                <w:rFonts w:ascii="Times New Roman" w:hAnsi="Times New Roman" w:cs="Times New Roman"/>
                <w:sz w:val="28"/>
                <w:szCs w:val="28"/>
                <w:lang w:val="nl-NL"/>
              </w:rPr>
            </w:pPr>
          </w:p>
          <w:p w:rsidR="0009378A" w:rsidRPr="00A160FD" w:rsidRDefault="0009378A" w:rsidP="00950EC8">
            <w:pPr>
              <w:spacing w:before="113" w:after="113" w:line="240" w:lineRule="auto"/>
              <w:ind w:left="170" w:right="113"/>
              <w:rPr>
                <w:rFonts w:ascii="Times New Roman" w:hAnsi="Times New Roman" w:cs="Times New Roman"/>
                <w:sz w:val="28"/>
                <w:szCs w:val="28"/>
                <w:lang w:val="nl-NL"/>
              </w:rPr>
            </w:pPr>
          </w:p>
          <w:p w:rsidR="0009378A" w:rsidRPr="00A160FD" w:rsidRDefault="0009378A" w:rsidP="00950EC8">
            <w:pPr>
              <w:spacing w:before="113" w:after="113" w:line="240" w:lineRule="auto"/>
              <w:ind w:left="170" w:right="113"/>
              <w:rPr>
                <w:rFonts w:ascii="Times New Roman" w:hAnsi="Times New Roman" w:cs="Times New Roman"/>
                <w:sz w:val="28"/>
                <w:szCs w:val="28"/>
                <w:lang w:val="nl-NL"/>
              </w:rPr>
            </w:pPr>
          </w:p>
          <w:p w:rsidR="0009378A" w:rsidRPr="00A160FD" w:rsidRDefault="0009378A" w:rsidP="00950EC8">
            <w:pPr>
              <w:spacing w:before="113" w:after="113" w:line="240" w:lineRule="auto"/>
              <w:ind w:left="170" w:right="113"/>
              <w:rPr>
                <w:rFonts w:ascii="Times New Roman" w:hAnsi="Times New Roman" w:cs="Times New Roman"/>
                <w:sz w:val="28"/>
                <w:szCs w:val="28"/>
                <w:lang w:val="nl-NL"/>
              </w:rPr>
            </w:pPr>
          </w:p>
          <w:p w:rsidR="0009378A" w:rsidRPr="00A160FD" w:rsidRDefault="0009378A" w:rsidP="00950EC8">
            <w:pPr>
              <w:spacing w:before="113" w:after="113" w:line="240" w:lineRule="auto"/>
              <w:ind w:left="170" w:right="113"/>
              <w:rPr>
                <w:rFonts w:ascii="Times New Roman" w:hAnsi="Times New Roman" w:cs="Times New Roman"/>
                <w:sz w:val="28"/>
                <w:szCs w:val="28"/>
                <w:lang w:val="nl-NL"/>
              </w:rPr>
            </w:pPr>
          </w:p>
          <w:p w:rsidR="0009378A" w:rsidRPr="00A160FD" w:rsidRDefault="0009378A" w:rsidP="00950EC8">
            <w:pPr>
              <w:spacing w:before="113" w:after="113" w:line="240" w:lineRule="auto"/>
              <w:ind w:right="113"/>
              <w:rPr>
                <w:rFonts w:ascii="Times New Roman" w:hAnsi="Times New Roman" w:cs="Times New Roman"/>
                <w:sz w:val="28"/>
                <w:szCs w:val="28"/>
                <w:lang w:val="nl-NL"/>
              </w:rPr>
            </w:pPr>
            <w:r w:rsidRPr="00A160FD">
              <w:rPr>
                <w:rFonts w:ascii="Times New Roman" w:hAnsi="Times New Roman" w:cs="Times New Roman"/>
                <w:sz w:val="28"/>
                <w:szCs w:val="28"/>
                <w:lang w:val="nl-NL"/>
              </w:rPr>
              <w:t>- Đọc đề</w:t>
            </w:r>
          </w:p>
          <w:p w:rsidR="0009378A" w:rsidRPr="00A160FD" w:rsidRDefault="0009378A" w:rsidP="00950EC8">
            <w:pPr>
              <w:spacing w:before="113" w:after="113" w:line="240" w:lineRule="auto"/>
              <w:ind w:right="113"/>
              <w:rPr>
                <w:rFonts w:ascii="Times New Roman" w:hAnsi="Times New Roman" w:cs="Times New Roman"/>
                <w:sz w:val="28"/>
                <w:szCs w:val="28"/>
                <w:lang w:val="nl-NL"/>
              </w:rPr>
            </w:pPr>
            <w:r w:rsidRPr="00A160FD">
              <w:rPr>
                <w:rFonts w:ascii="Times New Roman" w:hAnsi="Times New Roman" w:cs="Times New Roman"/>
                <w:sz w:val="28"/>
                <w:szCs w:val="28"/>
                <w:lang w:val="nl-NL"/>
              </w:rPr>
              <w:t>- Trả lời</w:t>
            </w:r>
          </w:p>
          <w:p w:rsidR="0009378A" w:rsidRPr="00A160FD" w:rsidRDefault="0009378A" w:rsidP="00950EC8">
            <w:pPr>
              <w:spacing w:before="113" w:after="113" w:line="240" w:lineRule="auto"/>
              <w:ind w:right="113"/>
              <w:rPr>
                <w:rFonts w:ascii="Times New Roman" w:hAnsi="Times New Roman" w:cs="Times New Roman"/>
                <w:sz w:val="28"/>
                <w:szCs w:val="28"/>
                <w:lang w:val="nl-NL"/>
              </w:rPr>
            </w:pPr>
          </w:p>
          <w:p w:rsidR="0009378A" w:rsidRPr="00A160FD" w:rsidRDefault="0009378A" w:rsidP="00950EC8">
            <w:pPr>
              <w:spacing w:before="113" w:after="113" w:line="240" w:lineRule="auto"/>
              <w:ind w:right="113"/>
              <w:rPr>
                <w:rFonts w:ascii="Times New Roman" w:hAnsi="Times New Roman" w:cs="Times New Roman"/>
                <w:sz w:val="28"/>
                <w:szCs w:val="28"/>
                <w:lang w:val="nl-NL"/>
              </w:rPr>
            </w:pPr>
          </w:p>
          <w:p w:rsidR="0009378A" w:rsidRPr="00A160FD" w:rsidRDefault="0009378A" w:rsidP="00950EC8">
            <w:pPr>
              <w:spacing w:before="113" w:after="113" w:line="240" w:lineRule="auto"/>
              <w:ind w:right="113"/>
              <w:rPr>
                <w:rFonts w:ascii="Times New Roman" w:hAnsi="Times New Roman" w:cs="Times New Roman"/>
                <w:sz w:val="28"/>
                <w:szCs w:val="28"/>
                <w:lang w:val="nl-NL"/>
              </w:rPr>
            </w:pPr>
            <w:r w:rsidRPr="00A160FD">
              <w:rPr>
                <w:rFonts w:ascii="Times New Roman" w:hAnsi="Times New Roman" w:cs="Times New Roman"/>
                <w:sz w:val="28"/>
                <w:szCs w:val="28"/>
                <w:lang w:val="nl-NL"/>
              </w:rPr>
              <w:t>- Thực hiện</w:t>
            </w:r>
          </w:p>
          <w:p w:rsidR="0009378A" w:rsidRPr="00A160FD" w:rsidRDefault="0009378A" w:rsidP="00950EC8">
            <w:pPr>
              <w:spacing w:before="113" w:after="113" w:line="240" w:lineRule="auto"/>
              <w:ind w:right="113"/>
              <w:rPr>
                <w:rFonts w:ascii="Times New Roman" w:hAnsi="Times New Roman" w:cs="Times New Roman"/>
                <w:sz w:val="28"/>
                <w:szCs w:val="28"/>
                <w:lang w:val="nl-NL"/>
              </w:rPr>
            </w:pPr>
            <w:r w:rsidRPr="00A160FD">
              <w:rPr>
                <w:rFonts w:ascii="Times New Roman" w:hAnsi="Times New Roman" w:cs="Times New Roman"/>
                <w:sz w:val="28"/>
                <w:szCs w:val="28"/>
                <w:lang w:val="nl-NL"/>
              </w:rPr>
              <w:t>- Thảo luận, cùng giúp nhau làm bài tập.</w:t>
            </w:r>
          </w:p>
          <w:p w:rsidR="0009378A" w:rsidRPr="0009378A" w:rsidRDefault="0009378A" w:rsidP="00950EC8">
            <w:pPr>
              <w:spacing w:before="113" w:after="113" w:line="240" w:lineRule="auto"/>
              <w:ind w:right="113"/>
              <w:rPr>
                <w:rFonts w:ascii="Times New Roman" w:hAnsi="Times New Roman" w:cs="Times New Roman"/>
                <w:sz w:val="28"/>
                <w:szCs w:val="28"/>
              </w:rPr>
            </w:pPr>
            <w:r w:rsidRPr="0009378A">
              <w:rPr>
                <w:rFonts w:ascii="Times New Roman" w:hAnsi="Times New Roman" w:cs="Times New Roman"/>
                <w:sz w:val="28"/>
                <w:szCs w:val="28"/>
              </w:rPr>
              <w:t>- Lắng nghe</w:t>
            </w:r>
          </w:p>
          <w:p w:rsidR="0009378A" w:rsidRPr="0009378A" w:rsidRDefault="0009378A" w:rsidP="00950EC8">
            <w:pPr>
              <w:spacing w:before="113" w:after="113" w:line="240" w:lineRule="auto"/>
              <w:ind w:right="113"/>
              <w:rPr>
                <w:rFonts w:ascii="Times New Roman" w:hAnsi="Times New Roman" w:cs="Times New Roman"/>
                <w:sz w:val="28"/>
                <w:szCs w:val="28"/>
              </w:rPr>
            </w:pPr>
          </w:p>
          <w:p w:rsidR="0009378A" w:rsidRPr="0009378A" w:rsidRDefault="0009378A" w:rsidP="00950EC8">
            <w:pPr>
              <w:spacing w:before="113" w:after="113" w:line="240" w:lineRule="auto"/>
              <w:ind w:right="113"/>
              <w:rPr>
                <w:rFonts w:ascii="Times New Roman" w:hAnsi="Times New Roman" w:cs="Times New Roman"/>
                <w:sz w:val="28"/>
                <w:szCs w:val="28"/>
              </w:rPr>
            </w:pPr>
            <w:r w:rsidRPr="0009378A">
              <w:rPr>
                <w:rFonts w:ascii="Times New Roman" w:hAnsi="Times New Roman" w:cs="Times New Roman"/>
                <w:sz w:val="28"/>
                <w:szCs w:val="28"/>
              </w:rPr>
              <w:t>- Lắng nghe</w:t>
            </w:r>
          </w:p>
        </w:tc>
      </w:tr>
    </w:tbl>
    <w:p w:rsidR="0009378A" w:rsidRPr="0009378A" w:rsidRDefault="0009378A" w:rsidP="0009378A">
      <w:pPr>
        <w:spacing w:line="334" w:lineRule="auto"/>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Default="0009378A" w:rsidP="0009378A">
      <w:pPr>
        <w:rPr>
          <w:rFonts w:ascii="Times New Roman" w:hAnsi="Times New Roman" w:cs="Times New Roman"/>
          <w:sz w:val="28"/>
          <w:szCs w:val="28"/>
        </w:rPr>
      </w:pPr>
    </w:p>
    <w:p w:rsidR="00A160FD" w:rsidRPr="0009378A" w:rsidRDefault="00A160FD" w:rsidP="0009378A">
      <w:pPr>
        <w:rPr>
          <w:rFonts w:ascii="Times New Roman" w:hAnsi="Times New Roman" w:cs="Times New Roman"/>
          <w:sz w:val="28"/>
          <w:szCs w:val="28"/>
        </w:rPr>
      </w:pPr>
    </w:p>
    <w:p w:rsidR="0009378A" w:rsidRPr="0009378A" w:rsidRDefault="0009378A" w:rsidP="0009378A">
      <w:pPr>
        <w:spacing w:before="113" w:after="113" w:line="240" w:lineRule="auto"/>
        <w:ind w:left="170" w:right="113"/>
        <w:jc w:val="center"/>
        <w:rPr>
          <w:rFonts w:ascii="Times New Roman" w:hAnsi="Times New Roman" w:cs="Times New Roman"/>
          <w:sz w:val="28"/>
          <w:szCs w:val="28"/>
        </w:rPr>
      </w:pPr>
      <w:r w:rsidRPr="0009378A">
        <w:rPr>
          <w:rFonts w:ascii="Times New Roman" w:hAnsi="Times New Roman" w:cs="Times New Roman"/>
          <w:sz w:val="28"/>
          <w:szCs w:val="28"/>
        </w:rPr>
        <w:lastRenderedPageBreak/>
        <w:t>Ngày dạy: Thứ ………., ngày …… / …… / 20…</w:t>
      </w:r>
    </w:p>
    <w:p w:rsidR="0009378A" w:rsidRPr="0009378A" w:rsidRDefault="0009378A" w:rsidP="0009378A">
      <w:pPr>
        <w:spacing w:before="113" w:after="113" w:line="240" w:lineRule="auto"/>
        <w:jc w:val="center"/>
        <w:rPr>
          <w:rFonts w:ascii="Times New Roman" w:hAnsi="Times New Roman" w:cs="Times New Roman"/>
          <w:b/>
          <w:sz w:val="28"/>
          <w:szCs w:val="28"/>
        </w:rPr>
      </w:pPr>
      <w:r w:rsidRPr="0009378A">
        <w:rPr>
          <w:rFonts w:ascii="Times New Roman" w:hAnsi="Times New Roman" w:cs="Times New Roman"/>
          <w:b/>
          <w:sz w:val="28"/>
          <w:szCs w:val="28"/>
        </w:rPr>
        <w:t xml:space="preserve">Rèn Toán - Tuần 9 </w:t>
      </w: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Luyện tập các góc</w:t>
      </w:r>
    </w:p>
    <w:p w:rsidR="0009378A" w:rsidRPr="0009378A" w:rsidRDefault="0009378A" w:rsidP="0009378A">
      <w:pPr>
        <w:rPr>
          <w:rFonts w:ascii="Times New Roman" w:hAnsi="Times New Roman" w:cs="Times New Roman"/>
          <w:sz w:val="28"/>
          <w:szCs w:val="28"/>
        </w:rPr>
      </w:pPr>
      <w:r w:rsidRPr="0009378A">
        <w:rPr>
          <w:rFonts w:ascii="Times New Roman" w:hAnsi="Times New Roman" w:cs="Times New Roman"/>
          <w:b/>
          <w:bCs/>
          <w:sz w:val="28"/>
          <w:szCs w:val="28"/>
        </w:rPr>
        <w:t>I.MỤC TIÊU:</w:t>
      </w:r>
      <w:r w:rsidRPr="0009378A">
        <w:rPr>
          <w:rFonts w:ascii="Times New Roman" w:hAnsi="Times New Roman" w:cs="Times New Roman"/>
          <w:sz w:val="28"/>
          <w:szCs w:val="28"/>
        </w:rPr>
        <w:t xml:space="preserve"> </w:t>
      </w:r>
    </w:p>
    <w:p w:rsidR="0009378A" w:rsidRPr="0009378A" w:rsidRDefault="0009378A" w:rsidP="008926C3">
      <w:pPr>
        <w:widowControl w:val="0"/>
        <w:numPr>
          <w:ilvl w:val="0"/>
          <w:numId w:val="22"/>
        </w:numPr>
        <w:spacing w:after="0" w:line="240" w:lineRule="auto"/>
        <w:rPr>
          <w:rFonts w:ascii="Times New Roman" w:hAnsi="Times New Roman" w:cs="Times New Roman"/>
          <w:sz w:val="28"/>
          <w:szCs w:val="28"/>
        </w:rPr>
      </w:pPr>
      <w:r w:rsidRPr="0009378A">
        <w:rPr>
          <w:rFonts w:ascii="Times New Roman" w:hAnsi="Times New Roman" w:cs="Times New Roman"/>
          <w:sz w:val="28"/>
          <w:szCs w:val="28"/>
        </w:rPr>
        <w:t xml:space="preserve">Kiến thức: Củng cố kiến thức cho học sinh về góc.  </w:t>
      </w:r>
    </w:p>
    <w:p w:rsidR="0009378A" w:rsidRPr="0009378A" w:rsidRDefault="0009378A" w:rsidP="008926C3">
      <w:pPr>
        <w:widowControl w:val="0"/>
        <w:numPr>
          <w:ilvl w:val="0"/>
          <w:numId w:val="22"/>
        </w:numPr>
        <w:spacing w:after="0" w:line="240" w:lineRule="auto"/>
        <w:rPr>
          <w:rFonts w:ascii="Times New Roman" w:hAnsi="Times New Roman" w:cs="Times New Roman"/>
          <w:sz w:val="28"/>
          <w:szCs w:val="28"/>
        </w:rPr>
      </w:pPr>
      <w:r w:rsidRPr="0009378A">
        <w:rPr>
          <w:rFonts w:ascii="Times New Roman" w:hAnsi="Times New Roman" w:cs="Times New Roman"/>
          <w:sz w:val="28"/>
          <w:szCs w:val="28"/>
        </w:rPr>
        <w:t>Kĩ năng: Giúp học sinh thực hiện tốt các bài tập củng cố và mở rộng.</w:t>
      </w:r>
    </w:p>
    <w:p w:rsidR="0009378A" w:rsidRPr="0009378A" w:rsidRDefault="0009378A" w:rsidP="008926C3">
      <w:pPr>
        <w:widowControl w:val="0"/>
        <w:numPr>
          <w:ilvl w:val="0"/>
          <w:numId w:val="22"/>
        </w:numPr>
        <w:spacing w:after="0" w:line="240" w:lineRule="auto"/>
        <w:rPr>
          <w:rFonts w:ascii="Times New Roman" w:hAnsi="Times New Roman" w:cs="Times New Roman"/>
          <w:sz w:val="28"/>
          <w:szCs w:val="28"/>
        </w:rPr>
      </w:pPr>
      <w:r w:rsidRPr="0009378A">
        <w:rPr>
          <w:rFonts w:ascii="Times New Roman" w:hAnsi="Times New Roman" w:cs="Times New Roman"/>
          <w:sz w:val="28"/>
          <w:szCs w:val="28"/>
        </w:rPr>
        <w:t>Thái độ: Yêu thích môn học.</w:t>
      </w:r>
    </w:p>
    <w:p w:rsidR="0009378A" w:rsidRPr="0009378A" w:rsidRDefault="0009378A" w:rsidP="0009378A">
      <w:pPr>
        <w:rPr>
          <w:rFonts w:ascii="Times New Roman" w:hAnsi="Times New Roman" w:cs="Times New Roman"/>
          <w:b/>
          <w:bCs/>
          <w:sz w:val="28"/>
          <w:szCs w:val="28"/>
        </w:rPr>
      </w:pPr>
      <w:r w:rsidRPr="0009378A">
        <w:rPr>
          <w:rFonts w:ascii="Times New Roman" w:hAnsi="Times New Roman" w:cs="Times New Roman"/>
          <w:b/>
          <w:bCs/>
          <w:sz w:val="28"/>
          <w:szCs w:val="28"/>
        </w:rPr>
        <w:t xml:space="preserve">II.ĐỒDÙNGDẠY–HỌC: </w:t>
      </w:r>
    </w:p>
    <w:p w:rsidR="0009378A" w:rsidRPr="0009378A" w:rsidRDefault="0009378A" w:rsidP="0009378A">
      <w:pPr>
        <w:rPr>
          <w:rFonts w:ascii="Times New Roman" w:hAnsi="Times New Roman" w:cs="Times New Roman"/>
          <w:sz w:val="28"/>
          <w:szCs w:val="28"/>
        </w:rPr>
      </w:pPr>
      <w:r w:rsidRPr="0009378A">
        <w:rPr>
          <w:rFonts w:ascii="Times New Roman" w:hAnsi="Times New Roman" w:cs="Times New Roman"/>
          <w:sz w:val="28"/>
          <w:szCs w:val="28"/>
        </w:rPr>
        <w:t xml:space="preserve">- Bảng phụ, phiếu học tập, đồ dùng học tập.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55"/>
        <w:gridCol w:w="4590"/>
      </w:tblGrid>
      <w:tr w:rsidR="00561A69" w:rsidRPr="0009378A" w:rsidTr="00561A69">
        <w:tc>
          <w:tcPr>
            <w:tcW w:w="4855" w:type="dxa"/>
          </w:tcPr>
          <w:p w:rsidR="00561A69" w:rsidRPr="0009378A" w:rsidRDefault="00561A69" w:rsidP="00950EC8">
            <w:pPr>
              <w:jc w:val="center"/>
              <w:rPr>
                <w:rFonts w:ascii="Times New Roman" w:hAnsi="Times New Roman" w:cs="Times New Roman"/>
                <w:b/>
                <w:sz w:val="28"/>
                <w:szCs w:val="28"/>
              </w:rPr>
            </w:pPr>
            <w:r w:rsidRPr="0009378A">
              <w:rPr>
                <w:rFonts w:ascii="Times New Roman" w:hAnsi="Times New Roman" w:cs="Times New Roman"/>
                <w:b/>
                <w:sz w:val="28"/>
                <w:szCs w:val="28"/>
              </w:rPr>
              <w:t>HOẠT ĐỘNG DẠY</w:t>
            </w:r>
          </w:p>
        </w:tc>
        <w:tc>
          <w:tcPr>
            <w:tcW w:w="4590" w:type="dxa"/>
          </w:tcPr>
          <w:p w:rsidR="00561A69" w:rsidRPr="0009378A" w:rsidRDefault="00561A69" w:rsidP="00950EC8">
            <w:pPr>
              <w:jc w:val="center"/>
              <w:rPr>
                <w:rFonts w:ascii="Times New Roman" w:hAnsi="Times New Roman" w:cs="Times New Roman"/>
                <w:b/>
                <w:sz w:val="28"/>
                <w:szCs w:val="28"/>
              </w:rPr>
            </w:pPr>
            <w:r w:rsidRPr="0009378A">
              <w:rPr>
                <w:rFonts w:ascii="Times New Roman" w:hAnsi="Times New Roman" w:cs="Times New Roman"/>
                <w:b/>
                <w:sz w:val="28"/>
                <w:szCs w:val="28"/>
              </w:rPr>
              <w:t>HOẠT ĐỘNG HỌC</w:t>
            </w:r>
          </w:p>
        </w:tc>
      </w:tr>
      <w:tr w:rsidR="00561A69" w:rsidRPr="0009378A" w:rsidTr="00561A69">
        <w:trPr>
          <w:trHeight w:val="1160"/>
        </w:trPr>
        <w:tc>
          <w:tcPr>
            <w:tcW w:w="4855" w:type="dxa"/>
          </w:tcPr>
          <w:p w:rsidR="00561A69" w:rsidRPr="0009378A" w:rsidRDefault="00561A69" w:rsidP="00950EC8">
            <w:pPr>
              <w:jc w:val="both"/>
              <w:rPr>
                <w:rFonts w:ascii="Times New Roman" w:hAnsi="Times New Roman" w:cs="Times New Roman"/>
                <w:b/>
                <w:sz w:val="28"/>
                <w:szCs w:val="28"/>
              </w:rPr>
            </w:pPr>
            <w:r w:rsidRPr="0009378A">
              <w:rPr>
                <w:rFonts w:ascii="Times New Roman" w:hAnsi="Times New Roman" w:cs="Times New Roman"/>
                <w:b/>
                <w:sz w:val="28"/>
                <w:szCs w:val="28"/>
              </w:rPr>
              <w:t>1. Ổn định</w:t>
            </w:r>
            <w:r>
              <w:rPr>
                <w:rFonts w:ascii="Times New Roman" w:hAnsi="Times New Roman" w:cs="Times New Roman"/>
                <w:b/>
                <w:sz w:val="28"/>
                <w:szCs w:val="28"/>
              </w:rPr>
              <w:t xml:space="preserve"> (1’)</w:t>
            </w:r>
          </w:p>
          <w:p w:rsidR="00561A69" w:rsidRPr="0009378A" w:rsidRDefault="00561A69" w:rsidP="00950EC8">
            <w:pPr>
              <w:jc w:val="both"/>
              <w:rPr>
                <w:rFonts w:ascii="Times New Roman" w:hAnsi="Times New Roman" w:cs="Times New Roman"/>
                <w:b/>
                <w:sz w:val="28"/>
                <w:szCs w:val="28"/>
              </w:rPr>
            </w:pPr>
            <w:r w:rsidRPr="0009378A">
              <w:rPr>
                <w:rFonts w:ascii="Times New Roman" w:hAnsi="Times New Roman" w:cs="Times New Roman"/>
                <w:b/>
                <w:sz w:val="28"/>
                <w:szCs w:val="28"/>
              </w:rPr>
              <w:t>2. Thực hành</w:t>
            </w:r>
            <w:r>
              <w:rPr>
                <w:rFonts w:ascii="Times New Roman" w:hAnsi="Times New Roman" w:cs="Times New Roman"/>
                <w:b/>
                <w:sz w:val="28"/>
                <w:szCs w:val="28"/>
              </w:rPr>
              <w:t xml:space="preserve"> (25’)</w:t>
            </w: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sz w:val="28"/>
                <w:szCs w:val="28"/>
              </w:rPr>
              <w:t xml:space="preserve">* </w:t>
            </w:r>
            <w:r w:rsidRPr="0009378A">
              <w:rPr>
                <w:rFonts w:ascii="Times New Roman" w:hAnsi="Times New Roman" w:cs="Times New Roman"/>
                <w:b/>
                <w:sz w:val="28"/>
                <w:szCs w:val="28"/>
                <w:u w:val="single"/>
              </w:rPr>
              <w:t>Bài 1</w:t>
            </w:r>
            <w:r w:rsidRPr="0009378A">
              <w:rPr>
                <w:rFonts w:ascii="Times New Roman" w:hAnsi="Times New Roman" w:cs="Times New Roman"/>
                <w:sz w:val="28"/>
                <w:szCs w:val="28"/>
              </w:rPr>
              <w:t>:</w:t>
            </w:r>
            <w:r w:rsidRPr="0009378A">
              <w:rPr>
                <w:rFonts w:ascii="Times New Roman" w:hAnsi="Times New Roman" w:cs="Times New Roman"/>
                <w:b/>
                <w:bCs/>
                <w:sz w:val="28"/>
                <w:szCs w:val="28"/>
              </w:rPr>
              <w:t xml:space="preserve"> Trong các góc sau đây, góc nào là: góc vuông, góc nhọn, góc tù, góc bẹt?</w:t>
            </w:r>
            <w:r w:rsidRPr="0009378A">
              <w:rPr>
                <w:rFonts w:ascii="Times New Roman" w:hAnsi="Times New Roman" w:cs="Times New Roman"/>
                <w:sz w:val="28"/>
                <w:szCs w:val="28"/>
              </w:rPr>
              <w:t xml:space="preserve">  </w:t>
            </w: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sz w:val="28"/>
                <w:szCs w:val="28"/>
              </w:rPr>
              <w:t>- Gọi HS đọc yêu cầu bài tập .</w:t>
            </w: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sz w:val="28"/>
                <w:szCs w:val="28"/>
              </w:rPr>
              <w:t>- Yêu cầu HS đo góc và nêu miệng kết quả.</w:t>
            </w: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sz w:val="28"/>
                <w:szCs w:val="28"/>
              </w:rPr>
              <w:t xml:space="preserve">- Cho HS nhận xét. </w:t>
            </w: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sz w:val="28"/>
                <w:szCs w:val="28"/>
              </w:rPr>
              <w:t>- GV nhận xét, kết luận.</w:t>
            </w: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b/>
                <w:noProof/>
                <w:sz w:val="28"/>
                <w:szCs w:val="28"/>
                <w:lang w:val="vi-VN" w:eastAsia="vi-VN"/>
              </w:rPr>
              <mc:AlternateContent>
                <mc:Choice Requires="wps">
                  <w:drawing>
                    <wp:anchor distT="0" distB="0" distL="114300" distR="114300" simplePos="0" relativeHeight="251715584" behindDoc="0" locked="0" layoutInCell="1" allowOverlap="1" wp14:anchorId="2C96A27E" wp14:editId="29E485BB">
                      <wp:simplePos x="0" y="0"/>
                      <wp:positionH relativeFrom="column">
                        <wp:posOffset>-30480</wp:posOffset>
                      </wp:positionH>
                      <wp:positionV relativeFrom="paragraph">
                        <wp:posOffset>43815</wp:posOffset>
                      </wp:positionV>
                      <wp:extent cx="5675630" cy="2247900"/>
                      <wp:effectExtent l="5715" t="5080" r="5080" b="1397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75630" cy="2247900"/>
                              </a:xfrm>
                              <a:prstGeom prst="rect">
                                <a:avLst/>
                              </a:prstGeom>
                              <a:solidFill>
                                <a:srgbClr val="FFFFFF"/>
                              </a:solidFill>
                              <a:ln w="9525" cmpd="sng">
                                <a:solidFill>
                                  <a:srgbClr val="000000"/>
                                </a:solidFill>
                                <a:miter lim="800000"/>
                                <a:headEnd/>
                                <a:tailEnd/>
                              </a:ln>
                            </wps:spPr>
                            <wps:txbx>
                              <w:txbxContent>
                                <w:p w:rsidR="00A160FD" w:rsidRDefault="00A160FD" w:rsidP="0009378A">
                                  <w:pPr>
                                    <w:rPr>
                                      <w:lang w:val="pt-BR"/>
                                    </w:rPr>
                                  </w:pPr>
                                  <w:r>
                                    <w:rPr>
                                      <w:lang w:val="pt-BR"/>
                                    </w:rPr>
                                    <w:t xml:space="preserve">             </w:t>
                                  </w:r>
                                  <w:r>
                                    <w:t xml:space="preserve">         </w:t>
                                  </w:r>
                                  <w:r>
                                    <w:rPr>
                                      <w:lang w:val="pt-BR"/>
                                    </w:rPr>
                                    <w:t>M                 X</w:t>
                                  </w:r>
                                </w:p>
                                <w:p w:rsidR="00A160FD" w:rsidRDefault="00A160FD" w:rsidP="0009378A">
                                  <w:pPr>
                                    <w:rPr>
                                      <w:lang w:val="pt-BR"/>
                                    </w:rPr>
                                  </w:pPr>
                                </w:p>
                                <w:p w:rsidR="00A160FD" w:rsidRDefault="00A160FD" w:rsidP="0009378A">
                                  <w:r>
                                    <w:rPr>
                                      <w:lang w:val="pt-BR"/>
                                    </w:rPr>
                                    <w:t xml:space="preserve">  </w:t>
                                  </w:r>
                                  <w:r>
                                    <w:t xml:space="preserve">     </w:t>
                                  </w:r>
                                  <w:r>
                                    <w:rPr>
                                      <w:lang w:val="pt-BR"/>
                                    </w:rPr>
                                    <w:t xml:space="preserve">A                N                </w:t>
                                  </w:r>
                                  <w:r>
                                    <w:t xml:space="preserve">           </w:t>
                                  </w:r>
                                </w:p>
                                <w:p w:rsidR="00A160FD" w:rsidRDefault="00A160FD" w:rsidP="0009378A">
                                  <w:pPr>
                                    <w:rPr>
                                      <w:lang w:val="pt-BR"/>
                                    </w:rPr>
                                  </w:pPr>
                                  <w:r>
                                    <w:t xml:space="preserve">                                                    </w:t>
                                  </w:r>
                                  <w:r>
                                    <w:rPr>
                                      <w:lang w:val="pt-BR"/>
                                    </w:rPr>
                                    <w:t xml:space="preserve">B             </w:t>
                                  </w:r>
                                  <w:r>
                                    <w:t xml:space="preserve">  </w:t>
                                  </w:r>
                                  <w:r>
                                    <w:rPr>
                                      <w:lang w:val="pt-BR"/>
                                    </w:rPr>
                                    <w:t xml:space="preserve">Y </w:t>
                                  </w:r>
                                </w:p>
                                <w:p w:rsidR="00A160FD" w:rsidRDefault="00A160FD" w:rsidP="0009378A">
                                  <w:pPr>
                                    <w:rPr>
                                      <w:b/>
                                      <w:lang w:val="pt-BR"/>
                                    </w:rPr>
                                  </w:pPr>
                                  <w:r>
                                    <w:rPr>
                                      <w:b/>
                                      <w:lang w:val="pt-BR"/>
                                    </w:rPr>
                                    <w:t xml:space="preserve">                                                                    </w:t>
                                  </w:r>
                                </w:p>
                                <w:p w:rsidR="00A160FD" w:rsidRDefault="00A160FD" w:rsidP="0009378A">
                                  <w:pPr>
                                    <w:rPr>
                                      <w:lang w:val="pt-BR"/>
                                    </w:rPr>
                                  </w:pPr>
                                  <w:r>
                                    <w:rPr>
                                      <w:lang w:val="pt-BR"/>
                                    </w:rPr>
                                    <w:t xml:space="preserve">        </w:t>
                                  </w:r>
                                  <w:r>
                                    <w:t xml:space="preserve"> </w:t>
                                  </w:r>
                                  <w:r>
                                    <w:rPr>
                                      <w:lang w:val="pt-BR"/>
                                    </w:rPr>
                                    <w:t xml:space="preserve"> </w:t>
                                  </w:r>
                                  <w:r>
                                    <w:t xml:space="preserve">                                         </w:t>
                                  </w:r>
                                </w:p>
                                <w:p w:rsidR="00A160FD" w:rsidRDefault="00A160FD" w:rsidP="0009378A">
                                  <w:r>
                                    <w:t xml:space="preserve">       P</w:t>
                                  </w:r>
                                </w:p>
                                <w:p w:rsidR="00A160FD" w:rsidRDefault="00A160FD" w:rsidP="0009378A">
                                  <w:pPr>
                                    <w:rPr>
                                      <w:lang w:val="pt-BR"/>
                                    </w:rPr>
                                  </w:pPr>
                                  <w:r>
                                    <w:rPr>
                                      <w:lang w:val="pt-BR"/>
                                    </w:rPr>
                                    <w:t xml:space="preserve">                                                                                               </w:t>
                                  </w:r>
                                  <w:r>
                                    <w:t xml:space="preserve">   </w:t>
                                  </w:r>
                                </w:p>
                                <w:p w:rsidR="00A160FD" w:rsidRDefault="00A160FD" w:rsidP="0009378A">
                                  <w:r>
                                    <w:rPr>
                                      <w:lang w:val="pt-BR"/>
                                    </w:rPr>
                                    <w:t xml:space="preserve">                                                                          </w:t>
                                  </w:r>
                                  <w:r>
                                    <w:t xml:space="preserve">    </w:t>
                                  </w:r>
                                  <w:r>
                                    <w:rPr>
                                      <w:lang w:val="pt-BR"/>
                                    </w:rPr>
                                    <w:t xml:space="preserve">     </w:t>
                                  </w:r>
                                  <w:r>
                                    <w:t xml:space="preserve">        </w:t>
                                  </w:r>
                                  <w:r>
                                    <w:rPr>
                                      <w:lang w:val="pt-BR"/>
                                    </w:rPr>
                                    <w:t xml:space="preserve">               </w:t>
                                  </w:r>
                                  <w:r>
                                    <w:t xml:space="preserve">                                      </w:t>
                                  </w:r>
                                </w:p>
                                <w:p w:rsidR="00A160FD" w:rsidRDefault="00A160FD" w:rsidP="0009378A">
                                  <w:r>
                                    <w:t xml:space="preserve">                                                       </w:t>
                                  </w:r>
                                  <w:r>
                                    <w:rPr>
                                      <w:lang w:val="pt-BR"/>
                                    </w:rPr>
                                    <w:t>●</w:t>
                                  </w:r>
                                </w:p>
                                <w:p w:rsidR="00A160FD" w:rsidRDefault="00A160FD" w:rsidP="0009378A">
                                  <w:pPr>
                                    <w:rPr>
                                      <w:lang w:val="pt-BR"/>
                                    </w:rPr>
                                  </w:pPr>
                                  <w:r>
                                    <w:t xml:space="preserve">       E              F                     D          I            Q</w:t>
                                  </w:r>
                                </w:p>
                                <w:p w:rsidR="00A160FD" w:rsidRDefault="00A160FD" w:rsidP="0009378A">
                                  <w:pPr>
                                    <w:rPr>
                                      <w:lang w:val="pt-BR"/>
                                    </w:rPr>
                                  </w:pPr>
                                  <w:r>
                                    <w:rPr>
                                      <w:lang w:val="pt-BR"/>
                                    </w:rPr>
                                    <w:t xml:space="preserve">            </w:t>
                                  </w:r>
                                  <w:r>
                                    <w:t xml:space="preserve">                                </w:t>
                                  </w:r>
                                  <w:r>
                                    <w:rPr>
                                      <w:lang w:val="pt-BR"/>
                                    </w:rPr>
                                    <w:t xml:space="preserve">                     </w:t>
                                  </w:r>
                                </w:p>
                                <w:p w:rsidR="00A160FD" w:rsidRDefault="00A160FD" w:rsidP="0009378A">
                                  <w:pPr>
                                    <w:rPr>
                                      <w:b/>
                                      <w:lang w:val="pt-BR"/>
                                    </w:rPr>
                                  </w:pPr>
                                  <w:r>
                                    <w:rPr>
                                      <w:lang w:val="pt-BR"/>
                                    </w:rPr>
                                    <w:t xml:space="preserve">              </w:t>
                                  </w:r>
                                  <w:r>
                                    <w:rPr>
                                      <w:b/>
                                      <w:lang w:val="pt-BR"/>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96A27E" id="Rectangle 31" o:spid="_x0000_s1026" style="position:absolute;left:0;text-align:left;margin-left:-2.4pt;margin-top:3.45pt;width:446.9pt;height:177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">
                      <v:textbox>
                        <w:txbxContent>
                          <w:p w:rsidR="00A160FD" w:rsidRDefault="00A160FD" w:rsidP="0009378A">
                            <w:pPr>
                              <w:rPr>
                                <w:lang w:val="pt-BR"/>
                              </w:rPr>
                            </w:pPr>
                            <w:r>
                              <w:rPr>
                                <w:lang w:val="pt-BR"/>
                              </w:rPr>
                              <w:t xml:space="preserve">             </w:t>
                            </w:r>
                            <w:r>
                              <w:t xml:space="preserve">         </w:t>
                            </w:r>
                            <w:r>
                              <w:rPr>
                                <w:lang w:val="pt-BR"/>
                              </w:rPr>
                              <w:t>M                 X</w:t>
                            </w:r>
                          </w:p>
                          <w:p w:rsidR="00A160FD" w:rsidRDefault="00A160FD" w:rsidP="0009378A">
                            <w:pPr>
                              <w:rPr>
                                <w:lang w:val="pt-BR"/>
                              </w:rPr>
                            </w:pPr>
                          </w:p>
                          <w:p w:rsidR="00A160FD" w:rsidRDefault="00A160FD" w:rsidP="0009378A">
                            <w:r>
                              <w:rPr>
                                <w:lang w:val="pt-BR"/>
                              </w:rPr>
                              <w:t xml:space="preserve">  </w:t>
                            </w:r>
                            <w:r>
                              <w:t xml:space="preserve">     </w:t>
                            </w:r>
                            <w:r>
                              <w:rPr>
                                <w:lang w:val="pt-BR"/>
                              </w:rPr>
                              <w:t xml:space="preserve">A                N                </w:t>
                            </w:r>
                            <w:r>
                              <w:t xml:space="preserve">           </w:t>
                            </w:r>
                          </w:p>
                          <w:p w:rsidR="00A160FD" w:rsidRDefault="00A160FD" w:rsidP="0009378A">
                            <w:pPr>
                              <w:rPr>
                                <w:lang w:val="pt-BR"/>
                              </w:rPr>
                            </w:pPr>
                            <w:r>
                              <w:t xml:space="preserve">                                                    </w:t>
                            </w:r>
                            <w:r>
                              <w:rPr>
                                <w:lang w:val="pt-BR"/>
                              </w:rPr>
                              <w:t xml:space="preserve">B             </w:t>
                            </w:r>
                            <w:r>
                              <w:t xml:space="preserve">  </w:t>
                            </w:r>
                            <w:r>
                              <w:rPr>
                                <w:lang w:val="pt-BR"/>
                              </w:rPr>
                              <w:t xml:space="preserve">Y </w:t>
                            </w:r>
                          </w:p>
                          <w:p w:rsidR="00A160FD" w:rsidRDefault="00A160FD" w:rsidP="0009378A">
                            <w:pPr>
                              <w:rPr>
                                <w:b/>
                                <w:lang w:val="pt-BR"/>
                              </w:rPr>
                            </w:pPr>
                            <w:r>
                              <w:rPr>
                                <w:b/>
                                <w:lang w:val="pt-BR"/>
                              </w:rPr>
                              <w:t xml:space="preserve">                                                                    </w:t>
                            </w:r>
                          </w:p>
                          <w:p w:rsidR="00A160FD" w:rsidRDefault="00A160FD" w:rsidP="0009378A">
                            <w:pPr>
                              <w:rPr>
                                <w:lang w:val="pt-BR"/>
                              </w:rPr>
                            </w:pPr>
                            <w:r>
                              <w:rPr>
                                <w:lang w:val="pt-BR"/>
                              </w:rPr>
                              <w:t xml:space="preserve">        </w:t>
                            </w:r>
                            <w:r>
                              <w:t xml:space="preserve"> </w:t>
                            </w:r>
                            <w:r>
                              <w:rPr>
                                <w:lang w:val="pt-BR"/>
                              </w:rPr>
                              <w:t xml:space="preserve"> </w:t>
                            </w:r>
                            <w:r>
                              <w:t xml:space="preserve">                                         </w:t>
                            </w:r>
                          </w:p>
                          <w:p w:rsidR="00A160FD" w:rsidRDefault="00A160FD" w:rsidP="0009378A">
                            <w:r>
                              <w:t xml:space="preserve">       P</w:t>
                            </w:r>
                          </w:p>
                          <w:p w:rsidR="00A160FD" w:rsidRDefault="00A160FD" w:rsidP="0009378A">
                            <w:pPr>
                              <w:rPr>
                                <w:lang w:val="pt-BR"/>
                              </w:rPr>
                            </w:pPr>
                            <w:r>
                              <w:rPr>
                                <w:lang w:val="pt-BR"/>
                              </w:rPr>
                              <w:t xml:space="preserve">                                                                                               </w:t>
                            </w:r>
                            <w:r>
                              <w:t xml:space="preserve">   </w:t>
                            </w:r>
                          </w:p>
                          <w:p w:rsidR="00A160FD" w:rsidRDefault="00A160FD" w:rsidP="0009378A">
                            <w:r>
                              <w:rPr>
                                <w:lang w:val="pt-BR"/>
                              </w:rPr>
                              <w:t xml:space="preserve">                                                                          </w:t>
                            </w:r>
                            <w:r>
                              <w:t xml:space="preserve">    </w:t>
                            </w:r>
                            <w:r>
                              <w:rPr>
                                <w:lang w:val="pt-BR"/>
                              </w:rPr>
                              <w:t xml:space="preserve">     </w:t>
                            </w:r>
                            <w:r>
                              <w:t xml:space="preserve">        </w:t>
                            </w:r>
                            <w:r>
                              <w:rPr>
                                <w:lang w:val="pt-BR"/>
                              </w:rPr>
                              <w:t xml:space="preserve">               </w:t>
                            </w:r>
                            <w:r>
                              <w:t xml:space="preserve">                                      </w:t>
                            </w:r>
                          </w:p>
                          <w:p w:rsidR="00A160FD" w:rsidRDefault="00A160FD" w:rsidP="0009378A">
                            <w:r>
                              <w:t xml:space="preserve">                                                       </w:t>
                            </w:r>
                            <w:r>
                              <w:rPr>
                                <w:lang w:val="pt-BR"/>
                              </w:rPr>
                              <w:t>●</w:t>
                            </w:r>
                          </w:p>
                          <w:p w:rsidR="00A160FD" w:rsidRDefault="00A160FD" w:rsidP="0009378A">
                            <w:pPr>
                              <w:rPr>
                                <w:lang w:val="pt-BR"/>
                              </w:rPr>
                            </w:pPr>
                            <w:r>
                              <w:t xml:space="preserve">       E              F                     D          I            Q</w:t>
                            </w:r>
                          </w:p>
                          <w:p w:rsidR="00A160FD" w:rsidRDefault="00A160FD" w:rsidP="0009378A">
                            <w:pPr>
                              <w:rPr>
                                <w:lang w:val="pt-BR"/>
                              </w:rPr>
                            </w:pPr>
                            <w:r>
                              <w:rPr>
                                <w:lang w:val="pt-BR"/>
                              </w:rPr>
                              <w:t xml:space="preserve">            </w:t>
                            </w:r>
                            <w:r>
                              <w:t xml:space="preserve">                                </w:t>
                            </w:r>
                            <w:r>
                              <w:rPr>
                                <w:lang w:val="pt-BR"/>
                              </w:rPr>
                              <w:t xml:space="preserve">                     </w:t>
                            </w:r>
                          </w:p>
                          <w:p w:rsidR="00A160FD" w:rsidRDefault="00A160FD" w:rsidP="0009378A">
                            <w:pPr>
                              <w:rPr>
                                <w:b/>
                                <w:lang w:val="pt-BR"/>
                              </w:rPr>
                            </w:pPr>
                            <w:r>
                              <w:rPr>
                                <w:lang w:val="pt-BR"/>
                              </w:rPr>
                              <w:t xml:space="preserve">              </w:t>
                            </w:r>
                            <w:r>
                              <w:rPr>
                                <w:b/>
                                <w:lang w:val="pt-BR"/>
                              </w:rPr>
                              <w:t xml:space="preserve">                                                  </w:t>
                            </w:r>
                          </w:p>
                        </w:txbxContent>
                      </v:textbox>
                    </v:rect>
                  </w:pict>
                </mc:Fallback>
              </mc:AlternateContent>
            </w:r>
            <w:r w:rsidRPr="0009378A">
              <w:rPr>
                <w:rFonts w:ascii="Times New Roman" w:hAnsi="Times New Roman" w:cs="Times New Roman"/>
                <w:b/>
                <w:noProof/>
                <w:sz w:val="28"/>
                <w:szCs w:val="28"/>
                <w:lang w:val="vi-VN" w:eastAsia="vi-VN"/>
              </w:rPr>
              <mc:AlternateContent>
                <mc:Choice Requires="wps">
                  <w:drawing>
                    <wp:anchor distT="0" distB="0" distL="114300" distR="114300" simplePos="0" relativeHeight="251717632" behindDoc="0" locked="0" layoutInCell="1" allowOverlap="1" wp14:anchorId="3EEB1520" wp14:editId="5B963D52">
                      <wp:simplePos x="0" y="0"/>
                      <wp:positionH relativeFrom="column">
                        <wp:posOffset>718185</wp:posOffset>
                      </wp:positionH>
                      <wp:positionV relativeFrom="paragraph">
                        <wp:posOffset>130175</wp:posOffset>
                      </wp:positionV>
                      <wp:extent cx="966470" cy="350520"/>
                      <wp:effectExtent l="11430" t="5715" r="12700" b="5715"/>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66470" cy="350520"/>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563285" id="Straight Connector 30" o:spid="_x0000_s1026" style="position:absolute;flip:y;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5pt,10.25pt" to="132.65pt,3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"/>
                  </w:pict>
                </mc:Fallback>
              </mc:AlternateContent>
            </w: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b/>
                <w:noProof/>
                <w:sz w:val="28"/>
                <w:szCs w:val="28"/>
                <w:lang w:val="vi-VN" w:eastAsia="vi-VN"/>
              </w:rPr>
              <mc:AlternateContent>
                <mc:Choice Requires="wps">
                  <w:drawing>
                    <wp:anchor distT="0" distB="0" distL="114300" distR="114300" simplePos="0" relativeHeight="251718656" behindDoc="0" locked="0" layoutInCell="1" allowOverlap="1" wp14:anchorId="2DBB64AE" wp14:editId="091244A6">
                      <wp:simplePos x="0" y="0"/>
                      <wp:positionH relativeFrom="column">
                        <wp:posOffset>702310</wp:posOffset>
                      </wp:positionH>
                      <wp:positionV relativeFrom="paragraph">
                        <wp:posOffset>104140</wp:posOffset>
                      </wp:positionV>
                      <wp:extent cx="1107440" cy="635"/>
                      <wp:effectExtent l="5080" t="6985" r="11430" b="11430"/>
                      <wp:wrapNone/>
                      <wp:docPr id="29"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07440" cy="635"/>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C390C7" id="Straight Connector 29" o:spid="_x0000_s1026" style="position:absolute;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3pt,8.2pt" to="142.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"/>
                  </w:pict>
                </mc:Fallback>
              </mc:AlternateContent>
            </w: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b/>
                <w:noProof/>
                <w:sz w:val="28"/>
                <w:szCs w:val="28"/>
                <w:lang w:val="vi-VN" w:eastAsia="vi-VN"/>
              </w:rPr>
              <mc:AlternateContent>
                <mc:Choice Requires="wps">
                  <w:drawing>
                    <wp:anchor distT="0" distB="0" distL="114300" distR="114300" simplePos="0" relativeHeight="251721728" behindDoc="0" locked="0" layoutInCell="1" allowOverlap="1" wp14:anchorId="1CE05B30" wp14:editId="661713D5">
                      <wp:simplePos x="0" y="0"/>
                      <wp:positionH relativeFrom="column">
                        <wp:posOffset>719455</wp:posOffset>
                      </wp:positionH>
                      <wp:positionV relativeFrom="paragraph">
                        <wp:posOffset>41275</wp:posOffset>
                      </wp:positionV>
                      <wp:extent cx="1270" cy="693420"/>
                      <wp:effectExtent l="12700" t="8255" r="5080" b="12700"/>
                      <wp:wrapNone/>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270" cy="693420"/>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A4E408" id="Straight Connector 28" o:spid="_x0000_s1026" style="position:absolute;flip:x y;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65pt,3.25pt" to="56.75pt,5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"/>
                  </w:pict>
                </mc:Fallback>
              </mc:AlternateContent>
            </w: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b/>
                <w:noProof/>
                <w:sz w:val="28"/>
                <w:szCs w:val="28"/>
                <w:lang w:val="vi-VN" w:eastAsia="vi-VN"/>
              </w:rPr>
              <mc:AlternateContent>
                <mc:Choice Requires="wps">
                  <w:drawing>
                    <wp:anchor distT="0" distB="0" distL="114300" distR="114300" simplePos="0" relativeHeight="251722752" behindDoc="0" locked="0" layoutInCell="1" allowOverlap="1" wp14:anchorId="1E60B297" wp14:editId="7EB00705">
                      <wp:simplePos x="0" y="0"/>
                      <wp:positionH relativeFrom="column">
                        <wp:posOffset>718185</wp:posOffset>
                      </wp:positionH>
                      <wp:positionV relativeFrom="paragraph">
                        <wp:posOffset>161290</wp:posOffset>
                      </wp:positionV>
                      <wp:extent cx="1036955" cy="7620"/>
                      <wp:effectExtent l="11430" t="12065" r="8890" b="8890"/>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36955" cy="7620"/>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D8F4A9" id="Straight Connector 27" o:spid="_x0000_s1026" style="position:absolute;flip:y;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5pt,12.7pt" to="138.2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"/>
                  </w:pict>
                </mc:Fallback>
              </mc:AlternateContent>
            </w: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b/>
                <w:bCs/>
                <w:sz w:val="28"/>
                <w:szCs w:val="28"/>
              </w:rPr>
            </w:pPr>
            <w:r w:rsidRPr="0009378A">
              <w:rPr>
                <w:rFonts w:ascii="Times New Roman" w:hAnsi="Times New Roman" w:cs="Times New Roman"/>
                <w:sz w:val="28"/>
                <w:szCs w:val="28"/>
              </w:rPr>
              <w:t xml:space="preserve">* </w:t>
            </w:r>
            <w:r w:rsidRPr="0009378A">
              <w:rPr>
                <w:rFonts w:ascii="Times New Roman" w:hAnsi="Times New Roman" w:cs="Times New Roman"/>
                <w:b/>
                <w:sz w:val="28"/>
                <w:szCs w:val="28"/>
                <w:u w:val="single"/>
              </w:rPr>
              <w:t>Bài 2</w:t>
            </w:r>
            <w:r w:rsidRPr="0009378A">
              <w:rPr>
                <w:rFonts w:ascii="Times New Roman" w:hAnsi="Times New Roman" w:cs="Times New Roman"/>
                <w:sz w:val="28"/>
                <w:szCs w:val="28"/>
              </w:rPr>
              <w:t xml:space="preserve">: </w:t>
            </w:r>
            <w:r w:rsidRPr="0009378A">
              <w:rPr>
                <w:rFonts w:ascii="Times New Roman" w:hAnsi="Times New Roman" w:cs="Times New Roman"/>
                <w:b/>
                <w:bCs/>
                <w:sz w:val="28"/>
                <w:szCs w:val="28"/>
              </w:rPr>
              <w:t>Trong mỗi hình dưới đây:</w:t>
            </w:r>
          </w:p>
          <w:p w:rsidR="00561A69" w:rsidRPr="0009378A" w:rsidRDefault="00561A69" w:rsidP="008926C3">
            <w:pPr>
              <w:widowControl w:val="0"/>
              <w:numPr>
                <w:ilvl w:val="0"/>
                <w:numId w:val="23"/>
              </w:numPr>
              <w:spacing w:after="0" w:line="240" w:lineRule="auto"/>
              <w:jc w:val="both"/>
              <w:rPr>
                <w:rFonts w:ascii="Times New Roman" w:hAnsi="Times New Roman" w:cs="Times New Roman"/>
                <w:b/>
                <w:bCs/>
                <w:sz w:val="28"/>
                <w:szCs w:val="28"/>
              </w:rPr>
            </w:pPr>
            <w:r w:rsidRPr="0009378A">
              <w:rPr>
                <w:rFonts w:ascii="Times New Roman" w:hAnsi="Times New Roman" w:cs="Times New Roman"/>
                <w:b/>
                <w:bCs/>
                <w:sz w:val="28"/>
                <w:szCs w:val="28"/>
              </w:rPr>
              <w:t>Nêu tên cặp cạnh song song với nhau.</w:t>
            </w:r>
          </w:p>
          <w:p w:rsidR="00561A69" w:rsidRPr="0009378A" w:rsidRDefault="00561A69" w:rsidP="008926C3">
            <w:pPr>
              <w:widowControl w:val="0"/>
              <w:numPr>
                <w:ilvl w:val="0"/>
                <w:numId w:val="23"/>
              </w:numPr>
              <w:spacing w:after="0" w:line="240" w:lineRule="auto"/>
              <w:jc w:val="both"/>
              <w:rPr>
                <w:rFonts w:ascii="Times New Roman" w:hAnsi="Times New Roman" w:cs="Times New Roman"/>
                <w:b/>
                <w:bCs/>
                <w:sz w:val="28"/>
                <w:szCs w:val="28"/>
              </w:rPr>
            </w:pPr>
            <w:r w:rsidRPr="0009378A">
              <w:rPr>
                <w:rFonts w:ascii="Times New Roman" w:hAnsi="Times New Roman" w:cs="Times New Roman"/>
                <w:b/>
                <w:bCs/>
                <w:sz w:val="28"/>
                <w:szCs w:val="28"/>
              </w:rPr>
              <w:t>Nêu tên cặp cạnh vuông góc với nhau</w:t>
            </w: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sz w:val="28"/>
                <w:szCs w:val="28"/>
              </w:rPr>
              <w:t>- Gọi HS đọc yêu cầu bài tập.</w:t>
            </w: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sz w:val="28"/>
                <w:szCs w:val="28"/>
              </w:rPr>
              <w:t>- Yêu cầu HS thảo luận nhóm đôi và làm vào vở.</w:t>
            </w: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sz w:val="28"/>
                <w:szCs w:val="28"/>
              </w:rPr>
              <w:t>- Gọi các nhóm lên bảng trình bày.</w:t>
            </w: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sz w:val="28"/>
                <w:szCs w:val="28"/>
              </w:rPr>
              <w:t xml:space="preserve">- Cho HS nhận xét. </w:t>
            </w: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b/>
                <w:noProof/>
                <w:sz w:val="28"/>
                <w:szCs w:val="28"/>
                <w:lang w:val="vi-VN" w:eastAsia="vi-VN"/>
              </w:rPr>
              <mc:AlternateContent>
                <mc:Choice Requires="wps">
                  <w:drawing>
                    <wp:anchor distT="0" distB="0" distL="114300" distR="114300" simplePos="0" relativeHeight="251716608" behindDoc="0" locked="0" layoutInCell="1" allowOverlap="1" wp14:anchorId="420A458D" wp14:editId="1F1AFA15">
                      <wp:simplePos x="0" y="0"/>
                      <wp:positionH relativeFrom="column">
                        <wp:posOffset>-76835</wp:posOffset>
                      </wp:positionH>
                      <wp:positionV relativeFrom="paragraph">
                        <wp:posOffset>26035</wp:posOffset>
                      </wp:positionV>
                      <wp:extent cx="5814060" cy="5943600"/>
                      <wp:effectExtent l="6985" t="11430" r="8255" b="762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4060" cy="5943600"/>
                              </a:xfrm>
                              <a:prstGeom prst="rect">
                                <a:avLst/>
                              </a:prstGeom>
                              <a:solidFill>
                                <a:srgbClr val="FFFFFF"/>
                              </a:solidFill>
                              <a:ln w="9525" cmpd="sng">
                                <a:solidFill>
                                  <a:srgbClr val="000000"/>
                                </a:solidFill>
                                <a:miter lim="800000"/>
                                <a:headEnd/>
                                <a:tailEnd/>
                              </a:ln>
                            </wps:spPr>
                            <wps:txbx>
                              <w:txbxContent>
                                <w:p w:rsidR="00A160FD" w:rsidRDefault="00A160FD" w:rsidP="0009378A">
                                  <w:pPr>
                                    <w:rPr>
                                      <w:lang w:val="it-IT"/>
                                    </w:rPr>
                                  </w:pPr>
                                  <w:r>
                                    <w:rPr>
                                      <w:lang w:val="it-IT"/>
                                    </w:rPr>
                                    <w:t xml:space="preserve">  </w:t>
                                  </w:r>
                                </w:p>
                                <w:p w:rsidR="00A160FD" w:rsidRDefault="00A160FD" w:rsidP="0009378A">
                                  <w:pPr>
                                    <w:rPr>
                                      <w:lang w:val="it-IT"/>
                                    </w:rPr>
                                  </w:pPr>
                                  <w:r>
                                    <w:t xml:space="preserve">    </w:t>
                                  </w:r>
                                  <w:r>
                                    <w:rPr>
                                      <w:lang w:val="it-IT"/>
                                    </w:rPr>
                                    <w:t xml:space="preserve">D             C                        A                  D </w:t>
                                  </w:r>
                                </w:p>
                                <w:p w:rsidR="00A160FD" w:rsidRDefault="00A160FD" w:rsidP="0009378A">
                                  <w:pPr>
                                    <w:rPr>
                                      <w:lang w:val="it-IT"/>
                                    </w:rPr>
                                  </w:pPr>
                                </w:p>
                                <w:p w:rsidR="00A160FD" w:rsidRDefault="00A160FD" w:rsidP="0009378A">
                                  <w:pPr>
                                    <w:rPr>
                                      <w:lang w:val="it-IT"/>
                                    </w:rPr>
                                  </w:pPr>
                                  <w:r>
                                    <w:rPr>
                                      <w:lang w:val="it-IT"/>
                                    </w:rPr>
                                    <w:t xml:space="preserve">                               </w:t>
                                  </w:r>
                                </w:p>
                                <w:p w:rsidR="00A160FD" w:rsidRDefault="00A160FD" w:rsidP="0009378A">
                                  <w:r>
                                    <w:rPr>
                                      <w:lang w:val="it-IT"/>
                                    </w:rPr>
                                    <w:t xml:space="preserve">                                                              </w:t>
                                  </w:r>
                                  <w:r>
                                    <w:t xml:space="preserve">           </w:t>
                                  </w:r>
                                </w:p>
                                <w:p w:rsidR="00A160FD" w:rsidRDefault="00A160FD" w:rsidP="0009378A">
                                  <w:pPr>
                                    <w:rPr>
                                      <w:lang w:val="it-IT"/>
                                    </w:rPr>
                                  </w:pPr>
                                </w:p>
                                <w:p w:rsidR="00A160FD" w:rsidRDefault="00A160FD" w:rsidP="0009378A">
                                  <w:pPr>
                                    <w:rPr>
                                      <w:lang w:val="it-IT"/>
                                    </w:rPr>
                                  </w:pPr>
                                  <w:r>
                                    <w:t xml:space="preserve">    </w:t>
                                  </w:r>
                                  <w:r>
                                    <w:rPr>
                                      <w:lang w:val="it-IT"/>
                                    </w:rPr>
                                    <w:t>A                     B</w:t>
                                  </w:r>
                                  <w:r>
                                    <w:t xml:space="preserve">                B                  D</w:t>
                                  </w:r>
                                </w:p>
                                <w:p w:rsidR="00A160FD" w:rsidRDefault="00A160FD" w:rsidP="0009378A">
                                  <w:pPr>
                                    <w:rPr>
                                      <w:lang w:val="it-IT"/>
                                    </w:rPr>
                                  </w:pPr>
                                  <w:r>
                                    <w:rPr>
                                      <w:lang w:val="it-IT"/>
                                    </w:rPr>
                                    <w:t xml:space="preserve">                                                                              </w:t>
                                  </w:r>
                                  <w:r>
                                    <w:t xml:space="preserve">                                    </w:t>
                                  </w:r>
                                  <w:r>
                                    <w:rPr>
                                      <w:lang w:val="it-IT"/>
                                    </w:rPr>
                                    <w:t xml:space="preserve">                           </w:t>
                                  </w:r>
                                </w:p>
                                <w:p w:rsidR="00A160FD" w:rsidRDefault="00A160FD" w:rsidP="0009378A">
                                  <w:pPr>
                                    <w:rPr>
                                      <w:lang w:val="it-IT"/>
                                    </w:rPr>
                                  </w:pPr>
                                  <w:r>
                                    <w:rPr>
                                      <w:lang w:val="it-IT"/>
                                    </w:rPr>
                                    <w:t xml:space="preserve">   </w:t>
                                  </w:r>
                                  <w:r>
                                    <w:rPr>
                                      <w:b/>
                                      <w:lang w:val="nb-NO"/>
                                    </w:rPr>
                                    <w:t xml:space="preserve">                                             </w:t>
                                  </w:r>
                                  <w:r>
                                    <w:rPr>
                                      <w:lang w:val="it-IT"/>
                                    </w:rPr>
                                    <w:t xml:space="preserve">    </w:t>
                                  </w:r>
                                </w:p>
                                <w:p w:rsidR="00A160FD" w:rsidRDefault="00A160FD" w:rsidP="0009378A">
                                  <w:pPr>
                                    <w:rPr>
                                      <w:lang w:val="it-IT"/>
                                    </w:rPr>
                                  </w:pPr>
                                  <w:r>
                                    <w:rPr>
                                      <w:lang w:val="it-IT"/>
                                    </w:rPr>
                                    <w:t xml:space="preserve">                                                                                                    </w:t>
                                  </w:r>
                                </w:p>
                                <w:p w:rsidR="00A160FD" w:rsidRDefault="00A160FD" w:rsidP="0009378A">
                                  <w:pPr>
                                    <w:rPr>
                                      <w:lang w:val="it-IT"/>
                                    </w:rPr>
                                  </w:pPr>
                                </w:p>
                                <w:p w:rsidR="00A160FD" w:rsidRDefault="00A160FD" w:rsidP="0009378A">
                                  <w:pPr>
                                    <w:rPr>
                                      <w:lang w:val="it-IT"/>
                                    </w:rPr>
                                  </w:pPr>
                                  <w:r>
                                    <w:rPr>
                                      <w:lang w:val="it-IT"/>
                                    </w:rPr>
                                    <w:t xml:space="preserve">   </w:t>
                                  </w:r>
                                  <w:r>
                                    <w:t>E</w:t>
                                  </w:r>
                                  <w:r>
                                    <w:rPr>
                                      <w:lang w:val="it-IT"/>
                                    </w:rPr>
                                    <w:t xml:space="preserve">                                           </w:t>
                                  </w:r>
                                  <w:r>
                                    <w:t>N</w:t>
                                  </w:r>
                                  <w:r>
                                    <w:rPr>
                                      <w:lang w:val="it-IT"/>
                                    </w:rPr>
                                    <w:t xml:space="preserve">   </w:t>
                                  </w:r>
                                  <w:r>
                                    <w:t xml:space="preserve">              Z</w:t>
                                  </w:r>
                                  <w:r>
                                    <w:rPr>
                                      <w:lang w:val="it-IT"/>
                                    </w:rPr>
                                    <w:t xml:space="preserve">                                                         </w:t>
                                  </w:r>
                                </w:p>
                                <w:p w:rsidR="00A160FD" w:rsidRDefault="00A160FD" w:rsidP="0009378A">
                                  <w:r>
                                    <w:t xml:space="preserve">                    H</w:t>
                                  </w:r>
                                </w:p>
                                <w:p w:rsidR="00A160FD" w:rsidRDefault="00A160FD" w:rsidP="0009378A">
                                  <w:pPr>
                                    <w:rPr>
                                      <w:lang w:val="it-IT"/>
                                    </w:rPr>
                                  </w:pPr>
                                </w:p>
                                <w:p w:rsidR="00A160FD" w:rsidRDefault="00A160FD" w:rsidP="0009378A">
                                  <w:pPr>
                                    <w:rPr>
                                      <w:lang w:val="it-IT"/>
                                    </w:rPr>
                                  </w:pPr>
                                </w:p>
                                <w:p w:rsidR="00A160FD" w:rsidRDefault="00A160FD" w:rsidP="0009378A">
                                  <w:pPr>
                                    <w:rPr>
                                      <w:b/>
                                      <w:lang w:val="nb-NO"/>
                                    </w:rPr>
                                  </w:pPr>
                                  <w:r>
                                    <w:rPr>
                                      <w:lang w:val="it-IT"/>
                                    </w:rPr>
                                    <w:t xml:space="preserve">   </w:t>
                                  </w:r>
                                  <w:r>
                                    <w:t xml:space="preserve">          I                              M</w:t>
                                  </w:r>
                                </w:p>
                                <w:p w:rsidR="00A160FD" w:rsidRDefault="00A160FD" w:rsidP="0009378A">
                                  <w:pPr>
                                    <w:rPr>
                                      <w:lang w:val="pt-BR"/>
                                    </w:rPr>
                                  </w:pPr>
                                  <w:r>
                                    <w:rPr>
                                      <w:lang w:val="nb-NO"/>
                                    </w:rPr>
                                    <w:t xml:space="preserve">                        </w:t>
                                  </w:r>
                                  <w:r>
                                    <w:rPr>
                                      <w:lang w:val="pt-BR"/>
                                    </w:rPr>
                                    <w:t xml:space="preserve">                                                                                   </w:t>
                                  </w:r>
                                </w:p>
                                <w:p w:rsidR="00A160FD" w:rsidRDefault="00A160FD" w:rsidP="0009378A">
                                  <w:pPr>
                                    <w:rPr>
                                      <w:lang w:val="pt-BR"/>
                                    </w:rPr>
                                  </w:pPr>
                                  <w:r>
                                    <w:rPr>
                                      <w:lang w:val="pt-BR"/>
                                    </w:rPr>
                                    <w:t xml:space="preserve">                                                </w:t>
                                  </w:r>
                                </w:p>
                                <w:p w:rsidR="00A160FD" w:rsidRDefault="00A160FD" w:rsidP="0009378A">
                                  <w:r>
                                    <w:t xml:space="preserve">   K                     L                     X                Y</w:t>
                                  </w:r>
                                </w:p>
                                <w:p w:rsidR="00A160FD" w:rsidRDefault="00A160FD" w:rsidP="0009378A">
                                  <w:pPr>
                                    <w:rPr>
                                      <w:lang w:val="pt-BR"/>
                                    </w:rPr>
                                  </w:pPr>
                                  <w:r>
                                    <w:rPr>
                                      <w:lang w:val="pt-BR"/>
                                    </w:rPr>
                                    <w:t xml:space="preserve">                                                                                             </w:t>
                                  </w:r>
                                </w:p>
                                <w:p w:rsidR="00A160FD" w:rsidRDefault="00A160FD" w:rsidP="0009378A">
                                  <w:pPr>
                                    <w:rPr>
                                      <w:lang w:val="pt-BR"/>
                                    </w:rPr>
                                  </w:pPr>
                                </w:p>
                                <w:p w:rsidR="00A160FD" w:rsidRDefault="00A160FD" w:rsidP="0009378A">
                                  <w:pPr>
                                    <w:rPr>
                                      <w:lang w:val="pt-BR"/>
                                    </w:rPr>
                                  </w:pPr>
                                </w:p>
                                <w:p w:rsidR="00A160FD" w:rsidRDefault="00A160FD" w:rsidP="0009378A">
                                  <w:pPr>
                                    <w:rPr>
                                      <w:lang w:val="pt-BR"/>
                                    </w:rPr>
                                  </w:pPr>
                                </w:p>
                                <w:p w:rsidR="00A160FD" w:rsidRDefault="00A160FD" w:rsidP="0009378A">
                                  <w:pPr>
                                    <w:rPr>
                                      <w:lang w:val="pt-B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0A458D" id="Rectangle 26" o:spid="_x0000_s1027" style="position:absolute;left:0;text-align:left;margin-left:-6.05pt;margin-top:2.05pt;width:457.8pt;height:468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">
                      <v:textbox>
                        <w:txbxContent>
                          <w:p w:rsidR="00A160FD" w:rsidRDefault="00A160FD" w:rsidP="0009378A">
                            <w:pPr>
                              <w:rPr>
                                <w:lang w:val="it-IT"/>
                              </w:rPr>
                            </w:pPr>
                            <w:r>
                              <w:rPr>
                                <w:lang w:val="it-IT"/>
                              </w:rPr>
                              <w:t xml:space="preserve">  </w:t>
                            </w:r>
                          </w:p>
                          <w:p w:rsidR="00A160FD" w:rsidRDefault="00A160FD" w:rsidP="0009378A">
                            <w:pPr>
                              <w:rPr>
                                <w:lang w:val="it-IT"/>
                              </w:rPr>
                            </w:pPr>
                            <w:r>
                              <w:t xml:space="preserve">    </w:t>
                            </w:r>
                            <w:r>
                              <w:rPr>
                                <w:lang w:val="it-IT"/>
                              </w:rPr>
                              <w:t xml:space="preserve">D             C                        A                  D </w:t>
                            </w:r>
                          </w:p>
                          <w:p w:rsidR="00A160FD" w:rsidRDefault="00A160FD" w:rsidP="0009378A">
                            <w:pPr>
                              <w:rPr>
                                <w:lang w:val="it-IT"/>
                              </w:rPr>
                            </w:pPr>
                          </w:p>
                          <w:p w:rsidR="00A160FD" w:rsidRDefault="00A160FD" w:rsidP="0009378A">
                            <w:pPr>
                              <w:rPr>
                                <w:lang w:val="it-IT"/>
                              </w:rPr>
                            </w:pPr>
                            <w:r>
                              <w:rPr>
                                <w:lang w:val="it-IT"/>
                              </w:rPr>
                              <w:t xml:space="preserve">                               </w:t>
                            </w:r>
                          </w:p>
                          <w:p w:rsidR="00A160FD" w:rsidRDefault="00A160FD" w:rsidP="0009378A">
                            <w:r>
                              <w:rPr>
                                <w:lang w:val="it-IT"/>
                              </w:rPr>
                              <w:t xml:space="preserve">                                                              </w:t>
                            </w:r>
                            <w:r>
                              <w:t xml:space="preserve">           </w:t>
                            </w:r>
                          </w:p>
                          <w:p w:rsidR="00A160FD" w:rsidRDefault="00A160FD" w:rsidP="0009378A">
                            <w:pPr>
                              <w:rPr>
                                <w:lang w:val="it-IT"/>
                              </w:rPr>
                            </w:pPr>
                          </w:p>
                          <w:p w:rsidR="00A160FD" w:rsidRDefault="00A160FD" w:rsidP="0009378A">
                            <w:pPr>
                              <w:rPr>
                                <w:lang w:val="it-IT"/>
                              </w:rPr>
                            </w:pPr>
                            <w:r>
                              <w:t xml:space="preserve">    </w:t>
                            </w:r>
                            <w:r>
                              <w:rPr>
                                <w:lang w:val="it-IT"/>
                              </w:rPr>
                              <w:t>A                     B</w:t>
                            </w:r>
                            <w:r>
                              <w:t xml:space="preserve">                B                  D</w:t>
                            </w:r>
                          </w:p>
                          <w:p w:rsidR="00A160FD" w:rsidRDefault="00A160FD" w:rsidP="0009378A">
                            <w:pPr>
                              <w:rPr>
                                <w:lang w:val="it-IT"/>
                              </w:rPr>
                            </w:pPr>
                            <w:r>
                              <w:rPr>
                                <w:lang w:val="it-IT"/>
                              </w:rPr>
                              <w:t xml:space="preserve">                                                                              </w:t>
                            </w:r>
                            <w:r>
                              <w:t xml:space="preserve">                                    </w:t>
                            </w:r>
                            <w:r>
                              <w:rPr>
                                <w:lang w:val="it-IT"/>
                              </w:rPr>
                              <w:t xml:space="preserve">                           </w:t>
                            </w:r>
                          </w:p>
                          <w:p w:rsidR="00A160FD" w:rsidRDefault="00A160FD" w:rsidP="0009378A">
                            <w:pPr>
                              <w:rPr>
                                <w:lang w:val="it-IT"/>
                              </w:rPr>
                            </w:pPr>
                            <w:r>
                              <w:rPr>
                                <w:lang w:val="it-IT"/>
                              </w:rPr>
                              <w:t xml:space="preserve">   </w:t>
                            </w:r>
                            <w:r>
                              <w:rPr>
                                <w:b/>
                                <w:lang w:val="nb-NO"/>
                              </w:rPr>
                              <w:t xml:space="preserve">                                             </w:t>
                            </w:r>
                            <w:r>
                              <w:rPr>
                                <w:lang w:val="it-IT"/>
                              </w:rPr>
                              <w:t xml:space="preserve">    </w:t>
                            </w:r>
                          </w:p>
                          <w:p w:rsidR="00A160FD" w:rsidRDefault="00A160FD" w:rsidP="0009378A">
                            <w:pPr>
                              <w:rPr>
                                <w:lang w:val="it-IT"/>
                              </w:rPr>
                            </w:pPr>
                            <w:r>
                              <w:rPr>
                                <w:lang w:val="it-IT"/>
                              </w:rPr>
                              <w:t xml:space="preserve">                                                                                                    </w:t>
                            </w:r>
                          </w:p>
                          <w:p w:rsidR="00A160FD" w:rsidRDefault="00A160FD" w:rsidP="0009378A">
                            <w:pPr>
                              <w:rPr>
                                <w:lang w:val="it-IT"/>
                              </w:rPr>
                            </w:pPr>
                          </w:p>
                          <w:p w:rsidR="00A160FD" w:rsidRDefault="00A160FD" w:rsidP="0009378A">
                            <w:pPr>
                              <w:rPr>
                                <w:lang w:val="it-IT"/>
                              </w:rPr>
                            </w:pPr>
                            <w:r>
                              <w:rPr>
                                <w:lang w:val="it-IT"/>
                              </w:rPr>
                              <w:t xml:space="preserve">   </w:t>
                            </w:r>
                            <w:r>
                              <w:t>E</w:t>
                            </w:r>
                            <w:r>
                              <w:rPr>
                                <w:lang w:val="it-IT"/>
                              </w:rPr>
                              <w:t xml:space="preserve">                                           </w:t>
                            </w:r>
                            <w:r>
                              <w:t>N</w:t>
                            </w:r>
                            <w:r>
                              <w:rPr>
                                <w:lang w:val="it-IT"/>
                              </w:rPr>
                              <w:t xml:space="preserve">   </w:t>
                            </w:r>
                            <w:r>
                              <w:t xml:space="preserve">              Z</w:t>
                            </w:r>
                            <w:r>
                              <w:rPr>
                                <w:lang w:val="it-IT"/>
                              </w:rPr>
                              <w:t xml:space="preserve">                                                         </w:t>
                            </w:r>
                          </w:p>
                          <w:p w:rsidR="00A160FD" w:rsidRDefault="00A160FD" w:rsidP="0009378A">
                            <w:r>
                              <w:t xml:space="preserve">                    H</w:t>
                            </w:r>
                          </w:p>
                          <w:p w:rsidR="00A160FD" w:rsidRDefault="00A160FD" w:rsidP="0009378A">
                            <w:pPr>
                              <w:rPr>
                                <w:lang w:val="it-IT"/>
                              </w:rPr>
                            </w:pPr>
                          </w:p>
                          <w:p w:rsidR="00A160FD" w:rsidRDefault="00A160FD" w:rsidP="0009378A">
                            <w:pPr>
                              <w:rPr>
                                <w:lang w:val="it-IT"/>
                              </w:rPr>
                            </w:pPr>
                          </w:p>
                          <w:p w:rsidR="00A160FD" w:rsidRDefault="00A160FD" w:rsidP="0009378A">
                            <w:pPr>
                              <w:rPr>
                                <w:b/>
                                <w:lang w:val="nb-NO"/>
                              </w:rPr>
                            </w:pPr>
                            <w:r>
                              <w:rPr>
                                <w:lang w:val="it-IT"/>
                              </w:rPr>
                              <w:t xml:space="preserve">   </w:t>
                            </w:r>
                            <w:r>
                              <w:t xml:space="preserve">          I                              M</w:t>
                            </w:r>
                          </w:p>
                          <w:p w:rsidR="00A160FD" w:rsidRDefault="00A160FD" w:rsidP="0009378A">
                            <w:pPr>
                              <w:rPr>
                                <w:lang w:val="pt-BR"/>
                              </w:rPr>
                            </w:pPr>
                            <w:r>
                              <w:rPr>
                                <w:lang w:val="nb-NO"/>
                              </w:rPr>
                              <w:t xml:space="preserve">                        </w:t>
                            </w:r>
                            <w:r>
                              <w:rPr>
                                <w:lang w:val="pt-BR"/>
                              </w:rPr>
                              <w:t xml:space="preserve">                                                                                   </w:t>
                            </w:r>
                          </w:p>
                          <w:p w:rsidR="00A160FD" w:rsidRDefault="00A160FD" w:rsidP="0009378A">
                            <w:pPr>
                              <w:rPr>
                                <w:lang w:val="pt-BR"/>
                              </w:rPr>
                            </w:pPr>
                            <w:r>
                              <w:rPr>
                                <w:lang w:val="pt-BR"/>
                              </w:rPr>
                              <w:t xml:space="preserve">                                                </w:t>
                            </w:r>
                          </w:p>
                          <w:p w:rsidR="00A160FD" w:rsidRDefault="00A160FD" w:rsidP="0009378A">
                            <w:r>
                              <w:t xml:space="preserve">   K                     L                     X                Y</w:t>
                            </w:r>
                          </w:p>
                          <w:p w:rsidR="00A160FD" w:rsidRDefault="00A160FD" w:rsidP="0009378A">
                            <w:pPr>
                              <w:rPr>
                                <w:lang w:val="pt-BR"/>
                              </w:rPr>
                            </w:pPr>
                            <w:r>
                              <w:rPr>
                                <w:lang w:val="pt-BR"/>
                              </w:rPr>
                              <w:t xml:space="preserve">                                                                                             </w:t>
                            </w:r>
                          </w:p>
                          <w:p w:rsidR="00A160FD" w:rsidRDefault="00A160FD" w:rsidP="0009378A">
                            <w:pPr>
                              <w:rPr>
                                <w:lang w:val="pt-BR"/>
                              </w:rPr>
                            </w:pPr>
                          </w:p>
                          <w:p w:rsidR="00A160FD" w:rsidRDefault="00A160FD" w:rsidP="0009378A">
                            <w:pPr>
                              <w:rPr>
                                <w:lang w:val="pt-BR"/>
                              </w:rPr>
                            </w:pPr>
                          </w:p>
                          <w:p w:rsidR="00A160FD" w:rsidRDefault="00A160FD" w:rsidP="0009378A">
                            <w:pPr>
                              <w:rPr>
                                <w:lang w:val="pt-BR"/>
                              </w:rPr>
                            </w:pPr>
                          </w:p>
                          <w:p w:rsidR="00A160FD" w:rsidRDefault="00A160FD" w:rsidP="0009378A">
                            <w:pPr>
                              <w:rPr>
                                <w:lang w:val="pt-BR"/>
                              </w:rPr>
                            </w:pPr>
                          </w:p>
                        </w:txbxContent>
                      </v:textbox>
                    </v:rect>
                  </w:pict>
                </mc:Fallback>
              </mc:AlternateContent>
            </w:r>
            <w:r w:rsidRPr="0009378A">
              <w:rPr>
                <w:rFonts w:ascii="Times New Roman" w:hAnsi="Times New Roman" w:cs="Times New Roman"/>
                <w:sz w:val="28"/>
                <w:szCs w:val="28"/>
              </w:rPr>
              <w:t>- GV nhận xét, kết luận.</w:t>
            </w: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noProof/>
                <w:sz w:val="28"/>
                <w:szCs w:val="28"/>
                <w:lang w:val="vi-VN" w:eastAsia="vi-VN"/>
              </w:rPr>
              <mc:AlternateContent>
                <mc:Choice Requires="wps">
                  <w:drawing>
                    <wp:anchor distT="0" distB="0" distL="114300" distR="114300" simplePos="0" relativeHeight="251724800" behindDoc="0" locked="0" layoutInCell="1" allowOverlap="1" wp14:anchorId="68F8B285" wp14:editId="27E58FAE">
                      <wp:simplePos x="0" y="0"/>
                      <wp:positionH relativeFrom="column">
                        <wp:posOffset>467995</wp:posOffset>
                      </wp:positionH>
                      <wp:positionV relativeFrom="paragraph">
                        <wp:posOffset>62865</wp:posOffset>
                      </wp:positionV>
                      <wp:extent cx="635" cy="685800"/>
                      <wp:effectExtent l="8890" t="8890" r="9525" b="10160"/>
                      <wp:wrapNone/>
                      <wp:docPr id="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85800"/>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2CCC52" id="Straight Connector 25" o:spid="_x0000_s1026" style="position:absolute;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85pt,4.95pt" to="36.9pt,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"/>
                  </w:pict>
                </mc:Fallback>
              </mc:AlternateContent>
            </w:r>
            <w:r w:rsidRPr="0009378A">
              <w:rPr>
                <w:rFonts w:ascii="Times New Roman" w:hAnsi="Times New Roman" w:cs="Times New Roman"/>
                <w:b/>
                <w:noProof/>
                <w:sz w:val="28"/>
                <w:szCs w:val="28"/>
                <w:lang w:val="vi-VN" w:eastAsia="vi-VN"/>
              </w:rPr>
              <mc:AlternateContent>
                <mc:Choice Requires="wps">
                  <w:drawing>
                    <wp:anchor distT="0" distB="0" distL="114300" distR="114300" simplePos="0" relativeHeight="251726848" behindDoc="0" locked="0" layoutInCell="1" allowOverlap="1" wp14:anchorId="2CC5C740" wp14:editId="3A79AF34">
                      <wp:simplePos x="0" y="0"/>
                      <wp:positionH relativeFrom="column">
                        <wp:posOffset>469265</wp:posOffset>
                      </wp:positionH>
                      <wp:positionV relativeFrom="paragraph">
                        <wp:posOffset>78105</wp:posOffset>
                      </wp:positionV>
                      <wp:extent cx="898525" cy="1905"/>
                      <wp:effectExtent l="10160" t="5080" r="5715" b="12065"/>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98525" cy="1905"/>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5EF715" id="Straight Connector 24" o:spid="_x0000_s1026" style="position:absolute;flip:y;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95pt,6.15pt" to="107.7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"/>
                  </w:pict>
                </mc:Fallback>
              </mc:AlternateContent>
            </w:r>
            <w:r w:rsidRPr="0009378A">
              <w:rPr>
                <w:rFonts w:ascii="Times New Roman" w:hAnsi="Times New Roman" w:cs="Times New Roman"/>
                <w:b/>
                <w:noProof/>
                <w:sz w:val="28"/>
                <w:szCs w:val="28"/>
                <w:lang w:val="vi-VN" w:eastAsia="vi-VN"/>
              </w:rPr>
              <mc:AlternateContent>
                <mc:Choice Requires="wps">
                  <w:drawing>
                    <wp:anchor distT="0" distB="0" distL="114300" distR="114300" simplePos="0" relativeHeight="251727872" behindDoc="0" locked="0" layoutInCell="1" allowOverlap="1" wp14:anchorId="69432645" wp14:editId="502010BD">
                      <wp:simplePos x="0" y="0"/>
                      <wp:positionH relativeFrom="column">
                        <wp:posOffset>1338580</wp:posOffset>
                      </wp:positionH>
                      <wp:positionV relativeFrom="paragraph">
                        <wp:posOffset>55245</wp:posOffset>
                      </wp:positionV>
                      <wp:extent cx="621665" cy="683895"/>
                      <wp:effectExtent l="12700" t="10795" r="13335" b="10160"/>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665" cy="683895"/>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E22CFE" id="Straight Connector 23" o:spid="_x0000_s1026" style="position:absolute;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4pt,4.35pt" to="154.3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"/>
                  </w:pict>
                </mc:Fallback>
              </mc:AlternateContent>
            </w: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b/>
                <w:noProof/>
                <w:sz w:val="28"/>
                <w:szCs w:val="28"/>
                <w:lang w:val="vi-VN" w:eastAsia="vi-VN"/>
              </w:rPr>
              <mc:AlternateContent>
                <mc:Choice Requires="wps">
                  <w:drawing>
                    <wp:anchor distT="0" distB="0" distL="114300" distR="114300" simplePos="0" relativeHeight="251725824" behindDoc="0" locked="0" layoutInCell="1" allowOverlap="1" wp14:anchorId="792EFD2C" wp14:editId="1AB36B03">
                      <wp:simplePos x="0" y="0"/>
                      <wp:positionH relativeFrom="column">
                        <wp:posOffset>454025</wp:posOffset>
                      </wp:positionH>
                      <wp:positionV relativeFrom="paragraph">
                        <wp:posOffset>165735</wp:posOffset>
                      </wp:positionV>
                      <wp:extent cx="1521460" cy="1905"/>
                      <wp:effectExtent l="13970" t="5080" r="7620" b="12065"/>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21460" cy="1905"/>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A37595" id="Straight Connector 22" o:spid="_x0000_s1026" style="position:absolute;flip:y;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75pt,13.05pt" to="155.5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"/>
                  </w:pict>
                </mc:Fallback>
              </mc:AlternateContent>
            </w: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b/>
                <w:noProof/>
                <w:sz w:val="28"/>
                <w:szCs w:val="28"/>
                <w:lang w:val="vi-VN" w:eastAsia="vi-VN"/>
              </w:rPr>
              <mc:AlternateContent>
                <mc:Choice Requires="wps">
                  <w:drawing>
                    <wp:anchor distT="0" distB="0" distL="114300" distR="114300" simplePos="0" relativeHeight="251735040" behindDoc="0" locked="0" layoutInCell="1" allowOverlap="1" wp14:anchorId="701D0676" wp14:editId="248DDBCC">
                      <wp:simplePos x="0" y="0"/>
                      <wp:positionH relativeFrom="column">
                        <wp:posOffset>387985</wp:posOffset>
                      </wp:positionH>
                      <wp:positionV relativeFrom="paragraph">
                        <wp:posOffset>69850</wp:posOffset>
                      </wp:positionV>
                      <wp:extent cx="719455" cy="529590"/>
                      <wp:effectExtent l="5080" t="10160" r="8890" b="12700"/>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9455" cy="529590"/>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C99839" id="Straight Connector 21" o:spid="_x0000_s1026" style="position:absolute;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55pt,5.5pt" to="87.2pt,4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"/>
                  </w:pict>
                </mc:Fallback>
              </mc:AlternateContent>
            </w:r>
            <w:r w:rsidRPr="0009378A">
              <w:rPr>
                <w:rFonts w:ascii="Times New Roman" w:hAnsi="Times New Roman" w:cs="Times New Roman"/>
                <w:b/>
                <w:noProof/>
                <w:sz w:val="28"/>
                <w:szCs w:val="28"/>
                <w:lang w:val="vi-VN" w:eastAsia="vi-VN"/>
              </w:rPr>
              <mc:AlternateContent>
                <mc:Choice Requires="wps">
                  <w:drawing>
                    <wp:anchor distT="0" distB="0" distL="114300" distR="114300" simplePos="0" relativeHeight="251732992" behindDoc="0" locked="0" layoutInCell="1" allowOverlap="1" wp14:anchorId="7135EF8E" wp14:editId="3D34219B">
                      <wp:simplePos x="0" y="0"/>
                      <wp:positionH relativeFrom="column">
                        <wp:posOffset>377825</wp:posOffset>
                      </wp:positionH>
                      <wp:positionV relativeFrom="paragraph">
                        <wp:posOffset>60325</wp:posOffset>
                      </wp:positionV>
                      <wp:extent cx="20320" cy="1154430"/>
                      <wp:effectExtent l="13970" t="10160" r="13335" b="6985"/>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320" cy="1154430"/>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CFEEEF" id="Straight Connector 20" o:spid="_x0000_s1026" style="position:absolute;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5pt,4.75pt" to="31.35pt,9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"/>
                  </w:pict>
                </mc:Fallback>
              </mc:AlternateContent>
            </w: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b/>
                <w:noProof/>
                <w:sz w:val="28"/>
                <w:szCs w:val="28"/>
                <w:lang w:val="vi-VN" w:eastAsia="vi-VN"/>
              </w:rPr>
              <w:lastRenderedPageBreak/>
              <mc:AlternateContent>
                <mc:Choice Requires="wps">
                  <w:drawing>
                    <wp:anchor distT="0" distB="0" distL="114300" distR="114300" simplePos="0" relativeHeight="251736064" behindDoc="0" locked="0" layoutInCell="1" allowOverlap="1" wp14:anchorId="13FA1D70" wp14:editId="7D481B43">
                      <wp:simplePos x="0" y="0"/>
                      <wp:positionH relativeFrom="column">
                        <wp:posOffset>1462405</wp:posOffset>
                      </wp:positionH>
                      <wp:positionV relativeFrom="paragraph">
                        <wp:posOffset>69215</wp:posOffset>
                      </wp:positionV>
                      <wp:extent cx="436880" cy="952500"/>
                      <wp:effectExtent l="12700" t="8890" r="7620" b="1016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6880" cy="952500"/>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C5DF2B" id="Straight Connector 19" o:spid="_x0000_s1026" style="position:absolute;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15pt,5.45pt" to="149.55pt,8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"/>
                  </w:pict>
                </mc:Fallback>
              </mc:AlternateContent>
            </w:r>
            <w:r w:rsidRPr="0009378A">
              <w:rPr>
                <w:rFonts w:ascii="Times New Roman" w:hAnsi="Times New Roman" w:cs="Times New Roman"/>
                <w:b/>
                <w:noProof/>
                <w:sz w:val="28"/>
                <w:szCs w:val="28"/>
                <w:lang w:val="vi-VN" w:eastAsia="vi-VN"/>
              </w:rPr>
              <mc:AlternateContent>
                <mc:Choice Requires="wps">
                  <w:drawing>
                    <wp:anchor distT="0" distB="0" distL="114300" distR="114300" simplePos="0" relativeHeight="251738112" behindDoc="0" locked="0" layoutInCell="1" allowOverlap="1" wp14:anchorId="524AE7C7" wp14:editId="1EAAA2AC">
                      <wp:simplePos x="0" y="0"/>
                      <wp:positionH relativeFrom="column">
                        <wp:posOffset>1115060</wp:posOffset>
                      </wp:positionH>
                      <wp:positionV relativeFrom="paragraph">
                        <wp:posOffset>74930</wp:posOffset>
                      </wp:positionV>
                      <wp:extent cx="346075" cy="342900"/>
                      <wp:effectExtent l="8255" t="5080" r="7620" b="1397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6075" cy="342900"/>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FCD116" id="Straight Connector 18" o:spid="_x0000_s1026" style="position:absolute;flip:y;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8pt,5.9pt" to="115.05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"/>
                  </w:pict>
                </mc:Fallback>
              </mc:AlternateContent>
            </w: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b/>
                <w:noProof/>
                <w:sz w:val="28"/>
                <w:szCs w:val="28"/>
                <w:lang w:val="vi-VN" w:eastAsia="vi-VN"/>
              </w:rPr>
              <mc:AlternateContent>
                <mc:Choice Requires="wps">
                  <w:drawing>
                    <wp:anchor distT="0" distB="0" distL="114300" distR="114300" simplePos="0" relativeHeight="251734016" behindDoc="0" locked="0" layoutInCell="1" allowOverlap="1" wp14:anchorId="132F711C" wp14:editId="1E1303BC">
                      <wp:simplePos x="0" y="0"/>
                      <wp:positionH relativeFrom="column">
                        <wp:posOffset>371475</wp:posOffset>
                      </wp:positionH>
                      <wp:positionV relativeFrom="paragraph">
                        <wp:posOffset>56515</wp:posOffset>
                      </wp:positionV>
                      <wp:extent cx="1521460" cy="1905"/>
                      <wp:effectExtent l="7620" t="11430" r="13970" b="5715"/>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21460" cy="1905"/>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D35B33" id="Straight Connector 17" o:spid="_x0000_s1026" style="position:absolute;flip:y;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25pt,4.45pt" to="149.0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"/>
                  </w:pict>
                </mc:Fallback>
              </mc:AlternateContent>
            </w: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b/>
                <w:sz w:val="28"/>
                <w:szCs w:val="28"/>
              </w:rPr>
              <w:t>3. Dặn dò, nhận xét tiết họ</w:t>
            </w:r>
            <w:r>
              <w:rPr>
                <w:rFonts w:ascii="Times New Roman" w:hAnsi="Times New Roman" w:cs="Times New Roman"/>
                <w:b/>
                <w:sz w:val="28"/>
                <w:szCs w:val="28"/>
              </w:rPr>
              <w:t>c (3’)</w:t>
            </w:r>
          </w:p>
        </w:tc>
        <w:tc>
          <w:tcPr>
            <w:tcW w:w="4590" w:type="dxa"/>
          </w:tcPr>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sz w:val="28"/>
                <w:szCs w:val="28"/>
              </w:rPr>
              <w:t>- HS đọc yêu cầu bài tập .</w:t>
            </w: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sz w:val="28"/>
                <w:szCs w:val="28"/>
              </w:rPr>
              <w:t>- HS đo góc và nêu miệng kết quả.</w:t>
            </w: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sz w:val="28"/>
                <w:szCs w:val="28"/>
              </w:rPr>
              <w:t>- HS nhận xét.</w:t>
            </w: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b/>
                <w:noProof/>
                <w:sz w:val="28"/>
                <w:szCs w:val="28"/>
                <w:lang w:val="vi-VN" w:eastAsia="vi-VN"/>
              </w:rPr>
              <mc:AlternateContent>
                <mc:Choice Requires="wps">
                  <w:drawing>
                    <wp:anchor distT="0" distB="0" distL="114300" distR="114300" simplePos="0" relativeHeight="251719680" behindDoc="0" locked="0" layoutInCell="1" allowOverlap="1" wp14:anchorId="5A82FE7D" wp14:editId="6E69EE47">
                      <wp:simplePos x="0" y="0"/>
                      <wp:positionH relativeFrom="column">
                        <wp:posOffset>130175</wp:posOffset>
                      </wp:positionH>
                      <wp:positionV relativeFrom="paragraph">
                        <wp:posOffset>117475</wp:posOffset>
                      </wp:positionV>
                      <wp:extent cx="755650" cy="453390"/>
                      <wp:effectExtent l="8890" t="12065" r="6985" b="10795"/>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55650" cy="453390"/>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6B3C7F" id="Straight Connector 16" o:spid="_x0000_s1026" style="position:absolute;flip:x y;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5pt,9.25pt" to="69.75pt,4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"/>
                  </w:pict>
                </mc:Fallback>
              </mc:AlternateContent>
            </w: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tabs>
                <w:tab w:val="left" w:pos="945"/>
              </w:tabs>
              <w:jc w:val="both"/>
              <w:rPr>
                <w:rFonts w:ascii="Times New Roman" w:hAnsi="Times New Roman" w:cs="Times New Roman"/>
                <w:sz w:val="28"/>
                <w:szCs w:val="28"/>
              </w:rPr>
            </w:pPr>
            <w:r w:rsidRPr="0009378A">
              <w:rPr>
                <w:rFonts w:ascii="Times New Roman" w:hAnsi="Times New Roman" w:cs="Times New Roman"/>
                <w:noProof/>
                <w:sz w:val="28"/>
                <w:szCs w:val="28"/>
                <w:lang w:val="vi-VN" w:eastAsia="vi-VN"/>
              </w:rPr>
              <mc:AlternateContent>
                <mc:Choice Requires="wps">
                  <w:drawing>
                    <wp:anchor distT="0" distB="0" distL="114300" distR="114300" simplePos="0" relativeHeight="251720704" behindDoc="0" locked="0" layoutInCell="1" allowOverlap="1" wp14:anchorId="70E71712" wp14:editId="6C6D025A">
                      <wp:simplePos x="0" y="0"/>
                      <wp:positionH relativeFrom="column">
                        <wp:posOffset>879475</wp:posOffset>
                      </wp:positionH>
                      <wp:positionV relativeFrom="paragraph">
                        <wp:posOffset>2540</wp:posOffset>
                      </wp:positionV>
                      <wp:extent cx="1182370" cy="3810"/>
                      <wp:effectExtent l="5715" t="9525" r="12065" b="5715"/>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2370" cy="3810"/>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A29C23" id="Straight Connector 15" o:spid="_x0000_s1026" style="position:absolute;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25pt,.2pt" to="162.3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"/>
                  </w:pict>
                </mc:Fallback>
              </mc:AlternateContent>
            </w:r>
            <w:r w:rsidRPr="0009378A">
              <w:rPr>
                <w:rFonts w:ascii="Times New Roman" w:hAnsi="Times New Roman" w:cs="Times New Roman"/>
                <w:sz w:val="28"/>
                <w:szCs w:val="28"/>
              </w:rPr>
              <w:tab/>
            </w:r>
          </w:p>
          <w:p w:rsidR="00561A69" w:rsidRPr="0009378A" w:rsidRDefault="00561A69" w:rsidP="00950EC8">
            <w:pPr>
              <w:tabs>
                <w:tab w:val="left" w:pos="945"/>
              </w:tabs>
              <w:jc w:val="both"/>
              <w:rPr>
                <w:rFonts w:ascii="Times New Roman" w:hAnsi="Times New Roman" w:cs="Times New Roman"/>
                <w:sz w:val="28"/>
                <w:szCs w:val="28"/>
              </w:rPr>
            </w:pPr>
          </w:p>
          <w:p w:rsidR="00561A69" w:rsidRPr="0009378A" w:rsidRDefault="00561A69" w:rsidP="00950EC8">
            <w:pPr>
              <w:tabs>
                <w:tab w:val="left" w:pos="945"/>
              </w:tabs>
              <w:jc w:val="both"/>
              <w:rPr>
                <w:rFonts w:ascii="Times New Roman" w:hAnsi="Times New Roman" w:cs="Times New Roman"/>
                <w:sz w:val="28"/>
                <w:szCs w:val="28"/>
              </w:rPr>
            </w:pPr>
          </w:p>
          <w:p w:rsidR="00561A69" w:rsidRPr="0009378A" w:rsidRDefault="00561A69" w:rsidP="00950EC8">
            <w:pPr>
              <w:tabs>
                <w:tab w:val="left" w:pos="945"/>
              </w:tabs>
              <w:jc w:val="both"/>
              <w:rPr>
                <w:rFonts w:ascii="Times New Roman" w:hAnsi="Times New Roman" w:cs="Times New Roman"/>
                <w:sz w:val="28"/>
                <w:szCs w:val="28"/>
              </w:rPr>
            </w:pPr>
          </w:p>
          <w:p w:rsidR="00561A69" w:rsidRPr="0009378A" w:rsidRDefault="00561A69" w:rsidP="00950EC8">
            <w:pPr>
              <w:tabs>
                <w:tab w:val="left" w:pos="945"/>
              </w:tabs>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b/>
                <w:noProof/>
                <w:sz w:val="28"/>
                <w:szCs w:val="28"/>
                <w:lang w:val="vi-VN" w:eastAsia="vi-VN"/>
              </w:rPr>
              <mc:AlternateContent>
                <mc:Choice Requires="wps">
                  <w:drawing>
                    <wp:anchor distT="0" distB="0" distL="114300" distR="114300" simplePos="0" relativeHeight="251723776" behindDoc="0" locked="0" layoutInCell="1" allowOverlap="1" wp14:anchorId="2D00176E" wp14:editId="778F9D9E">
                      <wp:simplePos x="0" y="0"/>
                      <wp:positionH relativeFrom="column">
                        <wp:posOffset>228600</wp:posOffset>
                      </wp:positionH>
                      <wp:positionV relativeFrom="paragraph">
                        <wp:posOffset>46990</wp:posOffset>
                      </wp:positionV>
                      <wp:extent cx="1793875" cy="11430"/>
                      <wp:effectExtent l="12065" t="12065" r="13335" b="508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93875" cy="11430"/>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F16DC3" id="Straight Connector 14" o:spid="_x0000_s1026" style="position:absolute;flip:y;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3.7pt" to="159.2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"/>
                  </w:pict>
                </mc:Fallback>
              </mc:AlternateContent>
            </w: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sz w:val="28"/>
                <w:szCs w:val="28"/>
              </w:rPr>
              <w:t>- HS đọc yêu cầu bài tập.</w:t>
            </w: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sz w:val="28"/>
                <w:szCs w:val="28"/>
              </w:rPr>
              <w:t xml:space="preserve">- HS làm vào Sách bài tập </w:t>
            </w: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sz w:val="28"/>
                <w:szCs w:val="28"/>
              </w:rPr>
              <w:t>- HS đọc.</w:t>
            </w: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sz w:val="28"/>
                <w:szCs w:val="28"/>
              </w:rPr>
              <w:t>- Thực hiện</w:t>
            </w:r>
          </w:p>
          <w:p w:rsidR="00561A69" w:rsidRPr="0009378A" w:rsidRDefault="00561A69" w:rsidP="00950EC8">
            <w:pPr>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sz w:val="28"/>
                <w:szCs w:val="28"/>
              </w:rPr>
              <w:t>- HS trình</w:t>
            </w: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sz w:val="28"/>
                <w:szCs w:val="28"/>
              </w:rPr>
              <w:t xml:space="preserve">- HS nhận xét. </w:t>
            </w:r>
          </w:p>
          <w:p w:rsidR="00561A69" w:rsidRPr="0009378A" w:rsidRDefault="00561A69" w:rsidP="00950EC8">
            <w:pPr>
              <w:ind w:firstLine="720"/>
              <w:jc w:val="both"/>
              <w:rPr>
                <w:rFonts w:ascii="Times New Roman" w:hAnsi="Times New Roman" w:cs="Times New Roman"/>
                <w:sz w:val="28"/>
                <w:szCs w:val="28"/>
              </w:rPr>
            </w:pPr>
          </w:p>
          <w:p w:rsidR="00561A69" w:rsidRPr="0009378A" w:rsidRDefault="00561A69" w:rsidP="00950EC8">
            <w:pPr>
              <w:jc w:val="both"/>
              <w:rPr>
                <w:rFonts w:ascii="Times New Roman" w:hAnsi="Times New Roman" w:cs="Times New Roman"/>
                <w:sz w:val="28"/>
                <w:szCs w:val="28"/>
              </w:rPr>
            </w:pPr>
            <w:r w:rsidRPr="0009378A">
              <w:rPr>
                <w:rFonts w:ascii="Times New Roman" w:hAnsi="Times New Roman" w:cs="Times New Roman"/>
                <w:noProof/>
                <w:sz w:val="28"/>
                <w:szCs w:val="28"/>
                <w:lang w:val="vi-VN" w:eastAsia="vi-VN"/>
              </w:rPr>
              <mc:AlternateContent>
                <mc:Choice Requires="wps">
                  <w:drawing>
                    <wp:anchor distT="0" distB="0" distL="114300" distR="114300" simplePos="0" relativeHeight="251728896" behindDoc="0" locked="0" layoutInCell="1" allowOverlap="1" wp14:anchorId="5B9E9B40" wp14:editId="6EB6D2F8">
                      <wp:simplePos x="0" y="0"/>
                      <wp:positionH relativeFrom="column">
                        <wp:posOffset>246380</wp:posOffset>
                      </wp:positionH>
                      <wp:positionV relativeFrom="paragraph">
                        <wp:posOffset>170815</wp:posOffset>
                      </wp:positionV>
                      <wp:extent cx="635" cy="800100"/>
                      <wp:effectExtent l="10795" t="12700" r="7620" b="635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00100"/>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010CE0" id="Straight Connector 13" o:spid="_x0000_s1026" style="position:absolute;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pt,13.45pt" to="19.45pt,7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"/>
                  </w:pict>
                </mc:Fallback>
              </mc:AlternateContent>
            </w:r>
            <w:r w:rsidRPr="0009378A">
              <w:rPr>
                <w:rFonts w:ascii="Times New Roman" w:hAnsi="Times New Roman" w:cs="Times New Roman"/>
                <w:noProof/>
                <w:sz w:val="28"/>
                <w:szCs w:val="28"/>
                <w:lang w:val="vi-VN" w:eastAsia="vi-VN"/>
              </w:rPr>
              <mc:AlternateContent>
                <mc:Choice Requires="wps">
                  <w:drawing>
                    <wp:anchor distT="0" distB="0" distL="114300" distR="114300" simplePos="0" relativeHeight="251729920" behindDoc="0" locked="0" layoutInCell="1" allowOverlap="1" wp14:anchorId="76C8636F" wp14:editId="009B9689">
                      <wp:simplePos x="0" y="0"/>
                      <wp:positionH relativeFrom="column">
                        <wp:posOffset>236220</wp:posOffset>
                      </wp:positionH>
                      <wp:positionV relativeFrom="paragraph">
                        <wp:posOffset>163195</wp:posOffset>
                      </wp:positionV>
                      <wp:extent cx="590550" cy="226695"/>
                      <wp:effectExtent l="10160" t="5080" r="8890" b="635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550" cy="226695"/>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2B44A5" id="Straight Connector 12" o:spid="_x0000_s1026" style="position:absolute;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12.85pt" to="65.1pt,3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"/>
                  </w:pict>
                </mc:Fallback>
              </mc:AlternateContent>
            </w:r>
          </w:p>
          <w:p w:rsidR="00561A69" w:rsidRPr="0009378A" w:rsidRDefault="00561A69" w:rsidP="00950EC8">
            <w:pPr>
              <w:ind w:firstLine="720"/>
              <w:jc w:val="both"/>
              <w:rPr>
                <w:rFonts w:ascii="Times New Roman" w:hAnsi="Times New Roman" w:cs="Times New Roman"/>
                <w:sz w:val="28"/>
                <w:szCs w:val="28"/>
              </w:rPr>
            </w:pPr>
            <w:r w:rsidRPr="0009378A">
              <w:rPr>
                <w:rFonts w:ascii="Times New Roman" w:hAnsi="Times New Roman" w:cs="Times New Roman"/>
                <w:noProof/>
                <w:sz w:val="28"/>
                <w:szCs w:val="28"/>
                <w:lang w:val="vi-VN" w:eastAsia="vi-VN"/>
              </w:rPr>
              <mc:AlternateContent>
                <mc:Choice Requires="wps">
                  <w:drawing>
                    <wp:anchor distT="0" distB="0" distL="114300" distR="114300" simplePos="0" relativeHeight="251731968" behindDoc="0" locked="0" layoutInCell="1" allowOverlap="1" wp14:anchorId="6BEAA6F6" wp14:editId="2414171E">
                      <wp:simplePos x="0" y="0"/>
                      <wp:positionH relativeFrom="column">
                        <wp:posOffset>1504315</wp:posOffset>
                      </wp:positionH>
                      <wp:positionV relativeFrom="paragraph">
                        <wp:posOffset>7620</wp:posOffset>
                      </wp:positionV>
                      <wp:extent cx="635" cy="800100"/>
                      <wp:effectExtent l="11430" t="10795" r="6985" b="8255"/>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00100"/>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8B2C01" id="Straight Connector 11" o:spid="_x0000_s1026" style="position:absolute;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8.45pt,.6pt" to="118.5pt,6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"/>
                  </w:pict>
                </mc:Fallback>
              </mc:AlternateContent>
            </w:r>
            <w:r w:rsidRPr="0009378A">
              <w:rPr>
                <w:rFonts w:ascii="Times New Roman" w:hAnsi="Times New Roman" w:cs="Times New Roman"/>
                <w:noProof/>
                <w:sz w:val="28"/>
                <w:szCs w:val="28"/>
                <w:lang w:val="vi-VN" w:eastAsia="vi-VN"/>
              </w:rPr>
              <mc:AlternateContent>
                <mc:Choice Requires="wps">
                  <w:drawing>
                    <wp:anchor distT="0" distB="0" distL="114300" distR="114300" simplePos="0" relativeHeight="251730944" behindDoc="0" locked="0" layoutInCell="1" allowOverlap="1" wp14:anchorId="31C7A08F" wp14:editId="52674C70">
                      <wp:simplePos x="0" y="0"/>
                      <wp:positionH relativeFrom="column">
                        <wp:posOffset>824865</wp:posOffset>
                      </wp:positionH>
                      <wp:positionV relativeFrom="paragraph">
                        <wp:posOffset>5715</wp:posOffset>
                      </wp:positionV>
                      <wp:extent cx="673100" cy="209550"/>
                      <wp:effectExtent l="8255" t="8890" r="13970" b="1016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73100" cy="209550"/>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4263CF" id="Straight Connector 10" o:spid="_x0000_s1026" style="position:absolute;flip:x;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95pt,.45pt" to="117.9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"/>
                  </w:pict>
                </mc:Fallback>
              </mc:AlternateContent>
            </w:r>
          </w:p>
          <w:p w:rsidR="00561A69" w:rsidRPr="0009378A" w:rsidRDefault="00561A69" w:rsidP="00950EC8">
            <w:pPr>
              <w:ind w:firstLine="720"/>
              <w:jc w:val="both"/>
              <w:rPr>
                <w:rFonts w:ascii="Times New Roman" w:hAnsi="Times New Roman" w:cs="Times New Roman"/>
                <w:sz w:val="28"/>
                <w:szCs w:val="28"/>
              </w:rPr>
            </w:pPr>
          </w:p>
          <w:p w:rsidR="00561A69" w:rsidRPr="0009378A" w:rsidRDefault="00561A69" w:rsidP="00950EC8">
            <w:pPr>
              <w:ind w:firstLine="720"/>
              <w:jc w:val="both"/>
              <w:rPr>
                <w:rFonts w:ascii="Times New Roman" w:hAnsi="Times New Roman" w:cs="Times New Roman"/>
                <w:sz w:val="28"/>
                <w:szCs w:val="28"/>
              </w:rPr>
            </w:pPr>
          </w:p>
          <w:p w:rsidR="00561A69" w:rsidRPr="0009378A" w:rsidRDefault="00561A69" w:rsidP="00950EC8">
            <w:pPr>
              <w:ind w:firstLine="720"/>
              <w:jc w:val="both"/>
              <w:rPr>
                <w:rFonts w:ascii="Times New Roman" w:hAnsi="Times New Roman" w:cs="Times New Roman"/>
                <w:sz w:val="28"/>
                <w:szCs w:val="28"/>
              </w:rPr>
            </w:pPr>
          </w:p>
          <w:p w:rsidR="00561A69" w:rsidRPr="0009378A" w:rsidRDefault="00561A69" w:rsidP="00950EC8">
            <w:pPr>
              <w:ind w:firstLine="720"/>
              <w:jc w:val="both"/>
              <w:rPr>
                <w:rFonts w:ascii="Times New Roman" w:hAnsi="Times New Roman" w:cs="Times New Roman"/>
                <w:sz w:val="28"/>
                <w:szCs w:val="28"/>
              </w:rPr>
            </w:pPr>
            <w:r w:rsidRPr="0009378A">
              <w:rPr>
                <w:rFonts w:ascii="Times New Roman" w:hAnsi="Times New Roman" w:cs="Times New Roman"/>
                <w:b/>
                <w:noProof/>
                <w:sz w:val="28"/>
                <w:szCs w:val="28"/>
                <w:lang w:val="vi-VN" w:eastAsia="vi-VN"/>
              </w:rPr>
              <mc:AlternateContent>
                <mc:Choice Requires="wps">
                  <w:drawing>
                    <wp:anchor distT="0" distB="0" distL="114300" distR="114300" simplePos="0" relativeHeight="251737088" behindDoc="0" locked="0" layoutInCell="1" allowOverlap="1" wp14:anchorId="5FEC5142" wp14:editId="07F63263">
                      <wp:simplePos x="0" y="0"/>
                      <wp:positionH relativeFrom="column">
                        <wp:posOffset>213360</wp:posOffset>
                      </wp:positionH>
                      <wp:positionV relativeFrom="paragraph">
                        <wp:posOffset>20955</wp:posOffset>
                      </wp:positionV>
                      <wp:extent cx="1309370" cy="3810"/>
                      <wp:effectExtent l="6350" t="12065" r="8255" b="1270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09370" cy="3810"/>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838DAA" id="Straight Connector 9" o:spid="_x0000_s1026" style="position:absolute;flip: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pt,1.65pt" to="119.9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"/>
                  </w:pict>
                </mc:Fallback>
              </mc:AlternateContent>
            </w:r>
          </w:p>
          <w:p w:rsidR="00561A69" w:rsidRPr="0009378A" w:rsidRDefault="00561A69" w:rsidP="00950EC8">
            <w:pPr>
              <w:ind w:firstLine="720"/>
              <w:jc w:val="both"/>
              <w:rPr>
                <w:rFonts w:ascii="Times New Roman" w:hAnsi="Times New Roman" w:cs="Times New Roman"/>
                <w:sz w:val="28"/>
                <w:szCs w:val="28"/>
              </w:rPr>
            </w:pPr>
          </w:p>
          <w:p w:rsidR="00561A69" w:rsidRPr="0009378A" w:rsidRDefault="00561A69" w:rsidP="00950EC8">
            <w:pPr>
              <w:ind w:firstLine="720"/>
              <w:jc w:val="both"/>
              <w:rPr>
                <w:rFonts w:ascii="Times New Roman" w:hAnsi="Times New Roman" w:cs="Times New Roman"/>
                <w:sz w:val="28"/>
                <w:szCs w:val="28"/>
              </w:rPr>
            </w:pPr>
          </w:p>
          <w:p w:rsidR="00561A69" w:rsidRPr="0009378A" w:rsidRDefault="00561A69" w:rsidP="00950EC8">
            <w:pPr>
              <w:ind w:firstLine="720"/>
              <w:jc w:val="both"/>
              <w:rPr>
                <w:rFonts w:ascii="Times New Roman" w:hAnsi="Times New Roman" w:cs="Times New Roman"/>
                <w:sz w:val="28"/>
                <w:szCs w:val="28"/>
              </w:rPr>
            </w:pPr>
          </w:p>
          <w:p w:rsidR="00561A69" w:rsidRPr="0009378A" w:rsidRDefault="00561A69" w:rsidP="00950EC8">
            <w:pPr>
              <w:ind w:firstLine="720"/>
              <w:jc w:val="both"/>
              <w:rPr>
                <w:rFonts w:ascii="Times New Roman" w:hAnsi="Times New Roman" w:cs="Times New Roman"/>
                <w:sz w:val="28"/>
                <w:szCs w:val="28"/>
              </w:rPr>
            </w:pPr>
          </w:p>
          <w:p w:rsidR="00561A69" w:rsidRPr="0009378A" w:rsidRDefault="00561A69" w:rsidP="00950EC8">
            <w:pPr>
              <w:ind w:firstLine="720"/>
              <w:jc w:val="both"/>
              <w:rPr>
                <w:rFonts w:ascii="Times New Roman" w:hAnsi="Times New Roman" w:cs="Times New Roman"/>
                <w:sz w:val="28"/>
                <w:szCs w:val="28"/>
              </w:rPr>
            </w:pPr>
            <w:r w:rsidRPr="0009378A">
              <w:rPr>
                <w:rFonts w:ascii="Times New Roman" w:hAnsi="Times New Roman" w:cs="Times New Roman"/>
                <w:b/>
                <w:noProof/>
                <w:sz w:val="28"/>
                <w:szCs w:val="28"/>
                <w:lang w:val="vi-VN" w:eastAsia="vi-VN"/>
              </w:rPr>
              <mc:AlternateContent>
                <mc:Choice Requires="wps">
                  <w:drawing>
                    <wp:anchor distT="0" distB="0" distL="114300" distR="114300" simplePos="0" relativeHeight="251743232" behindDoc="0" locked="0" layoutInCell="1" allowOverlap="1" wp14:anchorId="0AF7B88A" wp14:editId="5C6F3EED">
                      <wp:simplePos x="0" y="0"/>
                      <wp:positionH relativeFrom="column">
                        <wp:posOffset>1732915</wp:posOffset>
                      </wp:positionH>
                      <wp:positionV relativeFrom="paragraph">
                        <wp:posOffset>97155</wp:posOffset>
                      </wp:positionV>
                      <wp:extent cx="14605" cy="1020445"/>
                      <wp:effectExtent l="11430" t="8890" r="12065" b="889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05" cy="1020445"/>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BCC696" id="Straight Connector 8" o:spid="_x0000_s1026" style="position:absolute;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45pt,7.65pt" to="137.6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"/>
                  </w:pict>
                </mc:Fallback>
              </mc:AlternateContent>
            </w:r>
            <w:r w:rsidRPr="0009378A">
              <w:rPr>
                <w:rFonts w:ascii="Times New Roman" w:hAnsi="Times New Roman" w:cs="Times New Roman"/>
                <w:b/>
                <w:noProof/>
                <w:sz w:val="28"/>
                <w:szCs w:val="28"/>
                <w:lang w:val="vi-VN" w:eastAsia="vi-VN"/>
              </w:rPr>
              <mc:AlternateContent>
                <mc:Choice Requires="wps">
                  <w:drawing>
                    <wp:anchor distT="0" distB="0" distL="114300" distR="114300" simplePos="0" relativeHeight="251740160" behindDoc="0" locked="0" layoutInCell="1" allowOverlap="1" wp14:anchorId="32CDFE2A" wp14:editId="239C5299">
                      <wp:simplePos x="0" y="0"/>
                      <wp:positionH relativeFrom="column">
                        <wp:posOffset>569595</wp:posOffset>
                      </wp:positionH>
                      <wp:positionV relativeFrom="paragraph">
                        <wp:posOffset>85725</wp:posOffset>
                      </wp:positionV>
                      <wp:extent cx="1154430" cy="18415"/>
                      <wp:effectExtent l="10160" t="6985" r="6985" b="1270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54430" cy="18415"/>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9CB954" id="Straight Connector 7" o:spid="_x0000_s1026" style="position:absolute;flip:y;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85pt,6.75pt" to="135.7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"/>
                  </w:pict>
                </mc:Fallback>
              </mc:AlternateContent>
            </w:r>
            <w:r w:rsidRPr="0009378A">
              <w:rPr>
                <w:rFonts w:ascii="Times New Roman" w:hAnsi="Times New Roman" w:cs="Times New Roman"/>
                <w:b/>
                <w:noProof/>
                <w:sz w:val="28"/>
                <w:szCs w:val="28"/>
                <w:lang w:val="vi-VN" w:eastAsia="vi-VN"/>
              </w:rPr>
              <mc:AlternateContent>
                <mc:Choice Requires="wps">
                  <w:drawing>
                    <wp:anchor distT="0" distB="0" distL="114300" distR="114300" simplePos="0" relativeHeight="251742208" behindDoc="0" locked="0" layoutInCell="1" allowOverlap="1" wp14:anchorId="3F197A0B" wp14:editId="4F6BD641">
                      <wp:simplePos x="0" y="0"/>
                      <wp:positionH relativeFrom="column">
                        <wp:posOffset>290195</wp:posOffset>
                      </wp:positionH>
                      <wp:positionV relativeFrom="paragraph">
                        <wp:posOffset>100965</wp:posOffset>
                      </wp:positionV>
                      <wp:extent cx="283210" cy="646430"/>
                      <wp:effectExtent l="6985" t="12700" r="5080" b="762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3210" cy="646430"/>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86C3BD" id="Straight Connector 6" o:spid="_x0000_s1026" style="position:absolute;flip:y;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5pt,7.95pt" to="45.15pt,5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"/>
                  </w:pict>
                </mc:Fallback>
              </mc:AlternateContent>
            </w:r>
          </w:p>
          <w:p w:rsidR="00561A69" w:rsidRPr="0009378A" w:rsidRDefault="00561A69" w:rsidP="00950EC8">
            <w:pPr>
              <w:ind w:firstLine="720"/>
              <w:jc w:val="both"/>
              <w:rPr>
                <w:rFonts w:ascii="Times New Roman" w:hAnsi="Times New Roman" w:cs="Times New Roman"/>
                <w:sz w:val="28"/>
                <w:szCs w:val="28"/>
              </w:rPr>
            </w:pPr>
          </w:p>
          <w:p w:rsidR="00561A69" w:rsidRPr="0009378A" w:rsidRDefault="00561A69" w:rsidP="00950EC8">
            <w:pPr>
              <w:ind w:firstLine="720"/>
              <w:jc w:val="both"/>
              <w:rPr>
                <w:rFonts w:ascii="Times New Roman" w:hAnsi="Times New Roman" w:cs="Times New Roman"/>
                <w:sz w:val="28"/>
                <w:szCs w:val="28"/>
              </w:rPr>
            </w:pPr>
          </w:p>
          <w:p w:rsidR="00561A69" w:rsidRPr="0009378A" w:rsidRDefault="00561A69" w:rsidP="00950EC8">
            <w:pPr>
              <w:ind w:firstLine="720"/>
              <w:jc w:val="both"/>
              <w:rPr>
                <w:rFonts w:ascii="Times New Roman" w:hAnsi="Times New Roman" w:cs="Times New Roman"/>
                <w:sz w:val="28"/>
                <w:szCs w:val="28"/>
              </w:rPr>
            </w:pPr>
            <w:r w:rsidRPr="0009378A">
              <w:rPr>
                <w:rFonts w:ascii="Times New Roman" w:hAnsi="Times New Roman" w:cs="Times New Roman"/>
                <w:b/>
                <w:noProof/>
                <w:sz w:val="28"/>
                <w:szCs w:val="28"/>
                <w:lang w:val="vi-VN" w:eastAsia="vi-VN"/>
              </w:rPr>
              <mc:AlternateContent>
                <mc:Choice Requires="wps">
                  <w:drawing>
                    <wp:anchor distT="0" distB="0" distL="114300" distR="114300" simplePos="0" relativeHeight="251739136" behindDoc="0" locked="0" layoutInCell="1" allowOverlap="1" wp14:anchorId="770768C8" wp14:editId="724BB372">
                      <wp:simplePos x="0" y="0"/>
                      <wp:positionH relativeFrom="column">
                        <wp:posOffset>292100</wp:posOffset>
                      </wp:positionH>
                      <wp:positionV relativeFrom="paragraph">
                        <wp:posOffset>186690</wp:posOffset>
                      </wp:positionV>
                      <wp:extent cx="318770" cy="375920"/>
                      <wp:effectExtent l="8890" t="10795" r="5715" b="1333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8770" cy="375920"/>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2658B6" id="Straight Connector 5" o:spid="_x0000_s1026" style="position:absolute;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14.7pt" to="48.1pt,4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"/>
                  </w:pict>
                </mc:Fallback>
              </mc:AlternateContent>
            </w:r>
          </w:p>
          <w:p w:rsidR="00561A69" w:rsidRPr="0009378A" w:rsidRDefault="00561A69" w:rsidP="00950EC8">
            <w:pPr>
              <w:ind w:firstLine="720"/>
              <w:jc w:val="both"/>
              <w:rPr>
                <w:rFonts w:ascii="Times New Roman" w:hAnsi="Times New Roman" w:cs="Times New Roman"/>
                <w:sz w:val="28"/>
                <w:szCs w:val="28"/>
              </w:rPr>
            </w:pPr>
          </w:p>
          <w:p w:rsidR="00561A69" w:rsidRPr="0009378A" w:rsidRDefault="00561A69" w:rsidP="00950EC8">
            <w:pPr>
              <w:ind w:firstLine="720"/>
              <w:jc w:val="both"/>
              <w:rPr>
                <w:rFonts w:ascii="Times New Roman" w:hAnsi="Times New Roman" w:cs="Times New Roman"/>
                <w:sz w:val="28"/>
                <w:szCs w:val="28"/>
              </w:rPr>
            </w:pPr>
            <w:r w:rsidRPr="0009378A">
              <w:rPr>
                <w:rFonts w:ascii="Times New Roman" w:hAnsi="Times New Roman" w:cs="Times New Roman"/>
                <w:b/>
                <w:noProof/>
                <w:sz w:val="28"/>
                <w:szCs w:val="28"/>
                <w:lang w:val="vi-VN" w:eastAsia="vi-VN"/>
              </w:rPr>
              <mc:AlternateContent>
                <mc:Choice Requires="wps">
                  <w:drawing>
                    <wp:anchor distT="0" distB="0" distL="114300" distR="114300" simplePos="0" relativeHeight="251741184" behindDoc="0" locked="0" layoutInCell="1" allowOverlap="1" wp14:anchorId="5D3000BE" wp14:editId="15995B42">
                      <wp:simplePos x="0" y="0"/>
                      <wp:positionH relativeFrom="column">
                        <wp:posOffset>603885</wp:posOffset>
                      </wp:positionH>
                      <wp:positionV relativeFrom="paragraph">
                        <wp:posOffset>175260</wp:posOffset>
                      </wp:positionV>
                      <wp:extent cx="1165860" cy="7620"/>
                      <wp:effectExtent l="6350" t="7620" r="8890" b="1333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65860" cy="7620"/>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C1FABA" id="Straight Connector 4" o:spid="_x0000_s1026" style="position:absolute;flip:y;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55pt,13.8pt" to="139.35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"/>
                  </w:pict>
                </mc:Fallback>
              </mc:AlternateContent>
            </w:r>
          </w:p>
          <w:p w:rsidR="00561A69" w:rsidRPr="0009378A" w:rsidRDefault="00561A69" w:rsidP="00561A69">
            <w:pPr>
              <w:jc w:val="both"/>
              <w:rPr>
                <w:rFonts w:ascii="Times New Roman" w:hAnsi="Times New Roman" w:cs="Times New Roman"/>
                <w:sz w:val="28"/>
                <w:szCs w:val="28"/>
              </w:rPr>
            </w:pPr>
          </w:p>
        </w:tc>
      </w:tr>
    </w:tbl>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561A69" w:rsidRDefault="00561A69">
      <w:pPr>
        <w:rPr>
          <w:rFonts w:ascii="Times New Roman" w:hAnsi="Times New Roman" w:cs="Times New Roman"/>
          <w:sz w:val="28"/>
          <w:szCs w:val="28"/>
        </w:rPr>
      </w:pPr>
      <w:r>
        <w:rPr>
          <w:rFonts w:ascii="Times New Roman" w:hAnsi="Times New Roman" w:cs="Times New Roman"/>
          <w:sz w:val="28"/>
          <w:szCs w:val="28"/>
        </w:rPr>
        <w:br w:type="page"/>
      </w:r>
    </w:p>
    <w:p w:rsidR="0009378A" w:rsidRPr="0009378A" w:rsidRDefault="00561A69" w:rsidP="0009378A">
      <w:pPr>
        <w:spacing w:before="113" w:after="113" w:line="240" w:lineRule="auto"/>
        <w:ind w:left="170" w:right="113"/>
        <w:jc w:val="center"/>
        <w:rPr>
          <w:rFonts w:ascii="Times New Roman" w:hAnsi="Times New Roman" w:cs="Times New Roman"/>
          <w:sz w:val="28"/>
          <w:szCs w:val="28"/>
        </w:rPr>
      </w:pPr>
      <w:r>
        <w:rPr>
          <w:rFonts w:ascii="Times New Roman" w:hAnsi="Times New Roman" w:cs="Times New Roman"/>
          <w:sz w:val="28"/>
          <w:szCs w:val="28"/>
        </w:rPr>
        <w:lastRenderedPageBreak/>
        <w:t>N</w:t>
      </w:r>
      <w:r w:rsidR="0009378A" w:rsidRPr="0009378A">
        <w:rPr>
          <w:rFonts w:ascii="Times New Roman" w:hAnsi="Times New Roman" w:cs="Times New Roman"/>
          <w:sz w:val="28"/>
          <w:szCs w:val="28"/>
        </w:rPr>
        <w:t>gày dạy: Thứ ………., ngày …… / …… / 20…</w:t>
      </w:r>
    </w:p>
    <w:p w:rsidR="0009378A" w:rsidRPr="0009378A" w:rsidRDefault="0009378A" w:rsidP="0009378A">
      <w:pPr>
        <w:spacing w:line="305" w:lineRule="auto"/>
        <w:jc w:val="center"/>
        <w:rPr>
          <w:rFonts w:ascii="Times New Roman" w:hAnsi="Times New Roman" w:cs="Times New Roman"/>
          <w:b/>
          <w:bCs/>
          <w:iCs/>
          <w:color w:val="000000"/>
          <w:sz w:val="28"/>
          <w:szCs w:val="28"/>
        </w:rPr>
      </w:pPr>
      <w:r w:rsidRPr="0009378A">
        <w:rPr>
          <w:rFonts w:ascii="Times New Roman" w:hAnsi="Times New Roman" w:cs="Times New Roman"/>
          <w:b/>
          <w:bCs/>
          <w:i/>
          <w:color w:val="000000"/>
          <w:sz w:val="28"/>
          <w:szCs w:val="28"/>
        </w:rPr>
        <w:t xml:space="preserve"> </w:t>
      </w:r>
      <w:r w:rsidRPr="0009378A">
        <w:rPr>
          <w:rFonts w:ascii="Times New Roman" w:hAnsi="Times New Roman" w:cs="Times New Roman"/>
          <w:b/>
          <w:bCs/>
          <w:iCs/>
          <w:color w:val="000000"/>
          <w:sz w:val="28"/>
          <w:szCs w:val="28"/>
          <w:lang w:val="nl-NL"/>
        </w:rPr>
        <w:t>Rèn đọc</w:t>
      </w:r>
      <w:r w:rsidRPr="0009378A">
        <w:rPr>
          <w:rFonts w:ascii="Times New Roman" w:hAnsi="Times New Roman" w:cs="Times New Roman"/>
          <w:b/>
          <w:bCs/>
          <w:iCs/>
          <w:color w:val="000000"/>
          <w:sz w:val="28"/>
          <w:szCs w:val="28"/>
        </w:rPr>
        <w:t xml:space="preserve"> -</w:t>
      </w:r>
      <w:r w:rsidRPr="0009378A">
        <w:rPr>
          <w:rFonts w:ascii="Times New Roman" w:hAnsi="Times New Roman" w:cs="Times New Roman"/>
          <w:b/>
          <w:bCs/>
          <w:iCs/>
          <w:color w:val="000000"/>
          <w:sz w:val="28"/>
          <w:szCs w:val="28"/>
          <w:lang w:val="nl-NL"/>
        </w:rPr>
        <w:t xml:space="preserve"> </w:t>
      </w:r>
      <w:r w:rsidRPr="0009378A">
        <w:rPr>
          <w:rFonts w:ascii="Times New Roman" w:hAnsi="Times New Roman" w:cs="Times New Roman"/>
          <w:b/>
          <w:bCs/>
          <w:iCs/>
          <w:color w:val="000000"/>
          <w:sz w:val="28"/>
          <w:szCs w:val="28"/>
        </w:rPr>
        <w:t>T</w:t>
      </w:r>
      <w:r w:rsidRPr="0009378A">
        <w:rPr>
          <w:rFonts w:ascii="Times New Roman" w:hAnsi="Times New Roman" w:cs="Times New Roman"/>
          <w:b/>
          <w:bCs/>
          <w:iCs/>
          <w:color w:val="000000"/>
          <w:sz w:val="28"/>
          <w:szCs w:val="28"/>
          <w:lang w:val="nl-NL"/>
        </w:rPr>
        <w:t xml:space="preserve">uần </w:t>
      </w:r>
      <w:r w:rsidRPr="0009378A">
        <w:rPr>
          <w:rFonts w:ascii="Times New Roman" w:hAnsi="Times New Roman" w:cs="Times New Roman"/>
          <w:b/>
          <w:bCs/>
          <w:iCs/>
          <w:color w:val="000000"/>
          <w:sz w:val="28"/>
          <w:szCs w:val="28"/>
        </w:rPr>
        <w:t xml:space="preserve">10: </w:t>
      </w:r>
    </w:p>
    <w:p w:rsidR="0009378A" w:rsidRPr="0009378A" w:rsidRDefault="0009378A" w:rsidP="0009378A">
      <w:pPr>
        <w:spacing w:line="305" w:lineRule="auto"/>
        <w:jc w:val="center"/>
        <w:rPr>
          <w:rFonts w:ascii="Times New Roman" w:hAnsi="Times New Roman" w:cs="Times New Roman"/>
          <w:b/>
          <w:color w:val="000000"/>
          <w:sz w:val="28"/>
          <w:szCs w:val="28"/>
          <w:lang w:val="nl-NL"/>
        </w:rPr>
      </w:pPr>
      <w:r w:rsidRPr="0009378A">
        <w:rPr>
          <w:rFonts w:ascii="Times New Roman" w:hAnsi="Times New Roman" w:cs="Times New Roman"/>
          <w:b/>
          <w:bCs/>
          <w:iCs/>
          <w:color w:val="000000"/>
          <w:sz w:val="28"/>
          <w:szCs w:val="28"/>
        </w:rPr>
        <w:t>Luyện đọc diễn cảm</w:t>
      </w:r>
    </w:p>
    <w:p w:rsidR="0009378A" w:rsidRPr="0009378A" w:rsidRDefault="0009378A" w:rsidP="0009378A">
      <w:pPr>
        <w:spacing w:line="293"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 MỤC TIÊU:</w:t>
      </w:r>
    </w:p>
    <w:p w:rsidR="0009378A" w:rsidRPr="0009378A" w:rsidRDefault="0009378A" w:rsidP="0009378A">
      <w:pPr>
        <w:spacing w:line="293"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1. Kiến thức</w:t>
      </w:r>
      <w:r w:rsidRPr="0009378A">
        <w:rPr>
          <w:rFonts w:ascii="Times New Roman" w:hAnsi="Times New Roman" w:cs="Times New Roman"/>
          <w:color w:val="000000"/>
          <w:sz w:val="28"/>
          <w:szCs w:val="28"/>
          <w:lang w:val="nl-NL"/>
        </w:rPr>
        <w:t>: Củng cố kiến thức cho học sinh về đọc thành tiếng và đọc thầm.</w:t>
      </w:r>
    </w:p>
    <w:p w:rsidR="0009378A" w:rsidRPr="0009378A" w:rsidRDefault="0009378A" w:rsidP="0009378A">
      <w:pPr>
        <w:spacing w:line="293"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2. Kĩ năng</w:t>
      </w:r>
      <w:r w:rsidRPr="0009378A">
        <w:rPr>
          <w:rFonts w:ascii="Times New Roman" w:hAnsi="Times New Roman" w:cs="Times New Roman"/>
          <w:color w:val="000000"/>
          <w:sz w:val="28"/>
          <w:szCs w:val="28"/>
          <w:lang w:val="nl-NL"/>
        </w:rPr>
        <w:t>: Rèn kĩ năng đọc diễn cảm và đọc hiểu cho học sinh.</w:t>
      </w:r>
    </w:p>
    <w:p w:rsidR="0009378A" w:rsidRPr="0009378A" w:rsidRDefault="0009378A" w:rsidP="0009378A">
      <w:pPr>
        <w:spacing w:line="293"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3. Thái độ</w:t>
      </w:r>
      <w:r w:rsidRPr="0009378A">
        <w:rPr>
          <w:rFonts w:ascii="Times New Roman" w:hAnsi="Times New Roman" w:cs="Times New Roman"/>
          <w:color w:val="000000"/>
          <w:sz w:val="28"/>
          <w:szCs w:val="28"/>
          <w:lang w:val="nl-NL"/>
        </w:rPr>
        <w:t>: Yêu thích môn học.</w:t>
      </w:r>
    </w:p>
    <w:p w:rsidR="0009378A" w:rsidRPr="0009378A" w:rsidRDefault="0009378A" w:rsidP="0009378A">
      <w:pPr>
        <w:spacing w:line="293"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 ĐỒ DÙNG DẠY – HỌC:</w:t>
      </w:r>
    </w:p>
    <w:p w:rsidR="0009378A" w:rsidRPr="0009378A" w:rsidRDefault="0009378A" w:rsidP="0009378A">
      <w:pPr>
        <w:spacing w:line="293"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2. Học sinh: Đồ dung học tập.</w:t>
      </w:r>
    </w:p>
    <w:p w:rsidR="0009378A" w:rsidRPr="0009378A" w:rsidRDefault="0009378A" w:rsidP="0009378A">
      <w:pPr>
        <w:spacing w:line="293"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III. CÁC HOẠT ĐỘNG DẠY – HỌC CHỦ YẾU:</w:t>
      </w:r>
    </w:p>
    <w:p w:rsidR="0009378A" w:rsidRPr="00A160FD" w:rsidRDefault="0009378A" w:rsidP="0009378A">
      <w:pPr>
        <w:rPr>
          <w:rFonts w:ascii="Times New Roman" w:hAnsi="Times New Roman" w:cs="Times New Roman"/>
          <w:sz w:val="28"/>
          <w:szCs w:val="28"/>
          <w:lang w:val="nl-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5176"/>
        <w:gridCol w:w="4440"/>
      </w:tblGrid>
      <w:tr w:rsidR="0009378A" w:rsidRPr="00A160FD" w:rsidTr="00950EC8">
        <w:trPr>
          <w:jc w:val="center"/>
        </w:trPr>
        <w:tc>
          <w:tcPr>
            <w:tcW w:w="5176" w:type="dxa"/>
            <w:tcBorders>
              <w:bottom w:val="single" w:sz="4" w:space="0" w:color="auto"/>
            </w:tcBorders>
          </w:tcPr>
          <w:p w:rsidR="0009378A" w:rsidRPr="0009378A" w:rsidRDefault="0009378A" w:rsidP="00950EC8">
            <w:pPr>
              <w:spacing w:line="293"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rèn luyện của giáo viên</w:t>
            </w:r>
          </w:p>
        </w:tc>
        <w:tc>
          <w:tcPr>
            <w:tcW w:w="4440" w:type="dxa"/>
            <w:tcBorders>
              <w:bottom w:val="single" w:sz="4" w:space="0" w:color="auto"/>
            </w:tcBorders>
          </w:tcPr>
          <w:p w:rsidR="0009378A" w:rsidRPr="0009378A" w:rsidRDefault="0009378A" w:rsidP="00950EC8">
            <w:pPr>
              <w:spacing w:line="293"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học tập của học sinh</w:t>
            </w:r>
          </w:p>
        </w:tc>
      </w:tr>
      <w:tr w:rsidR="0009378A" w:rsidRPr="0009378A" w:rsidTr="00950EC8">
        <w:trPr>
          <w:trHeight w:val="3962"/>
          <w:jc w:val="center"/>
        </w:trPr>
        <w:tc>
          <w:tcPr>
            <w:tcW w:w="5176" w:type="dxa"/>
            <w:tcBorders>
              <w:bottom w:val="nil"/>
            </w:tcBorders>
          </w:tcPr>
          <w:p w:rsidR="0009378A" w:rsidRPr="0009378A" w:rsidRDefault="0009378A" w:rsidP="00950EC8">
            <w:pPr>
              <w:spacing w:line="293"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1. Hoạt động khởi động</w:t>
            </w:r>
          </w:p>
          <w:p w:rsidR="0009378A" w:rsidRPr="0009378A" w:rsidRDefault="0009378A" w:rsidP="00950EC8">
            <w:pPr>
              <w:spacing w:line="293"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Ổn định tổ chức</w:t>
            </w:r>
          </w:p>
          <w:p w:rsidR="0009378A" w:rsidRPr="0009378A" w:rsidRDefault="0009378A" w:rsidP="00950EC8">
            <w:pPr>
              <w:spacing w:line="293"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2. Các hoạt động chính:</w:t>
            </w:r>
          </w:p>
          <w:p w:rsidR="0009378A" w:rsidRPr="0009378A" w:rsidRDefault="0009378A" w:rsidP="00950EC8">
            <w:pPr>
              <w:spacing w:line="293"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a. Hoạt động 1: Luyện đọc thành tiếng</w:t>
            </w:r>
          </w:p>
          <w:p w:rsidR="0009378A" w:rsidRPr="00A160FD" w:rsidRDefault="0009378A" w:rsidP="00950EC8">
            <w:pPr>
              <w:spacing w:line="293" w:lineRule="auto"/>
              <w:jc w:val="both"/>
              <w:rPr>
                <w:rFonts w:ascii="Times New Roman" w:hAnsi="Times New Roman" w:cs="Times New Roman"/>
                <w:color w:val="000000"/>
                <w:sz w:val="28"/>
                <w:szCs w:val="28"/>
                <w:lang w:val="nl-NL"/>
              </w:rPr>
            </w:pPr>
            <w:r w:rsidRPr="00A160FD">
              <w:rPr>
                <w:rFonts w:ascii="Times New Roman" w:hAnsi="Times New Roman" w:cs="Times New Roman"/>
                <w:color w:val="000000"/>
                <w:sz w:val="28"/>
                <w:szCs w:val="28"/>
                <w:lang w:val="nl-NL"/>
              </w:rPr>
              <w:t>- Yêu cầu học sinh đọc diễn cảm lại các bài tập đọc trong tháng.</w:t>
            </w:r>
          </w:p>
          <w:p w:rsidR="0009378A" w:rsidRPr="0009378A" w:rsidRDefault="0009378A" w:rsidP="00950EC8">
            <w:pPr>
              <w:spacing w:line="293"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Tổ chức cho học sinh luyện đọc theo nhóm đôi rồi thi đua đọc trước lớp.</w:t>
            </w: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Nhận xét, tuyên dương.</w:t>
            </w:r>
          </w:p>
        </w:tc>
        <w:tc>
          <w:tcPr>
            <w:tcW w:w="4440" w:type="dxa"/>
            <w:tcBorders>
              <w:bottom w:val="nil"/>
            </w:tcBorders>
          </w:tcPr>
          <w:p w:rsidR="0009378A" w:rsidRPr="0009378A" w:rsidRDefault="0009378A" w:rsidP="00950EC8">
            <w:pPr>
              <w:spacing w:line="293" w:lineRule="auto"/>
              <w:jc w:val="both"/>
              <w:rPr>
                <w:rFonts w:ascii="Times New Roman" w:hAnsi="Times New Roman" w:cs="Times New Roman"/>
                <w:color w:val="000000"/>
                <w:sz w:val="28"/>
                <w:szCs w:val="28"/>
              </w:rPr>
            </w:pPr>
          </w:p>
          <w:p w:rsidR="0009378A" w:rsidRPr="0009378A" w:rsidRDefault="0009378A" w:rsidP="00950EC8">
            <w:pPr>
              <w:spacing w:line="293" w:lineRule="auto"/>
              <w:jc w:val="both"/>
              <w:rPr>
                <w:rFonts w:ascii="Times New Roman" w:hAnsi="Times New Roman" w:cs="Times New Roman"/>
                <w:color w:val="000000"/>
                <w:sz w:val="28"/>
                <w:szCs w:val="28"/>
              </w:rPr>
            </w:pPr>
          </w:p>
          <w:p w:rsidR="0009378A" w:rsidRPr="0009378A" w:rsidRDefault="0009378A" w:rsidP="00950EC8">
            <w:pPr>
              <w:spacing w:line="293" w:lineRule="auto"/>
              <w:jc w:val="both"/>
              <w:rPr>
                <w:rFonts w:ascii="Times New Roman" w:hAnsi="Times New Roman" w:cs="Times New Roman"/>
                <w:color w:val="000000"/>
                <w:sz w:val="28"/>
                <w:szCs w:val="28"/>
              </w:rPr>
            </w:pPr>
          </w:p>
          <w:p w:rsidR="0009378A" w:rsidRPr="0009378A" w:rsidRDefault="0009378A" w:rsidP="00950EC8">
            <w:pPr>
              <w:spacing w:line="293" w:lineRule="auto"/>
              <w:jc w:val="both"/>
              <w:rPr>
                <w:rFonts w:ascii="Times New Roman" w:hAnsi="Times New Roman" w:cs="Times New Roman"/>
                <w:color w:val="000000"/>
                <w:sz w:val="28"/>
                <w:szCs w:val="28"/>
              </w:rPr>
            </w:pP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HS đọc</w:t>
            </w:r>
          </w:p>
          <w:p w:rsidR="0009378A" w:rsidRPr="0009378A" w:rsidRDefault="0009378A" w:rsidP="00950EC8">
            <w:pPr>
              <w:spacing w:line="293" w:lineRule="auto"/>
              <w:jc w:val="both"/>
              <w:rPr>
                <w:rFonts w:ascii="Times New Roman" w:hAnsi="Times New Roman" w:cs="Times New Roman"/>
                <w:color w:val="000000"/>
                <w:sz w:val="28"/>
                <w:szCs w:val="28"/>
              </w:rPr>
            </w:pP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Học sinh luyện đọc nhóm đôi (cùng trình độ). Đại diện lên đọc thi đua trước lớp.</w:t>
            </w:r>
          </w:p>
          <w:p w:rsidR="0009378A" w:rsidRPr="0009378A" w:rsidRDefault="0009378A" w:rsidP="00950EC8">
            <w:pPr>
              <w:spacing w:line="293" w:lineRule="auto"/>
              <w:jc w:val="both"/>
              <w:rPr>
                <w:rFonts w:ascii="Times New Roman" w:hAnsi="Times New Roman" w:cs="Times New Roman"/>
                <w:color w:val="000000"/>
                <w:sz w:val="28"/>
                <w:szCs w:val="28"/>
              </w:rPr>
            </w:pPr>
          </w:p>
          <w:p w:rsidR="0009378A" w:rsidRPr="0009378A" w:rsidRDefault="0009378A" w:rsidP="00950EC8">
            <w:pPr>
              <w:spacing w:line="293" w:lineRule="auto"/>
              <w:jc w:val="both"/>
              <w:rPr>
                <w:rFonts w:ascii="Times New Roman" w:hAnsi="Times New Roman" w:cs="Times New Roman"/>
                <w:color w:val="000000"/>
                <w:sz w:val="28"/>
                <w:szCs w:val="28"/>
              </w:rPr>
            </w:pPr>
          </w:p>
          <w:p w:rsidR="0009378A" w:rsidRPr="0009378A" w:rsidRDefault="0009378A" w:rsidP="00950EC8">
            <w:pPr>
              <w:spacing w:line="293" w:lineRule="auto"/>
              <w:jc w:val="both"/>
              <w:rPr>
                <w:rFonts w:ascii="Times New Roman" w:hAnsi="Times New Roman" w:cs="Times New Roman"/>
                <w:color w:val="000000"/>
                <w:sz w:val="28"/>
                <w:szCs w:val="28"/>
              </w:rPr>
            </w:pPr>
          </w:p>
        </w:tc>
      </w:tr>
      <w:tr w:rsidR="0009378A" w:rsidRPr="0009378A" w:rsidTr="00950EC8">
        <w:trPr>
          <w:jc w:val="center"/>
        </w:trPr>
        <w:tc>
          <w:tcPr>
            <w:tcW w:w="5176" w:type="dxa"/>
            <w:tcBorders>
              <w:top w:val="nil"/>
              <w:bottom w:val="nil"/>
            </w:tcBorders>
          </w:tcPr>
          <w:p w:rsidR="0009378A" w:rsidRPr="0009378A" w:rsidRDefault="0009378A" w:rsidP="00950EC8">
            <w:pPr>
              <w:spacing w:line="293" w:lineRule="auto"/>
              <w:jc w:val="both"/>
              <w:rPr>
                <w:rFonts w:ascii="Times New Roman" w:hAnsi="Times New Roman" w:cs="Times New Roman"/>
                <w:b/>
                <w:i/>
                <w:color w:val="000000"/>
                <w:sz w:val="28"/>
                <w:szCs w:val="28"/>
              </w:rPr>
            </w:pPr>
            <w:r w:rsidRPr="0009378A">
              <w:rPr>
                <w:rFonts w:ascii="Times New Roman" w:hAnsi="Times New Roman" w:cs="Times New Roman"/>
                <w:b/>
                <w:i/>
                <w:color w:val="000000"/>
                <w:sz w:val="28"/>
                <w:szCs w:val="28"/>
              </w:rPr>
              <w:lastRenderedPageBreak/>
              <w:t xml:space="preserve">b. Hoạt động 2: Luyện đọc hiểu </w:t>
            </w: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GV yêu cầu học sinh lập nhóm 4, thảo luận các câu hỏi trong các bài tập đọc trong tháng.</w:t>
            </w:r>
          </w:p>
          <w:p w:rsidR="0009378A" w:rsidRPr="0009378A" w:rsidRDefault="0009378A" w:rsidP="00950EC8">
            <w:pPr>
              <w:spacing w:line="293" w:lineRule="auto"/>
              <w:jc w:val="both"/>
              <w:rPr>
                <w:rFonts w:ascii="Times New Roman" w:hAnsi="Times New Roman" w:cs="Times New Roman"/>
                <w:i/>
                <w:color w:val="000000"/>
                <w:sz w:val="28"/>
                <w:szCs w:val="28"/>
                <w:lang w:val="nl-NL"/>
              </w:rPr>
            </w:pPr>
            <w:r w:rsidRPr="0009378A">
              <w:rPr>
                <w:rFonts w:ascii="Times New Roman" w:hAnsi="Times New Roman" w:cs="Times New Roman"/>
                <w:color w:val="000000"/>
                <w:sz w:val="28"/>
                <w:szCs w:val="28"/>
              </w:rPr>
              <w:t>- Yêu cầu các nhóm trả lời lần lượt từng câu hỏi?</w:t>
            </w:r>
          </w:p>
        </w:tc>
        <w:tc>
          <w:tcPr>
            <w:tcW w:w="4440" w:type="dxa"/>
            <w:tcBorders>
              <w:top w:val="nil"/>
              <w:bottom w:val="nil"/>
            </w:tcBorders>
          </w:tcPr>
          <w:p w:rsidR="0009378A" w:rsidRPr="0009378A" w:rsidRDefault="0009378A" w:rsidP="00950EC8">
            <w:pPr>
              <w:spacing w:line="293" w:lineRule="auto"/>
              <w:jc w:val="both"/>
              <w:rPr>
                <w:rFonts w:ascii="Times New Roman" w:hAnsi="Times New Roman" w:cs="Times New Roman"/>
                <w:color w:val="000000"/>
                <w:sz w:val="28"/>
                <w:szCs w:val="28"/>
                <w:lang w:val="nl-NL"/>
              </w:rPr>
            </w:pPr>
          </w:p>
          <w:p w:rsidR="0009378A" w:rsidRPr="00A160FD" w:rsidRDefault="0009378A" w:rsidP="00950EC8">
            <w:pPr>
              <w:spacing w:line="293" w:lineRule="auto"/>
              <w:jc w:val="both"/>
              <w:rPr>
                <w:rFonts w:ascii="Times New Roman" w:hAnsi="Times New Roman" w:cs="Times New Roman"/>
                <w:color w:val="000000"/>
                <w:sz w:val="28"/>
                <w:szCs w:val="28"/>
                <w:lang w:val="nl-NL"/>
              </w:rPr>
            </w:pPr>
            <w:r w:rsidRPr="00A160FD">
              <w:rPr>
                <w:rFonts w:ascii="Times New Roman" w:hAnsi="Times New Roman" w:cs="Times New Roman"/>
                <w:color w:val="000000"/>
                <w:sz w:val="28"/>
                <w:szCs w:val="28"/>
                <w:lang w:val="nl-NL"/>
              </w:rPr>
              <w:t>- 1 em đọc to, cả lớp đọc thầm câu hỏi</w:t>
            </w: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HS thảo luận theo nhóm 4</w:t>
            </w: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Đại diện các nhóm trả lời câu hỏi.</w:t>
            </w:r>
          </w:p>
          <w:p w:rsidR="0009378A" w:rsidRPr="0009378A" w:rsidRDefault="0009378A" w:rsidP="00950EC8">
            <w:pPr>
              <w:spacing w:line="293" w:lineRule="auto"/>
              <w:jc w:val="both"/>
              <w:rPr>
                <w:rFonts w:ascii="Times New Roman" w:hAnsi="Times New Roman" w:cs="Times New Roman"/>
                <w:color w:val="000000"/>
                <w:sz w:val="28"/>
                <w:szCs w:val="28"/>
                <w:lang w:val="nl-NL"/>
              </w:rPr>
            </w:pPr>
          </w:p>
          <w:p w:rsidR="0009378A" w:rsidRPr="0009378A" w:rsidRDefault="0009378A" w:rsidP="00950EC8">
            <w:pPr>
              <w:spacing w:line="293" w:lineRule="auto"/>
              <w:jc w:val="both"/>
              <w:rPr>
                <w:rFonts w:ascii="Times New Roman" w:hAnsi="Times New Roman" w:cs="Times New Roman"/>
                <w:color w:val="000000"/>
                <w:sz w:val="28"/>
                <w:szCs w:val="28"/>
                <w:lang w:val="nl-NL"/>
              </w:rPr>
            </w:pPr>
          </w:p>
        </w:tc>
      </w:tr>
      <w:tr w:rsidR="0009378A" w:rsidRPr="0009378A" w:rsidTr="00950EC8">
        <w:trPr>
          <w:jc w:val="center"/>
        </w:trPr>
        <w:tc>
          <w:tcPr>
            <w:tcW w:w="5176" w:type="dxa"/>
            <w:tcBorders>
              <w:top w:val="nil"/>
            </w:tcBorders>
          </w:tcPr>
          <w:p w:rsidR="0009378A" w:rsidRPr="0009378A" w:rsidRDefault="0009378A" w:rsidP="00950EC8">
            <w:pPr>
              <w:spacing w:line="293"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3.</w:t>
            </w:r>
            <w:r w:rsidRPr="0009378A">
              <w:rPr>
                <w:rFonts w:ascii="Times New Roman" w:hAnsi="Times New Roman" w:cs="Times New Roman"/>
                <w:b/>
                <w:color w:val="000000"/>
                <w:sz w:val="28"/>
                <w:szCs w:val="28"/>
              </w:rPr>
              <w:t xml:space="preserve"> Củng cố</w:t>
            </w:r>
          </w:p>
          <w:p w:rsidR="0009378A" w:rsidRPr="0009378A" w:rsidRDefault="0009378A" w:rsidP="00950EC8">
            <w:pPr>
              <w:spacing w:line="293"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Nhận xét tiết học</w:t>
            </w:r>
            <w:r w:rsidRPr="0009378A">
              <w:rPr>
                <w:rFonts w:ascii="Times New Roman" w:hAnsi="Times New Roman" w:cs="Times New Roman"/>
                <w:color w:val="000000"/>
                <w:sz w:val="28"/>
                <w:szCs w:val="28"/>
              </w:rPr>
              <w:t xml:space="preserve"> học.</w:t>
            </w:r>
          </w:p>
          <w:p w:rsidR="0009378A" w:rsidRPr="0009378A" w:rsidRDefault="0009378A" w:rsidP="00950EC8">
            <w:pPr>
              <w:spacing w:line="293" w:lineRule="auto"/>
              <w:jc w:val="both"/>
              <w:rPr>
                <w:rFonts w:ascii="Times New Roman" w:hAnsi="Times New Roman" w:cs="Times New Roman"/>
                <w:color w:val="000000"/>
                <w:sz w:val="28"/>
                <w:szCs w:val="28"/>
                <w:lang w:val="nl-NL"/>
              </w:rPr>
            </w:pPr>
          </w:p>
        </w:tc>
        <w:tc>
          <w:tcPr>
            <w:tcW w:w="4440" w:type="dxa"/>
            <w:tcBorders>
              <w:top w:val="nil"/>
            </w:tcBorders>
          </w:tcPr>
          <w:p w:rsidR="0009378A" w:rsidRPr="0009378A" w:rsidRDefault="0009378A" w:rsidP="00950EC8">
            <w:pPr>
              <w:spacing w:line="293" w:lineRule="auto"/>
              <w:jc w:val="both"/>
              <w:rPr>
                <w:rFonts w:ascii="Times New Roman" w:hAnsi="Times New Roman" w:cs="Times New Roman"/>
                <w:color w:val="000000"/>
                <w:sz w:val="28"/>
                <w:szCs w:val="28"/>
                <w:lang w:val="nl-NL"/>
              </w:rPr>
            </w:pP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Lắng nghe</w:t>
            </w:r>
          </w:p>
        </w:tc>
      </w:tr>
    </w:tbl>
    <w:p w:rsidR="0009378A" w:rsidRPr="0009378A" w:rsidRDefault="0009378A" w:rsidP="0009378A">
      <w:pPr>
        <w:rPr>
          <w:rFonts w:ascii="Times New Roman" w:hAnsi="Times New Roman" w:cs="Times New Roman"/>
          <w:sz w:val="28"/>
          <w:szCs w:val="28"/>
        </w:rPr>
      </w:pPr>
    </w:p>
    <w:p w:rsidR="00561A69" w:rsidRDefault="00561A69">
      <w:pPr>
        <w:rPr>
          <w:rFonts w:ascii="Times New Roman" w:hAnsi="Times New Roman" w:cs="Times New Roman"/>
          <w:sz w:val="28"/>
          <w:szCs w:val="28"/>
        </w:rPr>
      </w:pPr>
      <w:r>
        <w:rPr>
          <w:rFonts w:ascii="Times New Roman" w:hAnsi="Times New Roman" w:cs="Times New Roman"/>
          <w:sz w:val="28"/>
          <w:szCs w:val="28"/>
        </w:rPr>
        <w:br w:type="page"/>
      </w:r>
    </w:p>
    <w:p w:rsidR="0009378A" w:rsidRPr="0009378A" w:rsidRDefault="0009378A" w:rsidP="0009378A">
      <w:pPr>
        <w:spacing w:before="113" w:after="113" w:line="240" w:lineRule="auto"/>
        <w:ind w:left="170" w:right="113"/>
        <w:jc w:val="center"/>
        <w:rPr>
          <w:rFonts w:ascii="Times New Roman" w:hAnsi="Times New Roman" w:cs="Times New Roman"/>
          <w:sz w:val="28"/>
          <w:szCs w:val="28"/>
        </w:rPr>
      </w:pPr>
      <w:r w:rsidRPr="0009378A">
        <w:rPr>
          <w:rFonts w:ascii="Times New Roman" w:hAnsi="Times New Roman" w:cs="Times New Roman"/>
          <w:sz w:val="28"/>
          <w:szCs w:val="28"/>
        </w:rPr>
        <w:lastRenderedPageBreak/>
        <w:t>Ngày dạy: Thứ ………., ngày …… / …… / 20…</w:t>
      </w:r>
    </w:p>
    <w:p w:rsidR="0009378A" w:rsidRPr="0009378A" w:rsidRDefault="0009378A" w:rsidP="0009378A">
      <w:pPr>
        <w:jc w:val="center"/>
        <w:rPr>
          <w:rFonts w:ascii="Times New Roman" w:hAnsi="Times New Roman" w:cs="Times New Roman"/>
          <w:b/>
          <w:bCs/>
          <w:iCs/>
          <w:color w:val="000000"/>
          <w:sz w:val="28"/>
          <w:szCs w:val="28"/>
        </w:rPr>
      </w:pPr>
      <w:r w:rsidRPr="0009378A">
        <w:rPr>
          <w:rFonts w:ascii="Times New Roman" w:hAnsi="Times New Roman" w:cs="Times New Roman"/>
          <w:b/>
          <w:bCs/>
          <w:i/>
          <w:color w:val="000000"/>
          <w:sz w:val="28"/>
          <w:szCs w:val="28"/>
        </w:rPr>
        <w:t xml:space="preserve"> </w:t>
      </w:r>
      <w:r w:rsidRPr="0009378A">
        <w:rPr>
          <w:rFonts w:ascii="Times New Roman" w:hAnsi="Times New Roman" w:cs="Times New Roman"/>
          <w:b/>
          <w:bCs/>
          <w:iCs/>
          <w:color w:val="000000"/>
          <w:sz w:val="28"/>
          <w:szCs w:val="28"/>
          <w:lang w:val="nl-NL"/>
        </w:rPr>
        <w:t xml:space="preserve">Rèn </w:t>
      </w:r>
      <w:r w:rsidRPr="0009378A">
        <w:rPr>
          <w:rFonts w:ascii="Times New Roman" w:hAnsi="Times New Roman" w:cs="Times New Roman"/>
          <w:b/>
          <w:bCs/>
          <w:iCs/>
          <w:color w:val="000000"/>
          <w:sz w:val="28"/>
          <w:szCs w:val="28"/>
        </w:rPr>
        <w:t>Tập làm văn - T</w:t>
      </w:r>
      <w:r w:rsidRPr="0009378A">
        <w:rPr>
          <w:rFonts w:ascii="Times New Roman" w:hAnsi="Times New Roman" w:cs="Times New Roman"/>
          <w:b/>
          <w:bCs/>
          <w:iCs/>
          <w:color w:val="000000"/>
          <w:sz w:val="28"/>
          <w:szCs w:val="28"/>
          <w:lang w:val="nl-NL"/>
        </w:rPr>
        <w:t xml:space="preserve">uần </w:t>
      </w:r>
      <w:r w:rsidRPr="0009378A">
        <w:rPr>
          <w:rFonts w:ascii="Times New Roman" w:hAnsi="Times New Roman" w:cs="Times New Roman"/>
          <w:b/>
          <w:bCs/>
          <w:iCs/>
          <w:color w:val="000000"/>
          <w:sz w:val="28"/>
          <w:szCs w:val="28"/>
        </w:rPr>
        <w:t>10</w:t>
      </w:r>
    </w:p>
    <w:p w:rsidR="0009378A" w:rsidRPr="0009378A" w:rsidRDefault="0009378A" w:rsidP="0009378A">
      <w:pPr>
        <w:jc w:val="center"/>
        <w:rPr>
          <w:rFonts w:ascii="Times New Roman" w:hAnsi="Times New Roman" w:cs="Times New Roman"/>
          <w:b/>
          <w:color w:val="000000"/>
          <w:sz w:val="28"/>
          <w:szCs w:val="28"/>
        </w:rPr>
      </w:pPr>
      <w:r w:rsidRPr="0009378A">
        <w:rPr>
          <w:rFonts w:ascii="Times New Roman" w:hAnsi="Times New Roman" w:cs="Times New Roman"/>
          <w:b/>
          <w:color w:val="000000"/>
          <w:sz w:val="28"/>
          <w:szCs w:val="28"/>
        </w:rPr>
        <w:t>Luyện tập viết văn kể chuyện</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 MỤC TIÊU:</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1. Kiến thức</w:t>
      </w:r>
      <w:r w:rsidRPr="0009378A">
        <w:rPr>
          <w:rFonts w:ascii="Times New Roman" w:hAnsi="Times New Roman" w:cs="Times New Roman"/>
          <w:color w:val="000000"/>
          <w:sz w:val="28"/>
          <w:szCs w:val="28"/>
          <w:lang w:val="nl-NL"/>
        </w:rPr>
        <w:t>: Củng cố kiến thức cho học sinh về văn kể chuyện.</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2. Kĩ năng</w:t>
      </w:r>
      <w:r w:rsidRPr="0009378A">
        <w:rPr>
          <w:rFonts w:ascii="Times New Roman" w:hAnsi="Times New Roman" w:cs="Times New Roman"/>
          <w:color w:val="000000"/>
          <w:sz w:val="28"/>
          <w:szCs w:val="28"/>
          <w:lang w:val="nl-NL"/>
        </w:rPr>
        <w:t>: Rèn kĩ năng luyện tập,</w:t>
      </w:r>
      <w:r w:rsidRPr="00A160FD">
        <w:rPr>
          <w:rFonts w:ascii="Times New Roman" w:hAnsi="Times New Roman" w:cs="Times New Roman"/>
          <w:color w:val="000000"/>
          <w:sz w:val="28"/>
          <w:szCs w:val="28"/>
          <w:lang w:val="nl-NL"/>
        </w:rPr>
        <w:t xml:space="preserve"> viết</w:t>
      </w:r>
      <w:r w:rsidRPr="0009378A">
        <w:rPr>
          <w:rFonts w:ascii="Times New Roman" w:hAnsi="Times New Roman" w:cs="Times New Roman"/>
          <w:color w:val="000000"/>
          <w:sz w:val="28"/>
          <w:szCs w:val="28"/>
          <w:lang w:val="nl-NL"/>
        </w:rPr>
        <w:t xml:space="preserve"> văn kể chuyện</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3. Thái độ</w:t>
      </w:r>
      <w:r w:rsidRPr="0009378A">
        <w:rPr>
          <w:rFonts w:ascii="Times New Roman" w:hAnsi="Times New Roman" w:cs="Times New Roman"/>
          <w:color w:val="000000"/>
          <w:sz w:val="28"/>
          <w:szCs w:val="28"/>
          <w:lang w:val="nl-NL"/>
        </w:rPr>
        <w:t>: Yêu thích môn học.</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 ĐỒ DÙNG DẠY – HỌC:</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1. G</w:t>
      </w:r>
      <w:r w:rsidRPr="00A160FD">
        <w:rPr>
          <w:rFonts w:ascii="Times New Roman" w:hAnsi="Times New Roman" w:cs="Times New Roman"/>
          <w:color w:val="000000"/>
          <w:sz w:val="28"/>
          <w:szCs w:val="28"/>
          <w:lang w:val="nl-NL"/>
        </w:rPr>
        <w:t>V</w:t>
      </w:r>
      <w:r w:rsidRPr="0009378A">
        <w:rPr>
          <w:rFonts w:ascii="Times New Roman" w:hAnsi="Times New Roman" w:cs="Times New Roman"/>
          <w:color w:val="000000"/>
          <w:sz w:val="28"/>
          <w:szCs w:val="28"/>
          <w:lang w:val="nl-NL"/>
        </w:rPr>
        <w:t xml:space="preserve">: </w:t>
      </w:r>
      <w:r w:rsidRPr="00A160FD">
        <w:rPr>
          <w:rFonts w:ascii="Times New Roman" w:hAnsi="Times New Roman" w:cs="Times New Roman"/>
          <w:color w:val="000000"/>
          <w:sz w:val="28"/>
          <w:szCs w:val="28"/>
          <w:lang w:val="nl-NL"/>
        </w:rPr>
        <w:t>B</w:t>
      </w:r>
      <w:r w:rsidRPr="0009378A">
        <w:rPr>
          <w:rFonts w:ascii="Times New Roman" w:hAnsi="Times New Roman" w:cs="Times New Roman"/>
          <w:color w:val="000000"/>
          <w:sz w:val="28"/>
          <w:szCs w:val="28"/>
          <w:lang w:val="nl-NL"/>
        </w:rPr>
        <w:t>ảng phụ viết sẵn bài tập cho các nhóm, phiếu bài tập cho các nhóm.</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2. Học sinh: Đồ dung học tập.</w:t>
      </w:r>
    </w:p>
    <w:p w:rsidR="0009378A" w:rsidRPr="0009378A" w:rsidRDefault="0009378A" w:rsidP="0009378A">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III. CÁC HOẠT ĐỘNG DẠY – HỌC CHỦ YẾU: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5176"/>
        <w:gridCol w:w="4440"/>
      </w:tblGrid>
      <w:tr w:rsidR="0009378A" w:rsidRPr="00A160FD" w:rsidTr="00950EC8">
        <w:trPr>
          <w:jc w:val="center"/>
        </w:trPr>
        <w:tc>
          <w:tcPr>
            <w:tcW w:w="5176" w:type="dxa"/>
            <w:tcBorders>
              <w:bottom w:val="single" w:sz="4" w:space="0" w:color="auto"/>
            </w:tcBorders>
          </w:tcPr>
          <w:p w:rsidR="0009378A" w:rsidRPr="0009378A" w:rsidRDefault="0009378A" w:rsidP="00950EC8">
            <w:pPr>
              <w:spacing w:line="334"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rèn luyện của giáo viên</w:t>
            </w:r>
          </w:p>
        </w:tc>
        <w:tc>
          <w:tcPr>
            <w:tcW w:w="4440" w:type="dxa"/>
            <w:tcBorders>
              <w:bottom w:val="single" w:sz="4" w:space="0" w:color="auto"/>
            </w:tcBorders>
          </w:tcPr>
          <w:p w:rsidR="0009378A" w:rsidRPr="0009378A" w:rsidRDefault="0009378A" w:rsidP="00950EC8">
            <w:pPr>
              <w:spacing w:line="334"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học tập của học sinh</w:t>
            </w:r>
          </w:p>
        </w:tc>
      </w:tr>
      <w:tr w:rsidR="0009378A" w:rsidRPr="0009378A" w:rsidTr="00950EC8">
        <w:trPr>
          <w:jc w:val="center"/>
        </w:trPr>
        <w:tc>
          <w:tcPr>
            <w:tcW w:w="5176" w:type="dxa"/>
          </w:tcPr>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1.</w:t>
            </w:r>
            <w:r w:rsidRPr="00A160FD">
              <w:rPr>
                <w:rFonts w:ascii="Times New Roman" w:hAnsi="Times New Roman" w:cs="Times New Roman"/>
                <w:b/>
                <w:color w:val="000000"/>
                <w:sz w:val="28"/>
                <w:szCs w:val="28"/>
                <w:lang w:val="nl-NL"/>
              </w:rPr>
              <w:t xml:space="preserve"> </w:t>
            </w:r>
            <w:r w:rsidRPr="0009378A">
              <w:rPr>
                <w:rFonts w:ascii="Times New Roman" w:hAnsi="Times New Roman" w:cs="Times New Roman"/>
                <w:color w:val="000000"/>
                <w:sz w:val="28"/>
                <w:szCs w:val="28"/>
                <w:lang w:val="nl-NL"/>
              </w:rPr>
              <w:t>Ổn định tổ chức.</w:t>
            </w:r>
            <w:r w:rsidRPr="0009378A">
              <w:rPr>
                <w:rFonts w:ascii="Times New Roman" w:hAnsi="Times New Roman" w:cs="Times New Roman"/>
                <w:b/>
                <w:color w:val="000000"/>
                <w:sz w:val="28"/>
                <w:szCs w:val="28"/>
                <w:lang w:val="nl-NL"/>
              </w:rPr>
              <w:t xml:space="preserve"> </w:t>
            </w:r>
          </w:p>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2. Các hoạt động rèn luyện:</w:t>
            </w:r>
          </w:p>
          <w:p w:rsidR="0009378A" w:rsidRPr="0009378A" w:rsidRDefault="0009378A" w:rsidP="00950EC8">
            <w:pPr>
              <w:spacing w:line="334"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a. Hoạt động 1: Giao việc (5 phút):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Giáo viên giới thiệu các bài tập trên bảng phụ. yêu cầu học sinh trung bình và khá tự chọn đề bài.</w:t>
            </w: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Giáo viên chia nhóm theo trình độ.</w:t>
            </w: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Phát phiếu luyện tập cho các nhóm.</w:t>
            </w:r>
          </w:p>
          <w:p w:rsidR="0009378A" w:rsidRPr="0009378A" w:rsidRDefault="0009378A" w:rsidP="00950EC8">
            <w:pPr>
              <w:spacing w:line="334" w:lineRule="auto"/>
              <w:jc w:val="both"/>
              <w:rPr>
                <w:rFonts w:ascii="Times New Roman" w:hAnsi="Times New Roman" w:cs="Times New Roman"/>
                <w:b/>
                <w:i/>
                <w:color w:val="000000"/>
                <w:sz w:val="28"/>
                <w:szCs w:val="28"/>
              </w:rPr>
            </w:pPr>
            <w:r w:rsidRPr="0009378A">
              <w:rPr>
                <w:rFonts w:ascii="Times New Roman" w:hAnsi="Times New Roman" w:cs="Times New Roman"/>
                <w:b/>
                <w:i/>
                <w:color w:val="000000"/>
                <w:sz w:val="28"/>
                <w:szCs w:val="28"/>
              </w:rPr>
              <w:t>b. Hoạt động 2: Thực hành ôn luyện (20 phút):</w:t>
            </w:r>
          </w:p>
        </w:tc>
        <w:tc>
          <w:tcPr>
            <w:tcW w:w="4440" w:type="dxa"/>
          </w:tcPr>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Học sinh quan sát và chọn đề bài.</w:t>
            </w:r>
          </w:p>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Học sinh lập nhóm.</w:t>
            </w: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Nhận phiếu và làm việc.</w:t>
            </w:r>
          </w:p>
          <w:p w:rsidR="0009378A" w:rsidRPr="0009378A" w:rsidRDefault="0009378A" w:rsidP="00950EC8">
            <w:pPr>
              <w:spacing w:line="334" w:lineRule="auto"/>
              <w:jc w:val="both"/>
              <w:rPr>
                <w:rFonts w:ascii="Times New Roman" w:hAnsi="Times New Roman" w:cs="Times New Roman"/>
                <w:color w:val="000000"/>
                <w:sz w:val="28"/>
                <w:szCs w:val="28"/>
              </w:rPr>
            </w:pPr>
          </w:p>
        </w:tc>
      </w:tr>
      <w:tr w:rsidR="0009378A" w:rsidRPr="0009378A" w:rsidTr="00950EC8">
        <w:trPr>
          <w:jc w:val="center"/>
        </w:trPr>
        <w:tc>
          <w:tcPr>
            <w:tcW w:w="9616" w:type="dxa"/>
            <w:gridSpan w:val="2"/>
          </w:tcPr>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b/>
                <w:color w:val="000000"/>
                <w:sz w:val="28"/>
                <w:szCs w:val="28"/>
                <w:lang w:val="nl-NL"/>
              </w:rPr>
              <w:lastRenderedPageBreak/>
              <w:t>Bài 1.</w:t>
            </w:r>
            <w:r w:rsidRPr="0009378A">
              <w:rPr>
                <w:rFonts w:ascii="Times New Roman" w:hAnsi="Times New Roman" w:cs="Times New Roman"/>
                <w:color w:val="000000"/>
                <w:sz w:val="28"/>
                <w:szCs w:val="28"/>
                <w:lang w:val="nl-NL"/>
              </w:rPr>
              <w:t xml:space="preserve"> Dựa</w:t>
            </w:r>
            <w:r w:rsidRPr="0009378A">
              <w:rPr>
                <w:rFonts w:ascii="Times New Roman" w:hAnsi="Times New Roman" w:cs="Times New Roman"/>
                <w:b/>
                <w:color w:val="000000"/>
                <w:sz w:val="28"/>
                <w:szCs w:val="28"/>
                <w:lang w:val="nl-NL"/>
              </w:rPr>
              <w:t xml:space="preserve"> </w:t>
            </w:r>
            <w:r w:rsidRPr="0009378A">
              <w:rPr>
                <w:rFonts w:ascii="Times New Roman" w:hAnsi="Times New Roman" w:cs="Times New Roman"/>
                <w:color w:val="000000"/>
                <w:sz w:val="28"/>
                <w:szCs w:val="28"/>
                <w:lang w:val="nl-NL"/>
              </w:rPr>
              <w:t xml:space="preserve">vào gợi ý, hướng dẫn ở cột A, hãy </w:t>
            </w:r>
            <w:r w:rsidRPr="0009378A">
              <w:rPr>
                <w:rFonts w:ascii="Times New Roman" w:hAnsi="Times New Roman" w:cs="Times New Roman"/>
                <w:i/>
                <w:color w:val="000000"/>
                <w:sz w:val="28"/>
                <w:szCs w:val="28"/>
                <w:lang w:val="nl-NL"/>
              </w:rPr>
              <w:t xml:space="preserve">tưởng tượng và kể lại vắn tắt </w:t>
            </w:r>
            <w:r w:rsidRPr="0009378A">
              <w:rPr>
                <w:rFonts w:ascii="Times New Roman" w:hAnsi="Times New Roman" w:cs="Times New Roman"/>
                <w:color w:val="000000"/>
                <w:sz w:val="28"/>
                <w:szCs w:val="28"/>
                <w:lang w:val="nl-NL"/>
              </w:rPr>
              <w:t xml:space="preserve">(ghi ở cột B) một câu chuyện có ba nhân vật : </w:t>
            </w:r>
            <w:r w:rsidRPr="0009378A">
              <w:rPr>
                <w:rFonts w:ascii="Times New Roman" w:hAnsi="Times New Roman" w:cs="Times New Roman"/>
                <w:i/>
                <w:color w:val="000000"/>
                <w:sz w:val="28"/>
                <w:szCs w:val="28"/>
                <w:lang w:val="nl-NL"/>
              </w:rPr>
              <w:t xml:space="preserve">bà mẹ ốm, người con bằng tuổi em </w:t>
            </w:r>
            <w:r w:rsidRPr="0009378A">
              <w:rPr>
                <w:rFonts w:ascii="Times New Roman" w:hAnsi="Times New Roman" w:cs="Times New Roman"/>
                <w:color w:val="000000"/>
                <w:sz w:val="28"/>
                <w:szCs w:val="28"/>
                <w:lang w:val="nl-NL"/>
              </w:rPr>
              <w:t>và</w:t>
            </w:r>
            <w:r w:rsidRPr="0009378A">
              <w:rPr>
                <w:rFonts w:ascii="Times New Roman" w:hAnsi="Times New Roman" w:cs="Times New Roman"/>
                <w:i/>
                <w:color w:val="000000"/>
                <w:sz w:val="28"/>
                <w:szCs w:val="28"/>
                <w:lang w:val="nl-NL"/>
              </w:rPr>
              <w:t xml:space="preserve"> một bà tiên.</w:t>
            </w:r>
          </w:p>
        </w:tc>
      </w:tr>
      <w:tr w:rsidR="0009378A" w:rsidRPr="0009378A" w:rsidTr="00950EC8">
        <w:trPr>
          <w:trHeight w:val="328"/>
          <w:jc w:val="center"/>
        </w:trPr>
        <w:tc>
          <w:tcPr>
            <w:tcW w:w="5176" w:type="dxa"/>
            <w:tcBorders>
              <w:bottom w:val="single" w:sz="4" w:space="0" w:color="auto"/>
            </w:tcBorders>
            <w:vAlign w:val="center"/>
          </w:tcPr>
          <w:p w:rsidR="0009378A" w:rsidRPr="0009378A" w:rsidRDefault="0009378A" w:rsidP="00950EC8">
            <w:pPr>
              <w:pStyle w:val="NormalJustified"/>
              <w:spacing w:line="334" w:lineRule="auto"/>
              <w:ind w:firstLine="0"/>
              <w:jc w:val="center"/>
              <w:rPr>
                <w:rFonts w:ascii="Times New Roman" w:hAnsi="Times New Roman"/>
                <w:b/>
                <w:color w:val="000000"/>
                <w:lang w:val="nl-NL"/>
              </w:rPr>
            </w:pPr>
            <w:r w:rsidRPr="0009378A">
              <w:rPr>
                <w:rFonts w:ascii="Times New Roman" w:hAnsi="Times New Roman"/>
                <w:b/>
                <w:color w:val="000000"/>
                <w:lang w:val="nl-NL"/>
              </w:rPr>
              <w:t>A</w:t>
            </w:r>
          </w:p>
        </w:tc>
        <w:tc>
          <w:tcPr>
            <w:tcW w:w="4440" w:type="dxa"/>
            <w:tcBorders>
              <w:bottom w:val="single" w:sz="4" w:space="0" w:color="auto"/>
            </w:tcBorders>
            <w:vAlign w:val="center"/>
          </w:tcPr>
          <w:p w:rsidR="0009378A" w:rsidRPr="0009378A" w:rsidRDefault="0009378A" w:rsidP="00950EC8">
            <w:pPr>
              <w:spacing w:line="334" w:lineRule="auto"/>
              <w:jc w:val="center"/>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B</w:t>
            </w:r>
          </w:p>
        </w:tc>
      </w:tr>
      <w:tr w:rsidR="0009378A" w:rsidRPr="0009378A" w:rsidTr="00950EC8">
        <w:trPr>
          <w:jc w:val="center"/>
        </w:trPr>
        <w:tc>
          <w:tcPr>
            <w:tcW w:w="5176" w:type="dxa"/>
          </w:tcPr>
          <w:p w:rsidR="0009378A" w:rsidRPr="0009378A" w:rsidRDefault="0009378A" w:rsidP="00950EC8">
            <w:pPr>
              <w:pStyle w:val="NormalJustified"/>
              <w:spacing w:line="334" w:lineRule="auto"/>
              <w:ind w:firstLine="0"/>
              <w:rPr>
                <w:rFonts w:ascii="Times New Roman" w:hAnsi="Times New Roman"/>
                <w:b/>
                <w:i/>
                <w:color w:val="000000"/>
                <w:lang w:val="nl-NL"/>
              </w:rPr>
            </w:pPr>
            <w:r w:rsidRPr="0009378A">
              <w:rPr>
                <w:rFonts w:ascii="Times New Roman" w:hAnsi="Times New Roman"/>
                <w:b/>
                <w:i/>
                <w:color w:val="000000"/>
                <w:lang w:val="nl-NL"/>
              </w:rPr>
              <w:t>a) Mở đầu</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Bà mẹ ốm nặng như thế nào ? (Có thể giới thiệu qua về hoàn cảnh gia đình, VD : nhà nghèo, chỉ có hai mẹ con sống với nhau, bà mẹ làm lụng vất vả nên ốm nặng,...)</w:t>
            </w:r>
          </w:p>
          <w:p w:rsidR="0009378A" w:rsidRPr="0009378A" w:rsidRDefault="0009378A" w:rsidP="00950EC8">
            <w:pPr>
              <w:pStyle w:val="NormalJustified"/>
              <w:spacing w:line="334" w:lineRule="auto"/>
              <w:ind w:firstLine="0"/>
              <w:rPr>
                <w:rFonts w:ascii="Times New Roman" w:hAnsi="Times New Roman"/>
                <w:b/>
                <w:i/>
                <w:color w:val="000000"/>
                <w:lang w:val="nl-NL"/>
              </w:rPr>
            </w:pPr>
            <w:r w:rsidRPr="0009378A">
              <w:rPr>
                <w:rFonts w:ascii="Times New Roman" w:hAnsi="Times New Roman"/>
                <w:b/>
                <w:color w:val="000000"/>
                <w:lang w:val="nl-NL"/>
              </w:rPr>
              <w:t xml:space="preserve">b) </w:t>
            </w:r>
            <w:r w:rsidRPr="0009378A">
              <w:rPr>
                <w:rFonts w:ascii="Times New Roman" w:hAnsi="Times New Roman"/>
                <w:b/>
                <w:i/>
                <w:color w:val="000000"/>
                <w:lang w:val="nl-NL"/>
              </w:rPr>
              <w:t>Diễn biến</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Người con chăm sóc mẹ thế nào ? (Ân cần, dịu dàng, chu đáo,...)</w:t>
            </w:r>
          </w:p>
          <w:p w:rsidR="0009378A" w:rsidRPr="0009378A" w:rsidRDefault="0009378A" w:rsidP="00950EC8">
            <w:pPr>
              <w:spacing w:line="334" w:lineRule="auto"/>
              <w:jc w:val="both"/>
              <w:rPr>
                <w:rFonts w:ascii="Times New Roman" w:hAnsi="Times New Roman" w:cs="Times New Roman"/>
                <w:color w:val="000000"/>
                <w:spacing w:val="-8"/>
                <w:sz w:val="28"/>
                <w:szCs w:val="28"/>
                <w:lang w:val="nl-NL"/>
              </w:rPr>
            </w:pPr>
            <w:r w:rsidRPr="0009378A">
              <w:rPr>
                <w:rFonts w:ascii="Times New Roman" w:hAnsi="Times New Roman" w:cs="Times New Roman"/>
                <w:color w:val="000000"/>
                <w:sz w:val="28"/>
                <w:szCs w:val="28"/>
                <w:lang w:val="nl-NL"/>
              </w:rPr>
              <w:t>-</w:t>
            </w:r>
            <w:r w:rsidRPr="0009378A">
              <w:rPr>
                <w:rFonts w:ascii="Times New Roman" w:hAnsi="Times New Roman" w:cs="Times New Roman"/>
                <w:color w:val="000000"/>
                <w:spacing w:val="-8"/>
                <w:sz w:val="28"/>
                <w:szCs w:val="28"/>
                <w:lang w:val="nl-NL"/>
              </w:rPr>
              <w:t xml:space="preserve"> Để chữa khỏi bệnh cho mẹ, người con gặp khó khăn gì ? (Có thể có các tình huống : nhà nghèo không có tiền mua thuốc ;... phải tìm thứ thuốc quý hiếm, muốn lấy được nó phải qua nhiều thử thách,...)</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 Sự giúp đỡ của bà tiên diễn ra thế nào ? (Có thể triển khai theo các hướng khác nhau, VD :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  + Cảm động trước tình mẹ con, bà tiên hiện ra cho thuốc hoặc hoá phép cho bà mẹ khỏi bệnh,...</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Hoặc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 xml:space="preserve">  + Người con </w:t>
            </w:r>
            <w:r w:rsidRPr="0009378A">
              <w:rPr>
                <w:rFonts w:ascii="Times New Roman" w:hAnsi="Times New Roman" w:cs="Times New Roman"/>
                <w:i/>
                <w:color w:val="000000"/>
                <w:sz w:val="28"/>
                <w:szCs w:val="28"/>
                <w:lang w:val="nl-NL"/>
              </w:rPr>
              <w:t xml:space="preserve">dũng cảm </w:t>
            </w:r>
            <w:r w:rsidRPr="0009378A">
              <w:rPr>
                <w:rFonts w:ascii="Times New Roman" w:hAnsi="Times New Roman" w:cs="Times New Roman"/>
                <w:color w:val="000000"/>
                <w:sz w:val="28"/>
                <w:szCs w:val="28"/>
                <w:lang w:val="nl-NL"/>
              </w:rPr>
              <w:t xml:space="preserve">vượt qua rừng sâu, núi cao, vượt nhiều thử thách để đi tìm thuốc quý cho mẹ, cuối cùng được đền đáp : bà tiên hiện ra và cho thuốc quý.  </w:t>
            </w:r>
          </w:p>
          <w:p w:rsidR="0009378A" w:rsidRPr="0009378A" w:rsidRDefault="0009378A" w:rsidP="00950EC8">
            <w:pPr>
              <w:pStyle w:val="NormalJustified"/>
              <w:spacing w:line="334" w:lineRule="auto"/>
              <w:ind w:firstLine="0"/>
              <w:rPr>
                <w:rFonts w:ascii="Times New Roman" w:hAnsi="Times New Roman"/>
                <w:color w:val="000000"/>
                <w:spacing w:val="-8"/>
                <w:lang w:val="nl-NL"/>
              </w:rPr>
            </w:pPr>
            <w:r w:rsidRPr="0009378A">
              <w:rPr>
                <w:rFonts w:ascii="Times New Roman" w:hAnsi="Times New Roman"/>
                <w:color w:val="000000"/>
                <w:spacing w:val="-8"/>
                <w:lang w:val="nl-NL"/>
              </w:rPr>
              <w:t xml:space="preserve">  + Người con đi tìm thuốc quý phải trải qua nhiều “cám dỗ” nhưng vẫn giữ được tấm lòng </w:t>
            </w:r>
            <w:r w:rsidRPr="0009378A">
              <w:rPr>
                <w:rFonts w:ascii="Times New Roman" w:hAnsi="Times New Roman"/>
                <w:i/>
                <w:color w:val="000000"/>
                <w:spacing w:val="-8"/>
                <w:lang w:val="nl-NL"/>
              </w:rPr>
              <w:t>trung thực</w:t>
            </w:r>
            <w:r w:rsidRPr="0009378A">
              <w:rPr>
                <w:rFonts w:ascii="Times New Roman" w:hAnsi="Times New Roman"/>
                <w:color w:val="000000"/>
                <w:spacing w:val="-8"/>
                <w:lang w:val="nl-NL"/>
              </w:rPr>
              <w:t xml:space="preserve"> nên đã được bà tiên đền đáp : cho thuốc quý (hoặc “hoá phép” để bà mẹ khỏi bệnh,...).</w:t>
            </w:r>
          </w:p>
          <w:p w:rsidR="0009378A" w:rsidRPr="0009378A" w:rsidRDefault="0009378A" w:rsidP="00950EC8">
            <w:pPr>
              <w:pStyle w:val="NormalJustified"/>
              <w:spacing w:line="334" w:lineRule="auto"/>
              <w:ind w:firstLine="0"/>
              <w:rPr>
                <w:rFonts w:ascii="Times New Roman" w:hAnsi="Times New Roman"/>
                <w:b/>
                <w:i/>
                <w:color w:val="000000"/>
                <w:lang w:val="nl-NL"/>
              </w:rPr>
            </w:pPr>
            <w:r w:rsidRPr="0009378A">
              <w:rPr>
                <w:rFonts w:ascii="Times New Roman" w:hAnsi="Times New Roman"/>
                <w:b/>
                <w:color w:val="000000"/>
                <w:lang w:val="nl-NL"/>
              </w:rPr>
              <w:t xml:space="preserve">c) </w:t>
            </w:r>
            <w:r w:rsidRPr="0009378A">
              <w:rPr>
                <w:rFonts w:ascii="Times New Roman" w:hAnsi="Times New Roman"/>
                <w:b/>
                <w:i/>
                <w:color w:val="000000"/>
                <w:lang w:val="nl-NL"/>
              </w:rPr>
              <w:t>Kết thúc</w:t>
            </w:r>
          </w:p>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color w:val="000000"/>
                <w:sz w:val="28"/>
                <w:szCs w:val="28"/>
                <w:lang w:val="nl-NL"/>
              </w:rPr>
              <w:t>Bà mẹ khỏi ốm. Hai mẹ con sống hạnh phúc bên nhau (hoặc được bà tiên giúp đỡ, hai mẹ con khoẻ mạnh, cuộc sống trở nên sung túc,...).</w:t>
            </w:r>
          </w:p>
        </w:tc>
        <w:tc>
          <w:tcPr>
            <w:tcW w:w="4440" w:type="dxa"/>
          </w:tcPr>
          <w:p w:rsidR="0009378A" w:rsidRPr="0009378A" w:rsidRDefault="0009378A" w:rsidP="00950EC8">
            <w:pPr>
              <w:spacing w:line="334"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lastRenderedPageBreak/>
              <w:t>a) Mở đầu:</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b) Diễn biến:</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c) Kết thúc:</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cente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tc>
      </w:tr>
      <w:tr w:rsidR="0009378A" w:rsidRPr="0009378A" w:rsidTr="00950EC8">
        <w:trPr>
          <w:jc w:val="center"/>
        </w:trPr>
        <w:tc>
          <w:tcPr>
            <w:tcW w:w="9616" w:type="dxa"/>
            <w:gridSpan w:val="2"/>
            <w:tcBorders>
              <w:bottom w:val="single" w:sz="4" w:space="0" w:color="auto"/>
            </w:tcBorders>
          </w:tcPr>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lastRenderedPageBreak/>
              <w:t xml:space="preserve">Bài 2. </w:t>
            </w:r>
            <w:r w:rsidRPr="0009378A">
              <w:rPr>
                <w:rFonts w:ascii="Times New Roman" w:hAnsi="Times New Roman" w:cs="Times New Roman"/>
                <w:color w:val="000000"/>
                <w:sz w:val="28"/>
                <w:szCs w:val="28"/>
                <w:lang w:val="nl-NL"/>
              </w:rPr>
              <w:t>Đọc và trao đổi (theo nhóm) kết quả bài tập 1 để làm rõ nội dung, ý nghĩa của câu chuyện.</w:t>
            </w:r>
          </w:p>
        </w:tc>
      </w:tr>
      <w:tr w:rsidR="0009378A" w:rsidRPr="0009378A" w:rsidTr="00950EC8">
        <w:trPr>
          <w:jc w:val="center"/>
        </w:trPr>
        <w:tc>
          <w:tcPr>
            <w:tcW w:w="5176" w:type="dxa"/>
            <w:tcBorders>
              <w:top w:val="nil"/>
            </w:tcBorders>
          </w:tcPr>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c. Hoạt động 3: Sửa bài (10 phút):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Yêu cầu các nhóm trình bày, nhận xét, sửa bài.</w:t>
            </w:r>
          </w:p>
          <w:p w:rsidR="0009378A" w:rsidRPr="00A160FD" w:rsidRDefault="0009378A" w:rsidP="00950EC8">
            <w:pPr>
              <w:spacing w:line="334" w:lineRule="auto"/>
              <w:jc w:val="both"/>
              <w:rPr>
                <w:rFonts w:ascii="Times New Roman" w:hAnsi="Times New Roman" w:cs="Times New Roman"/>
                <w:color w:val="000000"/>
                <w:sz w:val="28"/>
                <w:szCs w:val="28"/>
                <w:lang w:val="nl-NL"/>
              </w:rPr>
            </w:pPr>
            <w:r w:rsidRPr="00A160FD">
              <w:rPr>
                <w:rFonts w:ascii="Times New Roman" w:hAnsi="Times New Roman" w:cs="Times New Roman"/>
                <w:color w:val="000000"/>
                <w:sz w:val="28"/>
                <w:szCs w:val="28"/>
                <w:lang w:val="nl-NL"/>
              </w:rPr>
              <w:t>- HS viết bài vào vở.</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 xml:space="preserve">3. </w:t>
            </w:r>
            <w:r w:rsidRPr="0009378A">
              <w:rPr>
                <w:rFonts w:ascii="Times New Roman" w:hAnsi="Times New Roman" w:cs="Times New Roman"/>
                <w:b/>
                <w:color w:val="000000"/>
                <w:sz w:val="28"/>
                <w:szCs w:val="28"/>
              </w:rPr>
              <w:t>Củng cố tiết học</w:t>
            </w:r>
          </w:p>
        </w:tc>
        <w:tc>
          <w:tcPr>
            <w:tcW w:w="4440" w:type="dxa"/>
            <w:tcBorders>
              <w:top w:val="nil"/>
            </w:tcBorders>
          </w:tcPr>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Các nhóm trình bày, nhận xét, sửa bài.</w:t>
            </w: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HS viết</w:t>
            </w:r>
          </w:p>
          <w:p w:rsidR="0009378A" w:rsidRPr="0009378A" w:rsidRDefault="0009378A" w:rsidP="00950EC8">
            <w:pPr>
              <w:spacing w:line="334" w:lineRule="auto"/>
              <w:jc w:val="both"/>
              <w:rPr>
                <w:rFonts w:ascii="Times New Roman" w:hAnsi="Times New Roman" w:cs="Times New Roman"/>
                <w:color w:val="000000"/>
                <w:sz w:val="28"/>
                <w:szCs w:val="28"/>
                <w:lang w:val="nl-NL"/>
              </w:rPr>
            </w:pPr>
          </w:p>
        </w:tc>
      </w:tr>
    </w:tbl>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sz w:val="28"/>
          <w:szCs w:val="28"/>
        </w:rPr>
      </w:pPr>
    </w:p>
    <w:p w:rsidR="00561A69" w:rsidRDefault="00561A69">
      <w:pPr>
        <w:rPr>
          <w:rFonts w:ascii="Times New Roman" w:hAnsi="Times New Roman" w:cs="Times New Roman"/>
          <w:sz w:val="28"/>
          <w:szCs w:val="28"/>
        </w:rPr>
      </w:pPr>
    </w:p>
    <w:p w:rsidR="0009378A" w:rsidRPr="0009378A" w:rsidRDefault="0009378A" w:rsidP="0009378A">
      <w:pPr>
        <w:spacing w:before="113" w:after="113" w:line="240" w:lineRule="auto"/>
        <w:ind w:left="170" w:right="113"/>
        <w:jc w:val="center"/>
        <w:rPr>
          <w:rFonts w:ascii="Times New Roman" w:hAnsi="Times New Roman" w:cs="Times New Roman"/>
          <w:sz w:val="28"/>
          <w:szCs w:val="28"/>
        </w:rPr>
      </w:pPr>
      <w:r w:rsidRPr="0009378A">
        <w:rPr>
          <w:rFonts w:ascii="Times New Roman" w:hAnsi="Times New Roman" w:cs="Times New Roman"/>
          <w:sz w:val="28"/>
          <w:szCs w:val="28"/>
        </w:rPr>
        <w:lastRenderedPageBreak/>
        <w:t>Ngày dạy: Thứ ………., ngày …… / …… / 20…</w:t>
      </w:r>
    </w:p>
    <w:p w:rsidR="0009378A" w:rsidRPr="0009378A" w:rsidRDefault="0009378A" w:rsidP="0009378A">
      <w:pPr>
        <w:spacing w:before="113" w:after="113" w:line="240" w:lineRule="auto"/>
        <w:jc w:val="center"/>
        <w:rPr>
          <w:rFonts w:ascii="Times New Roman" w:hAnsi="Times New Roman" w:cs="Times New Roman"/>
          <w:b/>
          <w:sz w:val="28"/>
          <w:szCs w:val="28"/>
        </w:rPr>
      </w:pPr>
      <w:r w:rsidRPr="0009378A">
        <w:rPr>
          <w:rFonts w:ascii="Times New Roman" w:hAnsi="Times New Roman" w:cs="Times New Roman"/>
          <w:b/>
          <w:sz w:val="28"/>
          <w:szCs w:val="28"/>
        </w:rPr>
        <w:t>Rèn Toán - Tuần 10</w:t>
      </w:r>
    </w:p>
    <w:p w:rsidR="0009378A" w:rsidRPr="0009378A" w:rsidRDefault="0009378A" w:rsidP="0009378A">
      <w:pPr>
        <w:spacing w:before="113" w:after="113" w:line="240" w:lineRule="auto"/>
        <w:ind w:left="170" w:right="113"/>
        <w:jc w:val="center"/>
        <w:rPr>
          <w:rFonts w:ascii="Times New Roman" w:hAnsi="Times New Roman" w:cs="Times New Roman"/>
          <w:b/>
          <w:sz w:val="28"/>
          <w:szCs w:val="28"/>
        </w:rPr>
      </w:pPr>
      <w:r w:rsidRPr="0009378A">
        <w:rPr>
          <w:rFonts w:ascii="Times New Roman" w:hAnsi="Times New Roman" w:cs="Times New Roman"/>
          <w:b/>
          <w:sz w:val="28"/>
          <w:szCs w:val="28"/>
        </w:rPr>
        <w:t>Ôn tập giữa học kì I</w:t>
      </w:r>
    </w:p>
    <w:p w:rsidR="0009378A" w:rsidRPr="0009378A" w:rsidRDefault="0009378A" w:rsidP="0009378A">
      <w:pPr>
        <w:jc w:val="both"/>
        <w:rPr>
          <w:rFonts w:ascii="Times New Roman" w:hAnsi="Times New Roman" w:cs="Times New Roman"/>
          <w:b/>
          <w:sz w:val="28"/>
          <w:szCs w:val="28"/>
          <w:lang w:val="vi-VN"/>
        </w:rPr>
      </w:pPr>
      <w:r w:rsidRPr="0009378A">
        <w:rPr>
          <w:rFonts w:ascii="Times New Roman" w:hAnsi="Times New Roman" w:cs="Times New Roman"/>
          <w:b/>
          <w:sz w:val="28"/>
          <w:szCs w:val="28"/>
          <w:lang w:val="vi-VN"/>
        </w:rPr>
        <w:t>I. MỤC TIÊU</w:t>
      </w:r>
      <w:r w:rsidRPr="0009378A">
        <w:rPr>
          <w:rFonts w:ascii="Times New Roman" w:hAnsi="Times New Roman" w:cs="Times New Roman"/>
          <w:b/>
          <w:sz w:val="28"/>
          <w:szCs w:val="28"/>
          <w:lang w:val="vi-VN"/>
        </w:rPr>
        <w:tab/>
      </w:r>
    </w:p>
    <w:p w:rsidR="0009378A" w:rsidRPr="0009378A" w:rsidRDefault="0009378A" w:rsidP="0009378A">
      <w:pPr>
        <w:rPr>
          <w:rFonts w:ascii="Times New Roman" w:hAnsi="Times New Roman" w:cs="Times New Roman"/>
          <w:sz w:val="28"/>
          <w:szCs w:val="28"/>
          <w:lang w:val="vi-VN"/>
        </w:rPr>
      </w:pPr>
      <w:r w:rsidRPr="0009378A">
        <w:rPr>
          <w:rFonts w:ascii="Times New Roman" w:hAnsi="Times New Roman" w:cs="Times New Roman"/>
          <w:sz w:val="28"/>
          <w:szCs w:val="28"/>
          <w:lang w:val="vi-VN"/>
        </w:rPr>
        <w:t>- Biết đọc viết số và thực hiện các phép tính với số tự nhiên; đổi số đo khối lượng, số đo thời gian và các phép tính với số đo thời gian.</w:t>
      </w:r>
    </w:p>
    <w:p w:rsidR="0009378A" w:rsidRPr="0009378A" w:rsidRDefault="0009378A" w:rsidP="0009378A">
      <w:pPr>
        <w:rPr>
          <w:rFonts w:ascii="Times New Roman" w:hAnsi="Times New Roman" w:cs="Times New Roman"/>
          <w:sz w:val="28"/>
          <w:szCs w:val="28"/>
          <w:lang w:val="vi-VN"/>
        </w:rPr>
      </w:pPr>
      <w:r w:rsidRPr="0009378A">
        <w:rPr>
          <w:rFonts w:ascii="Times New Roman" w:hAnsi="Times New Roman" w:cs="Times New Roman"/>
          <w:sz w:val="28"/>
          <w:szCs w:val="28"/>
          <w:lang w:val="vi-VN"/>
        </w:rPr>
        <w:t>- Biết giải bài toán điển hình tổng hiệu, trung bình cộng.</w:t>
      </w:r>
    </w:p>
    <w:p w:rsidR="0009378A" w:rsidRPr="0009378A" w:rsidRDefault="0009378A" w:rsidP="0009378A">
      <w:pPr>
        <w:rPr>
          <w:rFonts w:ascii="Times New Roman" w:hAnsi="Times New Roman" w:cs="Times New Roman"/>
          <w:b/>
          <w:sz w:val="28"/>
          <w:szCs w:val="28"/>
          <w:lang w:val="vi-VN"/>
        </w:rPr>
      </w:pPr>
      <w:r w:rsidRPr="0009378A">
        <w:rPr>
          <w:rFonts w:ascii="Times New Roman" w:hAnsi="Times New Roman" w:cs="Times New Roman"/>
          <w:b/>
          <w:sz w:val="28"/>
          <w:szCs w:val="28"/>
          <w:lang w:val="vi-VN"/>
        </w:rPr>
        <w:t>II. ĐỒ DÙNG DẠY HỌC</w:t>
      </w:r>
    </w:p>
    <w:p w:rsidR="0009378A" w:rsidRPr="0009378A" w:rsidRDefault="0009378A" w:rsidP="0009378A">
      <w:pPr>
        <w:rPr>
          <w:rFonts w:ascii="Times New Roman" w:hAnsi="Times New Roman" w:cs="Times New Roman"/>
          <w:sz w:val="28"/>
          <w:szCs w:val="28"/>
          <w:lang w:val="vi-VN"/>
        </w:rPr>
      </w:pPr>
      <w:r w:rsidRPr="0009378A">
        <w:rPr>
          <w:rFonts w:ascii="Times New Roman" w:hAnsi="Times New Roman" w:cs="Times New Roman"/>
          <w:sz w:val="28"/>
          <w:szCs w:val="28"/>
          <w:lang w:val="vi-VN"/>
        </w:rPr>
        <w:t>Sách thực hành Toán 4 tập 1.</w:t>
      </w:r>
    </w:p>
    <w:p w:rsidR="0009378A" w:rsidRPr="0009378A" w:rsidRDefault="0009378A" w:rsidP="0009378A">
      <w:pPr>
        <w:rPr>
          <w:rFonts w:ascii="Times New Roman" w:hAnsi="Times New Roman" w:cs="Times New Roman"/>
          <w:b/>
          <w:sz w:val="28"/>
          <w:szCs w:val="28"/>
        </w:rPr>
      </w:pPr>
      <w:r w:rsidRPr="0009378A">
        <w:rPr>
          <w:rFonts w:ascii="Times New Roman" w:hAnsi="Times New Roman" w:cs="Times New Roman"/>
          <w:b/>
          <w:sz w:val="28"/>
          <w:szCs w:val="28"/>
        </w:rPr>
        <w:t>III. HOẠT ĐỘNG DẠY HỌC</w:t>
      </w:r>
    </w:p>
    <w:p w:rsidR="0009378A" w:rsidRPr="0009378A" w:rsidRDefault="0009378A" w:rsidP="0009378A">
      <w:pPr>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3960"/>
      </w:tblGrid>
      <w:tr w:rsidR="0009378A" w:rsidRPr="0009378A" w:rsidTr="00950EC8">
        <w:tc>
          <w:tcPr>
            <w:tcW w:w="5400" w:type="dxa"/>
          </w:tcPr>
          <w:p w:rsidR="0009378A" w:rsidRPr="0009378A" w:rsidRDefault="0009378A" w:rsidP="00950EC8">
            <w:pPr>
              <w:jc w:val="center"/>
              <w:rPr>
                <w:rFonts w:ascii="Times New Roman" w:hAnsi="Times New Roman" w:cs="Times New Roman"/>
                <w:b/>
                <w:sz w:val="28"/>
                <w:szCs w:val="28"/>
              </w:rPr>
            </w:pPr>
            <w:r w:rsidRPr="0009378A">
              <w:rPr>
                <w:rFonts w:ascii="Times New Roman" w:hAnsi="Times New Roman" w:cs="Times New Roman"/>
                <w:b/>
                <w:sz w:val="28"/>
                <w:szCs w:val="28"/>
              </w:rPr>
              <w:t>HOẠT ĐỘNG GV</w:t>
            </w:r>
          </w:p>
        </w:tc>
        <w:tc>
          <w:tcPr>
            <w:tcW w:w="3960" w:type="dxa"/>
          </w:tcPr>
          <w:p w:rsidR="0009378A" w:rsidRPr="0009378A" w:rsidRDefault="0009378A" w:rsidP="00950EC8">
            <w:pPr>
              <w:jc w:val="center"/>
              <w:rPr>
                <w:rFonts w:ascii="Times New Roman" w:hAnsi="Times New Roman" w:cs="Times New Roman"/>
                <w:b/>
                <w:sz w:val="28"/>
                <w:szCs w:val="28"/>
              </w:rPr>
            </w:pPr>
            <w:r w:rsidRPr="0009378A">
              <w:rPr>
                <w:rFonts w:ascii="Times New Roman" w:hAnsi="Times New Roman" w:cs="Times New Roman"/>
                <w:b/>
                <w:sz w:val="28"/>
                <w:szCs w:val="28"/>
              </w:rPr>
              <w:t>HOẠT ĐỘNG HS</w:t>
            </w:r>
          </w:p>
        </w:tc>
      </w:tr>
      <w:tr w:rsidR="0009378A" w:rsidRPr="0009378A" w:rsidTr="00950EC8">
        <w:tc>
          <w:tcPr>
            <w:tcW w:w="5400" w:type="dxa"/>
          </w:tcPr>
          <w:p w:rsidR="0009378A" w:rsidRPr="0009378A" w:rsidRDefault="0009378A" w:rsidP="00950EC8">
            <w:pPr>
              <w:rPr>
                <w:rFonts w:ascii="Times New Roman" w:hAnsi="Times New Roman" w:cs="Times New Roman"/>
                <w:b/>
                <w:sz w:val="28"/>
                <w:szCs w:val="28"/>
              </w:rPr>
            </w:pPr>
            <w:r w:rsidRPr="0009378A">
              <w:rPr>
                <w:rFonts w:ascii="Times New Roman" w:hAnsi="Times New Roman" w:cs="Times New Roman"/>
                <w:b/>
                <w:sz w:val="28"/>
                <w:szCs w:val="28"/>
              </w:rPr>
              <w:t xml:space="preserve">1. Ổn định lớp </w:t>
            </w:r>
          </w:p>
          <w:p w:rsidR="0009378A" w:rsidRPr="0009378A" w:rsidRDefault="0009378A" w:rsidP="00950EC8">
            <w:pPr>
              <w:rPr>
                <w:rFonts w:ascii="Times New Roman" w:hAnsi="Times New Roman" w:cs="Times New Roman"/>
                <w:b/>
                <w:sz w:val="28"/>
                <w:szCs w:val="28"/>
              </w:rPr>
            </w:pPr>
            <w:r w:rsidRPr="0009378A">
              <w:rPr>
                <w:rFonts w:ascii="Times New Roman" w:hAnsi="Times New Roman" w:cs="Times New Roman"/>
                <w:b/>
                <w:sz w:val="28"/>
                <w:szCs w:val="28"/>
              </w:rPr>
              <w:t>2. Bài mới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I/ PHẦN TRẮC NGHIỆM</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Phần A</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i/>
                <w:sz w:val="28"/>
                <w:szCs w:val="28"/>
                <w:lang w:val="vi-VN"/>
              </w:rPr>
              <w:t xml:space="preserve">- </w:t>
            </w:r>
            <w:r w:rsidRPr="0009378A">
              <w:rPr>
                <w:rFonts w:ascii="Times New Roman" w:hAnsi="Times New Roman" w:cs="Times New Roman"/>
                <w:sz w:val="28"/>
                <w:szCs w:val="28"/>
                <w:lang w:val="vi-VN"/>
              </w:rPr>
              <w:t>Hs chọn đáp án nào?</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Hs nhận xét.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Vì sao em chọn đáp án trên?</w:t>
            </w: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Phần B</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i/>
                <w:sz w:val="28"/>
                <w:szCs w:val="28"/>
                <w:lang w:val="vi-VN"/>
              </w:rPr>
              <w:t xml:space="preserve">- </w:t>
            </w:r>
            <w:r w:rsidRPr="0009378A">
              <w:rPr>
                <w:rFonts w:ascii="Times New Roman" w:hAnsi="Times New Roman" w:cs="Times New Roman"/>
                <w:sz w:val="28"/>
                <w:szCs w:val="28"/>
                <w:lang w:val="vi-VN"/>
              </w:rPr>
              <w:t>Hs chọn điền Đ hoặc S?</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Hs nhận xét.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Vì sao em chọn?</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Phần C</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Hs nối 2 cột tương ứng với nhau.</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lastRenderedPageBreak/>
              <w:t>- Hs nhận xét.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II/ PHẦN TỰ LUẬN</w:t>
            </w:r>
          </w:p>
          <w:p w:rsidR="0009378A" w:rsidRPr="0009378A" w:rsidRDefault="0009378A" w:rsidP="00950EC8">
            <w:pPr>
              <w:rPr>
                <w:rFonts w:ascii="Times New Roman" w:hAnsi="Times New Roman" w:cs="Times New Roman"/>
                <w:i/>
                <w:sz w:val="28"/>
                <w:szCs w:val="28"/>
                <w:lang w:val="vi-VN"/>
              </w:rPr>
            </w:pPr>
            <w:r w:rsidRPr="0009378A">
              <w:rPr>
                <w:rFonts w:ascii="Times New Roman" w:hAnsi="Times New Roman" w:cs="Times New Roman"/>
                <w:b/>
                <w:sz w:val="28"/>
                <w:szCs w:val="28"/>
                <w:lang w:val="vi-VN"/>
              </w:rPr>
              <w:t>* Bài tập 1</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Bài tập yêu cầu gì?</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GV nhắc lại yêu cầu BT.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Gọi 2 em lên bảng làm bài.</w:t>
            </w: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Gọi nhận xét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GV nhận xét, kết luận.</w:t>
            </w:r>
          </w:p>
          <w:p w:rsidR="0009378A" w:rsidRPr="0009378A" w:rsidRDefault="0009378A" w:rsidP="00950EC8">
            <w:pPr>
              <w:rPr>
                <w:rFonts w:ascii="Times New Roman" w:hAnsi="Times New Roman" w:cs="Times New Roman"/>
                <w:i/>
                <w:sz w:val="28"/>
                <w:szCs w:val="28"/>
                <w:lang w:val="vi-VN"/>
              </w:rPr>
            </w:pPr>
            <w:r w:rsidRPr="0009378A">
              <w:rPr>
                <w:rFonts w:ascii="Times New Roman" w:hAnsi="Times New Roman" w:cs="Times New Roman"/>
                <w:b/>
                <w:sz w:val="28"/>
                <w:szCs w:val="28"/>
                <w:lang w:val="vi-VN"/>
              </w:rPr>
              <w:t>* Bài tập 2</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Gọi 1 em đọc bài tập</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Bài tập yêu cầu gì?</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GV nhắc lại yêu cầu BT.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Gọi 1 em lên bảng sửa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Gọi nhận xét.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GV nhận xét, kết luận.</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Gọi nhiều em trả lời.</w:t>
            </w: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Gọi nhận xét.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GV nhận xét, kết luận.</w:t>
            </w:r>
          </w:p>
          <w:p w:rsidR="0009378A" w:rsidRPr="0009378A" w:rsidRDefault="0009378A" w:rsidP="00950EC8">
            <w:pPr>
              <w:rPr>
                <w:rFonts w:ascii="Times New Roman" w:hAnsi="Times New Roman" w:cs="Times New Roman"/>
                <w:i/>
                <w:sz w:val="28"/>
                <w:szCs w:val="28"/>
                <w:lang w:val="vi-VN"/>
              </w:rPr>
            </w:pPr>
            <w:r w:rsidRPr="0009378A">
              <w:rPr>
                <w:rFonts w:ascii="Times New Roman" w:hAnsi="Times New Roman" w:cs="Times New Roman"/>
                <w:b/>
                <w:sz w:val="28"/>
                <w:szCs w:val="28"/>
                <w:lang w:val="vi-VN"/>
              </w:rPr>
              <w:t>* Bài tập 3</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Gọi 1 em đọc bài tập</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Bài tập yêu cầu gì?</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lastRenderedPageBreak/>
              <w:t>- GV nhắc lại yêu cầu BT.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Gọi 1 em lên bảng sửa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Gọi nhận xét.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GV nhận xét, kết luận.</w:t>
            </w: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i/>
                <w:sz w:val="28"/>
                <w:szCs w:val="28"/>
                <w:lang w:val="vi-VN"/>
              </w:rPr>
            </w:pPr>
            <w:r w:rsidRPr="0009378A">
              <w:rPr>
                <w:rFonts w:ascii="Times New Roman" w:hAnsi="Times New Roman" w:cs="Times New Roman"/>
                <w:b/>
                <w:sz w:val="28"/>
                <w:szCs w:val="28"/>
                <w:lang w:val="vi-VN"/>
              </w:rPr>
              <w:t>* Bài tập 4</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Gọi 1 em đọc bài tập</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Bài tập yêu cầu gì?</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GV nhắc lại yêu cầu BT.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Gọi 1 em lên bảng sửa bài.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Gọi nhận xét.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GV nhận xét, kết luận.</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b/>
                <w:sz w:val="28"/>
                <w:szCs w:val="28"/>
                <w:lang w:val="vi-VN"/>
              </w:rPr>
              <w:t>3. Dặn dò</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Nhận xét tiết học.</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xml:space="preserve">- Về nhà xem lại bài. </w:t>
            </w:r>
          </w:p>
        </w:tc>
        <w:tc>
          <w:tcPr>
            <w:tcW w:w="3960" w:type="dxa"/>
          </w:tcPr>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lastRenderedPageBreak/>
              <w:t>- Hát tập thể.</w:t>
            </w: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Lắng nghe.</w:t>
            </w: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- 1 em trả lời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Hs nhận xét.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Lớp làm bài.</w:t>
            </w:r>
          </w:p>
          <w:p w:rsidR="0009378A" w:rsidRPr="0009378A" w:rsidRDefault="0009378A" w:rsidP="00950EC8">
            <w:pPr>
              <w:tabs>
                <w:tab w:val="left" w:pos="2790"/>
              </w:tabs>
              <w:rPr>
                <w:rFonts w:ascii="Times New Roman" w:hAnsi="Times New Roman" w:cs="Times New Roman"/>
                <w:sz w:val="28"/>
                <w:szCs w:val="28"/>
                <w:lang w:val="vi-VN"/>
              </w:rPr>
            </w:pPr>
            <w:r w:rsidRPr="0009378A">
              <w:rPr>
                <w:rFonts w:ascii="Times New Roman" w:hAnsi="Times New Roman" w:cs="Times New Roman"/>
                <w:sz w:val="28"/>
                <w:szCs w:val="28"/>
                <w:lang w:val="vi-VN"/>
              </w:rPr>
              <w:t>- Câu 1: D; Câu 2: B; Câu 3: D</w:t>
            </w:r>
          </w:p>
          <w:p w:rsidR="0009378A" w:rsidRPr="0009378A" w:rsidRDefault="0009378A" w:rsidP="00950EC8">
            <w:pPr>
              <w:tabs>
                <w:tab w:val="left" w:pos="2790"/>
              </w:tabs>
              <w:rPr>
                <w:rFonts w:ascii="Times New Roman" w:hAnsi="Times New Roman" w:cs="Times New Roman"/>
                <w:sz w:val="28"/>
                <w:szCs w:val="28"/>
                <w:lang w:val="vi-VN"/>
              </w:rPr>
            </w:pPr>
            <w:r w:rsidRPr="0009378A">
              <w:rPr>
                <w:rFonts w:ascii="Times New Roman" w:hAnsi="Times New Roman" w:cs="Times New Roman"/>
                <w:sz w:val="28"/>
                <w:szCs w:val="28"/>
                <w:lang w:val="vi-VN"/>
              </w:rPr>
              <w:t>Câu 4: C;</w:t>
            </w:r>
          </w:p>
          <w:p w:rsidR="0009378A" w:rsidRPr="0009378A" w:rsidRDefault="0009378A" w:rsidP="00950EC8">
            <w:pPr>
              <w:tabs>
                <w:tab w:val="left" w:pos="2790"/>
              </w:tabs>
              <w:rPr>
                <w:rFonts w:ascii="Times New Roman" w:hAnsi="Times New Roman" w:cs="Times New Roman"/>
                <w:sz w:val="28"/>
                <w:szCs w:val="28"/>
                <w:lang w:val="vi-VN"/>
              </w:rPr>
            </w:pPr>
            <w:r w:rsidRPr="0009378A">
              <w:rPr>
                <w:rFonts w:ascii="Times New Roman" w:hAnsi="Times New Roman" w:cs="Times New Roman"/>
                <w:sz w:val="28"/>
                <w:szCs w:val="28"/>
                <w:lang w:val="vi-VN"/>
              </w:rPr>
              <w:t>- Câu a: Đ</w:t>
            </w:r>
          </w:p>
          <w:p w:rsidR="0009378A" w:rsidRPr="0009378A" w:rsidRDefault="0009378A" w:rsidP="00950EC8">
            <w:pPr>
              <w:tabs>
                <w:tab w:val="left" w:pos="2790"/>
              </w:tabs>
              <w:rPr>
                <w:rFonts w:ascii="Times New Roman" w:hAnsi="Times New Roman" w:cs="Times New Roman"/>
                <w:sz w:val="28"/>
                <w:szCs w:val="28"/>
                <w:lang w:val="vi-VN"/>
              </w:rPr>
            </w:pPr>
            <w:r w:rsidRPr="0009378A">
              <w:rPr>
                <w:rFonts w:ascii="Times New Roman" w:hAnsi="Times New Roman" w:cs="Times New Roman"/>
                <w:sz w:val="28"/>
                <w:szCs w:val="28"/>
                <w:lang w:val="vi-VN"/>
              </w:rPr>
              <w:t>- Câu b: S</w:t>
            </w:r>
          </w:p>
          <w:p w:rsidR="0009378A" w:rsidRPr="0009378A" w:rsidRDefault="0009378A" w:rsidP="00950EC8">
            <w:pPr>
              <w:tabs>
                <w:tab w:val="left" w:pos="2790"/>
              </w:tabs>
              <w:rPr>
                <w:rFonts w:ascii="Times New Roman" w:hAnsi="Times New Roman" w:cs="Times New Roman"/>
                <w:sz w:val="28"/>
                <w:szCs w:val="28"/>
                <w:lang w:val="vi-VN"/>
              </w:rPr>
            </w:pPr>
          </w:p>
          <w:p w:rsidR="0009378A" w:rsidRPr="0009378A" w:rsidRDefault="0009378A" w:rsidP="00950EC8">
            <w:pPr>
              <w:tabs>
                <w:tab w:val="left" w:pos="2790"/>
              </w:tabs>
              <w:rPr>
                <w:rFonts w:ascii="Times New Roman" w:hAnsi="Times New Roman" w:cs="Times New Roman"/>
                <w:sz w:val="28"/>
                <w:szCs w:val="28"/>
                <w:lang w:val="vi-VN"/>
              </w:rPr>
            </w:pPr>
            <w:r w:rsidRPr="0009378A">
              <w:rPr>
                <w:rFonts w:ascii="Times New Roman" w:hAnsi="Times New Roman" w:cs="Times New Roman"/>
                <w:sz w:val="28"/>
                <w:szCs w:val="28"/>
                <w:lang w:val="vi-VN"/>
              </w:rPr>
              <w:t>- 318 giây x 4=2444 giây</w:t>
            </w:r>
          </w:p>
          <w:p w:rsidR="0009378A" w:rsidRPr="0009378A" w:rsidRDefault="0009378A" w:rsidP="00950EC8">
            <w:pPr>
              <w:tabs>
                <w:tab w:val="left" w:pos="2790"/>
              </w:tabs>
              <w:rPr>
                <w:rFonts w:ascii="Times New Roman" w:hAnsi="Times New Roman" w:cs="Times New Roman"/>
                <w:sz w:val="28"/>
                <w:szCs w:val="28"/>
                <w:lang w:val="vi-VN"/>
              </w:rPr>
            </w:pPr>
            <w:r w:rsidRPr="0009378A">
              <w:rPr>
                <w:rFonts w:ascii="Times New Roman" w:hAnsi="Times New Roman" w:cs="Times New Roman"/>
                <w:sz w:val="28"/>
                <w:szCs w:val="28"/>
                <w:lang w:val="vi-VN"/>
              </w:rPr>
              <w:t>- 481kg – 79kg= 402kg</w:t>
            </w:r>
          </w:p>
          <w:p w:rsidR="0009378A" w:rsidRPr="0009378A" w:rsidRDefault="0009378A" w:rsidP="00950EC8">
            <w:pPr>
              <w:tabs>
                <w:tab w:val="left" w:pos="2790"/>
              </w:tabs>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- 1 em trả lời</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Lắng nghe</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Lớp làm bài.</w:t>
            </w:r>
          </w:p>
          <w:p w:rsidR="0009378A" w:rsidRPr="0009378A" w:rsidRDefault="0009378A" w:rsidP="00950EC8">
            <w:pPr>
              <w:tabs>
                <w:tab w:val="left" w:pos="2790"/>
              </w:tabs>
              <w:rPr>
                <w:rFonts w:ascii="Times New Roman" w:hAnsi="Times New Roman" w:cs="Times New Roman"/>
                <w:sz w:val="28"/>
                <w:szCs w:val="28"/>
              </w:rPr>
            </w:pPr>
            <w:r w:rsidRPr="0009378A">
              <w:rPr>
                <w:rFonts w:ascii="Times New Roman" w:hAnsi="Times New Roman" w:cs="Times New Roman"/>
                <w:sz w:val="28"/>
                <w:szCs w:val="28"/>
              </w:rPr>
              <w:t>- 2 em sửa bài:</w:t>
            </w:r>
          </w:p>
          <w:p w:rsidR="0009378A" w:rsidRPr="0009378A" w:rsidRDefault="0009378A" w:rsidP="00950EC8">
            <w:pPr>
              <w:tabs>
                <w:tab w:val="left" w:pos="2790"/>
              </w:tabs>
              <w:rPr>
                <w:rFonts w:ascii="Times New Roman" w:hAnsi="Times New Roman" w:cs="Times New Roman"/>
                <w:sz w:val="28"/>
                <w:szCs w:val="28"/>
                <w:lang w:val="vi-VN"/>
              </w:rPr>
            </w:pPr>
            <w:r w:rsidRPr="0009378A">
              <w:rPr>
                <w:rFonts w:ascii="Times New Roman" w:hAnsi="Times New Roman" w:cs="Times New Roman"/>
                <w:sz w:val="28"/>
                <w:szCs w:val="28"/>
                <w:lang w:val="vi-VN"/>
              </w:rPr>
              <w:t>a) 647 253 – 285 749 = 361 504</w:t>
            </w:r>
          </w:p>
          <w:p w:rsidR="0009378A" w:rsidRPr="0009378A" w:rsidRDefault="0009378A" w:rsidP="00950EC8">
            <w:pPr>
              <w:tabs>
                <w:tab w:val="left" w:pos="2790"/>
              </w:tabs>
              <w:rPr>
                <w:rFonts w:ascii="Times New Roman" w:hAnsi="Times New Roman" w:cs="Times New Roman"/>
                <w:sz w:val="28"/>
                <w:szCs w:val="28"/>
                <w:lang w:val="vi-VN"/>
              </w:rPr>
            </w:pPr>
            <w:r w:rsidRPr="0009378A">
              <w:rPr>
                <w:rFonts w:ascii="Times New Roman" w:hAnsi="Times New Roman" w:cs="Times New Roman"/>
                <w:sz w:val="28"/>
                <w:szCs w:val="28"/>
                <w:lang w:val="vi-VN"/>
              </w:rPr>
              <w:t>b) 18 436 : 4 = 4609</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Nhận xét</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Lắng nghe.</w:t>
            </w:r>
          </w:p>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sz w:val="28"/>
                <w:szCs w:val="28"/>
                <w:lang w:val="vi-VN"/>
              </w:rPr>
              <w:t>- 1 em đọc</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- 1 em trả lời.</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Lắng nghe.</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Lớp làm bài.</w:t>
            </w:r>
          </w:p>
          <w:p w:rsidR="0009378A" w:rsidRPr="0009378A" w:rsidRDefault="0009378A" w:rsidP="00950EC8">
            <w:pPr>
              <w:tabs>
                <w:tab w:val="left" w:pos="2790"/>
              </w:tabs>
              <w:rPr>
                <w:rFonts w:ascii="Times New Roman" w:hAnsi="Times New Roman" w:cs="Times New Roman"/>
                <w:sz w:val="28"/>
                <w:szCs w:val="28"/>
                <w:lang w:val="vi-VN"/>
              </w:rPr>
            </w:pPr>
            <w:r w:rsidRPr="0009378A">
              <w:rPr>
                <w:rFonts w:ascii="Times New Roman" w:hAnsi="Times New Roman" w:cs="Times New Roman"/>
                <w:sz w:val="28"/>
                <w:szCs w:val="28"/>
              </w:rPr>
              <w:t xml:space="preserve">- 1 em sửa bài. </w:t>
            </w:r>
          </w:p>
          <w:p w:rsidR="0009378A" w:rsidRPr="0009378A" w:rsidRDefault="0009378A" w:rsidP="00950EC8">
            <w:pPr>
              <w:tabs>
                <w:tab w:val="left" w:pos="2790"/>
              </w:tabs>
              <w:rPr>
                <w:rFonts w:ascii="Times New Roman" w:hAnsi="Times New Roman" w:cs="Times New Roman"/>
                <w:sz w:val="28"/>
                <w:szCs w:val="28"/>
                <w:lang w:val="vi-VN"/>
              </w:rPr>
            </w:pPr>
            <w:r w:rsidRPr="0009378A">
              <w:rPr>
                <w:rFonts w:ascii="Times New Roman" w:hAnsi="Times New Roman" w:cs="Times New Roman"/>
                <w:sz w:val="28"/>
                <w:szCs w:val="28"/>
                <w:lang w:val="vi-VN"/>
              </w:rPr>
              <w:t>a) x – 164 239 = 21 852</w:t>
            </w:r>
          </w:p>
          <w:p w:rsidR="0009378A" w:rsidRPr="0009378A" w:rsidRDefault="0009378A" w:rsidP="00950EC8">
            <w:pPr>
              <w:tabs>
                <w:tab w:val="left" w:pos="2790"/>
              </w:tabs>
              <w:rPr>
                <w:rFonts w:ascii="Times New Roman" w:hAnsi="Times New Roman" w:cs="Times New Roman"/>
                <w:sz w:val="28"/>
                <w:szCs w:val="28"/>
                <w:lang w:val="vi-VN"/>
              </w:rPr>
            </w:pPr>
            <w:r w:rsidRPr="0009378A">
              <w:rPr>
                <w:rFonts w:ascii="Times New Roman" w:hAnsi="Times New Roman" w:cs="Times New Roman"/>
                <w:sz w:val="28"/>
                <w:szCs w:val="28"/>
                <w:lang w:val="vi-VN"/>
              </w:rPr>
              <w:t xml:space="preserve">  x </w:t>
            </w:r>
            <w:r w:rsidRPr="0009378A">
              <w:rPr>
                <w:rFonts w:ascii="Times New Roman" w:hAnsi="Times New Roman" w:cs="Times New Roman"/>
                <w:sz w:val="28"/>
                <w:szCs w:val="28"/>
              </w:rPr>
              <w:t xml:space="preserve">        </w:t>
            </w:r>
            <w:r w:rsidRPr="0009378A">
              <w:rPr>
                <w:rFonts w:ascii="Times New Roman" w:hAnsi="Times New Roman" w:cs="Times New Roman"/>
                <w:sz w:val="28"/>
                <w:szCs w:val="28"/>
                <w:lang w:val="vi-VN"/>
              </w:rPr>
              <w:t>= 21 852 +164 239</w:t>
            </w:r>
          </w:p>
          <w:p w:rsidR="0009378A" w:rsidRPr="0009378A" w:rsidRDefault="0009378A" w:rsidP="00950EC8">
            <w:pPr>
              <w:tabs>
                <w:tab w:val="left" w:pos="2790"/>
              </w:tabs>
              <w:rPr>
                <w:rFonts w:ascii="Times New Roman" w:hAnsi="Times New Roman" w:cs="Times New Roman"/>
                <w:sz w:val="28"/>
                <w:szCs w:val="28"/>
                <w:lang w:val="vi-VN"/>
              </w:rPr>
            </w:pPr>
            <w:r w:rsidRPr="0009378A">
              <w:rPr>
                <w:rFonts w:ascii="Times New Roman" w:hAnsi="Times New Roman" w:cs="Times New Roman"/>
                <w:sz w:val="28"/>
                <w:szCs w:val="28"/>
                <w:lang w:val="vi-VN"/>
              </w:rPr>
              <w:t xml:space="preserve"> </w:t>
            </w:r>
            <w:r w:rsidRPr="0009378A">
              <w:rPr>
                <w:rFonts w:ascii="Times New Roman" w:hAnsi="Times New Roman" w:cs="Times New Roman"/>
                <w:sz w:val="28"/>
                <w:szCs w:val="28"/>
              </w:rPr>
              <w:t xml:space="preserve"> </w:t>
            </w:r>
            <w:r w:rsidRPr="0009378A">
              <w:rPr>
                <w:rFonts w:ascii="Times New Roman" w:hAnsi="Times New Roman" w:cs="Times New Roman"/>
                <w:sz w:val="28"/>
                <w:szCs w:val="28"/>
                <w:lang w:val="vi-VN"/>
              </w:rPr>
              <w:t>x</w:t>
            </w:r>
            <w:r w:rsidRPr="0009378A">
              <w:rPr>
                <w:rFonts w:ascii="Times New Roman" w:hAnsi="Times New Roman" w:cs="Times New Roman"/>
                <w:sz w:val="28"/>
                <w:szCs w:val="28"/>
              </w:rPr>
              <w:t xml:space="preserve">        </w:t>
            </w:r>
            <w:r w:rsidRPr="0009378A">
              <w:rPr>
                <w:rFonts w:ascii="Times New Roman" w:hAnsi="Times New Roman" w:cs="Times New Roman"/>
                <w:sz w:val="28"/>
                <w:szCs w:val="28"/>
                <w:lang w:val="vi-VN"/>
              </w:rPr>
              <w:t xml:space="preserve"> = 186 091</w:t>
            </w:r>
          </w:p>
          <w:p w:rsidR="0009378A" w:rsidRPr="0009378A" w:rsidRDefault="0009378A" w:rsidP="00950EC8">
            <w:pPr>
              <w:tabs>
                <w:tab w:val="left" w:pos="2790"/>
              </w:tabs>
              <w:rPr>
                <w:rFonts w:ascii="Times New Roman" w:hAnsi="Times New Roman" w:cs="Times New Roman"/>
                <w:sz w:val="28"/>
                <w:szCs w:val="28"/>
                <w:lang w:val="vi-VN"/>
              </w:rPr>
            </w:pPr>
            <w:r w:rsidRPr="0009378A">
              <w:rPr>
                <w:rFonts w:ascii="Times New Roman" w:hAnsi="Times New Roman" w:cs="Times New Roman"/>
                <w:sz w:val="28"/>
                <w:szCs w:val="28"/>
                <w:lang w:val="vi-VN"/>
              </w:rPr>
              <w:t>b) 468 : 6 + 61 x 2 = 200</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Nhận xét</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Lắng nghe.</w:t>
            </w:r>
          </w:p>
          <w:p w:rsidR="0009378A" w:rsidRPr="0009378A" w:rsidRDefault="0009378A" w:rsidP="00950EC8">
            <w:pPr>
              <w:tabs>
                <w:tab w:val="left" w:pos="1410"/>
              </w:tabs>
              <w:rPr>
                <w:rFonts w:ascii="Times New Roman" w:hAnsi="Times New Roman" w:cs="Times New Roman"/>
                <w:sz w:val="28"/>
                <w:szCs w:val="28"/>
              </w:rPr>
            </w:pPr>
          </w:p>
          <w:p w:rsidR="0009378A" w:rsidRPr="0009378A" w:rsidRDefault="0009378A" w:rsidP="00950EC8">
            <w:pPr>
              <w:tabs>
                <w:tab w:val="left" w:pos="1410"/>
              </w:tabs>
              <w:jc w:val="center"/>
              <w:rPr>
                <w:rFonts w:ascii="Times New Roman" w:hAnsi="Times New Roman" w:cs="Times New Roman"/>
                <w:sz w:val="28"/>
                <w:szCs w:val="28"/>
                <w:lang w:val="vi-VN"/>
              </w:rPr>
            </w:pPr>
            <w:r w:rsidRPr="0009378A">
              <w:rPr>
                <w:rFonts w:ascii="Times New Roman" w:hAnsi="Times New Roman" w:cs="Times New Roman"/>
                <w:sz w:val="28"/>
                <w:szCs w:val="28"/>
                <w:lang w:val="vi-VN"/>
              </w:rPr>
              <w:t>Bài giải</w:t>
            </w:r>
          </w:p>
          <w:p w:rsidR="0009378A" w:rsidRPr="0009378A" w:rsidRDefault="0009378A" w:rsidP="00950EC8">
            <w:pPr>
              <w:tabs>
                <w:tab w:val="left" w:pos="1410"/>
              </w:tabs>
              <w:jc w:val="center"/>
              <w:rPr>
                <w:rFonts w:ascii="Times New Roman" w:hAnsi="Times New Roman" w:cs="Times New Roman"/>
                <w:sz w:val="28"/>
                <w:szCs w:val="28"/>
                <w:lang w:val="vi-VN"/>
              </w:rPr>
            </w:pPr>
            <w:r w:rsidRPr="0009378A">
              <w:rPr>
                <w:rFonts w:ascii="Times New Roman" w:hAnsi="Times New Roman" w:cs="Times New Roman"/>
                <w:sz w:val="28"/>
                <w:szCs w:val="28"/>
                <w:lang w:val="vi-VN"/>
              </w:rPr>
              <w:t>Số bi của bạn Lân là:</w:t>
            </w:r>
          </w:p>
          <w:p w:rsidR="0009378A" w:rsidRPr="0009378A" w:rsidRDefault="0009378A" w:rsidP="00950EC8">
            <w:pPr>
              <w:tabs>
                <w:tab w:val="left" w:pos="1410"/>
              </w:tabs>
              <w:jc w:val="center"/>
              <w:rPr>
                <w:rFonts w:ascii="Times New Roman" w:hAnsi="Times New Roman" w:cs="Times New Roman"/>
                <w:sz w:val="28"/>
                <w:szCs w:val="28"/>
                <w:lang w:val="vi-VN"/>
              </w:rPr>
            </w:pPr>
            <w:r w:rsidRPr="0009378A">
              <w:rPr>
                <w:rFonts w:ascii="Times New Roman" w:hAnsi="Times New Roman" w:cs="Times New Roman"/>
                <w:sz w:val="28"/>
                <w:szCs w:val="28"/>
                <w:lang w:val="vi-VN"/>
              </w:rPr>
              <w:lastRenderedPageBreak/>
              <w:t>( 40 + 6) :2= 23 ( viên)</w:t>
            </w:r>
          </w:p>
          <w:p w:rsidR="0009378A" w:rsidRPr="0009378A" w:rsidRDefault="0009378A" w:rsidP="00950EC8">
            <w:pPr>
              <w:tabs>
                <w:tab w:val="left" w:pos="1410"/>
              </w:tabs>
              <w:jc w:val="center"/>
              <w:rPr>
                <w:rFonts w:ascii="Times New Roman" w:hAnsi="Times New Roman" w:cs="Times New Roman"/>
                <w:sz w:val="28"/>
                <w:szCs w:val="28"/>
                <w:lang w:val="vi-VN"/>
              </w:rPr>
            </w:pPr>
            <w:r w:rsidRPr="0009378A">
              <w:rPr>
                <w:rFonts w:ascii="Times New Roman" w:hAnsi="Times New Roman" w:cs="Times New Roman"/>
                <w:sz w:val="28"/>
                <w:szCs w:val="28"/>
                <w:lang w:val="vi-VN"/>
              </w:rPr>
              <w:t>Số bi của bạn Quy là:</w:t>
            </w:r>
          </w:p>
          <w:p w:rsidR="0009378A" w:rsidRPr="0009378A" w:rsidRDefault="0009378A" w:rsidP="00950EC8">
            <w:pPr>
              <w:tabs>
                <w:tab w:val="left" w:pos="1410"/>
              </w:tabs>
              <w:jc w:val="center"/>
              <w:rPr>
                <w:rFonts w:ascii="Times New Roman" w:hAnsi="Times New Roman" w:cs="Times New Roman"/>
                <w:sz w:val="28"/>
                <w:szCs w:val="28"/>
                <w:lang w:val="vi-VN"/>
              </w:rPr>
            </w:pPr>
            <w:r w:rsidRPr="0009378A">
              <w:rPr>
                <w:rFonts w:ascii="Times New Roman" w:hAnsi="Times New Roman" w:cs="Times New Roman"/>
                <w:sz w:val="28"/>
                <w:szCs w:val="28"/>
                <w:lang w:val="vi-VN"/>
              </w:rPr>
              <w:t>23 – 6 =17 ( viên)</w:t>
            </w:r>
          </w:p>
          <w:p w:rsidR="0009378A" w:rsidRPr="0009378A" w:rsidRDefault="0009378A" w:rsidP="00950EC8">
            <w:pPr>
              <w:tabs>
                <w:tab w:val="left" w:pos="1410"/>
              </w:tabs>
              <w:jc w:val="center"/>
              <w:rPr>
                <w:rFonts w:ascii="Times New Roman" w:hAnsi="Times New Roman" w:cs="Times New Roman"/>
                <w:sz w:val="28"/>
                <w:szCs w:val="28"/>
                <w:lang w:val="vi-VN"/>
              </w:rPr>
            </w:pPr>
            <w:r w:rsidRPr="0009378A">
              <w:rPr>
                <w:rFonts w:ascii="Times New Roman" w:hAnsi="Times New Roman" w:cs="Times New Roman"/>
                <w:sz w:val="28"/>
                <w:szCs w:val="28"/>
                <w:lang w:val="vi-VN"/>
              </w:rPr>
              <w:t>Đáp số: 23 viên</w:t>
            </w:r>
          </w:p>
          <w:p w:rsidR="0009378A" w:rsidRPr="0009378A" w:rsidRDefault="0009378A" w:rsidP="00950EC8">
            <w:pPr>
              <w:tabs>
                <w:tab w:val="left" w:pos="1410"/>
              </w:tabs>
              <w:jc w:val="center"/>
              <w:rPr>
                <w:rFonts w:ascii="Times New Roman" w:hAnsi="Times New Roman" w:cs="Times New Roman"/>
                <w:sz w:val="28"/>
                <w:szCs w:val="28"/>
                <w:lang w:val="vi-VN"/>
              </w:rPr>
            </w:pPr>
            <w:r w:rsidRPr="0009378A">
              <w:rPr>
                <w:rFonts w:ascii="Times New Roman" w:hAnsi="Times New Roman" w:cs="Times New Roman"/>
                <w:sz w:val="28"/>
                <w:szCs w:val="28"/>
                <w:lang w:val="vi-VN"/>
              </w:rPr>
              <w:t xml:space="preserve">        17 viên</w:t>
            </w:r>
          </w:p>
          <w:p w:rsidR="0009378A" w:rsidRPr="0009378A" w:rsidRDefault="0009378A" w:rsidP="00950EC8">
            <w:pPr>
              <w:tabs>
                <w:tab w:val="left" w:pos="1410"/>
              </w:tabs>
              <w:jc w:val="center"/>
              <w:rPr>
                <w:rFonts w:ascii="Times New Roman" w:hAnsi="Times New Roman" w:cs="Times New Roman"/>
                <w:sz w:val="28"/>
                <w:szCs w:val="28"/>
                <w:lang w:val="vi-VN"/>
              </w:rPr>
            </w:pPr>
          </w:p>
          <w:p w:rsidR="0009378A" w:rsidRPr="0009378A" w:rsidRDefault="0009378A" w:rsidP="00950EC8">
            <w:pPr>
              <w:tabs>
                <w:tab w:val="left" w:pos="1410"/>
              </w:tabs>
              <w:jc w:val="center"/>
              <w:rPr>
                <w:rFonts w:ascii="Times New Roman" w:hAnsi="Times New Roman" w:cs="Times New Roman"/>
                <w:sz w:val="28"/>
                <w:szCs w:val="28"/>
                <w:lang w:val="vi-VN"/>
              </w:rPr>
            </w:pPr>
            <w:r w:rsidRPr="0009378A">
              <w:rPr>
                <w:rFonts w:ascii="Times New Roman" w:hAnsi="Times New Roman" w:cs="Times New Roman"/>
                <w:sz w:val="28"/>
                <w:szCs w:val="28"/>
                <w:lang w:val="vi-VN"/>
              </w:rPr>
              <w:t>Bài giải</w:t>
            </w:r>
          </w:p>
          <w:p w:rsidR="0009378A" w:rsidRPr="0009378A" w:rsidRDefault="0009378A" w:rsidP="00950EC8">
            <w:pPr>
              <w:tabs>
                <w:tab w:val="left" w:pos="1410"/>
              </w:tabs>
              <w:jc w:val="center"/>
              <w:rPr>
                <w:rFonts w:ascii="Times New Roman" w:hAnsi="Times New Roman" w:cs="Times New Roman"/>
                <w:sz w:val="28"/>
                <w:szCs w:val="28"/>
                <w:lang w:val="vi-VN"/>
              </w:rPr>
            </w:pPr>
            <w:r w:rsidRPr="0009378A">
              <w:rPr>
                <w:rFonts w:ascii="Times New Roman" w:hAnsi="Times New Roman" w:cs="Times New Roman"/>
                <w:sz w:val="28"/>
                <w:szCs w:val="28"/>
                <w:lang w:val="vi-VN"/>
              </w:rPr>
              <w:t>Số Hs lớp 4A là:</w:t>
            </w:r>
          </w:p>
          <w:p w:rsidR="0009378A" w:rsidRPr="0009378A" w:rsidRDefault="0009378A" w:rsidP="00950EC8">
            <w:pPr>
              <w:tabs>
                <w:tab w:val="left" w:pos="1410"/>
              </w:tabs>
              <w:jc w:val="center"/>
              <w:rPr>
                <w:rFonts w:ascii="Times New Roman" w:hAnsi="Times New Roman" w:cs="Times New Roman"/>
                <w:sz w:val="28"/>
                <w:szCs w:val="28"/>
                <w:lang w:val="vi-VN"/>
              </w:rPr>
            </w:pPr>
            <w:r w:rsidRPr="0009378A">
              <w:rPr>
                <w:rFonts w:ascii="Times New Roman" w:hAnsi="Times New Roman" w:cs="Times New Roman"/>
                <w:sz w:val="28"/>
                <w:szCs w:val="28"/>
                <w:lang w:val="vi-VN"/>
              </w:rPr>
              <w:t>((34 x 2) – 2) : 2= 33 ( học sinh)</w:t>
            </w:r>
          </w:p>
          <w:p w:rsidR="0009378A" w:rsidRPr="0009378A" w:rsidRDefault="0009378A" w:rsidP="00950EC8">
            <w:pPr>
              <w:tabs>
                <w:tab w:val="left" w:pos="1410"/>
              </w:tabs>
              <w:jc w:val="center"/>
              <w:rPr>
                <w:rFonts w:ascii="Times New Roman" w:hAnsi="Times New Roman" w:cs="Times New Roman"/>
                <w:sz w:val="28"/>
                <w:szCs w:val="28"/>
                <w:lang w:val="vi-VN"/>
              </w:rPr>
            </w:pPr>
            <w:r w:rsidRPr="0009378A">
              <w:rPr>
                <w:rFonts w:ascii="Times New Roman" w:hAnsi="Times New Roman" w:cs="Times New Roman"/>
                <w:sz w:val="28"/>
                <w:szCs w:val="28"/>
                <w:lang w:val="vi-VN"/>
              </w:rPr>
              <w:t>Số Hs lớp 4B là:</w:t>
            </w:r>
          </w:p>
          <w:p w:rsidR="0009378A" w:rsidRPr="0009378A" w:rsidRDefault="0009378A" w:rsidP="00950EC8">
            <w:pPr>
              <w:tabs>
                <w:tab w:val="left" w:pos="1410"/>
              </w:tabs>
              <w:jc w:val="center"/>
              <w:rPr>
                <w:rFonts w:ascii="Times New Roman" w:hAnsi="Times New Roman" w:cs="Times New Roman"/>
                <w:sz w:val="28"/>
                <w:szCs w:val="28"/>
                <w:lang w:val="vi-VN"/>
              </w:rPr>
            </w:pPr>
            <w:r w:rsidRPr="0009378A">
              <w:rPr>
                <w:rFonts w:ascii="Times New Roman" w:hAnsi="Times New Roman" w:cs="Times New Roman"/>
                <w:sz w:val="28"/>
                <w:szCs w:val="28"/>
                <w:lang w:val="vi-VN"/>
              </w:rPr>
              <w:t>33 + 2 =35 ( học sinh)</w:t>
            </w:r>
          </w:p>
          <w:p w:rsidR="0009378A" w:rsidRPr="0009378A" w:rsidRDefault="0009378A" w:rsidP="00950EC8">
            <w:pPr>
              <w:tabs>
                <w:tab w:val="left" w:pos="1410"/>
              </w:tabs>
              <w:jc w:val="center"/>
              <w:rPr>
                <w:rFonts w:ascii="Times New Roman" w:hAnsi="Times New Roman" w:cs="Times New Roman"/>
                <w:sz w:val="28"/>
                <w:szCs w:val="28"/>
                <w:lang w:val="vi-VN"/>
              </w:rPr>
            </w:pPr>
            <w:r w:rsidRPr="0009378A">
              <w:rPr>
                <w:rFonts w:ascii="Times New Roman" w:hAnsi="Times New Roman" w:cs="Times New Roman"/>
                <w:sz w:val="28"/>
                <w:szCs w:val="28"/>
                <w:lang w:val="vi-VN"/>
              </w:rPr>
              <w:t>Đáp số: 33 học sinh</w:t>
            </w:r>
          </w:p>
          <w:p w:rsidR="0009378A" w:rsidRPr="0009378A" w:rsidRDefault="0009378A" w:rsidP="00950EC8">
            <w:pPr>
              <w:tabs>
                <w:tab w:val="left" w:pos="1410"/>
              </w:tabs>
              <w:jc w:val="center"/>
              <w:rPr>
                <w:rFonts w:ascii="Times New Roman" w:hAnsi="Times New Roman" w:cs="Times New Roman"/>
                <w:sz w:val="28"/>
                <w:szCs w:val="28"/>
                <w:lang w:val="vi-VN"/>
              </w:rPr>
            </w:pPr>
            <w:r w:rsidRPr="0009378A">
              <w:rPr>
                <w:rFonts w:ascii="Times New Roman" w:hAnsi="Times New Roman" w:cs="Times New Roman"/>
                <w:sz w:val="28"/>
                <w:szCs w:val="28"/>
                <w:lang w:val="vi-VN"/>
              </w:rPr>
              <w:t>35 học sinh</w:t>
            </w:r>
          </w:p>
          <w:p w:rsidR="0009378A" w:rsidRPr="0009378A" w:rsidRDefault="0009378A" w:rsidP="00950EC8">
            <w:pPr>
              <w:tabs>
                <w:tab w:val="left" w:pos="1410"/>
              </w:tabs>
              <w:rPr>
                <w:rFonts w:ascii="Times New Roman" w:hAnsi="Times New Roman" w:cs="Times New Roman"/>
                <w:sz w:val="28"/>
                <w:szCs w:val="28"/>
                <w:lang w:val="vi-VN"/>
              </w:rPr>
            </w:pPr>
          </w:p>
          <w:p w:rsidR="0009378A" w:rsidRPr="0009378A" w:rsidRDefault="0009378A" w:rsidP="00950EC8">
            <w:pPr>
              <w:rPr>
                <w:rFonts w:ascii="Times New Roman" w:hAnsi="Times New Roman" w:cs="Times New Roman"/>
                <w:sz w:val="28"/>
                <w:szCs w:val="28"/>
                <w:lang w:val="vi-VN"/>
              </w:rPr>
            </w:pPr>
          </w:p>
        </w:tc>
      </w:tr>
    </w:tbl>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561A69" w:rsidRDefault="00561A69">
      <w:pPr>
        <w:rPr>
          <w:rFonts w:ascii="Times New Roman" w:hAnsi="Times New Roman" w:cs="Times New Roman"/>
          <w:sz w:val="28"/>
          <w:szCs w:val="28"/>
        </w:rPr>
      </w:pPr>
    </w:p>
    <w:p w:rsidR="0009378A" w:rsidRPr="0009378A" w:rsidRDefault="0009378A" w:rsidP="0009378A">
      <w:pPr>
        <w:spacing w:before="113" w:after="113" w:line="240" w:lineRule="auto"/>
        <w:ind w:left="170" w:right="113"/>
        <w:jc w:val="center"/>
        <w:rPr>
          <w:rFonts w:ascii="Times New Roman" w:hAnsi="Times New Roman" w:cs="Times New Roman"/>
          <w:sz w:val="28"/>
          <w:szCs w:val="28"/>
        </w:rPr>
      </w:pPr>
      <w:r w:rsidRPr="0009378A">
        <w:rPr>
          <w:rFonts w:ascii="Times New Roman" w:hAnsi="Times New Roman" w:cs="Times New Roman"/>
          <w:sz w:val="28"/>
          <w:szCs w:val="28"/>
        </w:rPr>
        <w:lastRenderedPageBreak/>
        <w:t>Ngày dạy: Thứ ………., ngày …… / …… / 20…</w:t>
      </w:r>
    </w:p>
    <w:p w:rsidR="0009378A" w:rsidRPr="0009378A" w:rsidRDefault="0009378A" w:rsidP="0009378A">
      <w:pPr>
        <w:spacing w:line="305" w:lineRule="auto"/>
        <w:jc w:val="center"/>
        <w:rPr>
          <w:rFonts w:ascii="Times New Roman" w:hAnsi="Times New Roman" w:cs="Times New Roman"/>
          <w:b/>
          <w:bCs/>
          <w:iCs/>
          <w:color w:val="000000"/>
          <w:sz w:val="28"/>
          <w:szCs w:val="28"/>
        </w:rPr>
      </w:pPr>
      <w:r w:rsidRPr="0009378A">
        <w:rPr>
          <w:rFonts w:ascii="Times New Roman" w:hAnsi="Times New Roman" w:cs="Times New Roman"/>
          <w:b/>
          <w:bCs/>
          <w:i/>
          <w:color w:val="000000"/>
          <w:sz w:val="28"/>
          <w:szCs w:val="28"/>
        </w:rPr>
        <w:t xml:space="preserve"> </w:t>
      </w:r>
      <w:r w:rsidRPr="0009378A">
        <w:rPr>
          <w:rFonts w:ascii="Times New Roman" w:hAnsi="Times New Roman" w:cs="Times New Roman"/>
          <w:b/>
          <w:bCs/>
          <w:iCs/>
          <w:color w:val="000000"/>
          <w:sz w:val="28"/>
          <w:szCs w:val="28"/>
          <w:lang w:val="nl-NL"/>
        </w:rPr>
        <w:t xml:space="preserve">Rèn </w:t>
      </w:r>
      <w:r w:rsidRPr="0009378A">
        <w:rPr>
          <w:rFonts w:ascii="Times New Roman" w:hAnsi="Times New Roman" w:cs="Times New Roman"/>
          <w:b/>
          <w:bCs/>
          <w:iCs/>
          <w:color w:val="000000"/>
          <w:sz w:val="28"/>
          <w:szCs w:val="28"/>
        </w:rPr>
        <w:t>Chính tả</w:t>
      </w:r>
      <w:r w:rsidRPr="0009378A">
        <w:rPr>
          <w:rFonts w:ascii="Times New Roman" w:hAnsi="Times New Roman" w:cs="Times New Roman"/>
          <w:b/>
          <w:bCs/>
          <w:iCs/>
          <w:color w:val="000000"/>
          <w:sz w:val="28"/>
          <w:szCs w:val="28"/>
          <w:lang w:val="nl-NL"/>
        </w:rPr>
        <w:t xml:space="preserve"> </w:t>
      </w:r>
      <w:r w:rsidRPr="0009378A">
        <w:rPr>
          <w:rFonts w:ascii="Times New Roman" w:hAnsi="Times New Roman" w:cs="Times New Roman"/>
          <w:b/>
          <w:bCs/>
          <w:iCs/>
          <w:color w:val="000000"/>
          <w:sz w:val="28"/>
          <w:szCs w:val="28"/>
        </w:rPr>
        <w:t>- T</w:t>
      </w:r>
      <w:r w:rsidRPr="0009378A">
        <w:rPr>
          <w:rFonts w:ascii="Times New Roman" w:hAnsi="Times New Roman" w:cs="Times New Roman"/>
          <w:b/>
          <w:bCs/>
          <w:iCs/>
          <w:color w:val="000000"/>
          <w:sz w:val="28"/>
          <w:szCs w:val="28"/>
          <w:lang w:val="nl-NL"/>
        </w:rPr>
        <w:t xml:space="preserve">uần </w:t>
      </w:r>
      <w:r w:rsidRPr="0009378A">
        <w:rPr>
          <w:rFonts w:ascii="Times New Roman" w:hAnsi="Times New Roman" w:cs="Times New Roman"/>
          <w:b/>
          <w:bCs/>
          <w:iCs/>
          <w:color w:val="000000"/>
          <w:sz w:val="28"/>
          <w:szCs w:val="28"/>
        </w:rPr>
        <w:t>11</w:t>
      </w:r>
    </w:p>
    <w:p w:rsidR="0009378A" w:rsidRPr="0009378A" w:rsidRDefault="0009378A" w:rsidP="0009378A">
      <w:pPr>
        <w:spacing w:line="305" w:lineRule="auto"/>
        <w:jc w:val="center"/>
        <w:rPr>
          <w:rFonts w:ascii="Times New Roman" w:hAnsi="Times New Roman" w:cs="Times New Roman"/>
          <w:b/>
          <w:color w:val="000000"/>
          <w:sz w:val="28"/>
          <w:szCs w:val="28"/>
          <w:lang w:val="nl-NL"/>
        </w:rPr>
      </w:pPr>
      <w:r w:rsidRPr="0009378A">
        <w:rPr>
          <w:rFonts w:ascii="Times New Roman" w:hAnsi="Times New Roman" w:cs="Times New Roman"/>
          <w:b/>
          <w:bCs/>
          <w:iCs/>
          <w:color w:val="000000"/>
          <w:sz w:val="28"/>
          <w:szCs w:val="28"/>
        </w:rPr>
        <w:t>Ông trạng thả diều</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rPr>
        <w:t xml:space="preserve">I. </w:t>
      </w:r>
      <w:r w:rsidRPr="0009378A">
        <w:rPr>
          <w:rFonts w:ascii="Times New Roman" w:hAnsi="Times New Roman" w:cs="Times New Roman"/>
          <w:b/>
          <w:color w:val="000000"/>
          <w:sz w:val="28"/>
          <w:szCs w:val="28"/>
          <w:lang w:val="nl-NL"/>
        </w:rPr>
        <w:t>MỤC TIÊU:</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1. Kiến thức</w:t>
      </w:r>
      <w:r w:rsidRPr="0009378A">
        <w:rPr>
          <w:rFonts w:ascii="Times New Roman" w:hAnsi="Times New Roman" w:cs="Times New Roman"/>
          <w:color w:val="000000"/>
          <w:sz w:val="28"/>
          <w:szCs w:val="28"/>
          <w:lang w:val="nl-NL"/>
        </w:rPr>
        <w:t>: Củng cố kiến thức cho học sinh về phân bi</w:t>
      </w:r>
      <w:r w:rsidRPr="00A160FD">
        <w:rPr>
          <w:rFonts w:ascii="Times New Roman" w:hAnsi="Times New Roman" w:cs="Times New Roman"/>
          <w:color w:val="000000"/>
          <w:sz w:val="28"/>
          <w:szCs w:val="28"/>
          <w:lang w:val="nl-NL"/>
        </w:rPr>
        <w:t xml:space="preserve">ệt </w:t>
      </w:r>
      <w:r w:rsidRPr="0009378A">
        <w:rPr>
          <w:rFonts w:ascii="Times New Roman" w:hAnsi="Times New Roman" w:cs="Times New Roman"/>
          <w:color w:val="000000"/>
          <w:sz w:val="28"/>
          <w:szCs w:val="28"/>
          <w:lang w:val="nl-NL"/>
        </w:rPr>
        <w:t>dấu hỏi/dấu ngã</w:t>
      </w:r>
      <w:r w:rsidRPr="00A160FD">
        <w:rPr>
          <w:rFonts w:ascii="Times New Roman" w:hAnsi="Times New Roman" w:cs="Times New Roman"/>
          <w:color w:val="000000"/>
          <w:sz w:val="28"/>
          <w:szCs w:val="28"/>
          <w:lang w:val="nl-NL"/>
        </w:rPr>
        <w:t>, nhận biết được động từ trong câu.</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2. Kĩ năng</w:t>
      </w:r>
      <w:r w:rsidRPr="0009378A">
        <w:rPr>
          <w:rFonts w:ascii="Times New Roman" w:hAnsi="Times New Roman" w:cs="Times New Roman"/>
          <w:color w:val="000000"/>
          <w:sz w:val="28"/>
          <w:szCs w:val="28"/>
          <w:lang w:val="nl-NL"/>
        </w:rPr>
        <w:t>: Rèn kĩ năng viết đúng chính tả.</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3. Thái độ</w:t>
      </w:r>
      <w:r w:rsidRPr="0009378A">
        <w:rPr>
          <w:rFonts w:ascii="Times New Roman" w:hAnsi="Times New Roman" w:cs="Times New Roman"/>
          <w:color w:val="000000"/>
          <w:sz w:val="28"/>
          <w:szCs w:val="28"/>
          <w:lang w:val="nl-NL"/>
        </w:rPr>
        <w:t>: Có ý thức viết đúng, viết đẹp; rèn chữ, giữ vở.</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 ĐỒ DÙNG DẠY – HỌC:</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1. Giáo viên: Bảng phụ, phiếu bài tập.</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2. Học sinh: Đồ dung học tập.</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III. CÁC HOẠT ĐỘNG DẠY – HỌC CHỦ YẾU:</w:t>
      </w:r>
    </w:p>
    <w:p w:rsidR="0009378A" w:rsidRPr="0009378A" w:rsidRDefault="0009378A" w:rsidP="0009378A">
      <w:pPr>
        <w:spacing w:line="334" w:lineRule="auto"/>
        <w:rPr>
          <w:rFonts w:ascii="Times New Roman" w:hAnsi="Times New Roman" w:cs="Times New Roman"/>
          <w:color w:val="000000"/>
          <w:sz w:val="28"/>
          <w:szCs w:val="28"/>
          <w:lang w:val="nl-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5320"/>
        <w:gridCol w:w="4296"/>
      </w:tblGrid>
      <w:tr w:rsidR="0009378A" w:rsidRPr="00A160FD" w:rsidTr="00950EC8">
        <w:trPr>
          <w:jc w:val="center"/>
        </w:trPr>
        <w:tc>
          <w:tcPr>
            <w:tcW w:w="5320" w:type="dxa"/>
            <w:tcBorders>
              <w:bottom w:val="single" w:sz="4" w:space="0" w:color="auto"/>
            </w:tcBorders>
          </w:tcPr>
          <w:p w:rsidR="0009378A" w:rsidRPr="0009378A" w:rsidRDefault="0009378A" w:rsidP="00950EC8">
            <w:pPr>
              <w:spacing w:line="334"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rèn luyện của giáo viên</w:t>
            </w:r>
          </w:p>
        </w:tc>
        <w:tc>
          <w:tcPr>
            <w:tcW w:w="4296" w:type="dxa"/>
            <w:tcBorders>
              <w:bottom w:val="single" w:sz="4" w:space="0" w:color="auto"/>
            </w:tcBorders>
          </w:tcPr>
          <w:p w:rsidR="0009378A" w:rsidRPr="0009378A" w:rsidRDefault="0009378A" w:rsidP="00950EC8">
            <w:pPr>
              <w:spacing w:line="334"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học tập của học sinh</w:t>
            </w:r>
          </w:p>
        </w:tc>
      </w:tr>
      <w:tr w:rsidR="0009378A" w:rsidRPr="0009378A" w:rsidTr="00950EC8">
        <w:trPr>
          <w:jc w:val="center"/>
        </w:trPr>
        <w:tc>
          <w:tcPr>
            <w:tcW w:w="5320" w:type="dxa"/>
            <w:tcBorders>
              <w:top w:val="nil"/>
              <w:bottom w:val="single" w:sz="4" w:space="0" w:color="auto"/>
            </w:tcBorders>
          </w:tcPr>
          <w:p w:rsidR="0009378A" w:rsidRPr="0009378A" w:rsidRDefault="0009378A" w:rsidP="008926C3">
            <w:pPr>
              <w:widowControl w:val="0"/>
              <w:numPr>
                <w:ilvl w:val="0"/>
                <w:numId w:val="24"/>
              </w:numPr>
              <w:spacing w:after="0" w:line="334" w:lineRule="auto"/>
              <w:jc w:val="both"/>
              <w:rPr>
                <w:rFonts w:ascii="Times New Roman" w:hAnsi="Times New Roman" w:cs="Times New Roman"/>
                <w:b/>
                <w:i/>
                <w:color w:val="000000"/>
                <w:sz w:val="28"/>
                <w:szCs w:val="28"/>
              </w:rPr>
            </w:pPr>
            <w:r w:rsidRPr="0009378A">
              <w:rPr>
                <w:rFonts w:ascii="Times New Roman" w:hAnsi="Times New Roman" w:cs="Times New Roman"/>
                <w:b/>
                <w:i/>
                <w:color w:val="000000"/>
                <w:sz w:val="28"/>
                <w:szCs w:val="28"/>
              </w:rPr>
              <w:t>Ổn định</w:t>
            </w:r>
          </w:p>
          <w:p w:rsidR="0009378A" w:rsidRPr="0009378A" w:rsidRDefault="0009378A" w:rsidP="008926C3">
            <w:pPr>
              <w:widowControl w:val="0"/>
              <w:numPr>
                <w:ilvl w:val="0"/>
                <w:numId w:val="24"/>
              </w:numPr>
              <w:spacing w:after="0" w:line="334" w:lineRule="auto"/>
              <w:jc w:val="both"/>
              <w:rPr>
                <w:rFonts w:ascii="Times New Roman" w:hAnsi="Times New Roman" w:cs="Times New Roman"/>
                <w:b/>
                <w:i/>
                <w:color w:val="000000"/>
                <w:sz w:val="28"/>
                <w:szCs w:val="28"/>
              </w:rPr>
            </w:pPr>
            <w:r w:rsidRPr="0009378A">
              <w:rPr>
                <w:rFonts w:ascii="Times New Roman" w:hAnsi="Times New Roman" w:cs="Times New Roman"/>
                <w:b/>
                <w:i/>
                <w:color w:val="000000"/>
                <w:sz w:val="28"/>
                <w:szCs w:val="28"/>
              </w:rPr>
              <w:t>Các hoạt động</w:t>
            </w:r>
          </w:p>
          <w:p w:rsidR="0009378A" w:rsidRPr="0009378A" w:rsidRDefault="0009378A" w:rsidP="00950EC8">
            <w:pPr>
              <w:spacing w:line="334"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a. Hoạt động 1: Viết chính tả (12 phút):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Giáo viên yêu cầu học sinh đọc lại 2 đoạn chính tả cần viết trong sách giáo khoa.</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Giáo viên cho học sinh viết</w:t>
            </w:r>
            <w:r w:rsidRPr="00A160FD">
              <w:rPr>
                <w:rFonts w:ascii="Times New Roman" w:hAnsi="Times New Roman" w:cs="Times New Roman"/>
                <w:color w:val="000000"/>
                <w:sz w:val="28"/>
                <w:szCs w:val="28"/>
                <w:lang w:val="nl-NL"/>
              </w:rPr>
              <w:t xml:space="preserve"> </w:t>
            </w:r>
            <w:r w:rsidRPr="0009378A">
              <w:rPr>
                <w:rFonts w:ascii="Times New Roman" w:hAnsi="Times New Roman" w:cs="Times New Roman"/>
                <w:color w:val="000000"/>
                <w:sz w:val="28"/>
                <w:szCs w:val="28"/>
                <w:lang w:val="nl-NL"/>
              </w:rPr>
              <w:t>một số từ dễ sai trong bài viết.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 Giáo viên đọc cho học sinh viết lại bài chính tả.</w:t>
            </w:r>
          </w:p>
          <w:p w:rsidR="0009378A" w:rsidRPr="0009378A" w:rsidRDefault="0009378A" w:rsidP="00950EC8">
            <w:pPr>
              <w:spacing w:line="334"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Bài viết</w:t>
            </w:r>
          </w:p>
          <w:p w:rsidR="0009378A" w:rsidRPr="00A160FD" w:rsidRDefault="0009378A" w:rsidP="00950EC8">
            <w:pPr>
              <w:spacing w:line="334" w:lineRule="auto"/>
              <w:rPr>
                <w:rFonts w:ascii="Times New Roman" w:hAnsi="Times New Roman" w:cs="Times New Roman"/>
                <w:bCs/>
                <w:i/>
                <w:color w:val="000000"/>
                <w:sz w:val="28"/>
                <w:szCs w:val="28"/>
                <w:lang w:val="nl-NL"/>
              </w:rPr>
            </w:pPr>
            <w:r w:rsidRPr="0009378A">
              <w:rPr>
                <w:rFonts w:ascii="Times New Roman" w:hAnsi="Times New Roman" w:cs="Times New Roman"/>
                <w:color w:val="000000"/>
                <w:sz w:val="28"/>
                <w:szCs w:val="28"/>
                <w:lang w:val="nl-NL"/>
              </w:rPr>
              <w:t xml:space="preserve">     </w:t>
            </w:r>
            <w:r w:rsidRPr="00A160FD">
              <w:rPr>
                <w:rFonts w:ascii="Times New Roman" w:hAnsi="Times New Roman" w:cs="Times New Roman"/>
                <w:bCs/>
                <w:i/>
                <w:color w:val="000000"/>
                <w:sz w:val="28"/>
                <w:szCs w:val="28"/>
                <w:lang w:val="nl-NL"/>
              </w:rPr>
              <w:t>" Sau vì nhà nghèo quá .... vi vút tầng mây."</w:t>
            </w:r>
          </w:p>
          <w:p w:rsidR="0009378A" w:rsidRPr="0009378A" w:rsidRDefault="0009378A" w:rsidP="00950EC8">
            <w:pPr>
              <w:spacing w:line="293" w:lineRule="auto"/>
              <w:jc w:val="both"/>
              <w:rPr>
                <w:rFonts w:ascii="Times New Roman" w:hAnsi="Times New Roman" w:cs="Times New Roman"/>
                <w:i/>
                <w:color w:val="000000"/>
                <w:sz w:val="28"/>
                <w:szCs w:val="28"/>
                <w:lang w:val="nl-NL"/>
              </w:rPr>
            </w:pPr>
          </w:p>
        </w:tc>
        <w:tc>
          <w:tcPr>
            <w:tcW w:w="4296" w:type="dxa"/>
            <w:tcBorders>
              <w:top w:val="nil"/>
              <w:bottom w:val="single" w:sz="4" w:space="0" w:color="auto"/>
            </w:tcBorders>
          </w:tcPr>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- 2 em đọc luân phiên, lớp đọc thầm.</w:t>
            </w: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 Học sinh viết bài.</w:t>
            </w: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tc>
      </w:tr>
      <w:tr w:rsidR="0009378A" w:rsidRPr="0009378A" w:rsidTr="00950EC8">
        <w:trPr>
          <w:jc w:val="center"/>
        </w:trPr>
        <w:tc>
          <w:tcPr>
            <w:tcW w:w="5320" w:type="dxa"/>
            <w:tcBorders>
              <w:top w:val="single" w:sz="4" w:space="0" w:color="auto"/>
              <w:bottom w:val="nil"/>
            </w:tcBorders>
          </w:tcPr>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lastRenderedPageBreak/>
              <w:t>b. Hoạt động 2: Luyện bài tập chính tả (12 phút):</w:t>
            </w:r>
          </w:p>
        </w:tc>
        <w:tc>
          <w:tcPr>
            <w:tcW w:w="4296" w:type="dxa"/>
            <w:tcBorders>
              <w:top w:val="single" w:sz="4" w:space="0" w:color="auto"/>
              <w:bottom w:val="nil"/>
            </w:tcBorders>
          </w:tcPr>
          <w:p w:rsidR="0009378A" w:rsidRPr="0009378A" w:rsidRDefault="0009378A" w:rsidP="00950EC8">
            <w:pPr>
              <w:spacing w:line="334" w:lineRule="auto"/>
              <w:jc w:val="both"/>
              <w:rPr>
                <w:rFonts w:ascii="Times New Roman" w:hAnsi="Times New Roman" w:cs="Times New Roman"/>
                <w:color w:val="000000"/>
                <w:sz w:val="28"/>
                <w:szCs w:val="28"/>
                <w:lang w:val="nl-NL"/>
              </w:rPr>
            </w:pPr>
          </w:p>
        </w:tc>
      </w:tr>
      <w:tr w:rsidR="0009378A" w:rsidRPr="00A160FD" w:rsidTr="00950EC8">
        <w:trPr>
          <w:jc w:val="center"/>
        </w:trPr>
        <w:tc>
          <w:tcPr>
            <w:tcW w:w="5320" w:type="dxa"/>
            <w:tcBorders>
              <w:top w:val="nil"/>
              <w:bottom w:val="nil"/>
            </w:tcBorders>
          </w:tcPr>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Bài 1.</w:t>
            </w:r>
            <w:r w:rsidRPr="0009378A">
              <w:rPr>
                <w:rFonts w:ascii="Times New Roman" w:hAnsi="Times New Roman" w:cs="Times New Roman"/>
                <w:color w:val="000000"/>
                <w:sz w:val="28"/>
                <w:szCs w:val="28"/>
                <w:lang w:val="nl-NL"/>
              </w:rPr>
              <w:t xml:space="preserve"> Điền dấu hỏi hay ngã vào những tiếng in đậm:</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Bà ơi cháu </w:t>
            </w:r>
            <w:r w:rsidRPr="0009378A">
              <w:rPr>
                <w:rFonts w:ascii="Times New Roman" w:hAnsi="Times New Roman" w:cs="Times New Roman"/>
                <w:b/>
                <w:color w:val="000000"/>
                <w:sz w:val="28"/>
                <w:szCs w:val="28"/>
                <w:lang w:val="nl-NL"/>
              </w:rPr>
              <w:t>ve</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Khuôn mặt </w:t>
            </w:r>
            <w:r w:rsidRPr="0009378A">
              <w:rPr>
                <w:rFonts w:ascii="Times New Roman" w:hAnsi="Times New Roman" w:cs="Times New Roman"/>
                <w:b/>
                <w:color w:val="000000"/>
                <w:sz w:val="28"/>
                <w:szCs w:val="28"/>
                <w:lang w:val="nl-NL"/>
              </w:rPr>
              <w:t>cua</w:t>
            </w:r>
            <w:r w:rsidRPr="0009378A">
              <w:rPr>
                <w:rFonts w:ascii="Times New Roman" w:hAnsi="Times New Roman" w:cs="Times New Roman"/>
                <w:color w:val="000000"/>
                <w:sz w:val="28"/>
                <w:szCs w:val="28"/>
                <w:lang w:val="nl-NL"/>
              </w:rPr>
              <w:t xml:space="preserve"> bà</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Đôi mắt thật to</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Đê</w:t>
            </w:r>
            <w:r w:rsidRPr="0009378A">
              <w:rPr>
                <w:rFonts w:ascii="Times New Roman" w:hAnsi="Times New Roman" w:cs="Times New Roman"/>
                <w:color w:val="000000"/>
                <w:sz w:val="28"/>
                <w:szCs w:val="28"/>
                <w:lang w:val="nl-NL"/>
              </w:rPr>
              <w:t xml:space="preserve"> khi nhìn cháu</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Chăng</w:t>
            </w:r>
            <w:r w:rsidRPr="0009378A">
              <w:rPr>
                <w:rFonts w:ascii="Times New Roman" w:hAnsi="Times New Roman" w:cs="Times New Roman"/>
                <w:color w:val="000000"/>
                <w:sz w:val="28"/>
                <w:szCs w:val="28"/>
                <w:lang w:val="nl-NL"/>
              </w:rPr>
              <w:t xml:space="preserve"> cần </w:t>
            </w:r>
            <w:r w:rsidRPr="0009378A">
              <w:rPr>
                <w:rFonts w:ascii="Times New Roman" w:hAnsi="Times New Roman" w:cs="Times New Roman"/>
                <w:b/>
                <w:color w:val="000000"/>
                <w:sz w:val="28"/>
                <w:szCs w:val="28"/>
                <w:lang w:val="nl-NL"/>
              </w:rPr>
              <w:t>phai</w:t>
            </w:r>
            <w:r w:rsidRPr="0009378A">
              <w:rPr>
                <w:rFonts w:ascii="Times New Roman" w:hAnsi="Times New Roman" w:cs="Times New Roman"/>
                <w:color w:val="000000"/>
                <w:sz w:val="28"/>
                <w:szCs w:val="28"/>
                <w:lang w:val="nl-NL"/>
              </w:rPr>
              <w:t xml:space="preserve"> nheo</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Bà ơi cháu </w:t>
            </w:r>
            <w:r w:rsidRPr="0009378A">
              <w:rPr>
                <w:rFonts w:ascii="Times New Roman" w:hAnsi="Times New Roman" w:cs="Times New Roman"/>
                <w:b/>
                <w:color w:val="000000"/>
                <w:sz w:val="28"/>
                <w:szCs w:val="28"/>
                <w:lang w:val="nl-NL"/>
              </w:rPr>
              <w:t>ve</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Cái </w:t>
            </w:r>
            <w:r w:rsidRPr="0009378A">
              <w:rPr>
                <w:rFonts w:ascii="Times New Roman" w:hAnsi="Times New Roman" w:cs="Times New Roman"/>
                <w:b/>
                <w:color w:val="000000"/>
                <w:sz w:val="28"/>
                <w:szCs w:val="28"/>
                <w:lang w:val="nl-NL"/>
              </w:rPr>
              <w:t>vong</w:t>
            </w:r>
            <w:r w:rsidRPr="0009378A">
              <w:rPr>
                <w:rFonts w:ascii="Times New Roman" w:hAnsi="Times New Roman" w:cs="Times New Roman"/>
                <w:color w:val="000000"/>
                <w:sz w:val="28"/>
                <w:szCs w:val="28"/>
                <w:lang w:val="nl-NL"/>
              </w:rPr>
              <w:t xml:space="preserve"> bà nằm</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Toàn làm bằng tơ</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 xml:space="preserve">Đê </w:t>
            </w:r>
            <w:r w:rsidRPr="0009378A">
              <w:rPr>
                <w:rFonts w:ascii="Times New Roman" w:hAnsi="Times New Roman" w:cs="Times New Roman"/>
                <w:color w:val="000000"/>
                <w:sz w:val="28"/>
                <w:szCs w:val="28"/>
                <w:lang w:val="nl-NL"/>
              </w:rPr>
              <w:t xml:space="preserve">khi bà </w:t>
            </w:r>
            <w:r w:rsidRPr="0009378A">
              <w:rPr>
                <w:rFonts w:ascii="Times New Roman" w:hAnsi="Times New Roman" w:cs="Times New Roman"/>
                <w:b/>
                <w:color w:val="000000"/>
                <w:sz w:val="28"/>
                <w:szCs w:val="28"/>
                <w:lang w:val="nl-NL"/>
              </w:rPr>
              <w:t>ngu</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Êm ái giấc mơ.</w:t>
            </w:r>
          </w:p>
          <w:p w:rsidR="0009378A" w:rsidRPr="00A160FD" w:rsidRDefault="0009378A" w:rsidP="00950EC8">
            <w:pPr>
              <w:spacing w:line="360" w:lineRule="auto"/>
              <w:jc w:val="both"/>
              <w:rPr>
                <w:rFonts w:ascii="Times New Roman" w:hAnsi="Times New Roman" w:cs="Times New Roman"/>
                <w:bCs/>
                <w:color w:val="000000"/>
                <w:sz w:val="28"/>
                <w:szCs w:val="28"/>
                <w:lang w:val="nl-NL"/>
              </w:rPr>
            </w:pPr>
            <w:r w:rsidRPr="00A160FD">
              <w:rPr>
                <w:rFonts w:ascii="Times New Roman" w:hAnsi="Times New Roman" w:cs="Times New Roman"/>
                <w:bCs/>
                <w:color w:val="000000"/>
                <w:sz w:val="28"/>
                <w:szCs w:val="28"/>
                <w:lang w:val="nl-NL"/>
              </w:rPr>
              <w:t>- Bài tập yêu cầu làm gì?</w:t>
            </w:r>
          </w:p>
          <w:p w:rsidR="0009378A" w:rsidRPr="00A160FD" w:rsidRDefault="0009378A" w:rsidP="00950EC8">
            <w:pPr>
              <w:spacing w:line="360" w:lineRule="auto"/>
              <w:jc w:val="both"/>
              <w:rPr>
                <w:rFonts w:ascii="Times New Roman" w:hAnsi="Times New Roman" w:cs="Times New Roman"/>
                <w:color w:val="000000"/>
                <w:sz w:val="28"/>
                <w:szCs w:val="28"/>
                <w:lang w:val="nl-NL"/>
              </w:rPr>
            </w:pPr>
            <w:r w:rsidRPr="00A160FD">
              <w:rPr>
                <w:rFonts w:ascii="Times New Roman" w:hAnsi="Times New Roman" w:cs="Times New Roman"/>
                <w:bCs/>
                <w:color w:val="000000"/>
                <w:sz w:val="28"/>
                <w:szCs w:val="28"/>
                <w:lang w:val="nl-NL"/>
              </w:rPr>
              <w:t>- Gọi 1 HS lên bảng, lớp làm vảo vở</w:t>
            </w:r>
          </w:p>
        </w:tc>
        <w:tc>
          <w:tcPr>
            <w:tcW w:w="4296" w:type="dxa"/>
            <w:tcBorders>
              <w:top w:val="nil"/>
              <w:bottom w:val="nil"/>
            </w:tcBorders>
          </w:tcPr>
          <w:p w:rsidR="0009378A" w:rsidRPr="0009378A" w:rsidRDefault="0009378A" w:rsidP="00950EC8">
            <w:pPr>
              <w:spacing w:line="360" w:lineRule="auto"/>
              <w:jc w:val="both"/>
              <w:rPr>
                <w:rFonts w:ascii="Times New Roman" w:hAnsi="Times New Roman" w:cs="Times New Roman"/>
                <w:color w:val="000000"/>
                <w:sz w:val="28"/>
                <w:szCs w:val="28"/>
                <w:lang w:val="nl-NL"/>
              </w:rPr>
            </w:pPr>
          </w:p>
          <w:p w:rsidR="0009378A" w:rsidRPr="0009378A" w:rsidRDefault="0009378A" w:rsidP="00950EC8">
            <w:pPr>
              <w:spacing w:line="360" w:lineRule="auto"/>
              <w:jc w:val="both"/>
              <w:rPr>
                <w:rFonts w:ascii="Times New Roman" w:hAnsi="Times New Roman" w:cs="Times New Roman"/>
                <w:color w:val="000000"/>
                <w:sz w:val="28"/>
                <w:szCs w:val="28"/>
                <w:lang w:val="nl-NL"/>
              </w:rPr>
            </w:pPr>
          </w:p>
          <w:p w:rsidR="0009378A" w:rsidRPr="0009378A" w:rsidRDefault="0009378A" w:rsidP="00950EC8">
            <w:pPr>
              <w:spacing w:line="360" w:lineRule="auto"/>
              <w:jc w:val="both"/>
              <w:rPr>
                <w:rFonts w:ascii="Times New Roman" w:hAnsi="Times New Roman" w:cs="Times New Roman"/>
                <w:color w:val="000000"/>
                <w:sz w:val="28"/>
                <w:szCs w:val="28"/>
                <w:lang w:val="nl-NL"/>
              </w:rPr>
            </w:pPr>
          </w:p>
          <w:p w:rsidR="0009378A" w:rsidRPr="0009378A" w:rsidRDefault="0009378A" w:rsidP="00950EC8">
            <w:pPr>
              <w:spacing w:line="360" w:lineRule="auto"/>
              <w:jc w:val="both"/>
              <w:rPr>
                <w:rFonts w:ascii="Times New Roman" w:hAnsi="Times New Roman" w:cs="Times New Roman"/>
                <w:color w:val="000000"/>
                <w:sz w:val="28"/>
                <w:szCs w:val="28"/>
                <w:lang w:val="nl-NL"/>
              </w:rPr>
            </w:pPr>
          </w:p>
          <w:p w:rsidR="0009378A" w:rsidRPr="0009378A" w:rsidRDefault="0009378A" w:rsidP="00950EC8">
            <w:pPr>
              <w:spacing w:line="360" w:lineRule="auto"/>
              <w:jc w:val="both"/>
              <w:rPr>
                <w:rFonts w:ascii="Times New Roman" w:hAnsi="Times New Roman" w:cs="Times New Roman"/>
                <w:color w:val="000000"/>
                <w:sz w:val="28"/>
                <w:szCs w:val="28"/>
                <w:lang w:val="nl-NL"/>
              </w:rPr>
            </w:pPr>
          </w:p>
          <w:p w:rsidR="0009378A" w:rsidRPr="0009378A" w:rsidRDefault="0009378A" w:rsidP="00950EC8">
            <w:pPr>
              <w:spacing w:line="360" w:lineRule="auto"/>
              <w:jc w:val="both"/>
              <w:rPr>
                <w:rFonts w:ascii="Times New Roman" w:hAnsi="Times New Roman" w:cs="Times New Roman"/>
                <w:color w:val="000000"/>
                <w:sz w:val="28"/>
                <w:szCs w:val="28"/>
                <w:lang w:val="nl-NL"/>
              </w:rPr>
            </w:pPr>
          </w:p>
          <w:p w:rsidR="0009378A" w:rsidRPr="0009378A" w:rsidRDefault="0009378A" w:rsidP="00950EC8">
            <w:pPr>
              <w:spacing w:line="360" w:lineRule="auto"/>
              <w:jc w:val="both"/>
              <w:rPr>
                <w:rFonts w:ascii="Times New Roman" w:hAnsi="Times New Roman" w:cs="Times New Roman"/>
                <w:color w:val="000000"/>
                <w:sz w:val="28"/>
                <w:szCs w:val="28"/>
                <w:lang w:val="nl-NL"/>
              </w:rPr>
            </w:pPr>
          </w:p>
          <w:p w:rsidR="0009378A" w:rsidRPr="0009378A" w:rsidRDefault="0009378A" w:rsidP="00950EC8">
            <w:pPr>
              <w:spacing w:line="360" w:lineRule="auto"/>
              <w:jc w:val="both"/>
              <w:rPr>
                <w:rFonts w:ascii="Times New Roman" w:hAnsi="Times New Roman" w:cs="Times New Roman"/>
                <w:color w:val="000000"/>
                <w:sz w:val="28"/>
                <w:szCs w:val="28"/>
                <w:lang w:val="nl-NL"/>
              </w:rPr>
            </w:pPr>
          </w:p>
          <w:p w:rsidR="0009378A" w:rsidRPr="0009378A" w:rsidRDefault="0009378A" w:rsidP="00950EC8">
            <w:pPr>
              <w:spacing w:line="360" w:lineRule="auto"/>
              <w:jc w:val="both"/>
              <w:rPr>
                <w:rFonts w:ascii="Times New Roman" w:hAnsi="Times New Roman" w:cs="Times New Roman"/>
                <w:color w:val="000000"/>
                <w:sz w:val="28"/>
                <w:szCs w:val="28"/>
                <w:lang w:val="nl-NL"/>
              </w:rPr>
            </w:pPr>
          </w:p>
          <w:p w:rsidR="0009378A" w:rsidRPr="0009378A" w:rsidRDefault="0009378A" w:rsidP="00950EC8">
            <w:pPr>
              <w:spacing w:line="360" w:lineRule="auto"/>
              <w:jc w:val="both"/>
              <w:rPr>
                <w:rFonts w:ascii="Times New Roman" w:hAnsi="Times New Roman" w:cs="Times New Roman"/>
                <w:color w:val="000000"/>
                <w:sz w:val="28"/>
                <w:szCs w:val="28"/>
                <w:lang w:val="nl-NL"/>
              </w:rPr>
            </w:pPr>
          </w:p>
          <w:p w:rsidR="0009378A" w:rsidRPr="0009378A" w:rsidRDefault="0009378A" w:rsidP="00950EC8">
            <w:pPr>
              <w:spacing w:line="360" w:lineRule="auto"/>
              <w:jc w:val="both"/>
              <w:rPr>
                <w:rFonts w:ascii="Times New Roman" w:hAnsi="Times New Roman" w:cs="Times New Roman"/>
                <w:color w:val="000000"/>
                <w:sz w:val="28"/>
                <w:szCs w:val="28"/>
                <w:lang w:val="nl-NL"/>
              </w:rPr>
            </w:pPr>
          </w:p>
          <w:p w:rsidR="0009378A" w:rsidRPr="0009378A" w:rsidRDefault="0009378A" w:rsidP="00950EC8">
            <w:pPr>
              <w:spacing w:line="360" w:lineRule="auto"/>
              <w:jc w:val="both"/>
              <w:rPr>
                <w:rFonts w:ascii="Times New Roman" w:hAnsi="Times New Roman" w:cs="Times New Roman"/>
                <w:color w:val="000000"/>
                <w:sz w:val="28"/>
                <w:szCs w:val="28"/>
                <w:lang w:val="nl-NL"/>
              </w:rPr>
            </w:pPr>
          </w:p>
          <w:p w:rsidR="0009378A" w:rsidRPr="00A160FD" w:rsidRDefault="0009378A" w:rsidP="00950EC8">
            <w:pPr>
              <w:spacing w:line="360" w:lineRule="auto"/>
              <w:jc w:val="both"/>
              <w:rPr>
                <w:rFonts w:ascii="Times New Roman" w:hAnsi="Times New Roman" w:cs="Times New Roman"/>
                <w:color w:val="000000"/>
                <w:sz w:val="28"/>
                <w:szCs w:val="28"/>
                <w:lang w:val="nl-NL"/>
              </w:rPr>
            </w:pPr>
            <w:r w:rsidRPr="00A160FD">
              <w:rPr>
                <w:rFonts w:ascii="Times New Roman" w:hAnsi="Times New Roman" w:cs="Times New Roman"/>
                <w:color w:val="000000"/>
                <w:sz w:val="28"/>
                <w:szCs w:val="28"/>
                <w:lang w:val="nl-NL"/>
              </w:rPr>
              <w:t>- HS trả lời</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A160FD">
              <w:rPr>
                <w:rFonts w:ascii="Times New Roman" w:hAnsi="Times New Roman" w:cs="Times New Roman"/>
                <w:color w:val="000000"/>
                <w:sz w:val="28"/>
                <w:szCs w:val="28"/>
                <w:lang w:val="nl-NL"/>
              </w:rPr>
              <w:t>- Thực hiện</w:t>
            </w:r>
          </w:p>
        </w:tc>
      </w:tr>
      <w:tr w:rsidR="0009378A" w:rsidRPr="00A160FD" w:rsidTr="00950EC8">
        <w:trPr>
          <w:trHeight w:val="2097"/>
          <w:jc w:val="center"/>
        </w:trPr>
        <w:tc>
          <w:tcPr>
            <w:tcW w:w="5320" w:type="dxa"/>
            <w:tcBorders>
              <w:top w:val="nil"/>
              <w:bottom w:val="nil"/>
            </w:tcBorders>
          </w:tcPr>
          <w:p w:rsidR="0009378A" w:rsidRPr="00A160FD" w:rsidRDefault="0009378A" w:rsidP="00950EC8">
            <w:pPr>
              <w:spacing w:line="360"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lastRenderedPageBreak/>
              <w:t>Bài 3.</w:t>
            </w:r>
            <w:r w:rsidRPr="00A160FD">
              <w:rPr>
                <w:rFonts w:ascii="Times New Roman" w:hAnsi="Times New Roman" w:cs="Times New Roman"/>
                <w:b/>
                <w:color w:val="000000"/>
                <w:sz w:val="28"/>
                <w:szCs w:val="28"/>
                <w:lang w:val="nl-NL"/>
              </w:rPr>
              <w:t xml:space="preserve"> Em hãy tìm một số động từ có trong bài chính tả.</w:t>
            </w:r>
          </w:p>
          <w:p w:rsidR="0009378A" w:rsidRPr="00A160FD" w:rsidRDefault="0009378A" w:rsidP="00950EC8">
            <w:pPr>
              <w:spacing w:line="360" w:lineRule="auto"/>
              <w:jc w:val="both"/>
              <w:rPr>
                <w:rFonts w:ascii="Times New Roman" w:hAnsi="Times New Roman" w:cs="Times New Roman"/>
                <w:bCs/>
                <w:color w:val="000000"/>
                <w:sz w:val="28"/>
                <w:szCs w:val="28"/>
                <w:lang w:val="nl-NL"/>
              </w:rPr>
            </w:pPr>
            <w:r w:rsidRPr="00A160FD">
              <w:rPr>
                <w:rFonts w:ascii="Times New Roman" w:hAnsi="Times New Roman" w:cs="Times New Roman"/>
                <w:bCs/>
                <w:color w:val="000000"/>
                <w:sz w:val="28"/>
                <w:szCs w:val="28"/>
                <w:lang w:val="nl-NL"/>
              </w:rPr>
              <w:t>- Bài tập yêu cầu làm gì?</w:t>
            </w:r>
          </w:p>
          <w:p w:rsidR="0009378A" w:rsidRPr="00A160FD" w:rsidRDefault="0009378A" w:rsidP="00950EC8">
            <w:pPr>
              <w:spacing w:line="360" w:lineRule="auto"/>
              <w:jc w:val="both"/>
              <w:rPr>
                <w:rFonts w:ascii="Times New Roman" w:hAnsi="Times New Roman" w:cs="Times New Roman"/>
                <w:bCs/>
                <w:color w:val="000000"/>
                <w:sz w:val="28"/>
                <w:szCs w:val="28"/>
                <w:lang w:val="nl-NL"/>
              </w:rPr>
            </w:pPr>
            <w:r w:rsidRPr="00A160FD">
              <w:rPr>
                <w:rFonts w:ascii="Times New Roman" w:hAnsi="Times New Roman" w:cs="Times New Roman"/>
                <w:bCs/>
                <w:color w:val="000000"/>
                <w:sz w:val="28"/>
                <w:szCs w:val="28"/>
                <w:lang w:val="nl-NL"/>
              </w:rPr>
              <w:t>- Gọi 1 HS lên bảng, lớp làm vảo vở</w:t>
            </w:r>
          </w:p>
        </w:tc>
        <w:tc>
          <w:tcPr>
            <w:tcW w:w="4296" w:type="dxa"/>
            <w:tcBorders>
              <w:top w:val="nil"/>
              <w:bottom w:val="nil"/>
            </w:tcBorders>
          </w:tcPr>
          <w:p w:rsidR="0009378A" w:rsidRPr="0009378A" w:rsidRDefault="0009378A" w:rsidP="00950EC8">
            <w:pPr>
              <w:spacing w:line="360" w:lineRule="auto"/>
              <w:jc w:val="both"/>
              <w:rPr>
                <w:rFonts w:ascii="Times New Roman" w:hAnsi="Times New Roman" w:cs="Times New Roman"/>
                <w:color w:val="000000"/>
                <w:sz w:val="28"/>
                <w:szCs w:val="28"/>
                <w:lang w:val="nl-NL"/>
              </w:rPr>
            </w:pPr>
          </w:p>
          <w:p w:rsidR="0009378A" w:rsidRPr="0009378A" w:rsidRDefault="0009378A" w:rsidP="00950EC8">
            <w:pPr>
              <w:spacing w:line="360" w:lineRule="auto"/>
              <w:jc w:val="both"/>
              <w:rPr>
                <w:rFonts w:ascii="Times New Roman" w:hAnsi="Times New Roman" w:cs="Times New Roman"/>
                <w:color w:val="000000"/>
                <w:sz w:val="28"/>
                <w:szCs w:val="28"/>
                <w:lang w:val="nl-NL"/>
              </w:rPr>
            </w:pPr>
          </w:p>
          <w:p w:rsidR="0009378A" w:rsidRPr="00A160FD" w:rsidRDefault="0009378A" w:rsidP="00950EC8">
            <w:pPr>
              <w:spacing w:line="360" w:lineRule="auto"/>
              <w:jc w:val="both"/>
              <w:rPr>
                <w:rFonts w:ascii="Times New Roman" w:hAnsi="Times New Roman" w:cs="Times New Roman"/>
                <w:color w:val="000000"/>
                <w:sz w:val="28"/>
                <w:szCs w:val="28"/>
                <w:lang w:val="nl-NL"/>
              </w:rPr>
            </w:pPr>
            <w:r w:rsidRPr="00A160FD">
              <w:rPr>
                <w:rFonts w:ascii="Times New Roman" w:hAnsi="Times New Roman" w:cs="Times New Roman"/>
                <w:color w:val="000000"/>
                <w:sz w:val="28"/>
                <w:szCs w:val="28"/>
                <w:lang w:val="nl-NL"/>
              </w:rPr>
              <w:t>- HS trả lời</w:t>
            </w:r>
          </w:p>
          <w:p w:rsidR="0009378A" w:rsidRPr="00A160FD" w:rsidRDefault="0009378A" w:rsidP="00950EC8">
            <w:pPr>
              <w:spacing w:line="360" w:lineRule="auto"/>
              <w:jc w:val="both"/>
              <w:rPr>
                <w:rFonts w:ascii="Times New Roman" w:hAnsi="Times New Roman" w:cs="Times New Roman"/>
                <w:color w:val="000000"/>
                <w:sz w:val="28"/>
                <w:szCs w:val="28"/>
                <w:lang w:val="nl-NL"/>
              </w:rPr>
            </w:pPr>
            <w:r w:rsidRPr="00A160FD">
              <w:rPr>
                <w:rFonts w:ascii="Times New Roman" w:hAnsi="Times New Roman" w:cs="Times New Roman"/>
                <w:color w:val="000000"/>
                <w:sz w:val="28"/>
                <w:szCs w:val="28"/>
                <w:lang w:val="nl-NL"/>
              </w:rPr>
              <w:t>- Thực hiện</w:t>
            </w:r>
          </w:p>
        </w:tc>
      </w:tr>
      <w:tr w:rsidR="0009378A" w:rsidRPr="0009378A" w:rsidTr="00950EC8">
        <w:trPr>
          <w:jc w:val="center"/>
        </w:trPr>
        <w:tc>
          <w:tcPr>
            <w:tcW w:w="5320" w:type="dxa"/>
            <w:tcBorders>
              <w:top w:val="single" w:sz="4" w:space="0" w:color="auto"/>
            </w:tcBorders>
          </w:tcPr>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3.</w:t>
            </w:r>
            <w:r w:rsidRPr="0009378A">
              <w:rPr>
                <w:rFonts w:ascii="Times New Roman" w:hAnsi="Times New Roman" w:cs="Times New Roman"/>
                <w:b/>
                <w:color w:val="000000"/>
                <w:sz w:val="28"/>
                <w:szCs w:val="28"/>
              </w:rPr>
              <w:t xml:space="preserve"> Củng cố tiết học.</w:t>
            </w:r>
          </w:p>
        </w:tc>
        <w:tc>
          <w:tcPr>
            <w:tcW w:w="4296" w:type="dxa"/>
            <w:tcBorders>
              <w:top w:val="single" w:sz="4" w:space="0" w:color="auto"/>
            </w:tcBorders>
          </w:tcPr>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tc>
      </w:tr>
    </w:tbl>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561A69" w:rsidRDefault="00561A69">
      <w:pPr>
        <w:rPr>
          <w:rFonts w:ascii="Times New Roman" w:hAnsi="Times New Roman" w:cs="Times New Roman"/>
          <w:sz w:val="28"/>
          <w:szCs w:val="28"/>
        </w:rPr>
      </w:pPr>
      <w:r>
        <w:rPr>
          <w:rFonts w:ascii="Times New Roman" w:hAnsi="Times New Roman" w:cs="Times New Roman"/>
          <w:sz w:val="28"/>
          <w:szCs w:val="28"/>
        </w:rPr>
        <w:br w:type="page"/>
      </w:r>
    </w:p>
    <w:p w:rsidR="0009378A" w:rsidRPr="0009378A" w:rsidRDefault="0009378A" w:rsidP="0009378A">
      <w:pPr>
        <w:spacing w:before="113" w:after="113" w:line="240" w:lineRule="auto"/>
        <w:ind w:left="170" w:right="113"/>
        <w:jc w:val="center"/>
        <w:rPr>
          <w:rFonts w:ascii="Times New Roman" w:hAnsi="Times New Roman" w:cs="Times New Roman"/>
          <w:sz w:val="28"/>
          <w:szCs w:val="28"/>
        </w:rPr>
      </w:pPr>
      <w:r w:rsidRPr="0009378A">
        <w:rPr>
          <w:rFonts w:ascii="Times New Roman" w:hAnsi="Times New Roman" w:cs="Times New Roman"/>
          <w:sz w:val="28"/>
          <w:szCs w:val="28"/>
        </w:rPr>
        <w:lastRenderedPageBreak/>
        <w:t>Ngày dạy: Thứ ………., ngày …… / …… / 20…</w:t>
      </w:r>
    </w:p>
    <w:p w:rsidR="0009378A" w:rsidRPr="0009378A" w:rsidRDefault="0009378A" w:rsidP="0009378A">
      <w:pPr>
        <w:jc w:val="center"/>
        <w:rPr>
          <w:rFonts w:ascii="Times New Roman" w:hAnsi="Times New Roman" w:cs="Times New Roman"/>
          <w:b/>
          <w:bCs/>
          <w:i/>
          <w:color w:val="000000"/>
          <w:sz w:val="28"/>
          <w:szCs w:val="28"/>
          <w:lang w:val="nl-NL"/>
        </w:rPr>
      </w:pPr>
      <w:r w:rsidRPr="0009378A">
        <w:rPr>
          <w:rFonts w:ascii="Times New Roman" w:hAnsi="Times New Roman" w:cs="Times New Roman"/>
          <w:b/>
          <w:bCs/>
          <w:i/>
          <w:color w:val="000000"/>
          <w:sz w:val="28"/>
          <w:szCs w:val="28"/>
          <w:lang w:val="nl-NL"/>
        </w:rPr>
        <w:t xml:space="preserve">Rèn Tập làm văn </w:t>
      </w:r>
      <w:r w:rsidRPr="0009378A">
        <w:rPr>
          <w:rFonts w:ascii="Times New Roman" w:hAnsi="Times New Roman" w:cs="Times New Roman"/>
          <w:b/>
          <w:bCs/>
          <w:i/>
          <w:color w:val="000000"/>
          <w:sz w:val="28"/>
          <w:szCs w:val="28"/>
        </w:rPr>
        <w:t>- T</w:t>
      </w:r>
      <w:r w:rsidRPr="0009378A">
        <w:rPr>
          <w:rFonts w:ascii="Times New Roman" w:hAnsi="Times New Roman" w:cs="Times New Roman"/>
          <w:b/>
          <w:bCs/>
          <w:i/>
          <w:color w:val="000000"/>
          <w:sz w:val="28"/>
          <w:szCs w:val="28"/>
          <w:lang w:val="nl-NL"/>
        </w:rPr>
        <w:t>uần 11</w:t>
      </w:r>
    </w:p>
    <w:p w:rsidR="0009378A" w:rsidRPr="0009378A" w:rsidRDefault="0009378A" w:rsidP="0009378A">
      <w:pPr>
        <w:jc w:val="center"/>
        <w:rPr>
          <w:rFonts w:ascii="Times New Roman" w:hAnsi="Times New Roman" w:cs="Times New Roman"/>
          <w:b/>
          <w:bCs/>
          <w:color w:val="000000"/>
          <w:sz w:val="28"/>
          <w:szCs w:val="28"/>
          <w:lang w:val="nl-NL"/>
        </w:rPr>
      </w:pPr>
      <w:r w:rsidRPr="0009378A">
        <w:rPr>
          <w:rFonts w:ascii="Times New Roman" w:hAnsi="Times New Roman" w:cs="Times New Roman"/>
          <w:b/>
          <w:bCs/>
          <w:color w:val="000000"/>
          <w:sz w:val="28"/>
          <w:szCs w:val="28"/>
          <w:lang w:val="nl-NL"/>
        </w:rPr>
        <w:t>Luyện</w:t>
      </w:r>
      <w:r w:rsidRPr="00A160FD">
        <w:rPr>
          <w:rFonts w:ascii="Times New Roman" w:hAnsi="Times New Roman" w:cs="Times New Roman"/>
          <w:b/>
          <w:bCs/>
          <w:color w:val="000000"/>
          <w:sz w:val="28"/>
          <w:szCs w:val="28"/>
          <w:lang w:val="nl-NL"/>
        </w:rPr>
        <w:t xml:space="preserve"> tập trao đổi ý kiến với người thân.</w:t>
      </w:r>
    </w:p>
    <w:p w:rsidR="0009378A" w:rsidRPr="0009378A" w:rsidRDefault="0009378A" w:rsidP="0009378A">
      <w:pPr>
        <w:spacing w:line="276"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 MỤC TIÊU:</w:t>
      </w:r>
    </w:p>
    <w:p w:rsidR="0009378A" w:rsidRPr="0009378A" w:rsidRDefault="0009378A" w:rsidP="0009378A">
      <w:pPr>
        <w:spacing w:line="276"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1. Kiến thức</w:t>
      </w:r>
      <w:r w:rsidRPr="0009378A">
        <w:rPr>
          <w:rFonts w:ascii="Times New Roman" w:hAnsi="Times New Roman" w:cs="Times New Roman"/>
          <w:color w:val="000000"/>
          <w:sz w:val="28"/>
          <w:szCs w:val="28"/>
          <w:lang w:val="nl-NL"/>
        </w:rPr>
        <w:t>: Củng cố kiến thức cho học sinh về trao đổi ý kiến với người thân.</w:t>
      </w:r>
    </w:p>
    <w:p w:rsidR="0009378A" w:rsidRPr="0009378A" w:rsidRDefault="0009378A" w:rsidP="0009378A">
      <w:pPr>
        <w:spacing w:line="276"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2. Kĩ năng</w:t>
      </w:r>
      <w:r w:rsidRPr="0009378A">
        <w:rPr>
          <w:rFonts w:ascii="Times New Roman" w:hAnsi="Times New Roman" w:cs="Times New Roman"/>
          <w:color w:val="000000"/>
          <w:sz w:val="28"/>
          <w:szCs w:val="28"/>
          <w:lang w:val="nl-NL"/>
        </w:rPr>
        <w:t>: Rèn kĩ năng luyện tập, thực hành về trao đổi ý kiến với người thân.</w:t>
      </w:r>
    </w:p>
    <w:p w:rsidR="0009378A" w:rsidRPr="0009378A" w:rsidRDefault="0009378A" w:rsidP="0009378A">
      <w:pPr>
        <w:spacing w:line="276"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3. Thái độ</w:t>
      </w:r>
      <w:r w:rsidRPr="0009378A">
        <w:rPr>
          <w:rFonts w:ascii="Times New Roman" w:hAnsi="Times New Roman" w:cs="Times New Roman"/>
          <w:color w:val="000000"/>
          <w:sz w:val="28"/>
          <w:szCs w:val="28"/>
          <w:lang w:val="nl-NL"/>
        </w:rPr>
        <w:t>: Yêu thích môn học.</w:t>
      </w:r>
    </w:p>
    <w:p w:rsidR="0009378A" w:rsidRPr="0009378A" w:rsidRDefault="0009378A" w:rsidP="0009378A">
      <w:pPr>
        <w:spacing w:line="276" w:lineRule="auto"/>
        <w:jc w:val="both"/>
        <w:rPr>
          <w:rFonts w:ascii="Times New Roman" w:hAnsi="Times New Roman" w:cs="Times New Roman"/>
          <w:color w:val="000000"/>
          <w:sz w:val="28"/>
          <w:szCs w:val="28"/>
          <w:lang w:val="nl-NL"/>
        </w:rPr>
      </w:pPr>
    </w:p>
    <w:p w:rsidR="0009378A" w:rsidRPr="0009378A" w:rsidRDefault="0009378A" w:rsidP="0009378A">
      <w:pPr>
        <w:spacing w:line="276"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 ĐỒ DÙNG DẠY – HỌC:</w:t>
      </w:r>
    </w:p>
    <w:p w:rsidR="0009378A" w:rsidRPr="0009378A" w:rsidRDefault="0009378A" w:rsidP="0009378A">
      <w:pPr>
        <w:spacing w:line="276"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1. Giáo viên:</w:t>
      </w:r>
      <w:r w:rsidRPr="00A160FD">
        <w:rPr>
          <w:rFonts w:ascii="Times New Roman" w:hAnsi="Times New Roman" w:cs="Times New Roman"/>
          <w:color w:val="000000"/>
          <w:sz w:val="28"/>
          <w:szCs w:val="28"/>
          <w:lang w:val="nl-NL"/>
        </w:rPr>
        <w:t xml:space="preserve"> P</w:t>
      </w:r>
      <w:r w:rsidRPr="0009378A">
        <w:rPr>
          <w:rFonts w:ascii="Times New Roman" w:hAnsi="Times New Roman" w:cs="Times New Roman"/>
          <w:color w:val="000000"/>
          <w:sz w:val="28"/>
          <w:szCs w:val="28"/>
          <w:lang w:val="nl-NL"/>
        </w:rPr>
        <w:t>hiếu bài tập cho các nhóm.</w:t>
      </w:r>
    </w:p>
    <w:p w:rsidR="0009378A" w:rsidRPr="0009378A" w:rsidRDefault="0009378A" w:rsidP="0009378A">
      <w:pPr>
        <w:spacing w:line="276"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2. Học sinh: Đồ dung học tập.</w:t>
      </w:r>
    </w:p>
    <w:p w:rsidR="0009378A" w:rsidRPr="0009378A" w:rsidRDefault="0009378A" w:rsidP="0009378A">
      <w:pPr>
        <w:spacing w:line="276"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III. CÁC HOẠT ĐỘNG DẠY – HỌC CHỦ YẾU:</w:t>
      </w:r>
    </w:p>
    <w:p w:rsidR="0009378A" w:rsidRPr="0009378A" w:rsidRDefault="0009378A" w:rsidP="0009378A">
      <w:pPr>
        <w:spacing w:line="276" w:lineRule="auto"/>
        <w:rPr>
          <w:rFonts w:ascii="Times New Roman" w:hAnsi="Times New Roman" w:cs="Times New Roman"/>
          <w:color w:val="000000"/>
          <w:sz w:val="28"/>
          <w:szCs w:val="28"/>
          <w:lang w:val="nl-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6243"/>
        <w:gridCol w:w="3478"/>
      </w:tblGrid>
      <w:tr w:rsidR="0009378A" w:rsidRPr="00A160FD" w:rsidTr="00950EC8">
        <w:trPr>
          <w:jc w:val="center"/>
        </w:trPr>
        <w:tc>
          <w:tcPr>
            <w:tcW w:w="6243" w:type="dxa"/>
            <w:tcBorders>
              <w:bottom w:val="single" w:sz="4" w:space="0" w:color="auto"/>
            </w:tcBorders>
          </w:tcPr>
          <w:p w:rsidR="0009378A" w:rsidRPr="0009378A" w:rsidRDefault="0009378A" w:rsidP="00950EC8">
            <w:pPr>
              <w:spacing w:line="276"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rèn luyện của giáo viên</w:t>
            </w:r>
          </w:p>
        </w:tc>
        <w:tc>
          <w:tcPr>
            <w:tcW w:w="3478" w:type="dxa"/>
            <w:tcBorders>
              <w:bottom w:val="single" w:sz="4" w:space="0" w:color="auto"/>
            </w:tcBorders>
          </w:tcPr>
          <w:p w:rsidR="0009378A" w:rsidRPr="0009378A" w:rsidRDefault="0009378A" w:rsidP="00950EC8">
            <w:pPr>
              <w:spacing w:line="276"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học tập của học sinh</w:t>
            </w:r>
          </w:p>
        </w:tc>
      </w:tr>
      <w:tr w:rsidR="0009378A" w:rsidRPr="0009378A" w:rsidTr="00950EC8">
        <w:trPr>
          <w:jc w:val="center"/>
        </w:trPr>
        <w:tc>
          <w:tcPr>
            <w:tcW w:w="6243" w:type="dxa"/>
            <w:tcBorders>
              <w:bottom w:val="nil"/>
            </w:tcBorders>
          </w:tcPr>
          <w:p w:rsidR="0009378A" w:rsidRPr="0009378A" w:rsidRDefault="0009378A" w:rsidP="00950EC8">
            <w:pPr>
              <w:spacing w:line="276" w:lineRule="auto"/>
              <w:jc w:val="both"/>
              <w:rPr>
                <w:rFonts w:ascii="Times New Roman" w:hAnsi="Times New Roman" w:cs="Times New Roman"/>
                <w:b/>
                <w:bCs/>
                <w:color w:val="000000"/>
                <w:sz w:val="28"/>
                <w:szCs w:val="28"/>
                <w:lang w:val="nl-NL"/>
              </w:rPr>
            </w:pPr>
            <w:r w:rsidRPr="0009378A">
              <w:rPr>
                <w:rFonts w:ascii="Times New Roman" w:hAnsi="Times New Roman" w:cs="Times New Roman"/>
                <w:b/>
                <w:color w:val="000000"/>
                <w:sz w:val="28"/>
                <w:szCs w:val="28"/>
                <w:lang w:val="nl-NL"/>
              </w:rPr>
              <w:t>1.</w:t>
            </w:r>
            <w:r w:rsidRPr="0009378A">
              <w:rPr>
                <w:rFonts w:ascii="Times New Roman" w:hAnsi="Times New Roman" w:cs="Times New Roman"/>
                <w:color w:val="000000"/>
                <w:sz w:val="28"/>
                <w:szCs w:val="28"/>
                <w:lang w:val="nl-NL"/>
              </w:rPr>
              <w:t xml:space="preserve"> </w:t>
            </w:r>
            <w:r w:rsidRPr="0009378A">
              <w:rPr>
                <w:rFonts w:ascii="Times New Roman" w:hAnsi="Times New Roman" w:cs="Times New Roman"/>
                <w:b/>
                <w:bCs/>
                <w:color w:val="000000"/>
                <w:sz w:val="28"/>
                <w:szCs w:val="28"/>
                <w:lang w:val="nl-NL"/>
              </w:rPr>
              <w:t>Ổn định tổ chức.</w:t>
            </w:r>
          </w:p>
          <w:p w:rsidR="0009378A" w:rsidRPr="0009378A" w:rsidRDefault="0009378A" w:rsidP="00950EC8">
            <w:pPr>
              <w:spacing w:line="276"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2. Các hoạt động rèn luyện:</w:t>
            </w:r>
          </w:p>
          <w:p w:rsidR="0009378A" w:rsidRPr="0009378A" w:rsidRDefault="0009378A" w:rsidP="00950EC8">
            <w:pPr>
              <w:spacing w:line="276"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a. Hoạt động 1: Giao việc (5 phút):</w:t>
            </w:r>
          </w:p>
          <w:p w:rsidR="0009378A" w:rsidRPr="0009378A" w:rsidRDefault="0009378A" w:rsidP="00950EC8">
            <w:pPr>
              <w:spacing w:line="276"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Giáo viên giới thiệu các bài tập</w:t>
            </w:r>
            <w:r w:rsidRPr="00A160FD">
              <w:rPr>
                <w:rFonts w:ascii="Times New Roman" w:hAnsi="Times New Roman" w:cs="Times New Roman"/>
                <w:color w:val="000000"/>
                <w:sz w:val="28"/>
                <w:szCs w:val="28"/>
                <w:lang w:val="nl-NL"/>
              </w:rPr>
              <w:t>.</w:t>
            </w:r>
          </w:p>
          <w:p w:rsidR="0009378A" w:rsidRPr="0009378A" w:rsidRDefault="0009378A" w:rsidP="00950EC8">
            <w:pPr>
              <w:spacing w:line="276"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Giáo viên chia nhóm theo trình độ.</w:t>
            </w:r>
          </w:p>
          <w:p w:rsidR="0009378A" w:rsidRPr="0009378A" w:rsidRDefault="0009378A" w:rsidP="00950EC8">
            <w:pPr>
              <w:spacing w:line="276"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Phát phiếu luyện tập cho các nhóm.</w:t>
            </w:r>
          </w:p>
          <w:p w:rsidR="0009378A" w:rsidRPr="0009378A" w:rsidRDefault="0009378A" w:rsidP="00950EC8">
            <w:pPr>
              <w:spacing w:line="276" w:lineRule="auto"/>
              <w:jc w:val="both"/>
              <w:rPr>
                <w:rFonts w:ascii="Times New Roman" w:hAnsi="Times New Roman" w:cs="Times New Roman"/>
                <w:b/>
                <w:i/>
                <w:color w:val="000000"/>
                <w:sz w:val="28"/>
                <w:szCs w:val="28"/>
              </w:rPr>
            </w:pPr>
            <w:r w:rsidRPr="0009378A">
              <w:rPr>
                <w:rFonts w:ascii="Times New Roman" w:hAnsi="Times New Roman" w:cs="Times New Roman"/>
                <w:b/>
                <w:i/>
                <w:color w:val="000000"/>
                <w:sz w:val="28"/>
                <w:szCs w:val="28"/>
              </w:rPr>
              <w:t>b. Hoạt động 2: Thực hành ôn luyện (20 phút):</w:t>
            </w:r>
          </w:p>
        </w:tc>
        <w:tc>
          <w:tcPr>
            <w:tcW w:w="3478" w:type="dxa"/>
            <w:tcBorders>
              <w:bottom w:val="nil"/>
            </w:tcBorders>
          </w:tcPr>
          <w:p w:rsidR="0009378A" w:rsidRPr="0009378A" w:rsidRDefault="0009378A" w:rsidP="00950EC8">
            <w:pPr>
              <w:spacing w:line="276"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w:t>
            </w:r>
          </w:p>
          <w:p w:rsidR="0009378A" w:rsidRPr="0009378A" w:rsidRDefault="0009378A" w:rsidP="00950EC8">
            <w:pPr>
              <w:spacing w:line="276" w:lineRule="auto"/>
              <w:jc w:val="both"/>
              <w:rPr>
                <w:rFonts w:ascii="Times New Roman" w:hAnsi="Times New Roman" w:cs="Times New Roman"/>
                <w:color w:val="000000"/>
                <w:sz w:val="28"/>
                <w:szCs w:val="28"/>
              </w:rPr>
            </w:pPr>
          </w:p>
          <w:p w:rsidR="0009378A" w:rsidRPr="0009378A" w:rsidRDefault="0009378A" w:rsidP="00950EC8">
            <w:pPr>
              <w:spacing w:line="276" w:lineRule="auto"/>
              <w:jc w:val="both"/>
              <w:rPr>
                <w:rFonts w:ascii="Times New Roman" w:hAnsi="Times New Roman" w:cs="Times New Roman"/>
                <w:color w:val="000000"/>
                <w:sz w:val="28"/>
                <w:szCs w:val="28"/>
              </w:rPr>
            </w:pPr>
          </w:p>
          <w:p w:rsidR="0009378A" w:rsidRPr="0009378A" w:rsidRDefault="0009378A" w:rsidP="00950EC8">
            <w:pPr>
              <w:spacing w:line="276"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Lắng nghe.</w:t>
            </w:r>
          </w:p>
          <w:p w:rsidR="0009378A" w:rsidRPr="0009378A" w:rsidRDefault="0009378A" w:rsidP="00950EC8">
            <w:pPr>
              <w:spacing w:line="276"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Học sinh lập nhóm.</w:t>
            </w:r>
          </w:p>
          <w:p w:rsidR="0009378A" w:rsidRPr="0009378A" w:rsidRDefault="0009378A" w:rsidP="00950EC8">
            <w:pPr>
              <w:spacing w:line="276"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Nhận phiếu và làm việc.</w:t>
            </w:r>
          </w:p>
          <w:p w:rsidR="0009378A" w:rsidRPr="0009378A" w:rsidRDefault="0009378A" w:rsidP="00950EC8">
            <w:pPr>
              <w:spacing w:line="276" w:lineRule="auto"/>
              <w:jc w:val="both"/>
              <w:rPr>
                <w:rFonts w:ascii="Times New Roman" w:hAnsi="Times New Roman" w:cs="Times New Roman"/>
                <w:color w:val="000000"/>
                <w:sz w:val="28"/>
                <w:szCs w:val="28"/>
              </w:rPr>
            </w:pPr>
          </w:p>
        </w:tc>
      </w:tr>
      <w:tr w:rsidR="0009378A" w:rsidRPr="00A160FD" w:rsidTr="00950EC8">
        <w:trPr>
          <w:jc w:val="center"/>
        </w:trPr>
        <w:tc>
          <w:tcPr>
            <w:tcW w:w="9721" w:type="dxa"/>
            <w:gridSpan w:val="2"/>
            <w:tcBorders>
              <w:top w:val="nil"/>
              <w:bottom w:val="single" w:sz="4" w:space="0" w:color="auto"/>
            </w:tcBorders>
          </w:tcPr>
          <w:p w:rsidR="0009378A" w:rsidRPr="0009378A" w:rsidRDefault="0009378A" w:rsidP="00950EC8">
            <w:pPr>
              <w:spacing w:line="276" w:lineRule="auto"/>
              <w:jc w:val="both"/>
              <w:rPr>
                <w:rFonts w:ascii="Times New Roman" w:hAnsi="Times New Roman" w:cs="Times New Roman"/>
                <w:color w:val="000000"/>
                <w:sz w:val="28"/>
                <w:szCs w:val="28"/>
                <w:lang w:val="nl-NL"/>
              </w:rPr>
            </w:pPr>
            <w:r w:rsidRPr="0009378A">
              <w:rPr>
                <w:rFonts w:ascii="Times New Roman" w:hAnsi="Times New Roman" w:cs="Times New Roman"/>
                <w:b/>
                <w:bCs/>
                <w:color w:val="000000"/>
                <w:sz w:val="28"/>
                <w:szCs w:val="28"/>
              </w:rPr>
              <w:lastRenderedPageBreak/>
              <w:t xml:space="preserve">Đề bài: </w:t>
            </w:r>
            <w:r w:rsidRPr="0009378A">
              <w:rPr>
                <w:rFonts w:ascii="Times New Roman" w:hAnsi="Times New Roman" w:cs="Times New Roman"/>
                <w:color w:val="000000"/>
                <w:sz w:val="28"/>
                <w:szCs w:val="28"/>
                <w:lang w:val="nl-NL"/>
              </w:rPr>
              <w:t>Đọc đoạn trao đổi dưới đây, hãy ghi ý kiến của em vào chỗ trống (cột A) nhằm thuyết phục người chị ủng hộ nguyện vọng của em muốn học lớp năng khiếu về vẽ. (Có thể dựa vào gợi ý thuyết phục ghi ở cột B).</w:t>
            </w:r>
          </w:p>
        </w:tc>
      </w:tr>
      <w:tr w:rsidR="0009378A" w:rsidRPr="0009378A" w:rsidTr="00950EC8">
        <w:trPr>
          <w:jc w:val="center"/>
        </w:trPr>
        <w:tc>
          <w:tcPr>
            <w:tcW w:w="6243" w:type="dxa"/>
            <w:tcBorders>
              <w:top w:val="single" w:sz="4" w:space="0" w:color="auto"/>
              <w:bottom w:val="single" w:sz="4" w:space="0" w:color="auto"/>
            </w:tcBorders>
            <w:vAlign w:val="center"/>
          </w:tcPr>
          <w:p w:rsidR="0009378A" w:rsidRPr="0009378A" w:rsidRDefault="0009378A" w:rsidP="00950EC8">
            <w:pPr>
              <w:spacing w:line="276" w:lineRule="auto"/>
              <w:jc w:val="center"/>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A</w:t>
            </w:r>
          </w:p>
        </w:tc>
        <w:tc>
          <w:tcPr>
            <w:tcW w:w="3478" w:type="dxa"/>
            <w:tcBorders>
              <w:top w:val="single" w:sz="4" w:space="0" w:color="auto"/>
              <w:bottom w:val="single" w:sz="4" w:space="0" w:color="auto"/>
            </w:tcBorders>
            <w:vAlign w:val="center"/>
          </w:tcPr>
          <w:p w:rsidR="0009378A" w:rsidRPr="0009378A" w:rsidRDefault="0009378A" w:rsidP="00950EC8">
            <w:pPr>
              <w:spacing w:line="276" w:lineRule="auto"/>
              <w:jc w:val="center"/>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B</w:t>
            </w:r>
          </w:p>
        </w:tc>
      </w:tr>
      <w:tr w:rsidR="0009378A" w:rsidRPr="0009378A" w:rsidTr="00950EC8">
        <w:trPr>
          <w:jc w:val="center"/>
        </w:trPr>
        <w:tc>
          <w:tcPr>
            <w:tcW w:w="6243" w:type="dxa"/>
            <w:tcBorders>
              <w:top w:val="single" w:sz="4" w:space="0" w:color="auto"/>
              <w:bottom w:val="nil"/>
            </w:tcBorders>
          </w:tcPr>
          <w:p w:rsidR="0009378A" w:rsidRPr="0009378A" w:rsidRDefault="0009378A" w:rsidP="00950EC8">
            <w:pPr>
              <w:spacing w:line="276" w:lineRule="auto"/>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Em</w:t>
            </w:r>
            <w:r w:rsidRPr="0009378A">
              <w:rPr>
                <w:rFonts w:ascii="Times New Roman" w:hAnsi="Times New Roman" w:cs="Times New Roman"/>
                <w:color w:val="000000"/>
                <w:sz w:val="28"/>
                <w:szCs w:val="28"/>
                <w:lang w:val="nl-NL"/>
              </w:rPr>
              <w:t xml:space="preserve"> : Chị ơi, em muốn tham gia lớp học vẽ do nhà trường tổ chức vào chủ nhật hằng tuần. Em sẽ xin phép bố mẹ. Chị ủng hộ em nhé !</w:t>
            </w:r>
          </w:p>
          <w:p w:rsidR="0009378A" w:rsidRPr="0009378A" w:rsidRDefault="0009378A" w:rsidP="00950EC8">
            <w:pPr>
              <w:spacing w:line="276" w:lineRule="auto"/>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Chị</w:t>
            </w:r>
            <w:r w:rsidRPr="0009378A">
              <w:rPr>
                <w:rFonts w:ascii="Times New Roman" w:hAnsi="Times New Roman" w:cs="Times New Roman"/>
                <w:color w:val="000000"/>
                <w:sz w:val="28"/>
                <w:szCs w:val="28"/>
                <w:lang w:val="nl-NL"/>
              </w:rPr>
              <w:t xml:space="preserve"> : Chị chỉ lo em học các môn trên lớp chưa khá mà lại đi học thêm về vẽ. Liệu có ảnh hưởng đến việc học tập không ?</w:t>
            </w:r>
          </w:p>
          <w:p w:rsidR="0009378A" w:rsidRPr="0009378A" w:rsidRDefault="0009378A" w:rsidP="00950EC8">
            <w:pPr>
              <w:spacing w:line="276" w:lineRule="auto"/>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Em</w:t>
            </w:r>
            <w:r w:rsidRPr="0009378A">
              <w:rPr>
                <w:rFonts w:ascii="Times New Roman" w:hAnsi="Times New Roman" w:cs="Times New Roman"/>
                <w:color w:val="000000"/>
                <w:sz w:val="28"/>
                <w:szCs w:val="28"/>
                <w:lang w:val="nl-NL"/>
              </w:rPr>
              <w:t xml:space="preserve"> : ……......................................................................……….</w:t>
            </w:r>
          </w:p>
          <w:p w:rsidR="0009378A" w:rsidRPr="0009378A" w:rsidRDefault="0009378A" w:rsidP="00950EC8">
            <w:pPr>
              <w:spacing w:line="276" w:lineRule="auto"/>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Chị</w:t>
            </w:r>
            <w:r w:rsidRPr="0009378A">
              <w:rPr>
                <w:rFonts w:ascii="Times New Roman" w:hAnsi="Times New Roman" w:cs="Times New Roman"/>
                <w:color w:val="000000"/>
                <w:sz w:val="28"/>
                <w:szCs w:val="28"/>
                <w:lang w:val="nl-NL"/>
              </w:rPr>
              <w:t xml:space="preserve"> : Em muốn có dịp vui chơi với các bạn vào ngày chủ nhật chứ gì ? Mọi khi em vẫn dọn dẹp nhà cửa giúp bố mẹ vào ngày đó. Chẳng lẽ em để bố mẹ và chị vất vả thêm sao ?</w:t>
            </w:r>
          </w:p>
          <w:p w:rsidR="0009378A" w:rsidRPr="0009378A" w:rsidRDefault="0009378A" w:rsidP="00950EC8">
            <w:pPr>
              <w:spacing w:line="276" w:lineRule="auto"/>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Em</w:t>
            </w:r>
            <w:r w:rsidRPr="0009378A">
              <w:rPr>
                <w:rFonts w:ascii="Times New Roman" w:hAnsi="Times New Roman" w:cs="Times New Roman"/>
                <w:color w:val="000000"/>
                <w:sz w:val="28"/>
                <w:szCs w:val="28"/>
                <w:lang w:val="nl-NL"/>
              </w:rPr>
              <w:t xml:space="preserve"> : ……......................................................................……….</w:t>
            </w:r>
          </w:p>
          <w:p w:rsidR="0009378A" w:rsidRPr="0009378A" w:rsidRDefault="0009378A" w:rsidP="00950EC8">
            <w:pPr>
              <w:spacing w:line="276" w:lineRule="auto"/>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Chị</w:t>
            </w:r>
            <w:r w:rsidRPr="0009378A">
              <w:rPr>
                <w:rFonts w:ascii="Times New Roman" w:hAnsi="Times New Roman" w:cs="Times New Roman"/>
                <w:color w:val="000000"/>
                <w:sz w:val="28"/>
                <w:szCs w:val="28"/>
                <w:lang w:val="nl-NL"/>
              </w:rPr>
              <w:t xml:space="preserve"> : Từ nhà đến trường hơi xa, bố mẹ vẫn phải thay nhau đưa đón em đi học. Nếu có ngày gia đình bận việc, không ai đưa đón em được thì sao ?</w:t>
            </w:r>
          </w:p>
          <w:p w:rsidR="0009378A" w:rsidRPr="0009378A" w:rsidRDefault="0009378A" w:rsidP="00950EC8">
            <w:pPr>
              <w:spacing w:line="276" w:lineRule="auto"/>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Em</w:t>
            </w:r>
            <w:r w:rsidRPr="0009378A">
              <w:rPr>
                <w:rFonts w:ascii="Times New Roman" w:hAnsi="Times New Roman" w:cs="Times New Roman"/>
                <w:color w:val="000000"/>
                <w:sz w:val="28"/>
                <w:szCs w:val="28"/>
                <w:lang w:val="nl-NL"/>
              </w:rPr>
              <w:t xml:space="preserve"> : ……......................................................................……….</w:t>
            </w:r>
          </w:p>
          <w:p w:rsidR="0009378A" w:rsidRPr="0009378A" w:rsidRDefault="0009378A" w:rsidP="00950EC8">
            <w:pPr>
              <w:spacing w:line="276" w:lineRule="auto"/>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Chị</w:t>
            </w:r>
            <w:r w:rsidRPr="0009378A">
              <w:rPr>
                <w:rFonts w:ascii="Times New Roman" w:hAnsi="Times New Roman" w:cs="Times New Roman"/>
                <w:color w:val="000000"/>
                <w:sz w:val="28"/>
                <w:szCs w:val="28"/>
                <w:lang w:val="nl-NL"/>
              </w:rPr>
              <w:t xml:space="preserve"> : Em đã quyết tâm và biết suy nghĩ như thế thì chị tán thành. Em cứ xin phép bố mẹ, chị sẽ nhiệt tình ủng hộ.</w:t>
            </w:r>
          </w:p>
          <w:p w:rsidR="0009378A" w:rsidRPr="0009378A" w:rsidRDefault="0009378A" w:rsidP="00950EC8">
            <w:pPr>
              <w:spacing w:line="276" w:lineRule="auto"/>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lastRenderedPageBreak/>
              <w:t>Em</w:t>
            </w:r>
            <w:r w:rsidRPr="0009378A">
              <w:rPr>
                <w:rFonts w:ascii="Times New Roman" w:hAnsi="Times New Roman" w:cs="Times New Roman"/>
                <w:color w:val="000000"/>
                <w:sz w:val="28"/>
                <w:szCs w:val="28"/>
                <w:lang w:val="nl-NL"/>
              </w:rPr>
              <w:t xml:space="preserve"> : Hay quá ! Em cảm ơn chị.</w:t>
            </w:r>
          </w:p>
          <w:p w:rsidR="0009378A" w:rsidRPr="0009378A" w:rsidRDefault="0009378A" w:rsidP="00950EC8">
            <w:pPr>
              <w:spacing w:line="276"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Yêu cầu các nhóm trình bày, nhận xét</w:t>
            </w:r>
            <w:r w:rsidRPr="00A160FD">
              <w:rPr>
                <w:rFonts w:ascii="Times New Roman" w:hAnsi="Times New Roman" w:cs="Times New Roman"/>
                <w:color w:val="000000"/>
                <w:sz w:val="28"/>
                <w:szCs w:val="28"/>
                <w:lang w:val="nl-NL"/>
              </w:rPr>
              <w:t>.</w:t>
            </w:r>
          </w:p>
          <w:p w:rsidR="0009378A" w:rsidRPr="0009378A" w:rsidRDefault="0009378A" w:rsidP="00950EC8">
            <w:pPr>
              <w:spacing w:line="276" w:lineRule="auto"/>
              <w:jc w:val="both"/>
              <w:rPr>
                <w:rFonts w:ascii="Times New Roman" w:hAnsi="Times New Roman" w:cs="Times New Roman"/>
                <w:color w:val="000000"/>
                <w:sz w:val="28"/>
                <w:szCs w:val="28"/>
                <w:lang w:val="nl-NL"/>
              </w:rPr>
            </w:pPr>
            <w:r w:rsidRPr="00A160FD">
              <w:rPr>
                <w:rFonts w:ascii="Times New Roman" w:hAnsi="Times New Roman" w:cs="Times New Roman"/>
                <w:color w:val="000000"/>
                <w:sz w:val="28"/>
                <w:szCs w:val="28"/>
                <w:lang w:val="nl-NL"/>
              </w:rPr>
              <w:t>- GV nhận xét, sửa bài.</w:t>
            </w:r>
          </w:p>
        </w:tc>
        <w:tc>
          <w:tcPr>
            <w:tcW w:w="3478" w:type="dxa"/>
            <w:tcBorders>
              <w:top w:val="single" w:sz="4" w:space="0" w:color="auto"/>
              <w:bottom w:val="nil"/>
            </w:tcBorders>
          </w:tcPr>
          <w:p w:rsidR="0009378A" w:rsidRPr="0009378A" w:rsidRDefault="0009378A" w:rsidP="00950EC8">
            <w:pPr>
              <w:spacing w:line="276" w:lineRule="auto"/>
              <w:jc w:val="both"/>
              <w:rPr>
                <w:rFonts w:ascii="Times New Roman" w:hAnsi="Times New Roman" w:cs="Times New Roman"/>
                <w:color w:val="000000"/>
                <w:sz w:val="28"/>
                <w:szCs w:val="28"/>
                <w:lang w:val="nl-NL"/>
              </w:rPr>
            </w:pPr>
          </w:p>
          <w:p w:rsidR="0009378A" w:rsidRPr="0009378A" w:rsidRDefault="0009378A" w:rsidP="00950EC8">
            <w:pPr>
              <w:spacing w:line="276" w:lineRule="auto"/>
              <w:jc w:val="both"/>
              <w:rPr>
                <w:rFonts w:ascii="Times New Roman" w:hAnsi="Times New Roman" w:cs="Times New Roman"/>
                <w:color w:val="000000"/>
                <w:sz w:val="28"/>
                <w:szCs w:val="28"/>
                <w:lang w:val="nl-NL"/>
              </w:rPr>
            </w:pPr>
          </w:p>
          <w:p w:rsidR="0009378A" w:rsidRPr="0009378A" w:rsidRDefault="0009378A" w:rsidP="00950EC8">
            <w:pPr>
              <w:spacing w:line="276" w:lineRule="auto"/>
              <w:jc w:val="both"/>
              <w:rPr>
                <w:rFonts w:ascii="Times New Roman" w:hAnsi="Times New Roman" w:cs="Times New Roman"/>
                <w:color w:val="000000"/>
                <w:sz w:val="28"/>
                <w:szCs w:val="28"/>
                <w:lang w:val="nl-NL"/>
              </w:rPr>
            </w:pPr>
          </w:p>
          <w:p w:rsidR="0009378A" w:rsidRPr="0009378A" w:rsidRDefault="0009378A" w:rsidP="00950EC8">
            <w:pPr>
              <w:spacing w:line="276" w:lineRule="auto"/>
              <w:jc w:val="both"/>
              <w:rPr>
                <w:rFonts w:ascii="Times New Roman" w:hAnsi="Times New Roman" w:cs="Times New Roman"/>
                <w:color w:val="000000"/>
                <w:sz w:val="28"/>
                <w:szCs w:val="28"/>
                <w:lang w:val="nl-NL"/>
              </w:rPr>
            </w:pPr>
          </w:p>
          <w:p w:rsidR="0009378A" w:rsidRPr="0009378A" w:rsidRDefault="0009378A" w:rsidP="00950EC8">
            <w:pPr>
              <w:spacing w:line="276" w:lineRule="auto"/>
              <w:jc w:val="both"/>
              <w:rPr>
                <w:rFonts w:ascii="Times New Roman" w:hAnsi="Times New Roman" w:cs="Times New Roman"/>
                <w:color w:val="000000"/>
                <w:sz w:val="28"/>
                <w:szCs w:val="28"/>
                <w:lang w:val="nl-NL"/>
              </w:rPr>
            </w:pPr>
          </w:p>
          <w:p w:rsidR="0009378A" w:rsidRPr="0009378A" w:rsidRDefault="0009378A" w:rsidP="00950EC8">
            <w:pPr>
              <w:spacing w:line="276"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VD : Em chỉ học vẽ mỗi tuần một buổi ; đó là dịp nghỉ ngơi về tinh thần để sau đó học tốt hơn,...</w:t>
            </w:r>
          </w:p>
          <w:p w:rsidR="0009378A" w:rsidRPr="0009378A" w:rsidRDefault="0009378A" w:rsidP="00950EC8">
            <w:pPr>
              <w:spacing w:line="276" w:lineRule="auto"/>
              <w:jc w:val="both"/>
              <w:rPr>
                <w:rFonts w:ascii="Times New Roman" w:hAnsi="Times New Roman" w:cs="Times New Roman"/>
                <w:color w:val="000000"/>
                <w:sz w:val="28"/>
                <w:szCs w:val="28"/>
                <w:lang w:val="nl-NL"/>
              </w:rPr>
            </w:pPr>
          </w:p>
          <w:p w:rsidR="0009378A" w:rsidRPr="0009378A" w:rsidRDefault="0009378A" w:rsidP="00950EC8">
            <w:pPr>
              <w:spacing w:line="276"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VD : Em sẽ tranh thủ dọn dẹp nhà cửa vào thứ bảy ; sẽ xếp đặt đồ dùng gọn gàng, ngăn nắp để chị đỡ công dọn dẹp...</w:t>
            </w:r>
          </w:p>
          <w:p w:rsidR="0009378A" w:rsidRPr="0009378A" w:rsidRDefault="0009378A" w:rsidP="00950EC8">
            <w:pPr>
              <w:spacing w:line="276"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VD : Em đã bàn với bạn Minh cùng xin phép bố mẹ để bố mẹ hai nhà thu xếp đưa đón hộ ; hoặc cùn</w:t>
            </w:r>
            <w:r w:rsidRPr="00A160FD">
              <w:rPr>
                <w:rFonts w:ascii="Times New Roman" w:hAnsi="Times New Roman" w:cs="Times New Roman"/>
                <w:color w:val="000000"/>
                <w:sz w:val="28"/>
                <w:szCs w:val="28"/>
                <w:lang w:val="nl-NL"/>
              </w:rPr>
              <w:t>-</w:t>
            </w:r>
            <w:r w:rsidRPr="0009378A">
              <w:rPr>
                <w:rFonts w:ascii="Times New Roman" w:hAnsi="Times New Roman" w:cs="Times New Roman"/>
                <w:color w:val="000000"/>
                <w:sz w:val="28"/>
                <w:szCs w:val="28"/>
                <w:lang w:val="nl-NL"/>
              </w:rPr>
              <w:t>g bạn Minh đi bộ về nhà...</w:t>
            </w:r>
          </w:p>
          <w:p w:rsidR="0009378A" w:rsidRPr="0009378A" w:rsidRDefault="0009378A" w:rsidP="00950EC8">
            <w:pPr>
              <w:spacing w:line="276"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HS trình bày.</w:t>
            </w:r>
          </w:p>
        </w:tc>
      </w:tr>
      <w:tr w:rsidR="0009378A" w:rsidRPr="0009378A" w:rsidTr="00950EC8">
        <w:trPr>
          <w:jc w:val="center"/>
        </w:trPr>
        <w:tc>
          <w:tcPr>
            <w:tcW w:w="6243" w:type="dxa"/>
            <w:tcBorders>
              <w:top w:val="nil"/>
            </w:tcBorders>
          </w:tcPr>
          <w:p w:rsidR="0009378A" w:rsidRPr="0009378A" w:rsidRDefault="0009378A" w:rsidP="00950EC8">
            <w:pPr>
              <w:spacing w:line="276"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lastRenderedPageBreak/>
              <w:t>3.</w:t>
            </w:r>
            <w:r w:rsidRPr="0009378A">
              <w:rPr>
                <w:rFonts w:ascii="Times New Roman" w:hAnsi="Times New Roman" w:cs="Times New Roman"/>
                <w:b/>
                <w:color w:val="000000"/>
                <w:sz w:val="28"/>
                <w:szCs w:val="28"/>
              </w:rPr>
              <w:t xml:space="preserve"> Củng cố tiết học</w:t>
            </w:r>
          </w:p>
        </w:tc>
        <w:tc>
          <w:tcPr>
            <w:tcW w:w="3478" w:type="dxa"/>
            <w:tcBorders>
              <w:top w:val="nil"/>
            </w:tcBorders>
          </w:tcPr>
          <w:p w:rsidR="0009378A" w:rsidRPr="0009378A" w:rsidRDefault="0009378A" w:rsidP="00950EC8">
            <w:pPr>
              <w:spacing w:line="276" w:lineRule="auto"/>
              <w:jc w:val="both"/>
              <w:rPr>
                <w:rFonts w:ascii="Times New Roman" w:hAnsi="Times New Roman" w:cs="Times New Roman"/>
                <w:color w:val="000000"/>
                <w:sz w:val="28"/>
                <w:szCs w:val="28"/>
                <w:lang w:val="nl-NL"/>
              </w:rPr>
            </w:pPr>
          </w:p>
        </w:tc>
      </w:tr>
    </w:tbl>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A160FD" w:rsidRDefault="00A160FD" w:rsidP="0009378A">
      <w:pPr>
        <w:spacing w:before="113" w:after="113" w:line="240" w:lineRule="auto"/>
        <w:ind w:left="170" w:right="113"/>
        <w:jc w:val="center"/>
        <w:rPr>
          <w:rFonts w:ascii="Times New Roman" w:hAnsi="Times New Roman" w:cs="Times New Roman"/>
          <w:sz w:val="28"/>
          <w:szCs w:val="28"/>
        </w:rPr>
      </w:pPr>
    </w:p>
    <w:p w:rsidR="00A160FD" w:rsidRDefault="00A160FD" w:rsidP="0009378A">
      <w:pPr>
        <w:spacing w:before="113" w:after="113" w:line="240" w:lineRule="auto"/>
        <w:ind w:left="170" w:right="113"/>
        <w:jc w:val="center"/>
        <w:rPr>
          <w:rFonts w:ascii="Times New Roman" w:hAnsi="Times New Roman" w:cs="Times New Roman"/>
          <w:sz w:val="28"/>
          <w:szCs w:val="28"/>
        </w:rPr>
      </w:pPr>
    </w:p>
    <w:p w:rsidR="00A160FD" w:rsidRDefault="00A160FD" w:rsidP="0009378A">
      <w:pPr>
        <w:spacing w:before="113" w:after="113" w:line="240" w:lineRule="auto"/>
        <w:ind w:left="170" w:right="113"/>
        <w:jc w:val="center"/>
        <w:rPr>
          <w:rFonts w:ascii="Times New Roman" w:hAnsi="Times New Roman" w:cs="Times New Roman"/>
          <w:sz w:val="28"/>
          <w:szCs w:val="28"/>
        </w:rPr>
      </w:pPr>
    </w:p>
    <w:p w:rsidR="00A160FD" w:rsidRDefault="00A160FD" w:rsidP="0009378A">
      <w:pPr>
        <w:spacing w:before="113" w:after="113" w:line="240" w:lineRule="auto"/>
        <w:ind w:left="170" w:right="113"/>
        <w:jc w:val="center"/>
        <w:rPr>
          <w:rFonts w:ascii="Times New Roman" w:hAnsi="Times New Roman" w:cs="Times New Roman"/>
          <w:sz w:val="28"/>
          <w:szCs w:val="28"/>
        </w:rPr>
      </w:pPr>
    </w:p>
    <w:p w:rsidR="00A160FD" w:rsidRDefault="00A160FD" w:rsidP="0009378A">
      <w:pPr>
        <w:spacing w:before="113" w:after="113" w:line="240" w:lineRule="auto"/>
        <w:ind w:left="170" w:right="113"/>
        <w:jc w:val="center"/>
        <w:rPr>
          <w:rFonts w:ascii="Times New Roman" w:hAnsi="Times New Roman" w:cs="Times New Roman"/>
          <w:sz w:val="28"/>
          <w:szCs w:val="28"/>
        </w:rPr>
      </w:pPr>
    </w:p>
    <w:p w:rsidR="00A160FD" w:rsidRDefault="00A160FD" w:rsidP="0009378A">
      <w:pPr>
        <w:spacing w:before="113" w:after="113" w:line="240" w:lineRule="auto"/>
        <w:ind w:left="170" w:right="113"/>
        <w:jc w:val="center"/>
        <w:rPr>
          <w:rFonts w:ascii="Times New Roman" w:hAnsi="Times New Roman" w:cs="Times New Roman"/>
          <w:sz w:val="28"/>
          <w:szCs w:val="28"/>
        </w:rPr>
      </w:pPr>
    </w:p>
    <w:p w:rsidR="00A160FD" w:rsidRDefault="00A160FD" w:rsidP="0009378A">
      <w:pPr>
        <w:spacing w:before="113" w:after="113" w:line="240" w:lineRule="auto"/>
        <w:ind w:left="170" w:right="113"/>
        <w:jc w:val="center"/>
        <w:rPr>
          <w:rFonts w:ascii="Times New Roman" w:hAnsi="Times New Roman" w:cs="Times New Roman"/>
          <w:sz w:val="28"/>
          <w:szCs w:val="28"/>
        </w:rPr>
      </w:pPr>
    </w:p>
    <w:p w:rsidR="00A160FD" w:rsidRDefault="00A160FD" w:rsidP="0009378A">
      <w:pPr>
        <w:spacing w:before="113" w:after="113" w:line="240" w:lineRule="auto"/>
        <w:ind w:left="170" w:right="113"/>
        <w:jc w:val="center"/>
        <w:rPr>
          <w:rFonts w:ascii="Times New Roman" w:hAnsi="Times New Roman" w:cs="Times New Roman"/>
          <w:sz w:val="28"/>
          <w:szCs w:val="28"/>
        </w:rPr>
      </w:pPr>
    </w:p>
    <w:p w:rsidR="00A160FD" w:rsidRDefault="00A160FD" w:rsidP="0009378A">
      <w:pPr>
        <w:spacing w:before="113" w:after="113" w:line="240" w:lineRule="auto"/>
        <w:ind w:left="170" w:right="113"/>
        <w:jc w:val="center"/>
        <w:rPr>
          <w:rFonts w:ascii="Times New Roman" w:hAnsi="Times New Roman" w:cs="Times New Roman"/>
          <w:sz w:val="28"/>
          <w:szCs w:val="28"/>
        </w:rPr>
      </w:pPr>
    </w:p>
    <w:p w:rsidR="00A160FD" w:rsidRDefault="00A160FD" w:rsidP="0009378A">
      <w:pPr>
        <w:spacing w:before="113" w:after="113" w:line="240" w:lineRule="auto"/>
        <w:ind w:left="170" w:right="113"/>
        <w:jc w:val="center"/>
        <w:rPr>
          <w:rFonts w:ascii="Times New Roman" w:hAnsi="Times New Roman" w:cs="Times New Roman"/>
          <w:sz w:val="28"/>
          <w:szCs w:val="28"/>
        </w:rPr>
      </w:pPr>
    </w:p>
    <w:p w:rsidR="00A160FD" w:rsidRDefault="00A160FD" w:rsidP="0009378A">
      <w:pPr>
        <w:spacing w:before="113" w:after="113" w:line="240" w:lineRule="auto"/>
        <w:ind w:left="170" w:right="113"/>
        <w:jc w:val="center"/>
        <w:rPr>
          <w:rFonts w:ascii="Times New Roman" w:hAnsi="Times New Roman" w:cs="Times New Roman"/>
          <w:sz w:val="28"/>
          <w:szCs w:val="28"/>
        </w:rPr>
      </w:pPr>
    </w:p>
    <w:p w:rsidR="00A160FD" w:rsidRDefault="00A160FD" w:rsidP="0009378A">
      <w:pPr>
        <w:spacing w:before="113" w:after="113" w:line="240" w:lineRule="auto"/>
        <w:ind w:left="170" w:right="113"/>
        <w:jc w:val="center"/>
        <w:rPr>
          <w:rFonts w:ascii="Times New Roman" w:hAnsi="Times New Roman" w:cs="Times New Roman"/>
          <w:sz w:val="28"/>
          <w:szCs w:val="28"/>
        </w:rPr>
      </w:pPr>
    </w:p>
    <w:p w:rsidR="00A160FD" w:rsidRDefault="00A160FD" w:rsidP="0009378A">
      <w:pPr>
        <w:spacing w:before="113" w:after="113" w:line="240" w:lineRule="auto"/>
        <w:ind w:left="170" w:right="113"/>
        <w:jc w:val="center"/>
        <w:rPr>
          <w:rFonts w:ascii="Times New Roman" w:hAnsi="Times New Roman" w:cs="Times New Roman"/>
          <w:sz w:val="28"/>
          <w:szCs w:val="28"/>
        </w:rPr>
      </w:pPr>
    </w:p>
    <w:p w:rsidR="00A160FD" w:rsidRDefault="00A160FD" w:rsidP="0009378A">
      <w:pPr>
        <w:spacing w:before="113" w:after="113" w:line="240" w:lineRule="auto"/>
        <w:ind w:left="170" w:right="113"/>
        <w:jc w:val="center"/>
        <w:rPr>
          <w:rFonts w:ascii="Times New Roman" w:hAnsi="Times New Roman" w:cs="Times New Roman"/>
          <w:sz w:val="28"/>
          <w:szCs w:val="28"/>
        </w:rPr>
      </w:pPr>
    </w:p>
    <w:p w:rsidR="00A160FD" w:rsidRDefault="00A160FD" w:rsidP="0009378A">
      <w:pPr>
        <w:spacing w:before="113" w:after="113" w:line="240" w:lineRule="auto"/>
        <w:ind w:left="170" w:right="113"/>
        <w:jc w:val="center"/>
        <w:rPr>
          <w:rFonts w:ascii="Times New Roman" w:hAnsi="Times New Roman" w:cs="Times New Roman"/>
          <w:sz w:val="28"/>
          <w:szCs w:val="28"/>
        </w:rPr>
      </w:pPr>
    </w:p>
    <w:p w:rsidR="00A160FD" w:rsidRDefault="00A160FD" w:rsidP="0009378A">
      <w:pPr>
        <w:spacing w:before="113" w:after="113" w:line="240" w:lineRule="auto"/>
        <w:ind w:left="170" w:right="113"/>
        <w:jc w:val="center"/>
        <w:rPr>
          <w:rFonts w:ascii="Times New Roman" w:hAnsi="Times New Roman" w:cs="Times New Roman"/>
          <w:sz w:val="28"/>
          <w:szCs w:val="28"/>
        </w:rPr>
      </w:pPr>
    </w:p>
    <w:p w:rsidR="00A160FD" w:rsidRDefault="00A160FD" w:rsidP="0009378A">
      <w:pPr>
        <w:spacing w:before="113" w:after="113" w:line="240" w:lineRule="auto"/>
        <w:ind w:left="170" w:right="113"/>
        <w:jc w:val="center"/>
        <w:rPr>
          <w:rFonts w:ascii="Times New Roman" w:hAnsi="Times New Roman" w:cs="Times New Roman"/>
          <w:sz w:val="28"/>
          <w:szCs w:val="28"/>
        </w:rPr>
      </w:pPr>
    </w:p>
    <w:p w:rsidR="00A160FD" w:rsidRDefault="00A160FD" w:rsidP="0009378A">
      <w:pPr>
        <w:spacing w:before="113" w:after="113" w:line="240" w:lineRule="auto"/>
        <w:ind w:left="170" w:right="113"/>
        <w:jc w:val="center"/>
        <w:rPr>
          <w:rFonts w:ascii="Times New Roman" w:hAnsi="Times New Roman" w:cs="Times New Roman"/>
          <w:sz w:val="28"/>
          <w:szCs w:val="28"/>
        </w:rPr>
      </w:pPr>
    </w:p>
    <w:p w:rsidR="00A160FD" w:rsidRDefault="00A160FD" w:rsidP="0009378A">
      <w:pPr>
        <w:spacing w:before="113" w:after="113" w:line="240" w:lineRule="auto"/>
        <w:ind w:left="170" w:right="113"/>
        <w:jc w:val="center"/>
        <w:rPr>
          <w:rFonts w:ascii="Times New Roman" w:hAnsi="Times New Roman" w:cs="Times New Roman"/>
          <w:sz w:val="28"/>
          <w:szCs w:val="28"/>
        </w:rPr>
      </w:pPr>
    </w:p>
    <w:p w:rsidR="00A160FD" w:rsidRDefault="00A160FD" w:rsidP="0009378A">
      <w:pPr>
        <w:spacing w:before="113" w:after="113" w:line="240" w:lineRule="auto"/>
        <w:ind w:left="170" w:right="113"/>
        <w:jc w:val="center"/>
        <w:rPr>
          <w:rFonts w:ascii="Times New Roman" w:hAnsi="Times New Roman" w:cs="Times New Roman"/>
          <w:sz w:val="28"/>
          <w:szCs w:val="28"/>
        </w:rPr>
      </w:pPr>
    </w:p>
    <w:p w:rsidR="00A160FD" w:rsidRDefault="00A160FD" w:rsidP="0009378A">
      <w:pPr>
        <w:spacing w:before="113" w:after="113" w:line="240" w:lineRule="auto"/>
        <w:ind w:left="170" w:right="113"/>
        <w:jc w:val="center"/>
        <w:rPr>
          <w:rFonts w:ascii="Times New Roman" w:hAnsi="Times New Roman" w:cs="Times New Roman"/>
          <w:sz w:val="28"/>
          <w:szCs w:val="28"/>
        </w:rPr>
      </w:pPr>
    </w:p>
    <w:p w:rsidR="0009378A" w:rsidRPr="0009378A" w:rsidRDefault="0009378A" w:rsidP="0009378A">
      <w:pPr>
        <w:spacing w:before="113" w:after="113" w:line="240" w:lineRule="auto"/>
        <w:ind w:left="170" w:right="113"/>
        <w:jc w:val="center"/>
        <w:rPr>
          <w:rFonts w:ascii="Times New Roman" w:hAnsi="Times New Roman" w:cs="Times New Roman"/>
          <w:sz w:val="28"/>
          <w:szCs w:val="28"/>
        </w:rPr>
      </w:pPr>
      <w:r w:rsidRPr="0009378A">
        <w:rPr>
          <w:rFonts w:ascii="Times New Roman" w:hAnsi="Times New Roman" w:cs="Times New Roman"/>
          <w:sz w:val="28"/>
          <w:szCs w:val="28"/>
        </w:rPr>
        <w:lastRenderedPageBreak/>
        <w:t>Ngày dạy: Thứ ………., ngày …… / …… / 20…</w:t>
      </w:r>
    </w:p>
    <w:p w:rsidR="0009378A" w:rsidRPr="0009378A" w:rsidRDefault="0009378A" w:rsidP="0009378A">
      <w:pPr>
        <w:spacing w:before="113" w:after="113" w:line="240" w:lineRule="auto"/>
        <w:jc w:val="center"/>
        <w:rPr>
          <w:rFonts w:ascii="Times New Roman" w:hAnsi="Times New Roman" w:cs="Times New Roman"/>
          <w:b/>
          <w:sz w:val="28"/>
          <w:szCs w:val="28"/>
        </w:rPr>
      </w:pPr>
      <w:r w:rsidRPr="0009378A">
        <w:rPr>
          <w:rFonts w:ascii="Times New Roman" w:hAnsi="Times New Roman" w:cs="Times New Roman"/>
          <w:b/>
          <w:sz w:val="28"/>
          <w:szCs w:val="28"/>
        </w:rPr>
        <w:t>Rèn Toán - Tuần 11</w:t>
      </w:r>
    </w:p>
    <w:p w:rsidR="0009378A" w:rsidRPr="0009378A" w:rsidRDefault="0009378A" w:rsidP="0009378A">
      <w:pPr>
        <w:jc w:val="center"/>
        <w:rPr>
          <w:rFonts w:ascii="Times New Roman" w:hAnsi="Times New Roman" w:cs="Times New Roman"/>
          <w:b/>
          <w:sz w:val="28"/>
          <w:szCs w:val="28"/>
        </w:rPr>
      </w:pPr>
      <w:r w:rsidRPr="0009378A">
        <w:rPr>
          <w:rFonts w:ascii="Times New Roman" w:hAnsi="Times New Roman" w:cs="Times New Roman"/>
          <w:b/>
          <w:sz w:val="28"/>
          <w:szCs w:val="28"/>
        </w:rPr>
        <w:t xml:space="preserve">NHÂN VỚI SỐ CÓ MỘT CHỮ SỐ - TÍNH CHẤT GIAO HOÁN CỦA PHÉP NHÂN </w:t>
      </w:r>
    </w:p>
    <w:p w:rsidR="0009378A" w:rsidRPr="0009378A" w:rsidRDefault="0009378A" w:rsidP="0009378A">
      <w:pPr>
        <w:tabs>
          <w:tab w:val="left" w:pos="2130"/>
        </w:tabs>
        <w:rPr>
          <w:rFonts w:ascii="Times New Roman" w:hAnsi="Times New Roman" w:cs="Times New Roman"/>
          <w:b/>
          <w:sz w:val="28"/>
          <w:szCs w:val="28"/>
        </w:rPr>
      </w:pPr>
      <w:r w:rsidRPr="0009378A">
        <w:rPr>
          <w:rFonts w:ascii="Times New Roman" w:hAnsi="Times New Roman" w:cs="Times New Roman"/>
          <w:b/>
          <w:sz w:val="28"/>
          <w:szCs w:val="28"/>
        </w:rPr>
        <w:t>I. MỤC TIÊU</w:t>
      </w:r>
      <w:r w:rsidRPr="0009378A">
        <w:rPr>
          <w:rFonts w:ascii="Times New Roman" w:hAnsi="Times New Roman" w:cs="Times New Roman"/>
          <w:b/>
          <w:sz w:val="28"/>
          <w:szCs w:val="28"/>
        </w:rPr>
        <w:tab/>
      </w:r>
    </w:p>
    <w:p w:rsidR="0009378A" w:rsidRPr="0009378A" w:rsidRDefault="0009378A" w:rsidP="0009378A">
      <w:pPr>
        <w:rPr>
          <w:rFonts w:ascii="Times New Roman" w:hAnsi="Times New Roman" w:cs="Times New Roman"/>
          <w:sz w:val="28"/>
          <w:szCs w:val="28"/>
        </w:rPr>
      </w:pPr>
      <w:r w:rsidRPr="0009378A">
        <w:rPr>
          <w:rFonts w:ascii="Times New Roman" w:hAnsi="Times New Roman" w:cs="Times New Roman"/>
          <w:sz w:val="28"/>
          <w:szCs w:val="28"/>
        </w:rPr>
        <w:t>- Biết nhân với số có một chữ số;</w:t>
      </w:r>
    </w:p>
    <w:p w:rsidR="0009378A" w:rsidRPr="0009378A" w:rsidRDefault="0009378A" w:rsidP="0009378A">
      <w:pPr>
        <w:rPr>
          <w:rFonts w:ascii="Times New Roman" w:hAnsi="Times New Roman" w:cs="Times New Roman"/>
          <w:sz w:val="28"/>
          <w:szCs w:val="28"/>
        </w:rPr>
      </w:pPr>
      <w:r w:rsidRPr="0009378A">
        <w:rPr>
          <w:rFonts w:ascii="Times New Roman" w:hAnsi="Times New Roman" w:cs="Times New Roman"/>
          <w:sz w:val="28"/>
          <w:szCs w:val="28"/>
        </w:rPr>
        <w:t>- Tính được giá trị của biểu thức;</w:t>
      </w:r>
    </w:p>
    <w:p w:rsidR="0009378A" w:rsidRPr="0009378A" w:rsidRDefault="0009378A" w:rsidP="0009378A">
      <w:pPr>
        <w:rPr>
          <w:rFonts w:ascii="Times New Roman" w:hAnsi="Times New Roman" w:cs="Times New Roman"/>
          <w:sz w:val="28"/>
          <w:szCs w:val="28"/>
        </w:rPr>
      </w:pPr>
      <w:r w:rsidRPr="0009378A">
        <w:rPr>
          <w:rFonts w:ascii="Times New Roman" w:hAnsi="Times New Roman" w:cs="Times New Roman"/>
          <w:sz w:val="28"/>
          <w:szCs w:val="28"/>
        </w:rPr>
        <w:t>- Viết số vào chỗ trống sao cho hai biểu thức có giá trị bằng nhau.</w:t>
      </w:r>
    </w:p>
    <w:p w:rsidR="0009378A" w:rsidRPr="0009378A" w:rsidRDefault="0009378A" w:rsidP="0009378A">
      <w:pPr>
        <w:rPr>
          <w:rFonts w:ascii="Times New Roman" w:hAnsi="Times New Roman" w:cs="Times New Roman"/>
          <w:b/>
          <w:sz w:val="28"/>
          <w:szCs w:val="28"/>
        </w:rPr>
      </w:pPr>
      <w:r w:rsidRPr="0009378A">
        <w:rPr>
          <w:rFonts w:ascii="Times New Roman" w:hAnsi="Times New Roman" w:cs="Times New Roman"/>
          <w:b/>
          <w:sz w:val="28"/>
          <w:szCs w:val="28"/>
        </w:rPr>
        <w:t>II. ĐỒ DÙNG DẠY HỌC</w:t>
      </w:r>
    </w:p>
    <w:p w:rsidR="0009378A" w:rsidRPr="0009378A" w:rsidRDefault="0009378A" w:rsidP="0009378A">
      <w:pPr>
        <w:rPr>
          <w:rFonts w:ascii="Times New Roman" w:hAnsi="Times New Roman" w:cs="Times New Roman"/>
          <w:sz w:val="28"/>
          <w:szCs w:val="28"/>
        </w:rPr>
      </w:pPr>
      <w:r w:rsidRPr="0009378A">
        <w:rPr>
          <w:rFonts w:ascii="Times New Roman" w:hAnsi="Times New Roman" w:cs="Times New Roman"/>
          <w:sz w:val="28"/>
          <w:szCs w:val="28"/>
        </w:rPr>
        <w:t>Sách thực hành Toán 4 tập 1.</w:t>
      </w:r>
    </w:p>
    <w:p w:rsidR="0009378A" w:rsidRPr="0009378A" w:rsidRDefault="0009378A" w:rsidP="0009378A">
      <w:pPr>
        <w:rPr>
          <w:rFonts w:ascii="Times New Roman" w:hAnsi="Times New Roman" w:cs="Times New Roman"/>
          <w:b/>
          <w:sz w:val="28"/>
          <w:szCs w:val="28"/>
        </w:rPr>
      </w:pPr>
      <w:r w:rsidRPr="0009378A">
        <w:rPr>
          <w:rFonts w:ascii="Times New Roman" w:hAnsi="Times New Roman" w:cs="Times New Roman"/>
          <w:b/>
          <w:sz w:val="28"/>
          <w:szCs w:val="28"/>
        </w:rPr>
        <w:t>III. HOẠT ĐỘNG DẠY HỌC</w:t>
      </w:r>
    </w:p>
    <w:p w:rsidR="0009378A" w:rsidRPr="0009378A" w:rsidRDefault="0009378A" w:rsidP="0009378A">
      <w:pPr>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3960"/>
      </w:tblGrid>
      <w:tr w:rsidR="0009378A" w:rsidRPr="0009378A" w:rsidTr="00950EC8">
        <w:tc>
          <w:tcPr>
            <w:tcW w:w="5400" w:type="dxa"/>
          </w:tcPr>
          <w:p w:rsidR="0009378A" w:rsidRPr="0009378A" w:rsidRDefault="0009378A" w:rsidP="00950EC8">
            <w:pPr>
              <w:jc w:val="center"/>
              <w:rPr>
                <w:rFonts w:ascii="Times New Roman" w:hAnsi="Times New Roman" w:cs="Times New Roman"/>
                <w:b/>
                <w:sz w:val="28"/>
                <w:szCs w:val="28"/>
              </w:rPr>
            </w:pPr>
            <w:r w:rsidRPr="0009378A">
              <w:rPr>
                <w:rFonts w:ascii="Times New Roman" w:hAnsi="Times New Roman" w:cs="Times New Roman"/>
                <w:b/>
                <w:sz w:val="28"/>
                <w:szCs w:val="28"/>
              </w:rPr>
              <w:t>HOẠT ĐỘNG GV</w:t>
            </w:r>
          </w:p>
        </w:tc>
        <w:tc>
          <w:tcPr>
            <w:tcW w:w="3960" w:type="dxa"/>
          </w:tcPr>
          <w:p w:rsidR="0009378A" w:rsidRPr="0009378A" w:rsidRDefault="0009378A" w:rsidP="00950EC8">
            <w:pPr>
              <w:jc w:val="center"/>
              <w:rPr>
                <w:rFonts w:ascii="Times New Roman" w:hAnsi="Times New Roman" w:cs="Times New Roman"/>
                <w:b/>
                <w:sz w:val="28"/>
                <w:szCs w:val="28"/>
              </w:rPr>
            </w:pPr>
            <w:r w:rsidRPr="0009378A">
              <w:rPr>
                <w:rFonts w:ascii="Times New Roman" w:hAnsi="Times New Roman" w:cs="Times New Roman"/>
                <w:b/>
                <w:sz w:val="28"/>
                <w:szCs w:val="28"/>
              </w:rPr>
              <w:t>HOẠT ĐỘNG HS</w:t>
            </w:r>
          </w:p>
        </w:tc>
      </w:tr>
      <w:tr w:rsidR="0009378A" w:rsidRPr="0009378A" w:rsidTr="00950EC8">
        <w:tc>
          <w:tcPr>
            <w:tcW w:w="5400" w:type="dxa"/>
          </w:tcPr>
          <w:p w:rsidR="0009378A" w:rsidRPr="0009378A" w:rsidRDefault="0009378A" w:rsidP="00950EC8">
            <w:pPr>
              <w:rPr>
                <w:rFonts w:ascii="Times New Roman" w:hAnsi="Times New Roman" w:cs="Times New Roman"/>
                <w:b/>
                <w:sz w:val="28"/>
                <w:szCs w:val="28"/>
              </w:rPr>
            </w:pPr>
            <w:r w:rsidRPr="0009378A">
              <w:rPr>
                <w:rFonts w:ascii="Times New Roman" w:hAnsi="Times New Roman" w:cs="Times New Roman"/>
                <w:b/>
                <w:sz w:val="28"/>
                <w:szCs w:val="28"/>
              </w:rPr>
              <w:t xml:space="preserve">1. Ổn định lớp </w:t>
            </w:r>
          </w:p>
          <w:p w:rsidR="0009378A" w:rsidRPr="0009378A" w:rsidRDefault="0009378A" w:rsidP="00950EC8">
            <w:pPr>
              <w:rPr>
                <w:rFonts w:ascii="Times New Roman" w:hAnsi="Times New Roman" w:cs="Times New Roman"/>
                <w:b/>
                <w:sz w:val="28"/>
                <w:szCs w:val="28"/>
              </w:rPr>
            </w:pPr>
            <w:r w:rsidRPr="0009378A">
              <w:rPr>
                <w:rFonts w:ascii="Times New Roman" w:hAnsi="Times New Roman" w:cs="Times New Roman"/>
                <w:b/>
                <w:sz w:val="28"/>
                <w:szCs w:val="28"/>
              </w:rPr>
              <w:t>2. Bài mới</w:t>
            </w:r>
          </w:p>
          <w:p w:rsidR="0009378A" w:rsidRPr="0009378A" w:rsidRDefault="0009378A" w:rsidP="00950EC8">
            <w:pPr>
              <w:rPr>
                <w:rFonts w:ascii="Times New Roman" w:hAnsi="Times New Roman" w:cs="Times New Roman"/>
                <w:i/>
                <w:sz w:val="28"/>
                <w:szCs w:val="28"/>
              </w:rPr>
            </w:pPr>
            <w:r w:rsidRPr="0009378A">
              <w:rPr>
                <w:rFonts w:ascii="Times New Roman" w:hAnsi="Times New Roman" w:cs="Times New Roman"/>
                <w:b/>
                <w:sz w:val="28"/>
                <w:szCs w:val="28"/>
              </w:rPr>
              <w:t>* Bài tập 1</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Bài tập yêu cầu gì?</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GV nhắc lại yêu cầu BT.</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Yêu cầu các em thực hiện vào vở BT.</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Gọi 4 em lên bảng làm bài</w:t>
            </w: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Gọi nhận xét</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GV nhận xét, tổng kết bài làm cả lớp.</w:t>
            </w:r>
          </w:p>
          <w:p w:rsidR="0009378A" w:rsidRPr="0009378A" w:rsidRDefault="0009378A" w:rsidP="00950EC8">
            <w:pPr>
              <w:rPr>
                <w:rFonts w:ascii="Times New Roman" w:hAnsi="Times New Roman" w:cs="Times New Roman"/>
                <w:i/>
                <w:sz w:val="28"/>
                <w:szCs w:val="28"/>
              </w:rPr>
            </w:pPr>
            <w:r w:rsidRPr="0009378A">
              <w:rPr>
                <w:rFonts w:ascii="Times New Roman" w:hAnsi="Times New Roman" w:cs="Times New Roman"/>
                <w:b/>
                <w:sz w:val="28"/>
                <w:szCs w:val="28"/>
              </w:rPr>
              <w:lastRenderedPageBreak/>
              <w:t>* Bài tập 2</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Gọi 1 em đọc bài tập.</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Bài tập yêu cầu gì?</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GV nhắc lại yêu cầu BT.</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Yêu cầu các em thực hiện vào vở BT</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Gọi 4 em lên bảng làm bài.</w:t>
            </w: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Gọi nhận xét</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GV nhận xét, tuyên dương.</w:t>
            </w:r>
          </w:p>
          <w:p w:rsidR="0009378A" w:rsidRPr="0009378A" w:rsidRDefault="0009378A" w:rsidP="00950EC8">
            <w:pPr>
              <w:rPr>
                <w:rFonts w:ascii="Times New Roman" w:hAnsi="Times New Roman" w:cs="Times New Roman"/>
                <w:i/>
                <w:sz w:val="28"/>
                <w:szCs w:val="28"/>
              </w:rPr>
            </w:pPr>
            <w:r w:rsidRPr="0009378A">
              <w:rPr>
                <w:rFonts w:ascii="Times New Roman" w:hAnsi="Times New Roman" w:cs="Times New Roman"/>
                <w:b/>
                <w:sz w:val="28"/>
                <w:szCs w:val="28"/>
              </w:rPr>
              <w:t>* Bài tập 3</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Gọi 1 em đọc bài tập</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Bài tập yêu cầu gì?</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GV nhắc lại yêu cầu BT.</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Yêu cầu các em thực hiện vào vở.</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Gọi nhiều em trả lời</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Gọi nhận xét.</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GV nhận xét, kết luận.</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b/>
                <w:sz w:val="28"/>
                <w:szCs w:val="28"/>
              </w:rPr>
              <w:lastRenderedPageBreak/>
              <w:t>3. Dặn dò</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Nhận xét tiết học.</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xml:space="preserve">- Về nhà xem lại bài. </w:t>
            </w:r>
          </w:p>
        </w:tc>
        <w:tc>
          <w:tcPr>
            <w:tcW w:w="3960" w:type="dxa"/>
          </w:tcPr>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- 1 em trả lời</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Lắng nghe</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Lớp làm bài.</w:t>
            </w:r>
          </w:p>
          <w:p w:rsidR="0009378A" w:rsidRPr="0009378A" w:rsidRDefault="0009378A" w:rsidP="00950EC8">
            <w:pPr>
              <w:tabs>
                <w:tab w:val="left" w:pos="2790"/>
              </w:tabs>
              <w:rPr>
                <w:rFonts w:ascii="Times New Roman" w:hAnsi="Times New Roman" w:cs="Times New Roman"/>
                <w:sz w:val="28"/>
                <w:szCs w:val="28"/>
              </w:rPr>
            </w:pPr>
            <w:r w:rsidRPr="0009378A">
              <w:rPr>
                <w:rFonts w:ascii="Times New Roman" w:hAnsi="Times New Roman" w:cs="Times New Roman"/>
                <w:sz w:val="28"/>
                <w:szCs w:val="28"/>
              </w:rPr>
              <w:t>- 4 em làm bài:</w:t>
            </w:r>
          </w:p>
          <w:p w:rsidR="0009378A" w:rsidRPr="0009378A" w:rsidRDefault="0009378A" w:rsidP="00950EC8">
            <w:pPr>
              <w:tabs>
                <w:tab w:val="left" w:pos="2790"/>
              </w:tabs>
              <w:rPr>
                <w:rFonts w:ascii="Times New Roman" w:hAnsi="Times New Roman" w:cs="Times New Roman"/>
                <w:sz w:val="28"/>
                <w:szCs w:val="28"/>
              </w:rPr>
            </w:pPr>
            <w:r w:rsidRPr="0009378A">
              <w:rPr>
                <w:rFonts w:ascii="Times New Roman" w:hAnsi="Times New Roman" w:cs="Times New Roman"/>
                <w:sz w:val="28"/>
                <w:szCs w:val="28"/>
              </w:rPr>
              <w:t>a) 324 672 x 3 = 974016</w:t>
            </w:r>
          </w:p>
          <w:p w:rsidR="0009378A" w:rsidRPr="00A160FD" w:rsidRDefault="0009378A" w:rsidP="00950EC8">
            <w:pPr>
              <w:tabs>
                <w:tab w:val="left" w:pos="2790"/>
              </w:tabs>
              <w:rPr>
                <w:rFonts w:ascii="Times New Roman" w:hAnsi="Times New Roman" w:cs="Times New Roman"/>
                <w:sz w:val="28"/>
                <w:szCs w:val="28"/>
                <w:lang w:val="fr-FR"/>
              </w:rPr>
            </w:pPr>
            <w:r w:rsidRPr="00A160FD">
              <w:rPr>
                <w:rFonts w:ascii="Times New Roman" w:hAnsi="Times New Roman" w:cs="Times New Roman"/>
                <w:sz w:val="28"/>
                <w:szCs w:val="28"/>
                <w:lang w:val="fr-FR"/>
              </w:rPr>
              <w:t>b) 101 267 x 5 = 506335</w:t>
            </w:r>
          </w:p>
          <w:p w:rsidR="0009378A" w:rsidRPr="00A160FD" w:rsidRDefault="0009378A" w:rsidP="00950EC8">
            <w:pPr>
              <w:tabs>
                <w:tab w:val="left" w:pos="2790"/>
              </w:tabs>
              <w:rPr>
                <w:rFonts w:ascii="Times New Roman" w:hAnsi="Times New Roman" w:cs="Times New Roman"/>
                <w:sz w:val="28"/>
                <w:szCs w:val="28"/>
                <w:lang w:val="fr-FR"/>
              </w:rPr>
            </w:pPr>
            <w:r w:rsidRPr="00A160FD">
              <w:rPr>
                <w:rFonts w:ascii="Times New Roman" w:hAnsi="Times New Roman" w:cs="Times New Roman"/>
                <w:sz w:val="28"/>
                <w:szCs w:val="28"/>
                <w:lang w:val="fr-FR"/>
              </w:rPr>
              <w:t>c) 4 x 7901 = 31604</w:t>
            </w:r>
          </w:p>
          <w:p w:rsidR="0009378A" w:rsidRPr="00A160FD" w:rsidRDefault="0009378A" w:rsidP="00950EC8">
            <w:pPr>
              <w:tabs>
                <w:tab w:val="left" w:pos="2790"/>
              </w:tabs>
              <w:rPr>
                <w:rFonts w:ascii="Times New Roman" w:hAnsi="Times New Roman" w:cs="Times New Roman"/>
                <w:sz w:val="28"/>
                <w:szCs w:val="28"/>
                <w:lang w:val="fr-FR"/>
              </w:rPr>
            </w:pPr>
            <w:r w:rsidRPr="00A160FD">
              <w:rPr>
                <w:rFonts w:ascii="Times New Roman" w:hAnsi="Times New Roman" w:cs="Times New Roman"/>
                <w:sz w:val="28"/>
                <w:szCs w:val="28"/>
                <w:lang w:val="fr-FR"/>
              </w:rPr>
              <w:t>d) 2 x 9738 = 19476</w:t>
            </w:r>
          </w:p>
          <w:p w:rsidR="0009378A" w:rsidRPr="00A160FD" w:rsidRDefault="0009378A" w:rsidP="00950EC8">
            <w:pPr>
              <w:rPr>
                <w:rFonts w:ascii="Times New Roman" w:hAnsi="Times New Roman" w:cs="Times New Roman"/>
                <w:sz w:val="28"/>
                <w:szCs w:val="28"/>
                <w:lang w:val="fr-FR"/>
              </w:rPr>
            </w:pPr>
            <w:r w:rsidRPr="00A160FD">
              <w:rPr>
                <w:rFonts w:ascii="Times New Roman" w:hAnsi="Times New Roman" w:cs="Times New Roman"/>
                <w:sz w:val="28"/>
                <w:szCs w:val="28"/>
                <w:lang w:val="fr-FR"/>
              </w:rPr>
              <w:t>- Nhận xét</w:t>
            </w:r>
          </w:p>
          <w:p w:rsidR="0009378A" w:rsidRPr="00A160FD" w:rsidRDefault="0009378A" w:rsidP="00950EC8">
            <w:pPr>
              <w:rPr>
                <w:rFonts w:ascii="Times New Roman" w:hAnsi="Times New Roman" w:cs="Times New Roman"/>
                <w:sz w:val="28"/>
                <w:szCs w:val="28"/>
                <w:lang w:val="fr-FR"/>
              </w:rPr>
            </w:pPr>
            <w:r w:rsidRPr="00A160FD">
              <w:rPr>
                <w:rFonts w:ascii="Times New Roman" w:hAnsi="Times New Roman" w:cs="Times New Roman"/>
                <w:sz w:val="28"/>
                <w:szCs w:val="28"/>
                <w:lang w:val="fr-FR"/>
              </w:rPr>
              <w:t>- Lắng nghe</w:t>
            </w:r>
          </w:p>
          <w:p w:rsidR="0009378A" w:rsidRPr="00A160FD" w:rsidRDefault="0009378A" w:rsidP="00950EC8">
            <w:pPr>
              <w:rPr>
                <w:rFonts w:ascii="Times New Roman" w:hAnsi="Times New Roman" w:cs="Times New Roman"/>
                <w:sz w:val="28"/>
                <w:szCs w:val="28"/>
                <w:lang w:val="fr-FR"/>
              </w:rPr>
            </w:pPr>
          </w:p>
          <w:p w:rsidR="0009378A" w:rsidRPr="00A160FD" w:rsidRDefault="0009378A" w:rsidP="00950EC8">
            <w:pPr>
              <w:rPr>
                <w:rFonts w:ascii="Times New Roman" w:hAnsi="Times New Roman" w:cs="Times New Roman"/>
                <w:sz w:val="28"/>
                <w:szCs w:val="28"/>
                <w:lang w:val="fr-FR"/>
              </w:rPr>
            </w:pPr>
            <w:r w:rsidRPr="00A160FD">
              <w:rPr>
                <w:rFonts w:ascii="Times New Roman" w:hAnsi="Times New Roman" w:cs="Times New Roman"/>
                <w:sz w:val="28"/>
                <w:szCs w:val="28"/>
                <w:lang w:val="fr-FR"/>
              </w:rPr>
              <w:t>- 1 em đọc BT</w:t>
            </w:r>
          </w:p>
          <w:p w:rsidR="0009378A" w:rsidRPr="00A160FD" w:rsidRDefault="0009378A" w:rsidP="00950EC8">
            <w:pPr>
              <w:rPr>
                <w:rFonts w:ascii="Times New Roman" w:hAnsi="Times New Roman" w:cs="Times New Roman"/>
                <w:sz w:val="28"/>
                <w:szCs w:val="28"/>
                <w:lang w:val="fr-FR"/>
              </w:rPr>
            </w:pPr>
            <w:r w:rsidRPr="00A160FD">
              <w:rPr>
                <w:rFonts w:ascii="Times New Roman" w:hAnsi="Times New Roman" w:cs="Times New Roman"/>
                <w:sz w:val="28"/>
                <w:szCs w:val="28"/>
                <w:lang w:val="fr-FR"/>
              </w:rPr>
              <w:t>- 1 em trả lời</w:t>
            </w:r>
          </w:p>
          <w:p w:rsidR="0009378A" w:rsidRPr="00A160FD" w:rsidRDefault="0009378A" w:rsidP="00950EC8">
            <w:pPr>
              <w:rPr>
                <w:rFonts w:ascii="Times New Roman" w:hAnsi="Times New Roman" w:cs="Times New Roman"/>
                <w:sz w:val="28"/>
                <w:szCs w:val="28"/>
                <w:lang w:val="fr-FR"/>
              </w:rPr>
            </w:pPr>
            <w:r w:rsidRPr="00A160FD">
              <w:rPr>
                <w:rFonts w:ascii="Times New Roman" w:hAnsi="Times New Roman" w:cs="Times New Roman"/>
                <w:sz w:val="28"/>
                <w:szCs w:val="28"/>
                <w:lang w:val="fr-FR"/>
              </w:rPr>
              <w:t>- Lắng nghe</w:t>
            </w:r>
          </w:p>
          <w:p w:rsidR="0009378A" w:rsidRPr="00A160FD" w:rsidRDefault="0009378A" w:rsidP="00950EC8">
            <w:pPr>
              <w:rPr>
                <w:rFonts w:ascii="Times New Roman" w:hAnsi="Times New Roman" w:cs="Times New Roman"/>
                <w:sz w:val="28"/>
                <w:szCs w:val="28"/>
                <w:lang w:val="fr-FR"/>
              </w:rPr>
            </w:pPr>
            <w:r w:rsidRPr="00A160FD">
              <w:rPr>
                <w:rFonts w:ascii="Times New Roman" w:hAnsi="Times New Roman" w:cs="Times New Roman"/>
                <w:sz w:val="28"/>
                <w:szCs w:val="28"/>
                <w:lang w:val="fr-FR"/>
              </w:rPr>
              <w:t>- Lớp làm bài.</w:t>
            </w:r>
          </w:p>
          <w:p w:rsidR="0009378A" w:rsidRPr="0009378A" w:rsidRDefault="0009378A" w:rsidP="00950EC8">
            <w:pPr>
              <w:tabs>
                <w:tab w:val="left" w:pos="2790"/>
              </w:tabs>
              <w:rPr>
                <w:rFonts w:ascii="Times New Roman" w:hAnsi="Times New Roman" w:cs="Times New Roman"/>
                <w:sz w:val="28"/>
                <w:szCs w:val="28"/>
              </w:rPr>
            </w:pPr>
            <w:r w:rsidRPr="0009378A">
              <w:rPr>
                <w:rFonts w:ascii="Times New Roman" w:hAnsi="Times New Roman" w:cs="Times New Roman"/>
                <w:sz w:val="28"/>
                <w:szCs w:val="28"/>
              </w:rPr>
              <w:t>- 4 em làm bài:</w:t>
            </w:r>
          </w:p>
          <w:p w:rsidR="0009378A" w:rsidRPr="0009378A" w:rsidRDefault="0009378A" w:rsidP="00950EC8">
            <w:pPr>
              <w:tabs>
                <w:tab w:val="left" w:pos="2790"/>
              </w:tabs>
              <w:rPr>
                <w:rFonts w:ascii="Times New Roman" w:hAnsi="Times New Roman" w:cs="Times New Roman"/>
                <w:sz w:val="28"/>
                <w:szCs w:val="28"/>
              </w:rPr>
            </w:pPr>
            <w:r w:rsidRPr="0009378A">
              <w:rPr>
                <w:rFonts w:ascii="Times New Roman" w:hAnsi="Times New Roman" w:cs="Times New Roman"/>
                <w:sz w:val="28"/>
                <w:szCs w:val="28"/>
              </w:rPr>
              <w:t>201 387 + 84 200 x 9  =</w:t>
            </w:r>
          </w:p>
          <w:p w:rsidR="0009378A" w:rsidRPr="0009378A" w:rsidRDefault="0009378A" w:rsidP="00950EC8">
            <w:pPr>
              <w:tabs>
                <w:tab w:val="left" w:pos="2790"/>
              </w:tabs>
              <w:rPr>
                <w:rFonts w:ascii="Times New Roman" w:hAnsi="Times New Roman" w:cs="Times New Roman"/>
                <w:sz w:val="28"/>
                <w:szCs w:val="28"/>
              </w:rPr>
            </w:pPr>
            <w:r w:rsidRPr="0009378A">
              <w:rPr>
                <w:rFonts w:ascii="Times New Roman" w:hAnsi="Times New Roman" w:cs="Times New Roman"/>
                <w:sz w:val="28"/>
                <w:szCs w:val="28"/>
              </w:rPr>
              <w:t>201 387 + (84 200 x 9) = 959 187</w:t>
            </w:r>
          </w:p>
          <w:p w:rsidR="0009378A" w:rsidRPr="00A160FD" w:rsidRDefault="0009378A" w:rsidP="00950EC8">
            <w:pPr>
              <w:tabs>
                <w:tab w:val="left" w:pos="1035"/>
              </w:tabs>
              <w:rPr>
                <w:rFonts w:ascii="Times New Roman" w:hAnsi="Times New Roman" w:cs="Times New Roman"/>
                <w:sz w:val="28"/>
                <w:szCs w:val="28"/>
                <w:lang w:val="fr-FR"/>
              </w:rPr>
            </w:pPr>
            <w:r w:rsidRPr="0009378A">
              <w:rPr>
                <w:rFonts w:ascii="Times New Roman" w:hAnsi="Times New Roman" w:cs="Times New Roman"/>
                <w:sz w:val="28"/>
                <w:szCs w:val="28"/>
              </w:rPr>
              <w:t xml:space="preserve"> </w:t>
            </w:r>
            <w:r w:rsidRPr="00A160FD">
              <w:rPr>
                <w:rFonts w:ascii="Times New Roman" w:hAnsi="Times New Roman" w:cs="Times New Roman"/>
                <w:sz w:val="28"/>
                <w:szCs w:val="28"/>
                <w:lang w:val="fr-FR"/>
              </w:rPr>
              <w:t>527 901 x 2 + 109 275 =</w:t>
            </w:r>
          </w:p>
          <w:p w:rsidR="0009378A" w:rsidRPr="00A160FD" w:rsidRDefault="0009378A" w:rsidP="00950EC8">
            <w:pPr>
              <w:tabs>
                <w:tab w:val="left" w:pos="1035"/>
              </w:tabs>
              <w:rPr>
                <w:rFonts w:ascii="Times New Roman" w:hAnsi="Times New Roman" w:cs="Times New Roman"/>
                <w:sz w:val="28"/>
                <w:szCs w:val="28"/>
                <w:lang w:val="fr-FR"/>
              </w:rPr>
            </w:pPr>
            <w:r w:rsidRPr="00A160FD">
              <w:rPr>
                <w:rFonts w:ascii="Times New Roman" w:hAnsi="Times New Roman" w:cs="Times New Roman"/>
                <w:sz w:val="28"/>
                <w:szCs w:val="28"/>
                <w:lang w:val="fr-FR"/>
              </w:rPr>
              <w:t>(527 901 x 2) + 109 275 =</w:t>
            </w:r>
          </w:p>
          <w:p w:rsidR="0009378A" w:rsidRPr="00A160FD" w:rsidRDefault="0009378A" w:rsidP="00950EC8">
            <w:pPr>
              <w:tabs>
                <w:tab w:val="left" w:pos="1035"/>
              </w:tabs>
              <w:rPr>
                <w:rFonts w:ascii="Times New Roman" w:hAnsi="Times New Roman" w:cs="Times New Roman"/>
                <w:sz w:val="28"/>
                <w:szCs w:val="28"/>
                <w:lang w:val="fr-FR"/>
              </w:rPr>
            </w:pPr>
            <w:r w:rsidRPr="00A160FD">
              <w:rPr>
                <w:rFonts w:ascii="Times New Roman" w:hAnsi="Times New Roman" w:cs="Times New Roman"/>
                <w:sz w:val="28"/>
                <w:szCs w:val="28"/>
                <w:lang w:val="fr-FR"/>
              </w:rPr>
              <w:t xml:space="preserve"> 1 165 007</w:t>
            </w:r>
          </w:p>
          <w:p w:rsidR="0009378A" w:rsidRPr="00A160FD" w:rsidRDefault="0009378A" w:rsidP="00950EC8">
            <w:pPr>
              <w:tabs>
                <w:tab w:val="left" w:pos="1035"/>
              </w:tabs>
              <w:rPr>
                <w:rFonts w:ascii="Times New Roman" w:hAnsi="Times New Roman" w:cs="Times New Roman"/>
                <w:sz w:val="28"/>
                <w:szCs w:val="28"/>
                <w:lang w:val="fr-FR"/>
              </w:rPr>
            </w:pPr>
            <w:r w:rsidRPr="00A160FD">
              <w:rPr>
                <w:rFonts w:ascii="Times New Roman" w:hAnsi="Times New Roman" w:cs="Times New Roman"/>
                <w:sz w:val="28"/>
                <w:szCs w:val="28"/>
                <w:lang w:val="fr-FR"/>
              </w:rPr>
              <w:t>900 176 – 85 927 x 5 =</w:t>
            </w:r>
          </w:p>
          <w:p w:rsidR="0009378A" w:rsidRPr="00A160FD" w:rsidRDefault="0009378A" w:rsidP="00950EC8">
            <w:pPr>
              <w:tabs>
                <w:tab w:val="left" w:pos="1035"/>
              </w:tabs>
              <w:rPr>
                <w:rFonts w:ascii="Times New Roman" w:hAnsi="Times New Roman" w:cs="Times New Roman"/>
                <w:sz w:val="28"/>
                <w:szCs w:val="28"/>
                <w:lang w:val="fr-FR"/>
              </w:rPr>
            </w:pPr>
            <w:r w:rsidRPr="00A160FD">
              <w:rPr>
                <w:rFonts w:ascii="Times New Roman" w:hAnsi="Times New Roman" w:cs="Times New Roman"/>
                <w:sz w:val="28"/>
                <w:szCs w:val="28"/>
                <w:lang w:val="fr-FR"/>
              </w:rPr>
              <w:t>900 176 – (85 927 x 5) = 470 541</w:t>
            </w:r>
          </w:p>
          <w:p w:rsidR="0009378A" w:rsidRPr="00A160FD" w:rsidRDefault="0009378A" w:rsidP="00950EC8">
            <w:pPr>
              <w:tabs>
                <w:tab w:val="left" w:pos="1035"/>
              </w:tabs>
              <w:rPr>
                <w:rFonts w:ascii="Times New Roman" w:hAnsi="Times New Roman" w:cs="Times New Roman"/>
                <w:sz w:val="28"/>
                <w:szCs w:val="28"/>
                <w:lang w:val="fr-FR"/>
              </w:rPr>
            </w:pPr>
            <w:r w:rsidRPr="00A160FD">
              <w:rPr>
                <w:rFonts w:ascii="Times New Roman" w:hAnsi="Times New Roman" w:cs="Times New Roman"/>
                <w:sz w:val="28"/>
                <w:szCs w:val="28"/>
                <w:lang w:val="fr-FR"/>
              </w:rPr>
              <w:t>396 x 8 – 2010 =</w:t>
            </w:r>
          </w:p>
          <w:p w:rsidR="0009378A" w:rsidRPr="00A160FD" w:rsidRDefault="0009378A" w:rsidP="00950EC8">
            <w:pPr>
              <w:tabs>
                <w:tab w:val="left" w:pos="1035"/>
              </w:tabs>
              <w:rPr>
                <w:rFonts w:ascii="Times New Roman" w:hAnsi="Times New Roman" w:cs="Times New Roman"/>
                <w:sz w:val="28"/>
                <w:szCs w:val="28"/>
                <w:lang w:val="fr-FR"/>
              </w:rPr>
            </w:pPr>
            <w:r w:rsidRPr="00A160FD">
              <w:rPr>
                <w:rFonts w:ascii="Times New Roman" w:hAnsi="Times New Roman" w:cs="Times New Roman"/>
                <w:sz w:val="28"/>
                <w:szCs w:val="28"/>
                <w:lang w:val="fr-FR"/>
              </w:rPr>
              <w:t>(396 x 8) – 2010 = 1158</w:t>
            </w:r>
          </w:p>
          <w:p w:rsidR="0009378A" w:rsidRPr="00A160FD" w:rsidRDefault="0009378A" w:rsidP="00950EC8">
            <w:pPr>
              <w:rPr>
                <w:rFonts w:ascii="Times New Roman" w:hAnsi="Times New Roman" w:cs="Times New Roman"/>
                <w:sz w:val="28"/>
                <w:szCs w:val="28"/>
                <w:lang w:val="fr-FR"/>
              </w:rPr>
            </w:pPr>
            <w:r w:rsidRPr="00A160FD">
              <w:rPr>
                <w:rFonts w:ascii="Times New Roman" w:hAnsi="Times New Roman" w:cs="Times New Roman"/>
                <w:sz w:val="28"/>
                <w:szCs w:val="28"/>
                <w:lang w:val="fr-FR"/>
              </w:rPr>
              <w:t>- Nhận xét</w:t>
            </w:r>
          </w:p>
          <w:p w:rsidR="0009378A" w:rsidRPr="00A160FD" w:rsidRDefault="0009378A" w:rsidP="00950EC8">
            <w:pPr>
              <w:rPr>
                <w:rFonts w:ascii="Times New Roman" w:hAnsi="Times New Roman" w:cs="Times New Roman"/>
                <w:sz w:val="28"/>
                <w:szCs w:val="28"/>
                <w:lang w:val="fr-FR"/>
              </w:rPr>
            </w:pPr>
            <w:r w:rsidRPr="00A160FD">
              <w:rPr>
                <w:rFonts w:ascii="Times New Roman" w:hAnsi="Times New Roman" w:cs="Times New Roman"/>
                <w:sz w:val="28"/>
                <w:szCs w:val="28"/>
                <w:lang w:val="fr-FR"/>
              </w:rPr>
              <w:t>- Lắng nghe.</w:t>
            </w:r>
          </w:p>
          <w:p w:rsidR="0009378A" w:rsidRPr="00A160FD" w:rsidRDefault="0009378A" w:rsidP="00950EC8">
            <w:pPr>
              <w:rPr>
                <w:rFonts w:ascii="Times New Roman" w:hAnsi="Times New Roman" w:cs="Times New Roman"/>
                <w:sz w:val="28"/>
                <w:szCs w:val="28"/>
                <w:lang w:val="fr-FR"/>
              </w:rPr>
            </w:pPr>
          </w:p>
          <w:p w:rsidR="0009378A" w:rsidRPr="00A160FD" w:rsidRDefault="0009378A" w:rsidP="00950EC8">
            <w:pPr>
              <w:rPr>
                <w:rFonts w:ascii="Times New Roman" w:hAnsi="Times New Roman" w:cs="Times New Roman"/>
                <w:sz w:val="28"/>
                <w:szCs w:val="28"/>
                <w:lang w:val="fr-FR"/>
              </w:rPr>
            </w:pPr>
            <w:r w:rsidRPr="00A160FD">
              <w:rPr>
                <w:rFonts w:ascii="Times New Roman" w:hAnsi="Times New Roman" w:cs="Times New Roman"/>
                <w:sz w:val="28"/>
                <w:szCs w:val="28"/>
                <w:lang w:val="fr-FR"/>
              </w:rPr>
              <w:t>- 1 em đọc</w:t>
            </w:r>
          </w:p>
          <w:p w:rsidR="0009378A" w:rsidRPr="00A160FD" w:rsidRDefault="0009378A" w:rsidP="00950EC8">
            <w:pPr>
              <w:rPr>
                <w:rFonts w:ascii="Times New Roman" w:hAnsi="Times New Roman" w:cs="Times New Roman"/>
                <w:sz w:val="28"/>
                <w:szCs w:val="28"/>
                <w:lang w:val="fr-FR"/>
              </w:rPr>
            </w:pPr>
            <w:r w:rsidRPr="00A160FD">
              <w:rPr>
                <w:rFonts w:ascii="Times New Roman" w:hAnsi="Times New Roman" w:cs="Times New Roman"/>
                <w:sz w:val="28"/>
                <w:szCs w:val="28"/>
                <w:lang w:val="fr-FR"/>
              </w:rPr>
              <w:t>- 1 em trả lời.</w:t>
            </w:r>
          </w:p>
          <w:p w:rsidR="0009378A" w:rsidRPr="00A160FD" w:rsidRDefault="0009378A" w:rsidP="00950EC8">
            <w:pPr>
              <w:rPr>
                <w:rFonts w:ascii="Times New Roman" w:hAnsi="Times New Roman" w:cs="Times New Roman"/>
                <w:sz w:val="28"/>
                <w:szCs w:val="28"/>
                <w:lang w:val="fr-FR"/>
              </w:rPr>
            </w:pPr>
            <w:r w:rsidRPr="00A160FD">
              <w:rPr>
                <w:rFonts w:ascii="Times New Roman" w:hAnsi="Times New Roman" w:cs="Times New Roman"/>
                <w:sz w:val="28"/>
                <w:szCs w:val="28"/>
                <w:lang w:val="fr-FR"/>
              </w:rPr>
              <w:t>- Lắng nghe.</w:t>
            </w:r>
          </w:p>
          <w:p w:rsidR="0009378A" w:rsidRPr="00A160FD" w:rsidRDefault="0009378A" w:rsidP="00950EC8">
            <w:pPr>
              <w:rPr>
                <w:rFonts w:ascii="Times New Roman" w:hAnsi="Times New Roman" w:cs="Times New Roman"/>
                <w:sz w:val="28"/>
                <w:szCs w:val="28"/>
                <w:lang w:val="fr-FR"/>
              </w:rPr>
            </w:pPr>
            <w:r w:rsidRPr="00A160FD">
              <w:rPr>
                <w:rFonts w:ascii="Times New Roman" w:hAnsi="Times New Roman" w:cs="Times New Roman"/>
                <w:sz w:val="28"/>
                <w:szCs w:val="28"/>
                <w:lang w:val="fr-FR"/>
              </w:rPr>
              <w:t>- Lớp làm bài.</w:t>
            </w:r>
          </w:p>
          <w:p w:rsidR="0009378A" w:rsidRPr="00A160FD" w:rsidRDefault="0009378A" w:rsidP="00950EC8">
            <w:pPr>
              <w:tabs>
                <w:tab w:val="left" w:pos="2790"/>
              </w:tabs>
              <w:rPr>
                <w:rFonts w:ascii="Times New Roman" w:hAnsi="Times New Roman" w:cs="Times New Roman"/>
                <w:sz w:val="28"/>
                <w:szCs w:val="28"/>
                <w:lang w:val="fr-FR"/>
              </w:rPr>
            </w:pPr>
            <w:r w:rsidRPr="00A160FD">
              <w:rPr>
                <w:rFonts w:ascii="Times New Roman" w:hAnsi="Times New Roman" w:cs="Times New Roman"/>
                <w:sz w:val="28"/>
                <w:szCs w:val="28"/>
                <w:lang w:val="fr-FR"/>
              </w:rPr>
              <w:t>- Nhiều em trả lời</w:t>
            </w:r>
          </w:p>
          <w:p w:rsidR="0009378A" w:rsidRPr="00A160FD" w:rsidRDefault="0009378A" w:rsidP="00950EC8">
            <w:pPr>
              <w:rPr>
                <w:rFonts w:ascii="Times New Roman" w:hAnsi="Times New Roman" w:cs="Times New Roman"/>
                <w:sz w:val="28"/>
                <w:szCs w:val="28"/>
                <w:lang w:val="fr-FR"/>
              </w:rPr>
            </w:pPr>
            <w:r w:rsidRPr="00A160FD">
              <w:rPr>
                <w:rFonts w:ascii="Times New Roman" w:hAnsi="Times New Roman" w:cs="Times New Roman"/>
                <w:sz w:val="28"/>
                <w:szCs w:val="28"/>
                <w:lang w:val="fr-FR"/>
              </w:rPr>
              <w:t>- Nhận xét</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lastRenderedPageBreak/>
              <w:t>- Lắng nghe.</w:t>
            </w:r>
          </w:p>
          <w:p w:rsidR="0009378A" w:rsidRPr="0009378A" w:rsidRDefault="0009378A" w:rsidP="00950EC8">
            <w:pPr>
              <w:tabs>
                <w:tab w:val="left" w:pos="1410"/>
              </w:tabs>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Lắng nghe.</w:t>
            </w:r>
          </w:p>
          <w:p w:rsidR="0009378A" w:rsidRPr="0009378A" w:rsidRDefault="0009378A" w:rsidP="00950EC8">
            <w:pPr>
              <w:rPr>
                <w:rFonts w:ascii="Times New Roman" w:hAnsi="Times New Roman" w:cs="Times New Roman"/>
                <w:sz w:val="28"/>
                <w:szCs w:val="28"/>
              </w:rPr>
            </w:pPr>
          </w:p>
        </w:tc>
      </w:tr>
    </w:tbl>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A160FD" w:rsidRDefault="00A160FD" w:rsidP="0009378A">
      <w:pPr>
        <w:spacing w:before="113" w:after="113" w:line="240" w:lineRule="auto"/>
        <w:ind w:left="170" w:right="113"/>
        <w:jc w:val="center"/>
        <w:rPr>
          <w:rFonts w:ascii="Times New Roman" w:hAnsi="Times New Roman" w:cs="Times New Roman"/>
          <w:sz w:val="28"/>
          <w:szCs w:val="28"/>
        </w:rPr>
      </w:pPr>
    </w:p>
    <w:p w:rsidR="00A160FD" w:rsidRDefault="00A160FD" w:rsidP="0009378A">
      <w:pPr>
        <w:spacing w:before="113" w:after="113" w:line="240" w:lineRule="auto"/>
        <w:ind w:left="170" w:right="113"/>
        <w:jc w:val="center"/>
        <w:rPr>
          <w:rFonts w:ascii="Times New Roman" w:hAnsi="Times New Roman" w:cs="Times New Roman"/>
          <w:sz w:val="28"/>
          <w:szCs w:val="28"/>
        </w:rPr>
      </w:pPr>
    </w:p>
    <w:p w:rsidR="00A160FD" w:rsidRDefault="00A160FD" w:rsidP="0009378A">
      <w:pPr>
        <w:spacing w:before="113" w:after="113" w:line="240" w:lineRule="auto"/>
        <w:ind w:left="170" w:right="113"/>
        <w:jc w:val="center"/>
        <w:rPr>
          <w:rFonts w:ascii="Times New Roman" w:hAnsi="Times New Roman" w:cs="Times New Roman"/>
          <w:sz w:val="28"/>
          <w:szCs w:val="28"/>
        </w:rPr>
      </w:pPr>
    </w:p>
    <w:p w:rsidR="00A160FD" w:rsidRDefault="00A160FD" w:rsidP="0009378A">
      <w:pPr>
        <w:spacing w:before="113" w:after="113" w:line="240" w:lineRule="auto"/>
        <w:ind w:left="170" w:right="113"/>
        <w:jc w:val="center"/>
        <w:rPr>
          <w:rFonts w:ascii="Times New Roman" w:hAnsi="Times New Roman" w:cs="Times New Roman"/>
          <w:sz w:val="28"/>
          <w:szCs w:val="28"/>
        </w:rPr>
      </w:pPr>
    </w:p>
    <w:p w:rsidR="00A160FD" w:rsidRDefault="00A160FD" w:rsidP="0009378A">
      <w:pPr>
        <w:spacing w:before="113" w:after="113" w:line="240" w:lineRule="auto"/>
        <w:ind w:left="170" w:right="113"/>
        <w:jc w:val="center"/>
        <w:rPr>
          <w:rFonts w:ascii="Times New Roman" w:hAnsi="Times New Roman" w:cs="Times New Roman"/>
          <w:sz w:val="28"/>
          <w:szCs w:val="28"/>
        </w:rPr>
      </w:pPr>
    </w:p>
    <w:p w:rsidR="00A160FD" w:rsidRDefault="00A160FD" w:rsidP="0009378A">
      <w:pPr>
        <w:spacing w:before="113" w:after="113" w:line="240" w:lineRule="auto"/>
        <w:ind w:left="170" w:right="113"/>
        <w:jc w:val="center"/>
        <w:rPr>
          <w:rFonts w:ascii="Times New Roman" w:hAnsi="Times New Roman" w:cs="Times New Roman"/>
          <w:sz w:val="28"/>
          <w:szCs w:val="28"/>
        </w:rPr>
      </w:pPr>
    </w:p>
    <w:p w:rsidR="00A160FD" w:rsidRDefault="00A160FD" w:rsidP="0009378A">
      <w:pPr>
        <w:spacing w:before="113" w:after="113" w:line="240" w:lineRule="auto"/>
        <w:ind w:left="170" w:right="113"/>
        <w:jc w:val="center"/>
        <w:rPr>
          <w:rFonts w:ascii="Times New Roman" w:hAnsi="Times New Roman" w:cs="Times New Roman"/>
          <w:sz w:val="28"/>
          <w:szCs w:val="28"/>
        </w:rPr>
      </w:pPr>
    </w:p>
    <w:p w:rsidR="00A160FD" w:rsidRDefault="00A160FD" w:rsidP="0009378A">
      <w:pPr>
        <w:spacing w:before="113" w:after="113" w:line="240" w:lineRule="auto"/>
        <w:ind w:left="170" w:right="113"/>
        <w:jc w:val="center"/>
        <w:rPr>
          <w:rFonts w:ascii="Times New Roman" w:hAnsi="Times New Roman" w:cs="Times New Roman"/>
          <w:sz w:val="28"/>
          <w:szCs w:val="28"/>
        </w:rPr>
      </w:pPr>
    </w:p>
    <w:p w:rsidR="00A160FD" w:rsidRDefault="00A160FD" w:rsidP="0009378A">
      <w:pPr>
        <w:spacing w:before="113" w:after="113" w:line="240" w:lineRule="auto"/>
        <w:ind w:left="170" w:right="113"/>
        <w:jc w:val="center"/>
        <w:rPr>
          <w:rFonts w:ascii="Times New Roman" w:hAnsi="Times New Roman" w:cs="Times New Roman"/>
          <w:sz w:val="28"/>
          <w:szCs w:val="28"/>
        </w:rPr>
      </w:pPr>
    </w:p>
    <w:p w:rsidR="00A160FD" w:rsidRDefault="00A160FD" w:rsidP="0009378A">
      <w:pPr>
        <w:spacing w:before="113" w:after="113" w:line="240" w:lineRule="auto"/>
        <w:ind w:left="170" w:right="113"/>
        <w:jc w:val="center"/>
        <w:rPr>
          <w:rFonts w:ascii="Times New Roman" w:hAnsi="Times New Roman" w:cs="Times New Roman"/>
          <w:sz w:val="28"/>
          <w:szCs w:val="28"/>
        </w:rPr>
      </w:pPr>
    </w:p>
    <w:p w:rsidR="00A160FD" w:rsidRDefault="00A160FD" w:rsidP="0009378A">
      <w:pPr>
        <w:spacing w:before="113" w:after="113" w:line="240" w:lineRule="auto"/>
        <w:ind w:left="170" w:right="113"/>
        <w:jc w:val="center"/>
        <w:rPr>
          <w:rFonts w:ascii="Times New Roman" w:hAnsi="Times New Roman" w:cs="Times New Roman"/>
          <w:sz w:val="28"/>
          <w:szCs w:val="28"/>
        </w:rPr>
      </w:pPr>
    </w:p>
    <w:p w:rsidR="00A160FD" w:rsidRDefault="00A160FD" w:rsidP="0009378A">
      <w:pPr>
        <w:spacing w:before="113" w:after="113" w:line="240" w:lineRule="auto"/>
        <w:ind w:left="170" w:right="113"/>
        <w:jc w:val="center"/>
        <w:rPr>
          <w:rFonts w:ascii="Times New Roman" w:hAnsi="Times New Roman" w:cs="Times New Roman"/>
          <w:sz w:val="28"/>
          <w:szCs w:val="28"/>
        </w:rPr>
      </w:pPr>
    </w:p>
    <w:p w:rsidR="00A160FD" w:rsidRDefault="00A160FD" w:rsidP="0009378A">
      <w:pPr>
        <w:spacing w:before="113" w:after="113" w:line="240" w:lineRule="auto"/>
        <w:ind w:left="170" w:right="113"/>
        <w:jc w:val="center"/>
        <w:rPr>
          <w:rFonts w:ascii="Times New Roman" w:hAnsi="Times New Roman" w:cs="Times New Roman"/>
          <w:sz w:val="28"/>
          <w:szCs w:val="28"/>
        </w:rPr>
      </w:pPr>
    </w:p>
    <w:p w:rsidR="00A160FD" w:rsidRDefault="00A160FD" w:rsidP="0009378A">
      <w:pPr>
        <w:spacing w:before="113" w:after="113" w:line="240" w:lineRule="auto"/>
        <w:ind w:left="170" w:right="113"/>
        <w:jc w:val="center"/>
        <w:rPr>
          <w:rFonts w:ascii="Times New Roman" w:hAnsi="Times New Roman" w:cs="Times New Roman"/>
          <w:sz w:val="28"/>
          <w:szCs w:val="28"/>
        </w:rPr>
      </w:pPr>
    </w:p>
    <w:p w:rsidR="00A160FD" w:rsidRDefault="00A160FD" w:rsidP="0009378A">
      <w:pPr>
        <w:spacing w:before="113" w:after="113" w:line="240" w:lineRule="auto"/>
        <w:ind w:left="170" w:right="113"/>
        <w:jc w:val="center"/>
        <w:rPr>
          <w:rFonts w:ascii="Times New Roman" w:hAnsi="Times New Roman" w:cs="Times New Roman"/>
          <w:sz w:val="28"/>
          <w:szCs w:val="28"/>
        </w:rPr>
      </w:pPr>
    </w:p>
    <w:p w:rsidR="00A160FD" w:rsidRDefault="00A160FD" w:rsidP="0009378A">
      <w:pPr>
        <w:spacing w:before="113" w:after="113" w:line="240" w:lineRule="auto"/>
        <w:ind w:left="170" w:right="113"/>
        <w:jc w:val="center"/>
        <w:rPr>
          <w:rFonts w:ascii="Times New Roman" w:hAnsi="Times New Roman" w:cs="Times New Roman"/>
          <w:sz w:val="28"/>
          <w:szCs w:val="28"/>
        </w:rPr>
      </w:pPr>
    </w:p>
    <w:p w:rsidR="00A160FD" w:rsidRDefault="00A160FD" w:rsidP="0009378A">
      <w:pPr>
        <w:spacing w:before="113" w:after="113" w:line="240" w:lineRule="auto"/>
        <w:ind w:left="170" w:right="113"/>
        <w:jc w:val="center"/>
        <w:rPr>
          <w:rFonts w:ascii="Times New Roman" w:hAnsi="Times New Roman" w:cs="Times New Roman"/>
          <w:sz w:val="28"/>
          <w:szCs w:val="28"/>
        </w:rPr>
      </w:pPr>
    </w:p>
    <w:p w:rsidR="00A160FD" w:rsidRDefault="00A160FD" w:rsidP="0009378A">
      <w:pPr>
        <w:spacing w:before="113" w:after="113" w:line="240" w:lineRule="auto"/>
        <w:ind w:left="170" w:right="113"/>
        <w:jc w:val="center"/>
        <w:rPr>
          <w:rFonts w:ascii="Times New Roman" w:hAnsi="Times New Roman" w:cs="Times New Roman"/>
          <w:sz w:val="28"/>
          <w:szCs w:val="28"/>
        </w:rPr>
      </w:pPr>
    </w:p>
    <w:p w:rsidR="00A160FD" w:rsidRDefault="00A160FD" w:rsidP="0009378A">
      <w:pPr>
        <w:spacing w:before="113" w:after="113" w:line="240" w:lineRule="auto"/>
        <w:ind w:left="170" w:right="113"/>
        <w:jc w:val="center"/>
        <w:rPr>
          <w:rFonts w:ascii="Times New Roman" w:hAnsi="Times New Roman" w:cs="Times New Roman"/>
          <w:sz w:val="28"/>
          <w:szCs w:val="28"/>
        </w:rPr>
      </w:pPr>
    </w:p>
    <w:p w:rsidR="00A160FD" w:rsidRDefault="00A160FD" w:rsidP="0009378A">
      <w:pPr>
        <w:spacing w:before="113" w:after="113" w:line="240" w:lineRule="auto"/>
        <w:ind w:left="170" w:right="113"/>
        <w:jc w:val="center"/>
        <w:rPr>
          <w:rFonts w:ascii="Times New Roman" w:hAnsi="Times New Roman" w:cs="Times New Roman"/>
          <w:sz w:val="28"/>
          <w:szCs w:val="28"/>
        </w:rPr>
      </w:pPr>
    </w:p>
    <w:p w:rsidR="00A160FD" w:rsidRDefault="00A160FD" w:rsidP="0009378A">
      <w:pPr>
        <w:spacing w:before="113" w:after="113" w:line="240" w:lineRule="auto"/>
        <w:ind w:left="170" w:right="113"/>
        <w:jc w:val="center"/>
        <w:rPr>
          <w:rFonts w:ascii="Times New Roman" w:hAnsi="Times New Roman" w:cs="Times New Roman"/>
          <w:sz w:val="28"/>
          <w:szCs w:val="28"/>
        </w:rPr>
      </w:pPr>
    </w:p>
    <w:p w:rsidR="00A160FD" w:rsidRDefault="00A160FD" w:rsidP="0009378A">
      <w:pPr>
        <w:spacing w:before="113" w:after="113" w:line="240" w:lineRule="auto"/>
        <w:ind w:left="170" w:right="113"/>
        <w:jc w:val="center"/>
        <w:rPr>
          <w:rFonts w:ascii="Times New Roman" w:hAnsi="Times New Roman" w:cs="Times New Roman"/>
          <w:sz w:val="28"/>
          <w:szCs w:val="28"/>
        </w:rPr>
      </w:pPr>
    </w:p>
    <w:p w:rsidR="00A160FD" w:rsidRDefault="00A160FD" w:rsidP="0009378A">
      <w:pPr>
        <w:spacing w:before="113" w:after="113" w:line="240" w:lineRule="auto"/>
        <w:ind w:left="170" w:right="113"/>
        <w:jc w:val="center"/>
        <w:rPr>
          <w:rFonts w:ascii="Times New Roman" w:hAnsi="Times New Roman" w:cs="Times New Roman"/>
          <w:sz w:val="28"/>
          <w:szCs w:val="28"/>
        </w:rPr>
      </w:pPr>
    </w:p>
    <w:p w:rsidR="0009378A" w:rsidRPr="0009378A" w:rsidRDefault="0009378A" w:rsidP="0009378A">
      <w:pPr>
        <w:spacing w:before="113" w:after="113" w:line="240" w:lineRule="auto"/>
        <w:ind w:left="170" w:right="113"/>
        <w:jc w:val="center"/>
        <w:rPr>
          <w:rFonts w:ascii="Times New Roman" w:hAnsi="Times New Roman" w:cs="Times New Roman"/>
          <w:sz w:val="28"/>
          <w:szCs w:val="28"/>
        </w:rPr>
      </w:pPr>
      <w:r w:rsidRPr="0009378A">
        <w:rPr>
          <w:rFonts w:ascii="Times New Roman" w:hAnsi="Times New Roman" w:cs="Times New Roman"/>
          <w:sz w:val="28"/>
          <w:szCs w:val="28"/>
        </w:rPr>
        <w:lastRenderedPageBreak/>
        <w:t>Ngày dạy: Thứ ………., ngày …… / …… / 20…</w:t>
      </w:r>
    </w:p>
    <w:p w:rsidR="0009378A" w:rsidRPr="0009378A" w:rsidRDefault="0009378A" w:rsidP="0009378A">
      <w:pPr>
        <w:spacing w:line="305" w:lineRule="auto"/>
        <w:jc w:val="center"/>
        <w:rPr>
          <w:rFonts w:ascii="Times New Roman" w:hAnsi="Times New Roman" w:cs="Times New Roman"/>
          <w:b/>
          <w:bCs/>
          <w:iCs/>
          <w:color w:val="000000"/>
          <w:sz w:val="28"/>
          <w:szCs w:val="28"/>
        </w:rPr>
      </w:pPr>
      <w:r w:rsidRPr="0009378A">
        <w:rPr>
          <w:rFonts w:ascii="Times New Roman" w:hAnsi="Times New Roman" w:cs="Times New Roman"/>
          <w:b/>
          <w:bCs/>
          <w:i/>
          <w:color w:val="000000"/>
          <w:sz w:val="28"/>
          <w:szCs w:val="28"/>
        </w:rPr>
        <w:t xml:space="preserve"> </w:t>
      </w:r>
      <w:r w:rsidRPr="0009378A">
        <w:rPr>
          <w:rFonts w:ascii="Times New Roman" w:hAnsi="Times New Roman" w:cs="Times New Roman"/>
          <w:b/>
          <w:bCs/>
          <w:iCs/>
          <w:color w:val="000000"/>
          <w:sz w:val="28"/>
          <w:szCs w:val="28"/>
          <w:lang w:val="nl-NL"/>
        </w:rPr>
        <w:t>Rèn</w:t>
      </w:r>
      <w:r w:rsidRPr="0009378A">
        <w:rPr>
          <w:rFonts w:ascii="Times New Roman" w:hAnsi="Times New Roman" w:cs="Times New Roman"/>
          <w:b/>
          <w:bCs/>
          <w:iCs/>
          <w:color w:val="000000"/>
          <w:sz w:val="28"/>
          <w:szCs w:val="28"/>
        </w:rPr>
        <w:t xml:space="preserve"> đọc - Tuần 12 </w:t>
      </w:r>
    </w:p>
    <w:p w:rsidR="0009378A" w:rsidRPr="0009378A" w:rsidRDefault="0009378A" w:rsidP="0009378A">
      <w:pPr>
        <w:spacing w:line="305" w:lineRule="auto"/>
        <w:jc w:val="center"/>
        <w:rPr>
          <w:rFonts w:ascii="Times New Roman" w:hAnsi="Times New Roman" w:cs="Times New Roman"/>
          <w:b/>
          <w:bCs/>
          <w:iCs/>
          <w:color w:val="000000"/>
          <w:sz w:val="28"/>
          <w:szCs w:val="28"/>
        </w:rPr>
      </w:pPr>
      <w:r w:rsidRPr="0009378A">
        <w:rPr>
          <w:rFonts w:ascii="Times New Roman" w:hAnsi="Times New Roman" w:cs="Times New Roman"/>
          <w:b/>
          <w:bCs/>
          <w:iCs/>
          <w:color w:val="000000"/>
          <w:sz w:val="28"/>
          <w:szCs w:val="28"/>
        </w:rPr>
        <w:t>Ông trạng thả diều - Vua tàu thủy Bạch Thái Bưởi</w:t>
      </w:r>
    </w:p>
    <w:p w:rsidR="0009378A" w:rsidRPr="0009378A" w:rsidRDefault="0009378A" w:rsidP="0009378A">
      <w:pPr>
        <w:spacing w:line="293"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 MỤC TIÊU:</w:t>
      </w:r>
    </w:p>
    <w:p w:rsidR="0009378A" w:rsidRPr="0009378A" w:rsidRDefault="0009378A" w:rsidP="0009378A">
      <w:pPr>
        <w:spacing w:line="293"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1. Kiến thức</w:t>
      </w:r>
      <w:r w:rsidRPr="0009378A">
        <w:rPr>
          <w:rFonts w:ascii="Times New Roman" w:hAnsi="Times New Roman" w:cs="Times New Roman"/>
          <w:color w:val="000000"/>
          <w:sz w:val="28"/>
          <w:szCs w:val="28"/>
          <w:lang w:val="nl-NL"/>
        </w:rPr>
        <w:t>: Củng cố kiến thức cho học sinh về đọc thành tiếng và đọc thầm.</w:t>
      </w:r>
    </w:p>
    <w:p w:rsidR="0009378A" w:rsidRPr="0009378A" w:rsidRDefault="0009378A" w:rsidP="0009378A">
      <w:pPr>
        <w:spacing w:line="293"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2. Kĩ năng</w:t>
      </w:r>
      <w:r w:rsidRPr="0009378A">
        <w:rPr>
          <w:rFonts w:ascii="Times New Roman" w:hAnsi="Times New Roman" w:cs="Times New Roman"/>
          <w:color w:val="000000"/>
          <w:sz w:val="28"/>
          <w:szCs w:val="28"/>
          <w:lang w:val="nl-NL"/>
        </w:rPr>
        <w:t>: Rèn kĩ năng đọc diễn cảm và đọc hiểu cho học sinh.</w:t>
      </w:r>
    </w:p>
    <w:p w:rsidR="0009378A" w:rsidRPr="0009378A" w:rsidRDefault="0009378A" w:rsidP="0009378A">
      <w:pPr>
        <w:spacing w:line="293"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3. Thái độ</w:t>
      </w:r>
      <w:r w:rsidRPr="0009378A">
        <w:rPr>
          <w:rFonts w:ascii="Times New Roman" w:hAnsi="Times New Roman" w:cs="Times New Roman"/>
          <w:color w:val="000000"/>
          <w:sz w:val="28"/>
          <w:szCs w:val="28"/>
          <w:lang w:val="nl-NL"/>
        </w:rPr>
        <w:t>: Yêu thích môn học.</w:t>
      </w:r>
    </w:p>
    <w:p w:rsidR="0009378A" w:rsidRPr="0009378A" w:rsidRDefault="0009378A" w:rsidP="0009378A">
      <w:pPr>
        <w:spacing w:line="293"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 ĐỒ DÙNG DẠY – HỌC:</w:t>
      </w:r>
    </w:p>
    <w:p w:rsidR="0009378A" w:rsidRPr="0009378A" w:rsidRDefault="0009378A" w:rsidP="0009378A">
      <w:pPr>
        <w:spacing w:line="293"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2. Học sinh: Đồ dung học tập.</w:t>
      </w:r>
    </w:p>
    <w:p w:rsidR="0009378A" w:rsidRPr="0009378A" w:rsidRDefault="0009378A" w:rsidP="0009378A">
      <w:pPr>
        <w:spacing w:line="293"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III. CÁC HOẠT ĐỘNG DẠY – HỌC CHỦ YẾU:</w:t>
      </w:r>
    </w:p>
    <w:p w:rsidR="0009378A" w:rsidRPr="00A160FD" w:rsidRDefault="0009378A" w:rsidP="0009378A">
      <w:pPr>
        <w:spacing w:line="305" w:lineRule="auto"/>
        <w:jc w:val="center"/>
        <w:rPr>
          <w:rFonts w:ascii="Times New Roman" w:hAnsi="Times New Roman" w:cs="Times New Roman"/>
          <w:b/>
          <w:bCs/>
          <w:iCs/>
          <w:color w:val="000000"/>
          <w:sz w:val="28"/>
          <w:szCs w:val="28"/>
          <w:lang w:val="nl-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5176"/>
        <w:gridCol w:w="4440"/>
      </w:tblGrid>
      <w:tr w:rsidR="0009378A" w:rsidRPr="00A160FD" w:rsidTr="00950EC8">
        <w:trPr>
          <w:jc w:val="center"/>
        </w:trPr>
        <w:tc>
          <w:tcPr>
            <w:tcW w:w="5176" w:type="dxa"/>
            <w:tcBorders>
              <w:bottom w:val="single" w:sz="4" w:space="0" w:color="auto"/>
            </w:tcBorders>
          </w:tcPr>
          <w:p w:rsidR="0009378A" w:rsidRPr="0009378A" w:rsidRDefault="0009378A" w:rsidP="00950EC8">
            <w:pPr>
              <w:spacing w:line="293"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rèn luyện của giáo viên</w:t>
            </w:r>
          </w:p>
        </w:tc>
        <w:tc>
          <w:tcPr>
            <w:tcW w:w="4440" w:type="dxa"/>
            <w:tcBorders>
              <w:bottom w:val="single" w:sz="4" w:space="0" w:color="auto"/>
            </w:tcBorders>
          </w:tcPr>
          <w:p w:rsidR="0009378A" w:rsidRPr="0009378A" w:rsidRDefault="0009378A" w:rsidP="00950EC8">
            <w:pPr>
              <w:spacing w:line="293"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học tập của học sinh</w:t>
            </w:r>
          </w:p>
        </w:tc>
      </w:tr>
      <w:tr w:rsidR="0009378A" w:rsidRPr="0009378A" w:rsidTr="00950EC8">
        <w:trPr>
          <w:trHeight w:val="3962"/>
          <w:jc w:val="center"/>
        </w:trPr>
        <w:tc>
          <w:tcPr>
            <w:tcW w:w="5176" w:type="dxa"/>
            <w:tcBorders>
              <w:bottom w:val="nil"/>
            </w:tcBorders>
          </w:tcPr>
          <w:p w:rsidR="0009378A" w:rsidRPr="0009378A" w:rsidRDefault="0009378A" w:rsidP="00950EC8">
            <w:pPr>
              <w:spacing w:line="293"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1. Hoạt động khởi động</w:t>
            </w:r>
          </w:p>
          <w:p w:rsidR="0009378A" w:rsidRPr="0009378A" w:rsidRDefault="0009378A" w:rsidP="00950EC8">
            <w:pPr>
              <w:spacing w:line="293"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Ổn định tổ chức</w:t>
            </w:r>
          </w:p>
          <w:p w:rsidR="0009378A" w:rsidRPr="0009378A" w:rsidRDefault="0009378A" w:rsidP="00950EC8">
            <w:pPr>
              <w:spacing w:line="293"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2. Các hoạt động chính:</w:t>
            </w:r>
          </w:p>
          <w:p w:rsidR="0009378A" w:rsidRPr="0009378A" w:rsidRDefault="0009378A" w:rsidP="00950EC8">
            <w:pPr>
              <w:spacing w:line="293"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a. Hoạt động 1: Luyện đọc thành tiếng</w:t>
            </w:r>
          </w:p>
          <w:p w:rsidR="0009378A" w:rsidRPr="00A160FD" w:rsidRDefault="0009378A" w:rsidP="00950EC8">
            <w:pPr>
              <w:spacing w:line="293" w:lineRule="auto"/>
              <w:jc w:val="both"/>
              <w:rPr>
                <w:rFonts w:ascii="Times New Roman" w:hAnsi="Times New Roman" w:cs="Times New Roman"/>
                <w:color w:val="000000"/>
                <w:sz w:val="28"/>
                <w:szCs w:val="28"/>
                <w:lang w:val="nl-NL"/>
              </w:rPr>
            </w:pPr>
            <w:r w:rsidRPr="00A160FD">
              <w:rPr>
                <w:rFonts w:ascii="Times New Roman" w:hAnsi="Times New Roman" w:cs="Times New Roman"/>
                <w:color w:val="000000"/>
                <w:sz w:val="28"/>
                <w:szCs w:val="28"/>
                <w:lang w:val="nl-NL"/>
              </w:rPr>
              <w:t>- Yêu cầu học sinh đọc lại 2 bài tập đọc.</w:t>
            </w:r>
          </w:p>
          <w:p w:rsidR="0009378A" w:rsidRPr="0009378A" w:rsidRDefault="0009378A" w:rsidP="00950EC8">
            <w:pPr>
              <w:spacing w:line="293"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Tổ chức cho học sinh luyện đọc theo nhóm đôi rồi thi đua đọc trước lớp.</w:t>
            </w: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Nhận xét, tuyên dương.</w:t>
            </w:r>
          </w:p>
          <w:p w:rsidR="0009378A" w:rsidRPr="0009378A" w:rsidRDefault="0009378A" w:rsidP="00950EC8">
            <w:pPr>
              <w:spacing w:line="293" w:lineRule="auto"/>
              <w:jc w:val="both"/>
              <w:rPr>
                <w:rFonts w:ascii="Times New Roman" w:hAnsi="Times New Roman" w:cs="Times New Roman"/>
                <w:color w:val="000000"/>
                <w:sz w:val="28"/>
                <w:szCs w:val="28"/>
              </w:rPr>
            </w:pPr>
          </w:p>
        </w:tc>
        <w:tc>
          <w:tcPr>
            <w:tcW w:w="4440" w:type="dxa"/>
            <w:tcBorders>
              <w:bottom w:val="nil"/>
            </w:tcBorders>
          </w:tcPr>
          <w:p w:rsidR="0009378A" w:rsidRPr="0009378A" w:rsidRDefault="0009378A" w:rsidP="00950EC8">
            <w:pPr>
              <w:spacing w:line="293" w:lineRule="auto"/>
              <w:jc w:val="both"/>
              <w:rPr>
                <w:rFonts w:ascii="Times New Roman" w:hAnsi="Times New Roman" w:cs="Times New Roman"/>
                <w:color w:val="000000"/>
                <w:sz w:val="28"/>
                <w:szCs w:val="28"/>
              </w:rPr>
            </w:pPr>
          </w:p>
          <w:p w:rsidR="0009378A" w:rsidRPr="0009378A" w:rsidRDefault="0009378A" w:rsidP="00950EC8">
            <w:pPr>
              <w:spacing w:line="293" w:lineRule="auto"/>
              <w:jc w:val="both"/>
              <w:rPr>
                <w:rFonts w:ascii="Times New Roman" w:hAnsi="Times New Roman" w:cs="Times New Roman"/>
                <w:color w:val="000000"/>
                <w:sz w:val="28"/>
                <w:szCs w:val="28"/>
              </w:rPr>
            </w:pPr>
          </w:p>
          <w:p w:rsidR="0009378A" w:rsidRPr="0009378A" w:rsidRDefault="0009378A" w:rsidP="00950EC8">
            <w:pPr>
              <w:spacing w:line="293" w:lineRule="auto"/>
              <w:jc w:val="both"/>
              <w:rPr>
                <w:rFonts w:ascii="Times New Roman" w:hAnsi="Times New Roman" w:cs="Times New Roman"/>
                <w:color w:val="000000"/>
                <w:sz w:val="28"/>
                <w:szCs w:val="28"/>
              </w:rPr>
            </w:pPr>
          </w:p>
          <w:p w:rsidR="0009378A" w:rsidRPr="0009378A" w:rsidRDefault="0009378A" w:rsidP="00950EC8">
            <w:pPr>
              <w:spacing w:line="293" w:lineRule="auto"/>
              <w:jc w:val="both"/>
              <w:rPr>
                <w:rFonts w:ascii="Times New Roman" w:hAnsi="Times New Roman" w:cs="Times New Roman"/>
                <w:color w:val="000000"/>
                <w:sz w:val="28"/>
                <w:szCs w:val="28"/>
              </w:rPr>
            </w:pP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HS đọc</w:t>
            </w: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Học sinh luyện đọc nhóm đôi (cùng trình độ). Đại diện lên đọc thi đua trước lớp.</w:t>
            </w:r>
          </w:p>
          <w:p w:rsidR="0009378A" w:rsidRPr="0009378A" w:rsidRDefault="0009378A" w:rsidP="00950EC8">
            <w:pPr>
              <w:spacing w:line="293" w:lineRule="auto"/>
              <w:jc w:val="both"/>
              <w:rPr>
                <w:rFonts w:ascii="Times New Roman" w:hAnsi="Times New Roman" w:cs="Times New Roman"/>
                <w:color w:val="000000"/>
                <w:sz w:val="28"/>
                <w:szCs w:val="28"/>
              </w:rPr>
            </w:pPr>
          </w:p>
          <w:p w:rsidR="0009378A" w:rsidRPr="0009378A" w:rsidRDefault="0009378A" w:rsidP="00950EC8">
            <w:pPr>
              <w:spacing w:line="293" w:lineRule="auto"/>
              <w:jc w:val="both"/>
              <w:rPr>
                <w:rFonts w:ascii="Times New Roman" w:hAnsi="Times New Roman" w:cs="Times New Roman"/>
                <w:color w:val="000000"/>
                <w:sz w:val="28"/>
                <w:szCs w:val="28"/>
              </w:rPr>
            </w:pPr>
          </w:p>
          <w:p w:rsidR="0009378A" w:rsidRPr="0009378A" w:rsidRDefault="0009378A" w:rsidP="00950EC8">
            <w:pPr>
              <w:spacing w:line="293" w:lineRule="auto"/>
              <w:jc w:val="both"/>
              <w:rPr>
                <w:rFonts w:ascii="Times New Roman" w:hAnsi="Times New Roman" w:cs="Times New Roman"/>
                <w:color w:val="000000"/>
                <w:sz w:val="28"/>
                <w:szCs w:val="28"/>
              </w:rPr>
            </w:pPr>
          </w:p>
        </w:tc>
      </w:tr>
      <w:tr w:rsidR="0009378A" w:rsidRPr="0009378A" w:rsidTr="00950EC8">
        <w:trPr>
          <w:jc w:val="center"/>
        </w:trPr>
        <w:tc>
          <w:tcPr>
            <w:tcW w:w="5176" w:type="dxa"/>
            <w:tcBorders>
              <w:top w:val="nil"/>
              <w:bottom w:val="nil"/>
            </w:tcBorders>
          </w:tcPr>
          <w:p w:rsidR="0009378A" w:rsidRPr="0009378A" w:rsidRDefault="0009378A" w:rsidP="00950EC8">
            <w:pPr>
              <w:spacing w:line="293" w:lineRule="auto"/>
              <w:jc w:val="both"/>
              <w:rPr>
                <w:rFonts w:ascii="Times New Roman" w:hAnsi="Times New Roman" w:cs="Times New Roman"/>
                <w:b/>
                <w:i/>
                <w:color w:val="000000"/>
                <w:sz w:val="28"/>
                <w:szCs w:val="28"/>
              </w:rPr>
            </w:pPr>
            <w:r w:rsidRPr="0009378A">
              <w:rPr>
                <w:rFonts w:ascii="Times New Roman" w:hAnsi="Times New Roman" w:cs="Times New Roman"/>
                <w:b/>
                <w:i/>
                <w:color w:val="000000"/>
                <w:sz w:val="28"/>
                <w:szCs w:val="28"/>
              </w:rPr>
              <w:lastRenderedPageBreak/>
              <w:t xml:space="preserve">b. Hoạt động 2: Luyện đọc hiểu </w:t>
            </w: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GV yêu cầu học sinh lập nhóm 4, thảo luận các câu hỏi trong 2 bài tập đọc.</w:t>
            </w:r>
          </w:p>
          <w:p w:rsidR="0009378A" w:rsidRPr="0009378A" w:rsidRDefault="0009378A" w:rsidP="00950EC8">
            <w:pPr>
              <w:spacing w:line="293" w:lineRule="auto"/>
              <w:jc w:val="both"/>
              <w:rPr>
                <w:rFonts w:ascii="Times New Roman" w:hAnsi="Times New Roman" w:cs="Times New Roman"/>
                <w:i/>
                <w:color w:val="000000"/>
                <w:sz w:val="28"/>
                <w:szCs w:val="28"/>
                <w:lang w:val="nl-NL"/>
              </w:rPr>
            </w:pPr>
            <w:r w:rsidRPr="0009378A">
              <w:rPr>
                <w:rFonts w:ascii="Times New Roman" w:hAnsi="Times New Roman" w:cs="Times New Roman"/>
                <w:color w:val="000000"/>
                <w:sz w:val="28"/>
                <w:szCs w:val="28"/>
              </w:rPr>
              <w:t>- Yêu cầu các nhóm trả lời lần lượt từng câu hỏi?</w:t>
            </w:r>
          </w:p>
        </w:tc>
        <w:tc>
          <w:tcPr>
            <w:tcW w:w="4440" w:type="dxa"/>
            <w:tcBorders>
              <w:top w:val="nil"/>
              <w:bottom w:val="nil"/>
            </w:tcBorders>
          </w:tcPr>
          <w:p w:rsidR="0009378A" w:rsidRPr="0009378A" w:rsidRDefault="0009378A" w:rsidP="00950EC8">
            <w:pPr>
              <w:spacing w:line="293" w:lineRule="auto"/>
              <w:jc w:val="both"/>
              <w:rPr>
                <w:rFonts w:ascii="Times New Roman" w:hAnsi="Times New Roman" w:cs="Times New Roman"/>
                <w:color w:val="000000"/>
                <w:sz w:val="28"/>
                <w:szCs w:val="28"/>
                <w:lang w:val="nl-NL"/>
              </w:rPr>
            </w:pPr>
          </w:p>
          <w:p w:rsidR="0009378A" w:rsidRPr="00A160FD" w:rsidRDefault="0009378A" w:rsidP="00950EC8">
            <w:pPr>
              <w:spacing w:line="293" w:lineRule="auto"/>
              <w:jc w:val="both"/>
              <w:rPr>
                <w:rFonts w:ascii="Times New Roman" w:hAnsi="Times New Roman" w:cs="Times New Roman"/>
                <w:color w:val="000000"/>
                <w:sz w:val="28"/>
                <w:szCs w:val="28"/>
                <w:lang w:val="nl-NL"/>
              </w:rPr>
            </w:pPr>
            <w:r w:rsidRPr="00A160FD">
              <w:rPr>
                <w:rFonts w:ascii="Times New Roman" w:hAnsi="Times New Roman" w:cs="Times New Roman"/>
                <w:color w:val="000000"/>
                <w:sz w:val="28"/>
                <w:szCs w:val="28"/>
                <w:lang w:val="nl-NL"/>
              </w:rPr>
              <w:t>- 1 em đọc to, cả lớp đọc thầm câu hỏi</w:t>
            </w: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HS thảo luận theo nhóm 4</w:t>
            </w: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Đại diện các nhóm trả lời câu hỏi.</w:t>
            </w:r>
          </w:p>
          <w:p w:rsidR="0009378A" w:rsidRPr="0009378A" w:rsidRDefault="0009378A" w:rsidP="00950EC8">
            <w:pPr>
              <w:spacing w:line="293" w:lineRule="auto"/>
              <w:jc w:val="both"/>
              <w:rPr>
                <w:rFonts w:ascii="Times New Roman" w:hAnsi="Times New Roman" w:cs="Times New Roman"/>
                <w:color w:val="000000"/>
                <w:sz w:val="28"/>
                <w:szCs w:val="28"/>
                <w:lang w:val="nl-NL"/>
              </w:rPr>
            </w:pPr>
          </w:p>
          <w:p w:rsidR="0009378A" w:rsidRPr="0009378A" w:rsidRDefault="0009378A" w:rsidP="00950EC8">
            <w:pPr>
              <w:spacing w:line="293" w:lineRule="auto"/>
              <w:jc w:val="both"/>
              <w:rPr>
                <w:rFonts w:ascii="Times New Roman" w:hAnsi="Times New Roman" w:cs="Times New Roman"/>
                <w:color w:val="000000"/>
                <w:sz w:val="28"/>
                <w:szCs w:val="28"/>
                <w:lang w:val="nl-NL"/>
              </w:rPr>
            </w:pPr>
          </w:p>
        </w:tc>
      </w:tr>
      <w:tr w:rsidR="0009378A" w:rsidRPr="0009378A" w:rsidTr="00950EC8">
        <w:trPr>
          <w:jc w:val="center"/>
        </w:trPr>
        <w:tc>
          <w:tcPr>
            <w:tcW w:w="5176" w:type="dxa"/>
            <w:tcBorders>
              <w:top w:val="nil"/>
            </w:tcBorders>
          </w:tcPr>
          <w:p w:rsidR="0009378A" w:rsidRPr="0009378A" w:rsidRDefault="0009378A" w:rsidP="00950EC8">
            <w:pPr>
              <w:spacing w:line="293"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3.</w:t>
            </w:r>
            <w:r w:rsidRPr="0009378A">
              <w:rPr>
                <w:rFonts w:ascii="Times New Roman" w:hAnsi="Times New Roman" w:cs="Times New Roman"/>
                <w:b/>
                <w:color w:val="000000"/>
                <w:sz w:val="28"/>
                <w:szCs w:val="28"/>
              </w:rPr>
              <w:t xml:space="preserve"> Củng cố</w:t>
            </w:r>
          </w:p>
          <w:p w:rsidR="0009378A" w:rsidRPr="0009378A" w:rsidRDefault="0009378A" w:rsidP="00950EC8">
            <w:pPr>
              <w:spacing w:line="293"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Nhận xét tiết học</w:t>
            </w:r>
            <w:r w:rsidRPr="0009378A">
              <w:rPr>
                <w:rFonts w:ascii="Times New Roman" w:hAnsi="Times New Roman" w:cs="Times New Roman"/>
                <w:color w:val="000000"/>
                <w:sz w:val="28"/>
                <w:szCs w:val="28"/>
              </w:rPr>
              <w:t xml:space="preserve"> học.</w:t>
            </w:r>
          </w:p>
          <w:p w:rsidR="0009378A" w:rsidRPr="0009378A" w:rsidRDefault="0009378A" w:rsidP="00950EC8">
            <w:pPr>
              <w:spacing w:line="293" w:lineRule="auto"/>
              <w:jc w:val="both"/>
              <w:rPr>
                <w:rFonts w:ascii="Times New Roman" w:hAnsi="Times New Roman" w:cs="Times New Roman"/>
                <w:color w:val="000000"/>
                <w:sz w:val="28"/>
                <w:szCs w:val="28"/>
                <w:lang w:val="nl-NL"/>
              </w:rPr>
            </w:pPr>
          </w:p>
        </w:tc>
        <w:tc>
          <w:tcPr>
            <w:tcW w:w="4440" w:type="dxa"/>
            <w:tcBorders>
              <w:top w:val="nil"/>
            </w:tcBorders>
          </w:tcPr>
          <w:p w:rsidR="0009378A" w:rsidRPr="0009378A" w:rsidRDefault="0009378A" w:rsidP="00950EC8">
            <w:pPr>
              <w:spacing w:line="293" w:lineRule="auto"/>
              <w:jc w:val="both"/>
              <w:rPr>
                <w:rFonts w:ascii="Times New Roman" w:hAnsi="Times New Roman" w:cs="Times New Roman"/>
                <w:color w:val="000000"/>
                <w:sz w:val="28"/>
                <w:szCs w:val="28"/>
                <w:lang w:val="nl-NL"/>
              </w:rPr>
            </w:pPr>
          </w:p>
          <w:p w:rsidR="0009378A" w:rsidRPr="0009378A" w:rsidRDefault="0009378A" w:rsidP="00950EC8">
            <w:pPr>
              <w:spacing w:line="293"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Lắng nghe</w:t>
            </w:r>
          </w:p>
        </w:tc>
      </w:tr>
    </w:tbl>
    <w:p w:rsidR="0009378A" w:rsidRPr="0009378A" w:rsidRDefault="0009378A" w:rsidP="0009378A">
      <w:pPr>
        <w:spacing w:line="305" w:lineRule="auto"/>
        <w:jc w:val="center"/>
        <w:rPr>
          <w:rFonts w:ascii="Times New Roman" w:hAnsi="Times New Roman" w:cs="Times New Roman"/>
          <w:b/>
          <w:bCs/>
          <w:iCs/>
          <w:color w:val="000000"/>
          <w:sz w:val="28"/>
          <w:szCs w:val="28"/>
        </w:rPr>
      </w:pPr>
    </w:p>
    <w:p w:rsidR="00561A69" w:rsidRDefault="00561A69">
      <w:pPr>
        <w:rPr>
          <w:rFonts w:ascii="Times New Roman" w:hAnsi="Times New Roman" w:cs="Times New Roman"/>
          <w:sz w:val="28"/>
          <w:szCs w:val="28"/>
        </w:rPr>
      </w:pPr>
      <w:r>
        <w:rPr>
          <w:rFonts w:ascii="Times New Roman" w:hAnsi="Times New Roman" w:cs="Times New Roman"/>
          <w:sz w:val="28"/>
          <w:szCs w:val="28"/>
        </w:rPr>
        <w:br w:type="page"/>
      </w:r>
    </w:p>
    <w:p w:rsidR="0009378A" w:rsidRPr="0009378A" w:rsidRDefault="0009378A" w:rsidP="0009378A">
      <w:pPr>
        <w:spacing w:before="113" w:after="113" w:line="240" w:lineRule="auto"/>
        <w:ind w:left="170" w:right="113"/>
        <w:jc w:val="center"/>
        <w:rPr>
          <w:rFonts w:ascii="Times New Roman" w:hAnsi="Times New Roman" w:cs="Times New Roman"/>
          <w:sz w:val="28"/>
          <w:szCs w:val="28"/>
        </w:rPr>
      </w:pPr>
      <w:r w:rsidRPr="0009378A">
        <w:rPr>
          <w:rFonts w:ascii="Times New Roman" w:hAnsi="Times New Roman" w:cs="Times New Roman"/>
          <w:sz w:val="28"/>
          <w:szCs w:val="28"/>
        </w:rPr>
        <w:lastRenderedPageBreak/>
        <w:t>Ngày dạy: Thứ ………., ngày …… / …… / 20…</w:t>
      </w:r>
    </w:p>
    <w:p w:rsidR="0009378A" w:rsidRPr="0009378A" w:rsidRDefault="0009378A" w:rsidP="0009378A">
      <w:pPr>
        <w:spacing w:line="305" w:lineRule="auto"/>
        <w:jc w:val="center"/>
        <w:rPr>
          <w:rFonts w:ascii="Times New Roman" w:hAnsi="Times New Roman" w:cs="Times New Roman"/>
          <w:b/>
          <w:bCs/>
          <w:iCs/>
          <w:color w:val="000000"/>
          <w:sz w:val="28"/>
          <w:szCs w:val="28"/>
        </w:rPr>
      </w:pPr>
      <w:r w:rsidRPr="0009378A">
        <w:rPr>
          <w:rFonts w:ascii="Times New Roman" w:hAnsi="Times New Roman" w:cs="Times New Roman"/>
          <w:b/>
          <w:bCs/>
          <w:i/>
          <w:color w:val="000000"/>
          <w:sz w:val="28"/>
          <w:szCs w:val="28"/>
        </w:rPr>
        <w:t xml:space="preserve"> </w:t>
      </w:r>
      <w:r w:rsidRPr="0009378A">
        <w:rPr>
          <w:rFonts w:ascii="Times New Roman" w:hAnsi="Times New Roman" w:cs="Times New Roman"/>
          <w:b/>
          <w:bCs/>
          <w:iCs/>
          <w:color w:val="000000"/>
          <w:sz w:val="28"/>
          <w:szCs w:val="28"/>
          <w:lang w:val="nl-NL"/>
        </w:rPr>
        <w:t>Rè</w:t>
      </w:r>
      <w:r w:rsidRPr="0009378A">
        <w:rPr>
          <w:rFonts w:ascii="Times New Roman" w:hAnsi="Times New Roman" w:cs="Times New Roman"/>
          <w:b/>
          <w:bCs/>
          <w:iCs/>
          <w:color w:val="000000"/>
          <w:sz w:val="28"/>
          <w:szCs w:val="28"/>
        </w:rPr>
        <w:t xml:space="preserve">n Luyện từ và câu - Tuần 12 </w:t>
      </w:r>
    </w:p>
    <w:p w:rsidR="0009378A" w:rsidRPr="0009378A" w:rsidRDefault="0009378A" w:rsidP="0009378A">
      <w:pPr>
        <w:spacing w:line="334" w:lineRule="auto"/>
        <w:jc w:val="center"/>
        <w:rPr>
          <w:rFonts w:ascii="Times New Roman" w:hAnsi="Times New Roman" w:cs="Times New Roman"/>
          <w:b/>
          <w:bCs/>
          <w:iCs/>
          <w:color w:val="000000"/>
          <w:sz w:val="28"/>
          <w:szCs w:val="28"/>
        </w:rPr>
      </w:pPr>
      <w:r w:rsidRPr="0009378A">
        <w:rPr>
          <w:rFonts w:ascii="Times New Roman" w:hAnsi="Times New Roman" w:cs="Times New Roman"/>
          <w:b/>
          <w:bCs/>
          <w:iCs/>
          <w:color w:val="000000"/>
          <w:sz w:val="28"/>
          <w:szCs w:val="28"/>
        </w:rPr>
        <w:t>Luyện tập tổng hơp</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 MỤC TIÊU:</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1. Kiến thức</w:t>
      </w:r>
      <w:r w:rsidRPr="0009378A">
        <w:rPr>
          <w:rFonts w:ascii="Times New Roman" w:hAnsi="Times New Roman" w:cs="Times New Roman"/>
          <w:color w:val="000000"/>
          <w:sz w:val="28"/>
          <w:szCs w:val="28"/>
          <w:lang w:val="nl-NL"/>
        </w:rPr>
        <w:t>: Giúp học sinh thêm một số từ ngữ nói về ý chí,</w:t>
      </w:r>
      <w:r w:rsidRPr="00A160FD">
        <w:rPr>
          <w:rFonts w:ascii="Times New Roman" w:hAnsi="Times New Roman" w:cs="Times New Roman"/>
          <w:color w:val="000000"/>
          <w:sz w:val="28"/>
          <w:szCs w:val="28"/>
          <w:lang w:val="nl-NL"/>
        </w:rPr>
        <w:t xml:space="preserve"> bước đầu tìm được tinh từ,</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2. Kĩ năng</w:t>
      </w:r>
      <w:r w:rsidRPr="0009378A">
        <w:rPr>
          <w:rFonts w:ascii="Times New Roman" w:hAnsi="Times New Roman" w:cs="Times New Roman"/>
          <w:color w:val="000000"/>
          <w:sz w:val="28"/>
          <w:szCs w:val="28"/>
          <w:lang w:val="nl-NL"/>
        </w:rPr>
        <w:t>: Bước đầu biết tìm từ, đặt câu, viết đoạn văn ngắn có sử dụng các từ ngữ hướng vào chủ điểm đang học.</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3. Thái độ</w:t>
      </w:r>
      <w:r w:rsidRPr="0009378A">
        <w:rPr>
          <w:rFonts w:ascii="Times New Roman" w:hAnsi="Times New Roman" w:cs="Times New Roman"/>
          <w:color w:val="000000"/>
          <w:sz w:val="28"/>
          <w:szCs w:val="28"/>
          <w:lang w:val="nl-NL"/>
        </w:rPr>
        <w:t>: Yêu thích môn học.</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 ĐỒ DÙNG DẠY – HỌC:</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1. Giáo viên: Bảng phụ, phiếu bài tập.</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2. Học sinh: Đồ dung học tập.</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III. CÁC HOẠT ĐỘNG DẠY – HỌC CHỦ YẾU:</w:t>
      </w:r>
    </w:p>
    <w:p w:rsidR="0009378A" w:rsidRPr="0009378A" w:rsidRDefault="0009378A" w:rsidP="0009378A">
      <w:pPr>
        <w:spacing w:line="334" w:lineRule="auto"/>
        <w:rPr>
          <w:rFonts w:ascii="Times New Roman" w:hAnsi="Times New Roman" w:cs="Times New Roman"/>
          <w:color w:val="000000"/>
          <w:sz w:val="28"/>
          <w:szCs w:val="28"/>
          <w:lang w:val="nl-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5320"/>
        <w:gridCol w:w="4296"/>
      </w:tblGrid>
      <w:tr w:rsidR="0009378A" w:rsidRPr="00A160FD" w:rsidTr="00950EC8">
        <w:trPr>
          <w:jc w:val="center"/>
        </w:trPr>
        <w:tc>
          <w:tcPr>
            <w:tcW w:w="5320" w:type="dxa"/>
            <w:tcBorders>
              <w:bottom w:val="single" w:sz="4" w:space="0" w:color="auto"/>
            </w:tcBorders>
          </w:tcPr>
          <w:p w:rsidR="0009378A" w:rsidRPr="0009378A" w:rsidRDefault="0009378A" w:rsidP="00950EC8">
            <w:pPr>
              <w:spacing w:line="334"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rèn luyện của giáo viên</w:t>
            </w:r>
          </w:p>
        </w:tc>
        <w:tc>
          <w:tcPr>
            <w:tcW w:w="4296" w:type="dxa"/>
            <w:tcBorders>
              <w:bottom w:val="single" w:sz="4" w:space="0" w:color="auto"/>
            </w:tcBorders>
          </w:tcPr>
          <w:p w:rsidR="0009378A" w:rsidRPr="0009378A" w:rsidRDefault="0009378A" w:rsidP="00950EC8">
            <w:pPr>
              <w:spacing w:line="334"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học tập của học sinh</w:t>
            </w:r>
          </w:p>
        </w:tc>
      </w:tr>
      <w:tr w:rsidR="0009378A" w:rsidRPr="0009378A" w:rsidTr="00950EC8">
        <w:trPr>
          <w:jc w:val="center"/>
        </w:trPr>
        <w:tc>
          <w:tcPr>
            <w:tcW w:w="5320" w:type="dxa"/>
            <w:tcBorders>
              <w:top w:val="nil"/>
              <w:bottom w:val="single" w:sz="4" w:space="0" w:color="auto"/>
            </w:tcBorders>
          </w:tcPr>
          <w:p w:rsidR="0009378A" w:rsidRPr="0009378A" w:rsidRDefault="0009378A" w:rsidP="008926C3">
            <w:pPr>
              <w:widowControl w:val="0"/>
              <w:numPr>
                <w:ilvl w:val="0"/>
                <w:numId w:val="25"/>
              </w:numPr>
              <w:spacing w:after="0" w:line="305" w:lineRule="auto"/>
              <w:jc w:val="both"/>
              <w:rPr>
                <w:rFonts w:ascii="Times New Roman" w:hAnsi="Times New Roman" w:cs="Times New Roman"/>
                <w:b/>
                <w:color w:val="000000"/>
                <w:sz w:val="28"/>
                <w:szCs w:val="28"/>
              </w:rPr>
            </w:pPr>
            <w:r w:rsidRPr="00A160FD">
              <w:rPr>
                <w:rFonts w:ascii="Times New Roman" w:hAnsi="Times New Roman" w:cs="Times New Roman"/>
                <w:b/>
                <w:color w:val="000000"/>
                <w:sz w:val="28"/>
                <w:szCs w:val="28"/>
                <w:lang w:val="nl-NL"/>
              </w:rPr>
              <w:t xml:space="preserve"> </w:t>
            </w:r>
            <w:r w:rsidRPr="0009378A">
              <w:rPr>
                <w:rFonts w:ascii="Times New Roman" w:hAnsi="Times New Roman" w:cs="Times New Roman"/>
                <w:b/>
                <w:color w:val="000000"/>
                <w:sz w:val="28"/>
                <w:szCs w:val="28"/>
              </w:rPr>
              <w:t>Ổn định</w:t>
            </w:r>
          </w:p>
          <w:p w:rsidR="0009378A" w:rsidRPr="0009378A" w:rsidRDefault="0009378A" w:rsidP="008926C3">
            <w:pPr>
              <w:widowControl w:val="0"/>
              <w:numPr>
                <w:ilvl w:val="0"/>
                <w:numId w:val="25"/>
              </w:numPr>
              <w:spacing w:after="0" w:line="305" w:lineRule="auto"/>
              <w:jc w:val="both"/>
              <w:rPr>
                <w:rFonts w:ascii="Times New Roman" w:hAnsi="Times New Roman" w:cs="Times New Roman"/>
                <w:b/>
                <w:color w:val="000000"/>
                <w:sz w:val="28"/>
                <w:szCs w:val="28"/>
              </w:rPr>
            </w:pPr>
            <w:r w:rsidRPr="0009378A">
              <w:rPr>
                <w:rFonts w:ascii="Times New Roman" w:hAnsi="Times New Roman" w:cs="Times New Roman"/>
                <w:b/>
                <w:color w:val="000000"/>
                <w:sz w:val="28"/>
                <w:szCs w:val="28"/>
              </w:rPr>
              <w:t xml:space="preserve"> Bài mới</w:t>
            </w:r>
          </w:p>
          <w:p w:rsidR="0009378A" w:rsidRPr="0009378A" w:rsidRDefault="0009378A" w:rsidP="00950EC8">
            <w:pPr>
              <w:spacing w:line="360"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 xml:space="preserve">Bài </w:t>
            </w:r>
            <w:r w:rsidRPr="0009378A">
              <w:rPr>
                <w:rFonts w:ascii="Times New Roman" w:hAnsi="Times New Roman" w:cs="Times New Roman"/>
                <w:b/>
                <w:color w:val="000000"/>
                <w:sz w:val="28"/>
                <w:szCs w:val="28"/>
              </w:rPr>
              <w:t>1</w:t>
            </w:r>
            <w:r w:rsidRPr="0009378A">
              <w:rPr>
                <w:rFonts w:ascii="Times New Roman" w:hAnsi="Times New Roman" w:cs="Times New Roman"/>
                <w:b/>
                <w:color w:val="000000"/>
                <w:sz w:val="28"/>
                <w:szCs w:val="28"/>
                <w:lang w:val="nl-NL"/>
              </w:rPr>
              <w:t>. Tìm từ có tiếng “</w:t>
            </w:r>
            <w:r w:rsidRPr="0009378A">
              <w:rPr>
                <w:rFonts w:ascii="Times New Roman" w:hAnsi="Times New Roman" w:cs="Times New Roman"/>
                <w:b/>
                <w:i/>
                <w:color w:val="000000"/>
                <w:sz w:val="28"/>
                <w:szCs w:val="28"/>
                <w:lang w:val="nl-NL"/>
              </w:rPr>
              <w:t>chí</w:t>
            </w:r>
            <w:r w:rsidRPr="0009378A">
              <w:rPr>
                <w:rFonts w:ascii="Times New Roman" w:hAnsi="Times New Roman" w:cs="Times New Roman"/>
                <w:b/>
                <w:color w:val="000000"/>
                <w:sz w:val="28"/>
                <w:szCs w:val="28"/>
                <w:lang w:val="nl-NL"/>
              </w:rPr>
              <w:t>” điền vào chỗ trống trong đoạn văn sau:</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a. Loan là người bạn  …..............  của tôi.</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b. Bây giờ chú ấy đã …................ làm ăn.</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c. Bác Hồ …….ra đi tìm đường cứu nước.</w:t>
            </w:r>
          </w:p>
          <w:p w:rsidR="0009378A" w:rsidRPr="0009378A" w:rsidRDefault="0009378A" w:rsidP="00950EC8">
            <w:pPr>
              <w:spacing w:line="305"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d. Bác Hồ là tấm gương sáng về cần, kiệm, liêm, chính, …….............., vô tư.</w:t>
            </w:r>
          </w:p>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r w:rsidRPr="00A160FD">
              <w:rPr>
                <w:rFonts w:ascii="Times New Roman" w:hAnsi="Times New Roman" w:cs="Times New Roman"/>
                <w:color w:val="000000"/>
                <w:sz w:val="28"/>
                <w:szCs w:val="28"/>
                <w:lang w:val="nl-NL"/>
              </w:rPr>
              <w:t xml:space="preserve"> </w:t>
            </w:r>
            <w:r w:rsidRPr="0009378A">
              <w:rPr>
                <w:rFonts w:ascii="Times New Roman" w:hAnsi="Times New Roman" w:cs="Times New Roman"/>
                <w:color w:val="000000"/>
                <w:sz w:val="28"/>
                <w:szCs w:val="28"/>
                <w:lang w:val="nl-NL"/>
              </w:rPr>
              <w:t>Gọi học sinh đọc đề</w:t>
            </w:r>
          </w:p>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r w:rsidRPr="00A160FD">
              <w:rPr>
                <w:rFonts w:ascii="Times New Roman" w:hAnsi="Times New Roman" w:cs="Times New Roman"/>
                <w:color w:val="000000"/>
                <w:sz w:val="28"/>
                <w:szCs w:val="28"/>
                <w:lang w:val="nl-NL"/>
              </w:rPr>
              <w:t xml:space="preserve"> </w:t>
            </w:r>
            <w:r w:rsidRPr="0009378A">
              <w:rPr>
                <w:rFonts w:ascii="Times New Roman" w:hAnsi="Times New Roman" w:cs="Times New Roman"/>
                <w:color w:val="000000"/>
                <w:sz w:val="28"/>
                <w:szCs w:val="28"/>
                <w:lang w:val="nl-NL"/>
              </w:rPr>
              <w:t>Hỏi: Yêu cầu bài tập là gì?</w:t>
            </w:r>
          </w:p>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r w:rsidRPr="00A160FD">
              <w:rPr>
                <w:rFonts w:ascii="Times New Roman" w:hAnsi="Times New Roman" w:cs="Times New Roman"/>
                <w:color w:val="000000"/>
                <w:sz w:val="28"/>
                <w:szCs w:val="28"/>
                <w:lang w:val="nl-NL"/>
              </w:rPr>
              <w:t xml:space="preserve"> </w:t>
            </w:r>
            <w:r w:rsidRPr="0009378A">
              <w:rPr>
                <w:rFonts w:ascii="Times New Roman" w:hAnsi="Times New Roman" w:cs="Times New Roman"/>
                <w:color w:val="000000"/>
                <w:sz w:val="28"/>
                <w:szCs w:val="28"/>
                <w:lang w:val="nl-NL"/>
              </w:rPr>
              <w:t>Yêu cầu học sinh thảo luận nhóm đô, làm bài vào vở.</w:t>
            </w:r>
          </w:p>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r w:rsidRPr="00A160FD">
              <w:rPr>
                <w:rFonts w:ascii="Times New Roman" w:hAnsi="Times New Roman" w:cs="Times New Roman"/>
                <w:color w:val="000000"/>
                <w:sz w:val="28"/>
                <w:szCs w:val="28"/>
                <w:lang w:val="nl-NL"/>
              </w:rPr>
              <w:t xml:space="preserve"> </w:t>
            </w:r>
            <w:r w:rsidRPr="0009378A">
              <w:rPr>
                <w:rFonts w:ascii="Times New Roman" w:hAnsi="Times New Roman" w:cs="Times New Roman"/>
                <w:color w:val="000000"/>
                <w:sz w:val="28"/>
                <w:szCs w:val="28"/>
                <w:lang w:val="nl-NL"/>
              </w:rPr>
              <w:t xml:space="preserve">Gọi </w:t>
            </w:r>
            <w:r w:rsidRPr="00A160FD">
              <w:rPr>
                <w:rFonts w:ascii="Times New Roman" w:hAnsi="Times New Roman" w:cs="Times New Roman"/>
                <w:color w:val="000000"/>
                <w:sz w:val="28"/>
                <w:szCs w:val="28"/>
                <w:lang w:val="nl-NL"/>
              </w:rPr>
              <w:t>2 nhóm</w:t>
            </w:r>
            <w:r w:rsidRPr="0009378A">
              <w:rPr>
                <w:rFonts w:ascii="Times New Roman" w:hAnsi="Times New Roman" w:cs="Times New Roman"/>
                <w:color w:val="000000"/>
                <w:sz w:val="28"/>
                <w:szCs w:val="28"/>
                <w:lang w:val="nl-NL"/>
              </w:rPr>
              <w:t xml:space="preserve"> lên bảng làm bài</w:t>
            </w:r>
          </w:p>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r w:rsidRPr="0009378A">
              <w:rPr>
                <w:rFonts w:ascii="Times New Roman" w:hAnsi="Times New Roman" w:cs="Times New Roman"/>
                <w:color w:val="000000"/>
                <w:sz w:val="28"/>
                <w:szCs w:val="28"/>
              </w:rPr>
              <w:t xml:space="preserve"> Nhận xét</w:t>
            </w:r>
          </w:p>
        </w:tc>
        <w:tc>
          <w:tcPr>
            <w:tcW w:w="4296" w:type="dxa"/>
            <w:tcBorders>
              <w:top w:val="nil"/>
              <w:bottom w:val="single" w:sz="4" w:space="0" w:color="auto"/>
            </w:tcBorders>
          </w:tcPr>
          <w:p w:rsidR="0009378A" w:rsidRPr="0009378A" w:rsidRDefault="0009378A" w:rsidP="00950EC8">
            <w:pPr>
              <w:spacing w:line="305" w:lineRule="auto"/>
              <w:jc w:val="both"/>
              <w:rPr>
                <w:rFonts w:ascii="Times New Roman" w:hAnsi="Times New Roman" w:cs="Times New Roman"/>
                <w:color w:val="000000"/>
                <w:sz w:val="28"/>
                <w:szCs w:val="28"/>
                <w:lang w:val="nl-NL"/>
              </w:rPr>
            </w:pPr>
          </w:p>
          <w:p w:rsidR="0009378A" w:rsidRPr="0009378A" w:rsidRDefault="0009378A" w:rsidP="00950EC8">
            <w:pPr>
              <w:spacing w:line="305" w:lineRule="auto"/>
              <w:jc w:val="both"/>
              <w:rPr>
                <w:rFonts w:ascii="Times New Roman" w:hAnsi="Times New Roman" w:cs="Times New Roman"/>
                <w:color w:val="000000"/>
                <w:sz w:val="28"/>
                <w:szCs w:val="28"/>
                <w:lang w:val="nl-NL"/>
              </w:rPr>
            </w:pPr>
          </w:p>
          <w:p w:rsidR="0009378A" w:rsidRPr="0009378A" w:rsidRDefault="0009378A" w:rsidP="00950EC8">
            <w:pPr>
              <w:spacing w:line="305" w:lineRule="auto"/>
              <w:jc w:val="both"/>
              <w:rPr>
                <w:rFonts w:ascii="Times New Roman" w:hAnsi="Times New Roman" w:cs="Times New Roman"/>
                <w:color w:val="000000"/>
                <w:sz w:val="28"/>
                <w:szCs w:val="28"/>
                <w:lang w:val="nl-NL"/>
              </w:rPr>
            </w:pPr>
          </w:p>
          <w:p w:rsidR="0009378A" w:rsidRPr="0009378A" w:rsidRDefault="0009378A" w:rsidP="00950EC8">
            <w:pPr>
              <w:spacing w:line="305" w:lineRule="auto"/>
              <w:jc w:val="both"/>
              <w:rPr>
                <w:rFonts w:ascii="Times New Roman" w:hAnsi="Times New Roman" w:cs="Times New Roman"/>
                <w:color w:val="000000"/>
                <w:sz w:val="28"/>
                <w:szCs w:val="28"/>
                <w:lang w:val="nl-NL"/>
              </w:rPr>
            </w:pPr>
          </w:p>
          <w:p w:rsidR="0009378A" w:rsidRPr="0009378A" w:rsidRDefault="0009378A" w:rsidP="00950EC8">
            <w:pPr>
              <w:spacing w:line="305" w:lineRule="auto"/>
              <w:jc w:val="both"/>
              <w:rPr>
                <w:rFonts w:ascii="Times New Roman" w:hAnsi="Times New Roman" w:cs="Times New Roman"/>
                <w:color w:val="000000"/>
                <w:sz w:val="28"/>
                <w:szCs w:val="28"/>
                <w:lang w:val="nl-NL"/>
              </w:rPr>
            </w:pPr>
          </w:p>
          <w:p w:rsidR="0009378A" w:rsidRPr="0009378A" w:rsidRDefault="0009378A" w:rsidP="00950EC8">
            <w:pPr>
              <w:spacing w:line="305" w:lineRule="auto"/>
              <w:jc w:val="both"/>
              <w:rPr>
                <w:rFonts w:ascii="Times New Roman" w:hAnsi="Times New Roman" w:cs="Times New Roman"/>
                <w:color w:val="000000"/>
                <w:sz w:val="28"/>
                <w:szCs w:val="28"/>
                <w:lang w:val="nl-NL"/>
              </w:rPr>
            </w:pPr>
          </w:p>
          <w:p w:rsidR="0009378A" w:rsidRPr="0009378A" w:rsidRDefault="0009378A" w:rsidP="00950EC8">
            <w:pPr>
              <w:spacing w:line="305" w:lineRule="auto"/>
              <w:jc w:val="both"/>
              <w:rPr>
                <w:rFonts w:ascii="Times New Roman" w:hAnsi="Times New Roman" w:cs="Times New Roman"/>
                <w:color w:val="000000"/>
                <w:sz w:val="28"/>
                <w:szCs w:val="28"/>
                <w:lang w:val="nl-NL"/>
              </w:rPr>
            </w:pPr>
          </w:p>
          <w:p w:rsidR="0009378A" w:rsidRPr="0009378A" w:rsidRDefault="0009378A" w:rsidP="00950EC8">
            <w:pPr>
              <w:spacing w:line="305" w:lineRule="auto"/>
              <w:jc w:val="both"/>
              <w:rPr>
                <w:rFonts w:ascii="Times New Roman" w:hAnsi="Times New Roman" w:cs="Times New Roman"/>
                <w:color w:val="000000"/>
                <w:sz w:val="28"/>
                <w:szCs w:val="28"/>
                <w:lang w:val="nl-NL"/>
              </w:rPr>
            </w:pPr>
          </w:p>
          <w:p w:rsidR="0009378A" w:rsidRPr="0009378A" w:rsidRDefault="0009378A" w:rsidP="00950EC8">
            <w:pPr>
              <w:spacing w:line="305" w:lineRule="auto"/>
              <w:jc w:val="both"/>
              <w:rPr>
                <w:rFonts w:ascii="Times New Roman" w:hAnsi="Times New Roman" w:cs="Times New Roman"/>
                <w:color w:val="000000"/>
                <w:sz w:val="28"/>
                <w:szCs w:val="28"/>
                <w:lang w:val="nl-NL"/>
              </w:rPr>
            </w:pPr>
          </w:p>
          <w:p w:rsidR="0009378A" w:rsidRPr="0009378A" w:rsidRDefault="0009378A" w:rsidP="00950EC8">
            <w:pPr>
              <w:spacing w:line="305" w:lineRule="auto"/>
              <w:jc w:val="both"/>
              <w:rPr>
                <w:rFonts w:ascii="Times New Roman" w:hAnsi="Times New Roman" w:cs="Times New Roman"/>
                <w:color w:val="000000"/>
                <w:sz w:val="28"/>
                <w:szCs w:val="28"/>
                <w:lang w:val="nl-NL"/>
              </w:rPr>
            </w:pPr>
          </w:p>
          <w:p w:rsidR="0009378A" w:rsidRPr="00A160FD" w:rsidRDefault="0009378A" w:rsidP="00950EC8">
            <w:pPr>
              <w:spacing w:line="305" w:lineRule="auto"/>
              <w:jc w:val="both"/>
              <w:rPr>
                <w:rFonts w:ascii="Times New Roman" w:hAnsi="Times New Roman" w:cs="Times New Roman"/>
                <w:color w:val="000000"/>
                <w:sz w:val="28"/>
                <w:szCs w:val="28"/>
                <w:lang w:val="nl-NL"/>
              </w:rPr>
            </w:pPr>
            <w:r w:rsidRPr="00A160FD">
              <w:rPr>
                <w:rFonts w:ascii="Times New Roman" w:hAnsi="Times New Roman" w:cs="Times New Roman"/>
                <w:color w:val="000000"/>
                <w:sz w:val="28"/>
                <w:szCs w:val="28"/>
                <w:lang w:val="nl-NL"/>
              </w:rPr>
              <w:t>- Đọc đề</w:t>
            </w:r>
          </w:p>
          <w:p w:rsidR="0009378A" w:rsidRPr="00A160FD" w:rsidRDefault="0009378A" w:rsidP="00950EC8">
            <w:pPr>
              <w:spacing w:line="305" w:lineRule="auto"/>
              <w:jc w:val="both"/>
              <w:rPr>
                <w:rFonts w:ascii="Times New Roman" w:hAnsi="Times New Roman" w:cs="Times New Roman"/>
                <w:color w:val="000000"/>
                <w:sz w:val="28"/>
                <w:szCs w:val="28"/>
                <w:lang w:val="nl-NL"/>
              </w:rPr>
            </w:pPr>
            <w:r w:rsidRPr="00A160FD">
              <w:rPr>
                <w:rFonts w:ascii="Times New Roman" w:hAnsi="Times New Roman" w:cs="Times New Roman"/>
                <w:color w:val="000000"/>
                <w:sz w:val="28"/>
                <w:szCs w:val="28"/>
                <w:lang w:val="nl-NL"/>
              </w:rPr>
              <w:t>- Trả lời</w:t>
            </w:r>
          </w:p>
          <w:p w:rsidR="0009378A" w:rsidRPr="00A160FD" w:rsidRDefault="0009378A" w:rsidP="00950EC8">
            <w:pPr>
              <w:spacing w:line="305" w:lineRule="auto"/>
              <w:jc w:val="both"/>
              <w:rPr>
                <w:rFonts w:ascii="Times New Roman" w:hAnsi="Times New Roman" w:cs="Times New Roman"/>
                <w:color w:val="000000"/>
                <w:sz w:val="28"/>
                <w:szCs w:val="28"/>
                <w:lang w:val="nl-NL"/>
              </w:rPr>
            </w:pPr>
          </w:p>
          <w:p w:rsidR="0009378A" w:rsidRPr="00A160FD" w:rsidRDefault="0009378A" w:rsidP="00950EC8">
            <w:pPr>
              <w:spacing w:line="305" w:lineRule="auto"/>
              <w:jc w:val="both"/>
              <w:rPr>
                <w:rFonts w:ascii="Times New Roman" w:hAnsi="Times New Roman" w:cs="Times New Roman"/>
                <w:color w:val="000000"/>
                <w:sz w:val="28"/>
                <w:szCs w:val="28"/>
                <w:lang w:val="nl-NL"/>
              </w:rPr>
            </w:pPr>
            <w:r w:rsidRPr="00A160FD">
              <w:rPr>
                <w:rFonts w:ascii="Times New Roman" w:hAnsi="Times New Roman" w:cs="Times New Roman"/>
                <w:color w:val="000000"/>
                <w:sz w:val="28"/>
                <w:szCs w:val="28"/>
                <w:lang w:val="nl-NL"/>
              </w:rPr>
              <w:t>- Thảo luận</w:t>
            </w:r>
          </w:p>
          <w:p w:rsidR="0009378A" w:rsidRPr="0009378A" w:rsidRDefault="0009378A" w:rsidP="00950EC8">
            <w:pPr>
              <w:spacing w:line="305"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Thực hiện</w:t>
            </w:r>
          </w:p>
          <w:p w:rsidR="0009378A" w:rsidRPr="0009378A" w:rsidRDefault="0009378A" w:rsidP="00950EC8">
            <w:pPr>
              <w:spacing w:line="305"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Nhận xét</w:t>
            </w:r>
          </w:p>
        </w:tc>
      </w:tr>
      <w:tr w:rsidR="0009378A" w:rsidRPr="0009378A" w:rsidTr="00950EC8">
        <w:trPr>
          <w:jc w:val="center"/>
        </w:trPr>
        <w:tc>
          <w:tcPr>
            <w:tcW w:w="5320" w:type="dxa"/>
            <w:tcBorders>
              <w:top w:val="nil"/>
              <w:bottom w:val="nil"/>
            </w:tcBorders>
          </w:tcPr>
          <w:p w:rsidR="0009378A" w:rsidRPr="0009378A" w:rsidRDefault="0009378A" w:rsidP="00950EC8">
            <w:pPr>
              <w:spacing w:line="360"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lastRenderedPageBreak/>
              <w:t xml:space="preserve">Bài </w:t>
            </w:r>
            <w:r w:rsidRPr="0009378A">
              <w:rPr>
                <w:rFonts w:ascii="Times New Roman" w:hAnsi="Times New Roman" w:cs="Times New Roman"/>
                <w:b/>
                <w:color w:val="000000"/>
                <w:sz w:val="28"/>
                <w:szCs w:val="28"/>
              </w:rPr>
              <w:t>2</w:t>
            </w:r>
            <w:r w:rsidRPr="0009378A">
              <w:rPr>
                <w:rFonts w:ascii="Times New Roman" w:hAnsi="Times New Roman" w:cs="Times New Roman"/>
                <w:b/>
                <w:color w:val="000000"/>
                <w:sz w:val="28"/>
                <w:szCs w:val="28"/>
                <w:lang w:val="nl-NL"/>
              </w:rPr>
              <w:t>. Viết đoạn văn ngắn có sử dụng 3 - 5  từ trong vốn từ vừa học để viết về một bạn học sinh trong lớp có chí vươn lên.</w:t>
            </w:r>
          </w:p>
          <w:p w:rsidR="0009378A" w:rsidRPr="00A160FD" w:rsidRDefault="0009378A" w:rsidP="00950EC8">
            <w:pPr>
              <w:spacing w:line="360" w:lineRule="auto"/>
              <w:jc w:val="both"/>
              <w:rPr>
                <w:rFonts w:ascii="Times New Roman" w:hAnsi="Times New Roman" w:cs="Times New Roman"/>
                <w:bCs/>
                <w:color w:val="000000"/>
                <w:sz w:val="28"/>
                <w:szCs w:val="28"/>
                <w:lang w:val="nl-NL"/>
              </w:rPr>
            </w:pPr>
            <w:r w:rsidRPr="00A160FD">
              <w:rPr>
                <w:rFonts w:ascii="Times New Roman" w:hAnsi="Times New Roman" w:cs="Times New Roman"/>
                <w:b/>
                <w:color w:val="000000"/>
                <w:sz w:val="28"/>
                <w:szCs w:val="28"/>
                <w:lang w:val="nl-NL"/>
              </w:rPr>
              <w:t>-</w:t>
            </w:r>
            <w:r w:rsidRPr="00A160FD">
              <w:rPr>
                <w:rFonts w:ascii="Times New Roman" w:hAnsi="Times New Roman" w:cs="Times New Roman"/>
                <w:bCs/>
                <w:color w:val="000000"/>
                <w:sz w:val="28"/>
                <w:szCs w:val="28"/>
                <w:lang w:val="nl-NL"/>
              </w:rPr>
              <w:t xml:space="preserve"> Bài tập yêu cầu làm gì?</w:t>
            </w:r>
          </w:p>
          <w:p w:rsidR="0009378A" w:rsidRPr="00A160FD" w:rsidRDefault="0009378A" w:rsidP="00950EC8">
            <w:pPr>
              <w:spacing w:line="360" w:lineRule="auto"/>
              <w:jc w:val="both"/>
              <w:rPr>
                <w:rFonts w:ascii="Times New Roman" w:hAnsi="Times New Roman" w:cs="Times New Roman"/>
                <w:bCs/>
                <w:color w:val="000000"/>
                <w:sz w:val="28"/>
                <w:szCs w:val="28"/>
                <w:lang w:val="nl-NL"/>
              </w:rPr>
            </w:pPr>
            <w:r w:rsidRPr="00A160FD">
              <w:rPr>
                <w:rFonts w:ascii="Times New Roman" w:hAnsi="Times New Roman" w:cs="Times New Roman"/>
                <w:bCs/>
                <w:color w:val="000000"/>
                <w:sz w:val="28"/>
                <w:szCs w:val="28"/>
                <w:lang w:val="nl-NL"/>
              </w:rPr>
              <w:t>- HS làm bài vào vở, GV hướng dẫn các em tiếp thu chậm.</w:t>
            </w:r>
          </w:p>
        </w:tc>
        <w:tc>
          <w:tcPr>
            <w:tcW w:w="4296" w:type="dxa"/>
            <w:tcBorders>
              <w:top w:val="nil"/>
              <w:bottom w:val="nil"/>
            </w:tcBorders>
          </w:tcPr>
          <w:p w:rsidR="0009378A" w:rsidRPr="0009378A" w:rsidRDefault="0009378A" w:rsidP="00950EC8">
            <w:pPr>
              <w:spacing w:line="360" w:lineRule="auto"/>
              <w:jc w:val="both"/>
              <w:rPr>
                <w:rFonts w:ascii="Times New Roman" w:hAnsi="Times New Roman" w:cs="Times New Roman"/>
                <w:color w:val="000000"/>
                <w:sz w:val="28"/>
                <w:szCs w:val="28"/>
                <w:lang w:val="nl-NL"/>
              </w:rPr>
            </w:pPr>
          </w:p>
          <w:p w:rsidR="0009378A" w:rsidRPr="0009378A" w:rsidRDefault="0009378A" w:rsidP="00950EC8">
            <w:pPr>
              <w:spacing w:line="360" w:lineRule="auto"/>
              <w:jc w:val="both"/>
              <w:rPr>
                <w:rFonts w:ascii="Times New Roman" w:hAnsi="Times New Roman" w:cs="Times New Roman"/>
                <w:color w:val="000000"/>
                <w:sz w:val="28"/>
                <w:szCs w:val="28"/>
                <w:lang w:val="nl-NL"/>
              </w:rPr>
            </w:pPr>
          </w:p>
          <w:p w:rsidR="0009378A" w:rsidRPr="0009378A" w:rsidRDefault="0009378A" w:rsidP="00950EC8">
            <w:pPr>
              <w:spacing w:line="360" w:lineRule="auto"/>
              <w:jc w:val="both"/>
              <w:rPr>
                <w:rFonts w:ascii="Times New Roman" w:hAnsi="Times New Roman" w:cs="Times New Roman"/>
                <w:color w:val="000000"/>
                <w:sz w:val="28"/>
                <w:szCs w:val="28"/>
                <w:lang w:val="nl-NL"/>
              </w:rPr>
            </w:pPr>
          </w:p>
          <w:p w:rsidR="0009378A" w:rsidRPr="0009378A" w:rsidRDefault="0009378A" w:rsidP="00950EC8">
            <w:pPr>
              <w:spacing w:line="360"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Đọc đề</w:t>
            </w:r>
          </w:p>
          <w:p w:rsidR="0009378A" w:rsidRPr="0009378A" w:rsidRDefault="0009378A" w:rsidP="00950EC8">
            <w:pPr>
              <w:spacing w:line="360"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Thực hiện</w:t>
            </w:r>
          </w:p>
        </w:tc>
      </w:tr>
      <w:tr w:rsidR="0009378A" w:rsidRPr="0009378A" w:rsidTr="00950EC8">
        <w:trPr>
          <w:jc w:val="center"/>
        </w:trPr>
        <w:tc>
          <w:tcPr>
            <w:tcW w:w="5320" w:type="dxa"/>
            <w:tcBorders>
              <w:top w:val="single" w:sz="4" w:space="0" w:color="auto"/>
            </w:tcBorders>
          </w:tcPr>
          <w:p w:rsidR="0009378A" w:rsidRPr="0009378A" w:rsidRDefault="0009378A" w:rsidP="00950EC8">
            <w:pPr>
              <w:spacing w:line="305"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 xml:space="preserve">Bài </w:t>
            </w:r>
            <w:r w:rsidRPr="0009378A">
              <w:rPr>
                <w:rFonts w:ascii="Times New Roman" w:hAnsi="Times New Roman" w:cs="Times New Roman"/>
                <w:b/>
                <w:color w:val="000000"/>
                <w:sz w:val="28"/>
                <w:szCs w:val="28"/>
              </w:rPr>
              <w:t>3</w:t>
            </w:r>
            <w:r w:rsidRPr="0009378A">
              <w:rPr>
                <w:rFonts w:ascii="Times New Roman" w:hAnsi="Times New Roman" w:cs="Times New Roman"/>
                <w:b/>
                <w:color w:val="000000"/>
                <w:sz w:val="28"/>
                <w:szCs w:val="28"/>
                <w:lang w:val="nl-NL"/>
              </w:rPr>
              <w:t>.</w:t>
            </w:r>
            <w:r w:rsidRPr="0009378A">
              <w:rPr>
                <w:rFonts w:ascii="Times New Roman" w:hAnsi="Times New Roman" w:cs="Times New Roman"/>
                <w:color w:val="000000"/>
                <w:sz w:val="28"/>
                <w:szCs w:val="28"/>
                <w:lang w:val="nl-NL"/>
              </w:rPr>
              <w:t xml:space="preserve"> Hãy xếp các tính từ sau vào từng nhóm trong bảng: trắng, to, nhỏ, vàng hoe, thông minh, lùn tịt, nhanh nhẹn, mảnh mai.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34"/>
              <w:gridCol w:w="1960"/>
            </w:tblGrid>
            <w:tr w:rsidR="0009378A" w:rsidRPr="00A160FD" w:rsidTr="00950EC8">
              <w:tc>
                <w:tcPr>
                  <w:tcW w:w="3134" w:type="dxa"/>
                </w:tcPr>
                <w:p w:rsidR="0009378A" w:rsidRPr="0009378A" w:rsidRDefault="0009378A" w:rsidP="00950EC8">
                  <w:pP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a. Tính từ chỉ tính chất </w:t>
                  </w:r>
                </w:p>
              </w:tc>
              <w:tc>
                <w:tcPr>
                  <w:tcW w:w="1960" w:type="dxa"/>
                </w:tcPr>
                <w:p w:rsidR="0009378A" w:rsidRPr="0009378A" w:rsidRDefault="0009378A" w:rsidP="00950EC8">
                  <w:pPr>
                    <w:spacing w:line="305" w:lineRule="auto"/>
                    <w:jc w:val="both"/>
                    <w:rPr>
                      <w:rFonts w:ascii="Times New Roman" w:hAnsi="Times New Roman" w:cs="Times New Roman"/>
                      <w:color w:val="000000"/>
                      <w:sz w:val="28"/>
                      <w:szCs w:val="28"/>
                      <w:lang w:val="nl-NL"/>
                    </w:rPr>
                  </w:pPr>
                </w:p>
              </w:tc>
            </w:tr>
            <w:tr w:rsidR="0009378A" w:rsidRPr="00A160FD" w:rsidTr="00950EC8">
              <w:tc>
                <w:tcPr>
                  <w:tcW w:w="3134" w:type="dxa"/>
                </w:tcPr>
                <w:p w:rsidR="0009378A" w:rsidRPr="0009378A" w:rsidRDefault="0009378A" w:rsidP="00950EC8">
                  <w:pP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b. Tính từ chỉ màu sắc</w:t>
                  </w:r>
                </w:p>
              </w:tc>
              <w:tc>
                <w:tcPr>
                  <w:tcW w:w="1960" w:type="dxa"/>
                </w:tcPr>
                <w:p w:rsidR="0009378A" w:rsidRPr="0009378A" w:rsidRDefault="0009378A" w:rsidP="00950EC8">
                  <w:pPr>
                    <w:spacing w:line="305" w:lineRule="auto"/>
                    <w:jc w:val="both"/>
                    <w:rPr>
                      <w:rFonts w:ascii="Times New Roman" w:hAnsi="Times New Roman" w:cs="Times New Roman"/>
                      <w:color w:val="000000"/>
                      <w:sz w:val="28"/>
                      <w:szCs w:val="28"/>
                      <w:lang w:val="nl-NL"/>
                    </w:rPr>
                  </w:pPr>
                </w:p>
              </w:tc>
            </w:tr>
            <w:tr w:rsidR="0009378A" w:rsidRPr="00A160FD" w:rsidTr="00950EC8">
              <w:tc>
                <w:tcPr>
                  <w:tcW w:w="3134" w:type="dxa"/>
                </w:tcPr>
                <w:p w:rsidR="0009378A" w:rsidRPr="0009378A" w:rsidRDefault="0009378A" w:rsidP="00950EC8">
                  <w:pP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c. Tính từ chỉ hình dáng </w:t>
                  </w:r>
                </w:p>
              </w:tc>
              <w:tc>
                <w:tcPr>
                  <w:tcW w:w="1960" w:type="dxa"/>
                </w:tcPr>
                <w:p w:rsidR="0009378A" w:rsidRPr="0009378A" w:rsidRDefault="0009378A" w:rsidP="00950EC8">
                  <w:pPr>
                    <w:spacing w:line="305" w:lineRule="auto"/>
                    <w:jc w:val="both"/>
                    <w:rPr>
                      <w:rFonts w:ascii="Times New Roman" w:hAnsi="Times New Roman" w:cs="Times New Roman"/>
                      <w:color w:val="000000"/>
                      <w:sz w:val="28"/>
                      <w:szCs w:val="28"/>
                      <w:lang w:val="nl-NL"/>
                    </w:rPr>
                  </w:pPr>
                </w:p>
              </w:tc>
            </w:tr>
            <w:tr w:rsidR="0009378A" w:rsidRPr="00A160FD" w:rsidTr="00950EC8">
              <w:tc>
                <w:tcPr>
                  <w:tcW w:w="3134" w:type="dxa"/>
                </w:tcPr>
                <w:p w:rsidR="0009378A" w:rsidRPr="0009378A" w:rsidRDefault="0009378A" w:rsidP="00950EC8">
                  <w:pP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d.Tính từ chỉ kích thước</w:t>
                  </w:r>
                </w:p>
              </w:tc>
              <w:tc>
                <w:tcPr>
                  <w:tcW w:w="1960" w:type="dxa"/>
                </w:tcPr>
                <w:p w:rsidR="0009378A" w:rsidRPr="0009378A" w:rsidRDefault="0009378A" w:rsidP="00950EC8">
                  <w:pPr>
                    <w:spacing w:line="305" w:lineRule="auto"/>
                    <w:jc w:val="both"/>
                    <w:rPr>
                      <w:rFonts w:ascii="Times New Roman" w:hAnsi="Times New Roman" w:cs="Times New Roman"/>
                      <w:color w:val="000000"/>
                      <w:sz w:val="28"/>
                      <w:szCs w:val="28"/>
                      <w:lang w:val="nl-NL"/>
                    </w:rPr>
                  </w:pPr>
                </w:p>
              </w:tc>
            </w:tr>
          </w:tbl>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A160FD">
              <w:rPr>
                <w:rFonts w:ascii="Times New Roman" w:hAnsi="Times New Roman" w:cs="Times New Roman"/>
                <w:color w:val="000000"/>
                <w:sz w:val="28"/>
                <w:szCs w:val="28"/>
                <w:lang w:val="nl-NL"/>
              </w:rPr>
              <w:lastRenderedPageBreak/>
              <w:t xml:space="preserve"> </w:t>
            </w:r>
            <w:r w:rsidRPr="0009378A">
              <w:rPr>
                <w:rFonts w:ascii="Times New Roman" w:hAnsi="Times New Roman" w:cs="Times New Roman"/>
                <w:color w:val="000000"/>
                <w:sz w:val="28"/>
                <w:szCs w:val="28"/>
                <w:lang w:val="nl-NL"/>
              </w:rPr>
              <w:t>Gọi học sinh đọc đề</w:t>
            </w:r>
          </w:p>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r w:rsidRPr="00A160FD">
              <w:rPr>
                <w:rFonts w:ascii="Times New Roman" w:hAnsi="Times New Roman" w:cs="Times New Roman"/>
                <w:color w:val="000000"/>
                <w:sz w:val="28"/>
                <w:szCs w:val="28"/>
                <w:lang w:val="nl-NL"/>
              </w:rPr>
              <w:t xml:space="preserve"> </w:t>
            </w:r>
            <w:r w:rsidRPr="0009378A">
              <w:rPr>
                <w:rFonts w:ascii="Times New Roman" w:hAnsi="Times New Roman" w:cs="Times New Roman"/>
                <w:color w:val="000000"/>
                <w:sz w:val="28"/>
                <w:szCs w:val="28"/>
                <w:lang w:val="nl-NL"/>
              </w:rPr>
              <w:t>Hỏi: Yêu cầu bài tập là gì?</w:t>
            </w:r>
          </w:p>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r w:rsidRPr="00A160FD">
              <w:rPr>
                <w:rFonts w:ascii="Times New Roman" w:hAnsi="Times New Roman" w:cs="Times New Roman"/>
                <w:color w:val="000000"/>
                <w:sz w:val="28"/>
                <w:szCs w:val="28"/>
                <w:lang w:val="nl-NL"/>
              </w:rPr>
              <w:t xml:space="preserve"> </w:t>
            </w:r>
            <w:r w:rsidRPr="0009378A">
              <w:rPr>
                <w:rFonts w:ascii="Times New Roman" w:hAnsi="Times New Roman" w:cs="Times New Roman"/>
                <w:color w:val="000000"/>
                <w:sz w:val="28"/>
                <w:szCs w:val="28"/>
                <w:lang w:val="nl-NL"/>
              </w:rPr>
              <w:t>Yêu cầu học sinh thảo luận nhóm đôi, làm bài vào vở.</w:t>
            </w:r>
          </w:p>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r w:rsidRPr="00A160FD">
              <w:rPr>
                <w:rFonts w:ascii="Times New Roman" w:hAnsi="Times New Roman" w:cs="Times New Roman"/>
                <w:color w:val="000000"/>
                <w:sz w:val="28"/>
                <w:szCs w:val="28"/>
                <w:lang w:val="nl-NL"/>
              </w:rPr>
              <w:t xml:space="preserve"> </w:t>
            </w:r>
            <w:r w:rsidRPr="0009378A">
              <w:rPr>
                <w:rFonts w:ascii="Times New Roman" w:hAnsi="Times New Roman" w:cs="Times New Roman"/>
                <w:color w:val="000000"/>
                <w:sz w:val="28"/>
                <w:szCs w:val="28"/>
                <w:lang w:val="nl-NL"/>
              </w:rPr>
              <w:t xml:space="preserve">Gọi </w:t>
            </w:r>
            <w:r w:rsidRPr="00A160FD">
              <w:rPr>
                <w:rFonts w:ascii="Times New Roman" w:hAnsi="Times New Roman" w:cs="Times New Roman"/>
                <w:color w:val="000000"/>
                <w:sz w:val="28"/>
                <w:szCs w:val="28"/>
                <w:lang w:val="nl-NL"/>
              </w:rPr>
              <w:t>2 nhóm</w:t>
            </w:r>
            <w:r w:rsidRPr="0009378A">
              <w:rPr>
                <w:rFonts w:ascii="Times New Roman" w:hAnsi="Times New Roman" w:cs="Times New Roman"/>
                <w:color w:val="000000"/>
                <w:sz w:val="28"/>
                <w:szCs w:val="28"/>
                <w:lang w:val="nl-NL"/>
              </w:rPr>
              <w:t xml:space="preserve"> lên bảng làm bài</w:t>
            </w:r>
          </w:p>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r w:rsidRPr="00A160FD">
              <w:rPr>
                <w:rFonts w:ascii="Times New Roman" w:hAnsi="Times New Roman" w:cs="Times New Roman"/>
                <w:color w:val="000000"/>
                <w:sz w:val="28"/>
                <w:szCs w:val="28"/>
                <w:lang w:val="nl-NL"/>
              </w:rPr>
              <w:t xml:space="preserve"> </w:t>
            </w:r>
            <w:r w:rsidRPr="0009378A">
              <w:rPr>
                <w:rFonts w:ascii="Times New Roman" w:hAnsi="Times New Roman" w:cs="Times New Roman"/>
                <w:color w:val="000000"/>
                <w:sz w:val="28"/>
                <w:szCs w:val="28"/>
                <w:lang w:val="nl-NL"/>
              </w:rPr>
              <w:t>Gọi học sinh nhận xét</w:t>
            </w:r>
          </w:p>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r w:rsidRPr="00A160FD">
              <w:rPr>
                <w:rFonts w:ascii="Times New Roman" w:hAnsi="Times New Roman" w:cs="Times New Roman"/>
                <w:color w:val="000000"/>
                <w:sz w:val="28"/>
                <w:szCs w:val="28"/>
                <w:lang w:val="nl-NL"/>
              </w:rPr>
              <w:t xml:space="preserve"> </w:t>
            </w:r>
            <w:r w:rsidRPr="0009378A">
              <w:rPr>
                <w:rFonts w:ascii="Times New Roman" w:hAnsi="Times New Roman" w:cs="Times New Roman"/>
                <w:color w:val="000000"/>
                <w:sz w:val="28"/>
                <w:szCs w:val="28"/>
                <w:lang w:val="nl-NL"/>
              </w:rPr>
              <w:t>GV nhận xét</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 xml:space="preserve">Bài </w:t>
            </w:r>
            <w:r w:rsidRPr="00A160FD">
              <w:rPr>
                <w:rFonts w:ascii="Times New Roman" w:hAnsi="Times New Roman" w:cs="Times New Roman"/>
                <w:b/>
                <w:color w:val="000000"/>
                <w:sz w:val="28"/>
                <w:szCs w:val="28"/>
                <w:lang w:val="nl-NL"/>
              </w:rPr>
              <w:t>4</w:t>
            </w:r>
            <w:r w:rsidRPr="0009378A">
              <w:rPr>
                <w:rFonts w:ascii="Times New Roman" w:hAnsi="Times New Roman" w:cs="Times New Roman"/>
                <w:b/>
                <w:color w:val="000000"/>
                <w:sz w:val="28"/>
                <w:szCs w:val="28"/>
                <w:lang w:val="nl-NL"/>
              </w:rPr>
              <w:t xml:space="preserve">. </w:t>
            </w:r>
            <w:r w:rsidRPr="0009378A">
              <w:rPr>
                <w:rFonts w:ascii="Times New Roman" w:hAnsi="Times New Roman" w:cs="Times New Roman"/>
                <w:color w:val="000000"/>
                <w:sz w:val="28"/>
                <w:szCs w:val="28"/>
                <w:lang w:val="nl-NL"/>
              </w:rPr>
              <w:t xml:space="preserve">Xác định tính từ có trong đoạn văn sau : </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a) Bình yêu nhất đôi bàn tay mẹ. Tay mẹ không trắng đâu. Bàn tay mẹ rám nắng, các ngón tay gầy gầy, xương xương.</w:t>
            </w:r>
          </w:p>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b) Đà Lạt phảng phất tiết trời của mùa thu. Với sắc thái xanh biếc và không gian khoáng đãng mênh mông, quanh năm không biết đến mặt trời chói chang mùa hè.</w:t>
            </w:r>
          </w:p>
          <w:p w:rsidR="0009378A" w:rsidRPr="00A160FD" w:rsidRDefault="0009378A" w:rsidP="00950EC8">
            <w:pPr>
              <w:spacing w:line="360" w:lineRule="auto"/>
              <w:jc w:val="both"/>
              <w:rPr>
                <w:rFonts w:ascii="Times New Roman" w:hAnsi="Times New Roman" w:cs="Times New Roman"/>
                <w:bCs/>
                <w:color w:val="000000"/>
                <w:sz w:val="28"/>
                <w:szCs w:val="28"/>
                <w:lang w:val="nl-NL"/>
              </w:rPr>
            </w:pPr>
            <w:r w:rsidRPr="00A160FD">
              <w:rPr>
                <w:rFonts w:ascii="Times New Roman" w:hAnsi="Times New Roman" w:cs="Times New Roman"/>
                <w:b/>
                <w:color w:val="000000"/>
                <w:sz w:val="28"/>
                <w:szCs w:val="28"/>
                <w:lang w:val="nl-NL"/>
              </w:rPr>
              <w:t>-</w:t>
            </w:r>
            <w:r w:rsidRPr="00A160FD">
              <w:rPr>
                <w:rFonts w:ascii="Times New Roman" w:hAnsi="Times New Roman" w:cs="Times New Roman"/>
                <w:bCs/>
                <w:color w:val="000000"/>
                <w:sz w:val="28"/>
                <w:szCs w:val="28"/>
                <w:lang w:val="nl-NL"/>
              </w:rPr>
              <w:t xml:space="preserve"> Bài tập yêu cầu làm gì?</w:t>
            </w:r>
          </w:p>
          <w:p w:rsidR="0009378A" w:rsidRPr="0009378A" w:rsidRDefault="0009378A" w:rsidP="00950EC8">
            <w:pPr>
              <w:spacing w:before="113" w:after="113" w:line="240" w:lineRule="auto"/>
              <w:ind w:right="113"/>
              <w:jc w:val="both"/>
              <w:rPr>
                <w:rFonts w:ascii="Times New Roman" w:hAnsi="Times New Roman" w:cs="Times New Roman"/>
                <w:color w:val="000000"/>
                <w:sz w:val="28"/>
                <w:szCs w:val="28"/>
                <w:lang w:val="nl-NL"/>
              </w:rPr>
            </w:pPr>
            <w:r w:rsidRPr="00A160FD">
              <w:rPr>
                <w:rFonts w:ascii="Times New Roman" w:hAnsi="Times New Roman" w:cs="Times New Roman"/>
                <w:bCs/>
                <w:color w:val="000000"/>
                <w:sz w:val="28"/>
                <w:szCs w:val="28"/>
                <w:lang w:val="nl-NL"/>
              </w:rPr>
              <w:t>- HS làm bài vào vở, GV hướng dẫn các em tiếp thu chậm.</w:t>
            </w:r>
          </w:p>
          <w:p w:rsidR="0009378A" w:rsidRPr="0009378A" w:rsidRDefault="0009378A" w:rsidP="00950EC8">
            <w:pPr>
              <w:spacing w:line="334" w:lineRule="auto"/>
              <w:jc w:val="both"/>
              <w:rPr>
                <w:rFonts w:ascii="Times New Roman" w:hAnsi="Times New Roman" w:cs="Times New Roman"/>
                <w:b/>
                <w:bCs/>
                <w:color w:val="000000"/>
                <w:sz w:val="28"/>
                <w:szCs w:val="28"/>
              </w:rPr>
            </w:pPr>
            <w:r w:rsidRPr="0009378A">
              <w:rPr>
                <w:rFonts w:ascii="Times New Roman" w:hAnsi="Times New Roman" w:cs="Times New Roman"/>
                <w:b/>
                <w:bCs/>
                <w:color w:val="000000"/>
                <w:sz w:val="28"/>
                <w:szCs w:val="28"/>
              </w:rPr>
              <w:t>3. Củng cố tiết học</w:t>
            </w:r>
          </w:p>
        </w:tc>
        <w:tc>
          <w:tcPr>
            <w:tcW w:w="4296" w:type="dxa"/>
            <w:tcBorders>
              <w:top w:val="single" w:sz="4" w:space="0" w:color="auto"/>
            </w:tcBorders>
          </w:tcPr>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05"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Đọc đề</w:t>
            </w:r>
          </w:p>
          <w:p w:rsidR="0009378A" w:rsidRPr="0009378A" w:rsidRDefault="0009378A" w:rsidP="00950EC8">
            <w:pPr>
              <w:spacing w:line="305"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Trả lời</w:t>
            </w:r>
          </w:p>
          <w:p w:rsidR="0009378A" w:rsidRPr="0009378A" w:rsidRDefault="0009378A" w:rsidP="00950EC8">
            <w:pPr>
              <w:spacing w:line="305" w:lineRule="auto"/>
              <w:jc w:val="both"/>
              <w:rPr>
                <w:rFonts w:ascii="Times New Roman" w:hAnsi="Times New Roman" w:cs="Times New Roman"/>
                <w:color w:val="000000"/>
                <w:sz w:val="28"/>
                <w:szCs w:val="28"/>
              </w:rPr>
            </w:pPr>
          </w:p>
          <w:p w:rsidR="0009378A" w:rsidRPr="0009378A" w:rsidRDefault="0009378A" w:rsidP="00950EC8">
            <w:pPr>
              <w:spacing w:line="305"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Thảo luận</w:t>
            </w:r>
          </w:p>
          <w:p w:rsidR="0009378A" w:rsidRPr="0009378A" w:rsidRDefault="0009378A" w:rsidP="00950EC8">
            <w:pPr>
              <w:spacing w:line="305"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Thực hiện</w:t>
            </w: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Nhận xét</w:t>
            </w:r>
          </w:p>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60"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Đọc đề</w:t>
            </w: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Thực hiện</w:t>
            </w:r>
          </w:p>
        </w:tc>
      </w:tr>
    </w:tbl>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spacing w:before="113" w:after="113" w:line="240" w:lineRule="auto"/>
        <w:ind w:right="113"/>
        <w:jc w:val="both"/>
        <w:rPr>
          <w:rFonts w:ascii="Times New Roman" w:hAnsi="Times New Roman" w:cs="Times New Roman"/>
          <w:sz w:val="28"/>
          <w:szCs w:val="28"/>
        </w:rPr>
      </w:pPr>
    </w:p>
    <w:p w:rsidR="00561A69" w:rsidRDefault="00561A69">
      <w:pPr>
        <w:rPr>
          <w:rFonts w:ascii="Times New Roman" w:hAnsi="Times New Roman" w:cs="Times New Roman"/>
          <w:sz w:val="28"/>
          <w:szCs w:val="28"/>
        </w:rPr>
      </w:pPr>
      <w:r>
        <w:rPr>
          <w:rFonts w:ascii="Times New Roman" w:hAnsi="Times New Roman" w:cs="Times New Roman"/>
          <w:sz w:val="28"/>
          <w:szCs w:val="28"/>
        </w:rPr>
        <w:br w:type="page"/>
      </w:r>
    </w:p>
    <w:p w:rsidR="0009378A" w:rsidRPr="0009378A" w:rsidRDefault="0009378A" w:rsidP="0009378A">
      <w:pPr>
        <w:spacing w:before="113" w:after="113" w:line="240" w:lineRule="auto"/>
        <w:jc w:val="center"/>
        <w:rPr>
          <w:rFonts w:ascii="Times New Roman" w:hAnsi="Times New Roman" w:cs="Times New Roman"/>
          <w:sz w:val="28"/>
          <w:szCs w:val="28"/>
        </w:rPr>
      </w:pPr>
      <w:r w:rsidRPr="0009378A">
        <w:rPr>
          <w:rFonts w:ascii="Times New Roman" w:hAnsi="Times New Roman" w:cs="Times New Roman"/>
          <w:sz w:val="28"/>
          <w:szCs w:val="28"/>
        </w:rPr>
        <w:lastRenderedPageBreak/>
        <w:t>Ngày dạy: Thứ ………., ngày …… / …… / 20…</w:t>
      </w:r>
    </w:p>
    <w:p w:rsidR="0009378A" w:rsidRPr="0009378A" w:rsidRDefault="0009378A" w:rsidP="0009378A">
      <w:pPr>
        <w:spacing w:before="113" w:after="113" w:line="240" w:lineRule="auto"/>
        <w:jc w:val="center"/>
        <w:rPr>
          <w:rFonts w:ascii="Times New Roman" w:hAnsi="Times New Roman" w:cs="Times New Roman"/>
          <w:b/>
          <w:color w:val="000000"/>
          <w:sz w:val="28"/>
          <w:szCs w:val="28"/>
          <w:lang w:val="vi-VN"/>
        </w:rPr>
      </w:pPr>
      <w:r w:rsidRPr="0009378A">
        <w:rPr>
          <w:rFonts w:ascii="Times New Roman" w:hAnsi="Times New Roman" w:cs="Times New Roman"/>
          <w:b/>
          <w:sz w:val="28"/>
          <w:szCs w:val="28"/>
        </w:rPr>
        <w:t xml:space="preserve">Rèn Toán - Tuần 12 </w:t>
      </w:r>
    </w:p>
    <w:p w:rsidR="0009378A" w:rsidRPr="0009378A" w:rsidRDefault="0009378A" w:rsidP="0009378A">
      <w:pPr>
        <w:jc w:val="center"/>
        <w:rPr>
          <w:rFonts w:ascii="Times New Roman" w:hAnsi="Times New Roman" w:cs="Times New Roman"/>
          <w:b/>
          <w:color w:val="000000"/>
          <w:sz w:val="28"/>
          <w:szCs w:val="28"/>
        </w:rPr>
      </w:pPr>
      <w:r w:rsidRPr="0009378A">
        <w:rPr>
          <w:rFonts w:ascii="Times New Roman" w:hAnsi="Times New Roman" w:cs="Times New Roman"/>
          <w:b/>
          <w:color w:val="000000"/>
          <w:sz w:val="28"/>
          <w:szCs w:val="28"/>
        </w:rPr>
        <w:t>Luyện tập tổng hợp</w:t>
      </w:r>
    </w:p>
    <w:p w:rsidR="0009378A" w:rsidRPr="0009378A" w:rsidRDefault="0009378A" w:rsidP="0009378A">
      <w:pPr>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ab/>
      </w:r>
    </w:p>
    <w:p w:rsidR="0009378A" w:rsidRPr="0009378A" w:rsidRDefault="0009378A" w:rsidP="0009378A">
      <w:pPr>
        <w:tabs>
          <w:tab w:val="left" w:pos="6540"/>
        </w:tabs>
        <w:jc w:val="both"/>
        <w:rPr>
          <w:rFonts w:ascii="Times New Roman" w:hAnsi="Times New Roman" w:cs="Times New Roman"/>
          <w:color w:val="000000"/>
          <w:sz w:val="28"/>
          <w:szCs w:val="28"/>
          <w:lang w:val="vi-VN"/>
        </w:rPr>
      </w:pPr>
      <w:r w:rsidRPr="0009378A">
        <w:rPr>
          <w:rFonts w:ascii="Times New Roman" w:hAnsi="Times New Roman" w:cs="Times New Roman"/>
          <w:b/>
          <w:color w:val="000000"/>
          <w:sz w:val="28"/>
          <w:szCs w:val="28"/>
          <w:lang w:val="vi-VN"/>
        </w:rPr>
        <w:t>I. MỤC TIÊU:</w:t>
      </w:r>
    </w:p>
    <w:p w:rsidR="0009378A" w:rsidRPr="0009378A" w:rsidRDefault="0009378A" w:rsidP="0009378A">
      <w:pPr>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ab/>
        <w:t>- Củng cố kiến thức về: Đổi đơn vị đề - xi- mét vuông</w:t>
      </w:r>
      <w:r w:rsidRPr="00A160FD">
        <w:rPr>
          <w:rFonts w:ascii="Times New Roman" w:hAnsi="Times New Roman" w:cs="Times New Roman"/>
          <w:color w:val="000000"/>
          <w:sz w:val="28"/>
          <w:szCs w:val="28"/>
          <w:lang w:val="vi-VN"/>
        </w:rPr>
        <w:t xml:space="preserve"> và m</w:t>
      </w:r>
      <w:r w:rsidRPr="0009378A">
        <w:rPr>
          <w:rFonts w:ascii="Times New Roman" w:hAnsi="Times New Roman" w:cs="Times New Roman"/>
          <w:color w:val="000000"/>
          <w:sz w:val="28"/>
          <w:szCs w:val="28"/>
          <w:lang w:val="vi-VN"/>
        </w:rPr>
        <w:t>ét vuông</w:t>
      </w:r>
      <w:r w:rsidRPr="00A160FD">
        <w:rPr>
          <w:rFonts w:ascii="Times New Roman" w:hAnsi="Times New Roman" w:cs="Times New Roman"/>
          <w:color w:val="000000"/>
          <w:sz w:val="28"/>
          <w:szCs w:val="28"/>
          <w:lang w:val="vi-VN"/>
        </w:rPr>
        <w:t>, nhân một số với một tổng, nhân một số với một hiệu.</w:t>
      </w:r>
    </w:p>
    <w:p w:rsidR="0009378A" w:rsidRPr="0009378A" w:rsidRDefault="0009378A" w:rsidP="0009378A">
      <w:pPr>
        <w:jc w:val="both"/>
        <w:rPr>
          <w:rFonts w:ascii="Times New Roman" w:hAnsi="Times New Roman" w:cs="Times New Roman"/>
          <w:b/>
          <w:color w:val="000000"/>
          <w:sz w:val="28"/>
          <w:szCs w:val="28"/>
          <w:lang w:val="vi-VN"/>
        </w:rPr>
      </w:pPr>
      <w:r w:rsidRPr="0009378A">
        <w:rPr>
          <w:rFonts w:ascii="Times New Roman" w:hAnsi="Times New Roman" w:cs="Times New Roman"/>
          <w:b/>
          <w:color w:val="000000"/>
          <w:sz w:val="28"/>
          <w:szCs w:val="28"/>
          <w:lang w:val="vi-VN"/>
        </w:rPr>
        <w:t xml:space="preserve">II. CHUẨN BỊ: </w:t>
      </w:r>
    </w:p>
    <w:p w:rsidR="0009378A" w:rsidRPr="0009378A" w:rsidRDefault="0009378A" w:rsidP="0009378A">
      <w:pPr>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ab/>
        <w:t>- Sách: Bài tập phát triển năng lực học Toán cho học sinh lớp 4.</w:t>
      </w:r>
    </w:p>
    <w:p w:rsidR="0009378A" w:rsidRPr="0009378A" w:rsidRDefault="0009378A" w:rsidP="0009378A">
      <w:pPr>
        <w:jc w:val="both"/>
        <w:rPr>
          <w:rFonts w:ascii="Times New Roman" w:hAnsi="Times New Roman" w:cs="Times New Roman"/>
          <w:color w:val="000000"/>
          <w:sz w:val="28"/>
          <w:szCs w:val="28"/>
          <w:lang w:val="vi-VN"/>
        </w:rPr>
      </w:pPr>
      <w:r w:rsidRPr="0009378A">
        <w:rPr>
          <w:rFonts w:ascii="Times New Roman" w:hAnsi="Times New Roman" w:cs="Times New Roman"/>
          <w:color w:val="000000"/>
          <w:sz w:val="28"/>
          <w:szCs w:val="28"/>
          <w:lang w:val="vi-VN"/>
        </w:rPr>
        <w:tab/>
        <w:t>- Bảng phụ.</w:t>
      </w:r>
    </w:p>
    <w:p w:rsidR="0009378A" w:rsidRPr="0009378A" w:rsidRDefault="0009378A" w:rsidP="0009378A">
      <w:pPr>
        <w:jc w:val="both"/>
        <w:rPr>
          <w:rFonts w:ascii="Times New Roman" w:hAnsi="Times New Roman" w:cs="Times New Roman"/>
          <w:b/>
          <w:color w:val="000000"/>
          <w:sz w:val="28"/>
          <w:szCs w:val="28"/>
          <w:lang w:val="vi-VN"/>
        </w:rPr>
      </w:pPr>
      <w:r w:rsidRPr="0009378A">
        <w:rPr>
          <w:rFonts w:ascii="Times New Roman" w:hAnsi="Times New Roman" w:cs="Times New Roman"/>
          <w:b/>
          <w:color w:val="000000"/>
          <w:sz w:val="28"/>
          <w:szCs w:val="28"/>
          <w:lang w:val="vi-VN"/>
        </w:rPr>
        <w:t>III. CÁC HOẠT ĐỘNG DẠY - HỌC:</w:t>
      </w:r>
    </w:p>
    <w:p w:rsidR="0009378A" w:rsidRPr="0009378A" w:rsidRDefault="0009378A" w:rsidP="0009378A">
      <w:pPr>
        <w:jc w:val="both"/>
        <w:rPr>
          <w:rFonts w:ascii="Times New Roman" w:hAnsi="Times New Roman" w:cs="Times New Roman"/>
          <w:b/>
          <w:color w:val="000000"/>
          <w:sz w:val="28"/>
          <w:szCs w:val="28"/>
          <w:lang w:val="vi-V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60"/>
        <w:gridCol w:w="4140"/>
      </w:tblGrid>
      <w:tr w:rsidR="0009378A" w:rsidRPr="0009378A" w:rsidTr="00950EC8">
        <w:tc>
          <w:tcPr>
            <w:tcW w:w="4860"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center"/>
              <w:rPr>
                <w:rFonts w:ascii="Times New Roman" w:hAnsi="Times New Roman" w:cs="Times New Roman"/>
                <w:b/>
                <w:sz w:val="28"/>
                <w:szCs w:val="28"/>
              </w:rPr>
            </w:pPr>
            <w:r w:rsidRPr="0009378A">
              <w:rPr>
                <w:rFonts w:ascii="Times New Roman" w:hAnsi="Times New Roman" w:cs="Times New Roman"/>
                <w:b/>
                <w:sz w:val="28"/>
                <w:szCs w:val="28"/>
              </w:rPr>
              <w:t>HOẠT ĐỘNG DẠY</w:t>
            </w:r>
          </w:p>
        </w:tc>
        <w:tc>
          <w:tcPr>
            <w:tcW w:w="4140"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center"/>
              <w:rPr>
                <w:rFonts w:ascii="Times New Roman" w:hAnsi="Times New Roman" w:cs="Times New Roman"/>
                <w:b/>
                <w:sz w:val="28"/>
                <w:szCs w:val="28"/>
              </w:rPr>
            </w:pPr>
            <w:r w:rsidRPr="0009378A">
              <w:rPr>
                <w:rFonts w:ascii="Times New Roman" w:hAnsi="Times New Roman" w:cs="Times New Roman"/>
                <w:b/>
                <w:sz w:val="28"/>
                <w:szCs w:val="28"/>
              </w:rPr>
              <w:t>HOẠT ĐỘNG HỌC</w:t>
            </w:r>
          </w:p>
        </w:tc>
      </w:tr>
      <w:tr w:rsidR="0009378A" w:rsidRPr="0009378A" w:rsidTr="00950EC8">
        <w:tc>
          <w:tcPr>
            <w:tcW w:w="4860"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b/>
                <w:sz w:val="28"/>
                <w:szCs w:val="28"/>
                <w:lang w:val="vi-VN"/>
              </w:rPr>
            </w:pPr>
            <w:r w:rsidRPr="0009378A">
              <w:rPr>
                <w:rFonts w:ascii="Times New Roman" w:hAnsi="Times New Roman" w:cs="Times New Roman"/>
                <w:b/>
                <w:sz w:val="28"/>
                <w:szCs w:val="28"/>
                <w:lang w:val="vi-VN"/>
              </w:rPr>
              <w:t>1. Ổn định</w:t>
            </w:r>
          </w:p>
          <w:p w:rsidR="0009378A" w:rsidRPr="0009378A" w:rsidRDefault="0009378A" w:rsidP="00950EC8">
            <w:pPr>
              <w:jc w:val="both"/>
              <w:rPr>
                <w:rFonts w:ascii="Times New Roman" w:hAnsi="Times New Roman" w:cs="Times New Roman"/>
                <w:b/>
                <w:sz w:val="28"/>
                <w:szCs w:val="28"/>
                <w:lang w:val="vi-VN"/>
              </w:rPr>
            </w:pPr>
            <w:r w:rsidRPr="0009378A">
              <w:rPr>
                <w:rFonts w:ascii="Times New Roman" w:hAnsi="Times New Roman" w:cs="Times New Roman"/>
                <w:b/>
                <w:sz w:val="28"/>
                <w:szCs w:val="28"/>
                <w:lang w:val="vi-VN"/>
              </w:rPr>
              <w:t>2. Thực hành</w:t>
            </w:r>
          </w:p>
          <w:p w:rsidR="0009378A" w:rsidRPr="0009378A" w:rsidRDefault="0009378A" w:rsidP="00950EC8">
            <w:pPr>
              <w:jc w:val="both"/>
              <w:rPr>
                <w:rFonts w:ascii="Times New Roman" w:hAnsi="Times New Roman" w:cs="Times New Roman"/>
                <w:sz w:val="28"/>
                <w:szCs w:val="28"/>
                <w:lang w:val="vi-VN"/>
              </w:rPr>
            </w:pPr>
            <w:r w:rsidRPr="0009378A">
              <w:rPr>
                <w:rFonts w:ascii="Times New Roman" w:hAnsi="Times New Roman" w:cs="Times New Roman"/>
                <w:sz w:val="28"/>
                <w:szCs w:val="28"/>
                <w:lang w:val="vi-VN"/>
              </w:rPr>
              <w:t xml:space="preserve">* </w:t>
            </w:r>
            <w:r w:rsidRPr="0009378A">
              <w:rPr>
                <w:rFonts w:ascii="Times New Roman" w:hAnsi="Times New Roman" w:cs="Times New Roman"/>
                <w:b/>
                <w:sz w:val="28"/>
                <w:szCs w:val="28"/>
                <w:u w:val="single"/>
                <w:lang w:val="vi-VN"/>
              </w:rPr>
              <w:t>Bài 1</w:t>
            </w:r>
            <w:r w:rsidRPr="0009378A">
              <w:rPr>
                <w:rFonts w:ascii="Times New Roman" w:hAnsi="Times New Roman" w:cs="Times New Roman"/>
                <w:sz w:val="28"/>
                <w:szCs w:val="28"/>
                <w:lang w:val="vi-VN"/>
              </w:rPr>
              <w:t xml:space="preserve">: </w:t>
            </w:r>
          </w:p>
          <w:p w:rsidR="0009378A" w:rsidRPr="0009378A" w:rsidRDefault="0009378A" w:rsidP="00950EC8">
            <w:pPr>
              <w:tabs>
                <w:tab w:val="right" w:pos="4034"/>
              </w:tabs>
              <w:jc w:val="both"/>
              <w:rPr>
                <w:rFonts w:ascii="Times New Roman" w:hAnsi="Times New Roman" w:cs="Times New Roman"/>
                <w:sz w:val="28"/>
                <w:szCs w:val="28"/>
                <w:lang w:val="vi-VN"/>
              </w:rPr>
            </w:pPr>
            <w:r w:rsidRPr="0009378A">
              <w:rPr>
                <w:rFonts w:ascii="Times New Roman" w:hAnsi="Times New Roman" w:cs="Times New Roman"/>
                <w:sz w:val="28"/>
                <w:szCs w:val="28"/>
                <w:lang w:val="vi-VN"/>
              </w:rPr>
              <w:t>- Gọi HS đọc bài toán.</w:t>
            </w:r>
          </w:p>
          <w:p w:rsidR="0009378A" w:rsidRPr="0009378A" w:rsidRDefault="0009378A" w:rsidP="00950EC8">
            <w:pPr>
              <w:tabs>
                <w:tab w:val="right" w:pos="4034"/>
              </w:tabs>
              <w:jc w:val="both"/>
              <w:rPr>
                <w:rFonts w:ascii="Times New Roman" w:hAnsi="Times New Roman" w:cs="Times New Roman"/>
                <w:sz w:val="28"/>
                <w:szCs w:val="28"/>
                <w:lang w:val="vi-VN"/>
              </w:rPr>
            </w:pPr>
            <w:r w:rsidRPr="0009378A">
              <w:rPr>
                <w:rFonts w:ascii="Times New Roman" w:hAnsi="Times New Roman" w:cs="Times New Roman"/>
                <w:sz w:val="28"/>
                <w:szCs w:val="28"/>
                <w:lang w:val="vi-VN"/>
              </w:rPr>
              <w:t>- Yêu cầu HS phân tích đề bài toán.</w:t>
            </w:r>
            <w:r w:rsidRPr="0009378A">
              <w:rPr>
                <w:rFonts w:ascii="Times New Roman" w:hAnsi="Times New Roman" w:cs="Times New Roman"/>
                <w:sz w:val="28"/>
                <w:szCs w:val="28"/>
                <w:lang w:val="vi-VN"/>
              </w:rPr>
              <w:tab/>
            </w:r>
          </w:p>
          <w:p w:rsidR="0009378A" w:rsidRPr="0009378A" w:rsidRDefault="0009378A" w:rsidP="00950EC8">
            <w:pPr>
              <w:jc w:val="both"/>
              <w:rPr>
                <w:rFonts w:ascii="Times New Roman" w:hAnsi="Times New Roman" w:cs="Times New Roman"/>
                <w:sz w:val="28"/>
                <w:szCs w:val="28"/>
                <w:lang w:val="vi-VN"/>
              </w:rPr>
            </w:pPr>
            <w:r w:rsidRPr="0009378A">
              <w:rPr>
                <w:rFonts w:ascii="Times New Roman" w:hAnsi="Times New Roman" w:cs="Times New Roman"/>
                <w:sz w:val="28"/>
                <w:szCs w:val="28"/>
                <w:lang w:val="vi-VN"/>
              </w:rPr>
              <w:t>- Yêu cầu HS làm cá nhân vào Sách bài tập; 1 HS làm vào bảng phụ.</w:t>
            </w:r>
          </w:p>
          <w:p w:rsidR="0009378A" w:rsidRPr="0009378A" w:rsidRDefault="0009378A" w:rsidP="00950EC8">
            <w:pPr>
              <w:jc w:val="both"/>
              <w:rPr>
                <w:rFonts w:ascii="Times New Roman" w:hAnsi="Times New Roman" w:cs="Times New Roman"/>
                <w:sz w:val="28"/>
                <w:szCs w:val="28"/>
                <w:lang w:val="vi-VN"/>
              </w:rPr>
            </w:pPr>
            <w:r w:rsidRPr="0009378A">
              <w:rPr>
                <w:rFonts w:ascii="Times New Roman" w:hAnsi="Times New Roman" w:cs="Times New Roman"/>
                <w:sz w:val="28"/>
                <w:szCs w:val="28"/>
                <w:lang w:val="vi-VN"/>
              </w:rPr>
              <w:t>-  GV quan sát, theo dõi, kiểm tra một số bài làm của HS.</w:t>
            </w:r>
          </w:p>
          <w:p w:rsidR="0009378A" w:rsidRPr="0009378A" w:rsidRDefault="0009378A" w:rsidP="00950EC8">
            <w:pPr>
              <w:jc w:val="both"/>
              <w:rPr>
                <w:rFonts w:ascii="Times New Roman" w:hAnsi="Times New Roman" w:cs="Times New Roman"/>
                <w:sz w:val="28"/>
                <w:szCs w:val="28"/>
                <w:lang w:val="vi-VN"/>
              </w:rPr>
            </w:pPr>
            <w:r w:rsidRPr="0009378A">
              <w:rPr>
                <w:rFonts w:ascii="Times New Roman" w:hAnsi="Times New Roman" w:cs="Times New Roman"/>
                <w:sz w:val="28"/>
                <w:szCs w:val="28"/>
                <w:lang w:val="vi-VN"/>
              </w:rPr>
              <w:t>- Gọi HS nhận xét bài làm ở bảng phụ.</w:t>
            </w:r>
          </w:p>
          <w:p w:rsidR="0009378A" w:rsidRPr="0009378A" w:rsidRDefault="0009378A" w:rsidP="00950EC8">
            <w:pPr>
              <w:jc w:val="both"/>
              <w:rPr>
                <w:rFonts w:ascii="Times New Roman" w:hAnsi="Times New Roman" w:cs="Times New Roman"/>
                <w:sz w:val="28"/>
                <w:szCs w:val="28"/>
                <w:lang w:val="vi-VN"/>
              </w:rPr>
            </w:pPr>
            <w:r w:rsidRPr="0009378A">
              <w:rPr>
                <w:rFonts w:ascii="Times New Roman" w:hAnsi="Times New Roman" w:cs="Times New Roman"/>
                <w:sz w:val="28"/>
                <w:szCs w:val="28"/>
                <w:lang w:val="vi-VN"/>
              </w:rPr>
              <w:t>- GV nhận xét : HS nhớ viết số kèm viết phần đơn vị, phần viết chữ chú ý viết hoa đầu câu, có dấu chấm.</w:t>
            </w:r>
          </w:p>
          <w:p w:rsidR="0009378A" w:rsidRPr="0009378A" w:rsidRDefault="0009378A" w:rsidP="00950EC8">
            <w:pPr>
              <w:jc w:val="both"/>
              <w:rPr>
                <w:rFonts w:ascii="Times New Roman" w:hAnsi="Times New Roman" w:cs="Times New Roman"/>
                <w:sz w:val="28"/>
                <w:szCs w:val="28"/>
                <w:lang w:val="vi-VN"/>
              </w:rPr>
            </w:pPr>
          </w:p>
          <w:p w:rsidR="0009378A" w:rsidRPr="0009378A" w:rsidRDefault="0009378A" w:rsidP="00950EC8">
            <w:pPr>
              <w:jc w:val="both"/>
              <w:rPr>
                <w:rFonts w:ascii="Times New Roman" w:hAnsi="Times New Roman" w:cs="Times New Roman"/>
                <w:sz w:val="28"/>
                <w:szCs w:val="28"/>
                <w:lang w:val="vi-VN"/>
              </w:rPr>
            </w:pPr>
          </w:p>
          <w:p w:rsidR="0009378A" w:rsidRPr="0009378A" w:rsidRDefault="0009378A" w:rsidP="00950EC8">
            <w:pPr>
              <w:jc w:val="both"/>
              <w:rPr>
                <w:rFonts w:ascii="Times New Roman" w:hAnsi="Times New Roman" w:cs="Times New Roman"/>
                <w:sz w:val="28"/>
                <w:szCs w:val="28"/>
                <w:lang w:val="vi-VN"/>
              </w:rPr>
            </w:pPr>
          </w:p>
          <w:p w:rsidR="0009378A" w:rsidRPr="0009378A" w:rsidRDefault="0009378A" w:rsidP="00950EC8">
            <w:pPr>
              <w:jc w:val="both"/>
              <w:rPr>
                <w:rFonts w:ascii="Times New Roman" w:hAnsi="Times New Roman" w:cs="Times New Roman"/>
                <w:sz w:val="28"/>
                <w:szCs w:val="28"/>
                <w:lang w:val="vi-VN"/>
              </w:rPr>
            </w:pPr>
          </w:p>
          <w:p w:rsidR="0009378A" w:rsidRPr="0009378A" w:rsidRDefault="0009378A" w:rsidP="00950EC8">
            <w:pPr>
              <w:jc w:val="both"/>
              <w:rPr>
                <w:rFonts w:ascii="Times New Roman" w:hAnsi="Times New Roman" w:cs="Times New Roman"/>
                <w:sz w:val="28"/>
                <w:szCs w:val="28"/>
                <w:lang w:val="vi-VN"/>
              </w:rPr>
            </w:pPr>
          </w:p>
          <w:p w:rsidR="0009378A" w:rsidRPr="0009378A" w:rsidRDefault="0009378A" w:rsidP="00950EC8">
            <w:pPr>
              <w:jc w:val="both"/>
              <w:rPr>
                <w:rFonts w:ascii="Times New Roman" w:hAnsi="Times New Roman" w:cs="Times New Roman"/>
                <w:color w:val="000000"/>
                <w:sz w:val="28"/>
                <w:szCs w:val="28"/>
                <w:lang w:val="vi-VN"/>
              </w:rPr>
            </w:pPr>
            <w:r w:rsidRPr="0009378A">
              <w:rPr>
                <w:rFonts w:ascii="Times New Roman" w:hAnsi="Times New Roman" w:cs="Times New Roman"/>
                <w:sz w:val="28"/>
                <w:szCs w:val="28"/>
                <w:lang w:val="vi-VN"/>
              </w:rPr>
              <w:t xml:space="preserve">* </w:t>
            </w:r>
            <w:r w:rsidRPr="0009378A">
              <w:rPr>
                <w:rFonts w:ascii="Times New Roman" w:hAnsi="Times New Roman" w:cs="Times New Roman"/>
                <w:b/>
                <w:sz w:val="28"/>
                <w:szCs w:val="28"/>
                <w:u w:val="single"/>
                <w:lang w:val="vi-VN"/>
              </w:rPr>
              <w:t>Bài 2</w:t>
            </w:r>
            <w:r w:rsidRPr="0009378A">
              <w:rPr>
                <w:rFonts w:ascii="Times New Roman" w:hAnsi="Times New Roman" w:cs="Times New Roman"/>
                <w:sz w:val="28"/>
                <w:szCs w:val="28"/>
                <w:lang w:val="vi-VN"/>
              </w:rPr>
              <w:t xml:space="preserve">:   </w:t>
            </w:r>
          </w:p>
          <w:p w:rsidR="0009378A" w:rsidRPr="0009378A" w:rsidRDefault="0009378A" w:rsidP="00950EC8">
            <w:pPr>
              <w:tabs>
                <w:tab w:val="right" w:pos="4034"/>
              </w:tabs>
              <w:jc w:val="both"/>
              <w:rPr>
                <w:rFonts w:ascii="Times New Roman" w:hAnsi="Times New Roman" w:cs="Times New Roman"/>
                <w:sz w:val="28"/>
                <w:szCs w:val="28"/>
                <w:lang w:val="vi-VN"/>
              </w:rPr>
            </w:pPr>
            <w:r w:rsidRPr="0009378A">
              <w:rPr>
                <w:rFonts w:ascii="Times New Roman" w:hAnsi="Times New Roman" w:cs="Times New Roman"/>
                <w:sz w:val="28"/>
                <w:szCs w:val="28"/>
                <w:lang w:val="vi-VN"/>
              </w:rPr>
              <w:t>- Gọi HS đọc bài toán.</w:t>
            </w:r>
          </w:p>
          <w:p w:rsidR="0009378A" w:rsidRPr="0009378A" w:rsidRDefault="0009378A" w:rsidP="00950EC8">
            <w:pPr>
              <w:tabs>
                <w:tab w:val="right" w:pos="4034"/>
              </w:tabs>
              <w:jc w:val="both"/>
              <w:rPr>
                <w:rFonts w:ascii="Times New Roman" w:hAnsi="Times New Roman" w:cs="Times New Roman"/>
                <w:sz w:val="28"/>
                <w:szCs w:val="28"/>
                <w:lang w:val="vi-VN"/>
              </w:rPr>
            </w:pPr>
            <w:r w:rsidRPr="0009378A">
              <w:rPr>
                <w:rFonts w:ascii="Times New Roman" w:hAnsi="Times New Roman" w:cs="Times New Roman"/>
                <w:sz w:val="28"/>
                <w:szCs w:val="28"/>
                <w:lang w:val="vi-VN"/>
              </w:rPr>
              <w:t>- Yêu cầu HS phân tích đề bài toán.</w:t>
            </w:r>
            <w:r w:rsidRPr="0009378A">
              <w:rPr>
                <w:rFonts w:ascii="Times New Roman" w:hAnsi="Times New Roman" w:cs="Times New Roman"/>
                <w:sz w:val="28"/>
                <w:szCs w:val="28"/>
                <w:lang w:val="vi-VN"/>
              </w:rPr>
              <w:tab/>
            </w:r>
          </w:p>
          <w:p w:rsidR="0009378A" w:rsidRPr="0009378A" w:rsidRDefault="0009378A" w:rsidP="00950EC8">
            <w:pPr>
              <w:jc w:val="both"/>
              <w:rPr>
                <w:rFonts w:ascii="Times New Roman" w:hAnsi="Times New Roman" w:cs="Times New Roman"/>
                <w:sz w:val="28"/>
                <w:szCs w:val="28"/>
                <w:lang w:val="vi-VN"/>
              </w:rPr>
            </w:pPr>
            <w:r w:rsidRPr="0009378A">
              <w:rPr>
                <w:rFonts w:ascii="Times New Roman" w:hAnsi="Times New Roman" w:cs="Times New Roman"/>
                <w:sz w:val="28"/>
                <w:szCs w:val="28"/>
                <w:lang w:val="vi-VN"/>
              </w:rPr>
              <w:t>- Yêu cầu HS làm cá nhân vào Sách bài tập; 1 HS làm vào bảng phụ.</w:t>
            </w:r>
          </w:p>
          <w:p w:rsidR="0009378A" w:rsidRPr="0009378A" w:rsidRDefault="0009378A" w:rsidP="00950EC8">
            <w:pPr>
              <w:jc w:val="both"/>
              <w:rPr>
                <w:rFonts w:ascii="Times New Roman" w:hAnsi="Times New Roman" w:cs="Times New Roman"/>
                <w:sz w:val="28"/>
                <w:szCs w:val="28"/>
                <w:lang w:val="vi-VN"/>
              </w:rPr>
            </w:pPr>
            <w:r w:rsidRPr="0009378A">
              <w:rPr>
                <w:rFonts w:ascii="Times New Roman" w:hAnsi="Times New Roman" w:cs="Times New Roman"/>
                <w:sz w:val="28"/>
                <w:szCs w:val="28"/>
                <w:lang w:val="vi-VN"/>
              </w:rPr>
              <w:t>-  GV quan sát, theo dõi, kiểm tra một số bài làm của HS.</w:t>
            </w:r>
          </w:p>
          <w:p w:rsidR="0009378A" w:rsidRPr="0009378A" w:rsidRDefault="0009378A" w:rsidP="00950EC8">
            <w:pPr>
              <w:jc w:val="both"/>
              <w:rPr>
                <w:rFonts w:ascii="Times New Roman" w:hAnsi="Times New Roman" w:cs="Times New Roman"/>
                <w:sz w:val="28"/>
                <w:szCs w:val="28"/>
                <w:lang w:val="vi-VN"/>
              </w:rPr>
            </w:pPr>
            <w:r w:rsidRPr="0009378A">
              <w:rPr>
                <w:rFonts w:ascii="Times New Roman" w:hAnsi="Times New Roman" w:cs="Times New Roman"/>
                <w:sz w:val="28"/>
                <w:szCs w:val="28"/>
                <w:lang w:val="vi-VN"/>
              </w:rPr>
              <w:t>- Gọi HS nhận xét bài làm ở bảng phụ.</w:t>
            </w:r>
          </w:p>
          <w:p w:rsidR="0009378A" w:rsidRPr="0009378A" w:rsidRDefault="0009378A" w:rsidP="00950EC8">
            <w:pPr>
              <w:jc w:val="both"/>
              <w:rPr>
                <w:rFonts w:ascii="Times New Roman" w:hAnsi="Times New Roman" w:cs="Times New Roman"/>
                <w:sz w:val="28"/>
                <w:szCs w:val="28"/>
                <w:lang w:val="vi-VN"/>
              </w:rPr>
            </w:pPr>
            <w:r w:rsidRPr="0009378A">
              <w:rPr>
                <w:rFonts w:ascii="Times New Roman" w:hAnsi="Times New Roman" w:cs="Times New Roman"/>
                <w:sz w:val="28"/>
                <w:szCs w:val="28"/>
                <w:lang w:val="vi-VN"/>
              </w:rPr>
              <w:t xml:space="preserve">- GV nhận xét </w:t>
            </w:r>
          </w:p>
          <w:p w:rsidR="0009378A" w:rsidRPr="0009378A" w:rsidRDefault="0009378A" w:rsidP="00950EC8">
            <w:pPr>
              <w:jc w:val="both"/>
              <w:rPr>
                <w:rFonts w:ascii="Times New Roman" w:hAnsi="Times New Roman" w:cs="Times New Roman"/>
                <w:b/>
                <w:bCs/>
                <w:sz w:val="28"/>
                <w:szCs w:val="28"/>
                <w:lang w:val="vi-VN"/>
              </w:rPr>
            </w:pPr>
            <w:r w:rsidRPr="0009378A">
              <w:rPr>
                <w:rFonts w:ascii="Times New Roman" w:hAnsi="Times New Roman" w:cs="Times New Roman"/>
                <w:sz w:val="28"/>
                <w:szCs w:val="28"/>
                <w:lang w:val="vi-VN"/>
              </w:rPr>
              <w:t xml:space="preserve">  </w:t>
            </w:r>
            <w:r w:rsidRPr="00A160FD">
              <w:rPr>
                <w:rFonts w:ascii="Times New Roman" w:hAnsi="Times New Roman" w:cs="Times New Roman"/>
                <w:b/>
                <w:bCs/>
                <w:sz w:val="28"/>
                <w:szCs w:val="28"/>
                <w:lang w:val="vi-VN"/>
              </w:rPr>
              <w:t>K</w:t>
            </w:r>
            <w:r w:rsidRPr="0009378A">
              <w:rPr>
                <w:rFonts w:ascii="Times New Roman" w:hAnsi="Times New Roman" w:cs="Times New Roman"/>
                <w:b/>
                <w:bCs/>
                <w:sz w:val="28"/>
                <w:szCs w:val="28"/>
                <w:lang w:val="vi-VN"/>
              </w:rPr>
              <w:t xml:space="preserve">ết luận: HS chú ý thêm vào, hoặc bớt hai chữ số 0 </w:t>
            </w:r>
          </w:p>
          <w:p w:rsidR="0009378A" w:rsidRPr="0009378A" w:rsidRDefault="0009378A" w:rsidP="00950EC8">
            <w:pPr>
              <w:jc w:val="both"/>
              <w:rPr>
                <w:rFonts w:ascii="Times New Roman" w:hAnsi="Times New Roman" w:cs="Times New Roman"/>
                <w:sz w:val="28"/>
                <w:szCs w:val="28"/>
                <w:lang w:val="vi-VN"/>
              </w:rPr>
            </w:pPr>
          </w:p>
          <w:p w:rsidR="0009378A" w:rsidRPr="0009378A" w:rsidRDefault="0009378A" w:rsidP="00950EC8">
            <w:pPr>
              <w:jc w:val="both"/>
              <w:rPr>
                <w:rFonts w:ascii="Times New Roman" w:hAnsi="Times New Roman" w:cs="Times New Roman"/>
                <w:sz w:val="28"/>
                <w:szCs w:val="28"/>
                <w:lang w:val="vi-VN"/>
              </w:rPr>
            </w:pPr>
          </w:p>
          <w:p w:rsidR="0009378A" w:rsidRPr="0009378A" w:rsidRDefault="0009378A" w:rsidP="00950EC8">
            <w:pPr>
              <w:jc w:val="both"/>
              <w:rPr>
                <w:rFonts w:ascii="Times New Roman" w:hAnsi="Times New Roman" w:cs="Times New Roman"/>
                <w:sz w:val="28"/>
                <w:szCs w:val="28"/>
                <w:lang w:val="vi-VN"/>
              </w:rPr>
            </w:pPr>
          </w:p>
          <w:p w:rsidR="0009378A" w:rsidRPr="0009378A" w:rsidRDefault="0009378A" w:rsidP="00950EC8">
            <w:pPr>
              <w:jc w:val="both"/>
              <w:rPr>
                <w:rFonts w:ascii="Times New Roman" w:hAnsi="Times New Roman" w:cs="Times New Roman"/>
                <w:sz w:val="28"/>
                <w:szCs w:val="28"/>
                <w:lang w:val="vi-VN"/>
              </w:rPr>
            </w:pPr>
            <w:r w:rsidRPr="0009378A">
              <w:rPr>
                <w:rFonts w:ascii="Times New Roman" w:hAnsi="Times New Roman" w:cs="Times New Roman"/>
                <w:sz w:val="28"/>
                <w:szCs w:val="28"/>
                <w:lang w:val="vi-VN"/>
              </w:rPr>
              <w:t xml:space="preserve">* </w:t>
            </w:r>
            <w:r w:rsidRPr="0009378A">
              <w:rPr>
                <w:rFonts w:ascii="Times New Roman" w:hAnsi="Times New Roman" w:cs="Times New Roman"/>
                <w:b/>
                <w:sz w:val="28"/>
                <w:szCs w:val="28"/>
                <w:u w:val="single"/>
                <w:lang w:val="vi-VN"/>
              </w:rPr>
              <w:t xml:space="preserve">Bài </w:t>
            </w:r>
            <w:r w:rsidRPr="00A160FD">
              <w:rPr>
                <w:rFonts w:ascii="Times New Roman" w:hAnsi="Times New Roman" w:cs="Times New Roman"/>
                <w:b/>
                <w:sz w:val="28"/>
                <w:szCs w:val="28"/>
                <w:u w:val="single"/>
                <w:lang w:val="vi-VN"/>
              </w:rPr>
              <w:t>3</w:t>
            </w:r>
            <w:r w:rsidRPr="0009378A">
              <w:rPr>
                <w:rFonts w:ascii="Times New Roman" w:hAnsi="Times New Roman" w:cs="Times New Roman"/>
                <w:sz w:val="28"/>
                <w:szCs w:val="28"/>
                <w:lang w:val="vi-VN"/>
              </w:rPr>
              <w:t>:</w:t>
            </w:r>
          </w:p>
          <w:p w:rsidR="0009378A" w:rsidRPr="0009378A" w:rsidRDefault="0009378A" w:rsidP="00950EC8">
            <w:pPr>
              <w:tabs>
                <w:tab w:val="right" w:pos="4034"/>
              </w:tabs>
              <w:jc w:val="both"/>
              <w:rPr>
                <w:rFonts w:ascii="Times New Roman" w:hAnsi="Times New Roman" w:cs="Times New Roman"/>
                <w:sz w:val="28"/>
                <w:szCs w:val="28"/>
                <w:lang w:val="vi-VN"/>
              </w:rPr>
            </w:pPr>
            <w:r w:rsidRPr="0009378A">
              <w:rPr>
                <w:rFonts w:ascii="Times New Roman" w:hAnsi="Times New Roman" w:cs="Times New Roman"/>
                <w:sz w:val="28"/>
                <w:szCs w:val="28"/>
                <w:lang w:val="vi-VN"/>
              </w:rPr>
              <w:t>- Gọi HS đọc bài toán.</w:t>
            </w:r>
          </w:p>
          <w:p w:rsidR="0009378A" w:rsidRPr="0009378A" w:rsidRDefault="0009378A" w:rsidP="00950EC8">
            <w:pPr>
              <w:tabs>
                <w:tab w:val="right" w:pos="4034"/>
              </w:tabs>
              <w:jc w:val="both"/>
              <w:rPr>
                <w:rFonts w:ascii="Times New Roman" w:hAnsi="Times New Roman" w:cs="Times New Roman"/>
                <w:sz w:val="28"/>
                <w:szCs w:val="28"/>
                <w:lang w:val="vi-VN"/>
              </w:rPr>
            </w:pPr>
            <w:r w:rsidRPr="0009378A">
              <w:rPr>
                <w:rFonts w:ascii="Times New Roman" w:hAnsi="Times New Roman" w:cs="Times New Roman"/>
                <w:sz w:val="28"/>
                <w:szCs w:val="28"/>
                <w:lang w:val="vi-VN"/>
              </w:rPr>
              <w:t>- Yêu cầu HS phân tích đề bài toán.</w:t>
            </w:r>
            <w:r w:rsidRPr="0009378A">
              <w:rPr>
                <w:rFonts w:ascii="Times New Roman" w:hAnsi="Times New Roman" w:cs="Times New Roman"/>
                <w:sz w:val="28"/>
                <w:szCs w:val="28"/>
                <w:lang w:val="vi-VN"/>
              </w:rPr>
              <w:tab/>
            </w:r>
          </w:p>
          <w:p w:rsidR="0009378A" w:rsidRPr="0009378A" w:rsidRDefault="0009378A" w:rsidP="00950EC8">
            <w:pPr>
              <w:jc w:val="both"/>
              <w:rPr>
                <w:rFonts w:ascii="Times New Roman" w:hAnsi="Times New Roman" w:cs="Times New Roman"/>
                <w:sz w:val="28"/>
                <w:szCs w:val="28"/>
                <w:lang w:val="vi-VN"/>
              </w:rPr>
            </w:pPr>
            <w:r w:rsidRPr="0009378A">
              <w:rPr>
                <w:rFonts w:ascii="Times New Roman" w:hAnsi="Times New Roman" w:cs="Times New Roman"/>
                <w:sz w:val="28"/>
                <w:szCs w:val="28"/>
                <w:lang w:val="vi-VN"/>
              </w:rPr>
              <w:t>- Yêu cầu HS làm cá nhân vào Sách bài tập; 1 HS làm vào bảng phụ.</w:t>
            </w:r>
          </w:p>
          <w:p w:rsidR="0009378A" w:rsidRPr="0009378A" w:rsidRDefault="0009378A" w:rsidP="00950EC8">
            <w:pPr>
              <w:jc w:val="both"/>
              <w:rPr>
                <w:rFonts w:ascii="Times New Roman" w:hAnsi="Times New Roman" w:cs="Times New Roman"/>
                <w:sz w:val="28"/>
                <w:szCs w:val="28"/>
                <w:lang w:val="vi-VN"/>
              </w:rPr>
            </w:pPr>
            <w:r w:rsidRPr="0009378A">
              <w:rPr>
                <w:rFonts w:ascii="Times New Roman" w:hAnsi="Times New Roman" w:cs="Times New Roman"/>
                <w:sz w:val="28"/>
                <w:szCs w:val="28"/>
                <w:lang w:val="vi-VN"/>
              </w:rPr>
              <w:t>- GV quan sát, theo dõi, kiểm tra một số bài làm của HS.</w:t>
            </w:r>
          </w:p>
          <w:p w:rsidR="0009378A" w:rsidRPr="0009378A" w:rsidRDefault="0009378A" w:rsidP="00950EC8">
            <w:pPr>
              <w:jc w:val="both"/>
              <w:rPr>
                <w:rFonts w:ascii="Times New Roman" w:hAnsi="Times New Roman" w:cs="Times New Roman"/>
                <w:sz w:val="28"/>
                <w:szCs w:val="28"/>
                <w:lang w:val="vi-VN"/>
              </w:rPr>
            </w:pPr>
            <w:r w:rsidRPr="0009378A">
              <w:rPr>
                <w:rFonts w:ascii="Times New Roman" w:hAnsi="Times New Roman" w:cs="Times New Roman"/>
                <w:sz w:val="28"/>
                <w:szCs w:val="28"/>
                <w:lang w:val="vi-VN"/>
              </w:rPr>
              <w:t>- Gọi HS nhận xét bài làm ở bảng phụ.</w:t>
            </w:r>
          </w:p>
          <w:p w:rsidR="0009378A" w:rsidRPr="0009378A" w:rsidRDefault="0009378A" w:rsidP="00950EC8">
            <w:pPr>
              <w:jc w:val="both"/>
              <w:rPr>
                <w:rFonts w:ascii="Times New Roman" w:hAnsi="Times New Roman" w:cs="Times New Roman"/>
                <w:sz w:val="28"/>
                <w:szCs w:val="28"/>
                <w:lang w:val="vi-VN"/>
              </w:rPr>
            </w:pPr>
            <w:r w:rsidRPr="0009378A">
              <w:rPr>
                <w:rFonts w:ascii="Times New Roman" w:hAnsi="Times New Roman" w:cs="Times New Roman"/>
                <w:sz w:val="28"/>
                <w:szCs w:val="28"/>
                <w:lang w:val="vi-VN"/>
              </w:rPr>
              <w:t>- GV nhận xét, kết luận.</w:t>
            </w:r>
          </w:p>
          <w:p w:rsidR="0009378A" w:rsidRPr="0009378A" w:rsidRDefault="0009378A" w:rsidP="00950EC8">
            <w:pPr>
              <w:jc w:val="both"/>
              <w:rPr>
                <w:rFonts w:ascii="Times New Roman" w:hAnsi="Times New Roman" w:cs="Times New Roman"/>
                <w:sz w:val="28"/>
                <w:szCs w:val="28"/>
                <w:lang w:val="vi-VN"/>
              </w:rPr>
            </w:pPr>
            <w:r w:rsidRPr="00A160FD">
              <w:rPr>
                <w:rFonts w:ascii="Times New Roman" w:hAnsi="Times New Roman" w:cs="Times New Roman"/>
                <w:sz w:val="28"/>
                <w:szCs w:val="28"/>
                <w:lang w:val="vi-VN"/>
              </w:rPr>
              <w:lastRenderedPageBreak/>
              <w:t>-</w:t>
            </w:r>
            <w:r w:rsidRPr="0009378A">
              <w:rPr>
                <w:rFonts w:ascii="Times New Roman" w:hAnsi="Times New Roman" w:cs="Times New Roman"/>
                <w:sz w:val="28"/>
                <w:szCs w:val="28"/>
                <w:lang w:val="vi-VN"/>
              </w:rPr>
              <w:t xml:space="preserve"> HS nhắc lại quy tắc</w:t>
            </w:r>
          </w:p>
          <w:p w:rsidR="0009378A" w:rsidRPr="0009378A" w:rsidRDefault="0009378A" w:rsidP="00950EC8">
            <w:pPr>
              <w:jc w:val="both"/>
              <w:rPr>
                <w:rFonts w:ascii="Times New Roman" w:hAnsi="Times New Roman" w:cs="Times New Roman"/>
                <w:sz w:val="28"/>
                <w:szCs w:val="28"/>
                <w:lang w:val="vi-VN"/>
              </w:rPr>
            </w:pPr>
          </w:p>
          <w:p w:rsidR="0009378A" w:rsidRPr="0009378A" w:rsidRDefault="0009378A" w:rsidP="00950EC8">
            <w:pPr>
              <w:jc w:val="both"/>
              <w:rPr>
                <w:rFonts w:ascii="Times New Roman" w:hAnsi="Times New Roman" w:cs="Times New Roman"/>
                <w:b/>
                <w:sz w:val="28"/>
                <w:szCs w:val="28"/>
                <w:lang w:val="vi-VN"/>
              </w:rPr>
            </w:pPr>
            <w:r w:rsidRPr="0009378A">
              <w:rPr>
                <w:rFonts w:ascii="Times New Roman" w:hAnsi="Times New Roman" w:cs="Times New Roman"/>
                <w:b/>
                <w:sz w:val="28"/>
                <w:szCs w:val="28"/>
                <w:lang w:val="vi-VN"/>
              </w:rPr>
              <w:t>3. Dặn dò, nhận xét tiết học.</w:t>
            </w:r>
          </w:p>
          <w:p w:rsidR="0009378A" w:rsidRPr="00A160FD" w:rsidRDefault="0009378A" w:rsidP="00950EC8">
            <w:pPr>
              <w:jc w:val="both"/>
              <w:rPr>
                <w:rFonts w:ascii="Times New Roman" w:hAnsi="Times New Roman" w:cs="Times New Roman"/>
                <w:sz w:val="28"/>
                <w:szCs w:val="28"/>
                <w:lang w:val="vi-VN"/>
              </w:rPr>
            </w:pPr>
            <w:r w:rsidRPr="00A160FD">
              <w:rPr>
                <w:rFonts w:ascii="Times New Roman" w:hAnsi="Times New Roman" w:cs="Times New Roman"/>
                <w:sz w:val="28"/>
                <w:szCs w:val="28"/>
                <w:lang w:val="vi-VN"/>
              </w:rPr>
              <w:t xml:space="preserve"> </w:t>
            </w:r>
          </w:p>
        </w:tc>
        <w:tc>
          <w:tcPr>
            <w:tcW w:w="4140" w:type="dxa"/>
            <w:tcBorders>
              <w:top w:val="single" w:sz="4" w:space="0" w:color="auto"/>
              <w:left w:val="single" w:sz="4" w:space="0" w:color="auto"/>
              <w:bottom w:val="single" w:sz="4" w:space="0" w:color="auto"/>
              <w:right w:val="single" w:sz="4" w:space="0" w:color="auto"/>
            </w:tcBorders>
          </w:tcPr>
          <w:p w:rsidR="0009378A" w:rsidRPr="00A160FD" w:rsidRDefault="0009378A" w:rsidP="00950EC8">
            <w:pPr>
              <w:jc w:val="both"/>
              <w:rPr>
                <w:rFonts w:ascii="Times New Roman" w:hAnsi="Times New Roman" w:cs="Times New Roman"/>
                <w:sz w:val="28"/>
                <w:szCs w:val="28"/>
                <w:lang w:val="vi-VN"/>
              </w:rPr>
            </w:pPr>
          </w:p>
          <w:p w:rsidR="0009378A" w:rsidRPr="00A160FD" w:rsidRDefault="0009378A" w:rsidP="00950EC8">
            <w:pPr>
              <w:jc w:val="both"/>
              <w:rPr>
                <w:rFonts w:ascii="Times New Roman" w:hAnsi="Times New Roman" w:cs="Times New Roman"/>
                <w:sz w:val="28"/>
                <w:szCs w:val="28"/>
                <w:lang w:val="vi-VN"/>
              </w:rPr>
            </w:pPr>
          </w:p>
          <w:p w:rsidR="0009378A" w:rsidRPr="00A160FD" w:rsidRDefault="0009378A" w:rsidP="00950EC8">
            <w:pPr>
              <w:jc w:val="both"/>
              <w:rPr>
                <w:rFonts w:ascii="Times New Roman" w:hAnsi="Times New Roman" w:cs="Times New Roman"/>
                <w:sz w:val="28"/>
                <w:szCs w:val="28"/>
                <w:lang w:val="vi-VN"/>
              </w:rPr>
            </w:pPr>
          </w:p>
          <w:p w:rsidR="0009378A" w:rsidRPr="00A160FD" w:rsidRDefault="0009378A" w:rsidP="00950EC8">
            <w:pPr>
              <w:tabs>
                <w:tab w:val="right" w:pos="4034"/>
              </w:tabs>
              <w:jc w:val="both"/>
              <w:rPr>
                <w:rFonts w:ascii="Times New Roman" w:hAnsi="Times New Roman" w:cs="Times New Roman"/>
                <w:sz w:val="28"/>
                <w:szCs w:val="28"/>
                <w:lang w:val="vi-VN"/>
              </w:rPr>
            </w:pPr>
            <w:r w:rsidRPr="00A160FD">
              <w:rPr>
                <w:rFonts w:ascii="Times New Roman" w:hAnsi="Times New Roman" w:cs="Times New Roman"/>
                <w:sz w:val="28"/>
                <w:szCs w:val="28"/>
                <w:lang w:val="vi-VN"/>
              </w:rPr>
              <w:t>- HS đọc bài toán.</w:t>
            </w:r>
          </w:p>
          <w:p w:rsidR="0009378A" w:rsidRPr="00A160FD" w:rsidRDefault="0009378A" w:rsidP="00950EC8">
            <w:pPr>
              <w:tabs>
                <w:tab w:val="right" w:pos="4034"/>
              </w:tabs>
              <w:jc w:val="both"/>
              <w:rPr>
                <w:rFonts w:ascii="Times New Roman" w:hAnsi="Times New Roman" w:cs="Times New Roman"/>
                <w:sz w:val="28"/>
                <w:szCs w:val="28"/>
                <w:lang w:val="vi-VN"/>
              </w:rPr>
            </w:pPr>
            <w:r w:rsidRPr="00A160FD">
              <w:rPr>
                <w:rFonts w:ascii="Times New Roman" w:hAnsi="Times New Roman" w:cs="Times New Roman"/>
                <w:sz w:val="28"/>
                <w:szCs w:val="28"/>
                <w:lang w:val="vi-VN"/>
              </w:rPr>
              <w:t>- HS phân tích đề bài.</w:t>
            </w:r>
            <w:r w:rsidRPr="00A160FD">
              <w:rPr>
                <w:rFonts w:ascii="Times New Roman" w:hAnsi="Times New Roman" w:cs="Times New Roman"/>
                <w:sz w:val="28"/>
                <w:szCs w:val="28"/>
                <w:lang w:val="vi-VN"/>
              </w:rPr>
              <w:tab/>
            </w:r>
          </w:p>
          <w:p w:rsidR="0009378A" w:rsidRPr="00A160FD" w:rsidRDefault="0009378A" w:rsidP="00950EC8">
            <w:pPr>
              <w:jc w:val="both"/>
              <w:rPr>
                <w:rFonts w:ascii="Times New Roman" w:hAnsi="Times New Roman" w:cs="Times New Roman"/>
                <w:sz w:val="28"/>
                <w:szCs w:val="28"/>
                <w:lang w:val="vi-VN"/>
              </w:rPr>
            </w:pPr>
            <w:r w:rsidRPr="00A160FD">
              <w:rPr>
                <w:rFonts w:ascii="Times New Roman" w:hAnsi="Times New Roman" w:cs="Times New Roman"/>
                <w:sz w:val="28"/>
                <w:szCs w:val="28"/>
                <w:lang w:val="vi-VN"/>
              </w:rPr>
              <w:t>- HS làm cá nhân vào Sách bài tập; 1 HS làm vào bảng phụ.</w:t>
            </w:r>
          </w:p>
          <w:p w:rsidR="0009378A" w:rsidRPr="00A160FD" w:rsidRDefault="0009378A" w:rsidP="00950EC8">
            <w:pPr>
              <w:jc w:val="both"/>
              <w:rPr>
                <w:rFonts w:ascii="Times New Roman" w:hAnsi="Times New Roman" w:cs="Times New Roman"/>
                <w:sz w:val="28"/>
                <w:szCs w:val="28"/>
                <w:lang w:val="vi-VN"/>
              </w:rPr>
            </w:pPr>
            <w:r w:rsidRPr="00A160FD">
              <w:rPr>
                <w:rFonts w:ascii="Times New Roman" w:hAnsi="Times New Roman" w:cs="Times New Roman"/>
                <w:sz w:val="28"/>
                <w:szCs w:val="28"/>
                <w:lang w:val="vi-VN"/>
              </w:rPr>
              <w:t>- HS nộp vở.</w:t>
            </w:r>
          </w:p>
          <w:p w:rsidR="0009378A" w:rsidRPr="00A160FD" w:rsidRDefault="0009378A" w:rsidP="00950EC8">
            <w:pPr>
              <w:jc w:val="both"/>
              <w:rPr>
                <w:rFonts w:ascii="Times New Roman" w:hAnsi="Times New Roman" w:cs="Times New Roman"/>
                <w:sz w:val="28"/>
                <w:szCs w:val="28"/>
                <w:lang w:val="vi-VN"/>
              </w:rPr>
            </w:pPr>
          </w:p>
          <w:p w:rsidR="0009378A" w:rsidRPr="00A160FD" w:rsidRDefault="0009378A" w:rsidP="00950EC8">
            <w:pPr>
              <w:jc w:val="both"/>
              <w:rPr>
                <w:rFonts w:ascii="Times New Roman" w:hAnsi="Times New Roman" w:cs="Times New Roman"/>
                <w:sz w:val="28"/>
                <w:szCs w:val="28"/>
                <w:lang w:val="vi-VN"/>
              </w:rPr>
            </w:pPr>
            <w:r w:rsidRPr="00A160FD">
              <w:rPr>
                <w:rFonts w:ascii="Times New Roman" w:hAnsi="Times New Roman" w:cs="Times New Roman"/>
                <w:sz w:val="28"/>
                <w:szCs w:val="28"/>
                <w:lang w:val="vi-VN"/>
              </w:rPr>
              <w:t>- HS nhận xét</w:t>
            </w:r>
          </w:p>
          <w:p w:rsidR="0009378A" w:rsidRPr="00A160FD" w:rsidRDefault="0009378A" w:rsidP="00950EC8">
            <w:pPr>
              <w:jc w:val="both"/>
              <w:rPr>
                <w:rFonts w:ascii="Times New Roman" w:hAnsi="Times New Roman" w:cs="Times New Roman"/>
                <w:color w:val="000000"/>
                <w:sz w:val="28"/>
                <w:szCs w:val="28"/>
                <w:lang w:val="vi-VN"/>
              </w:rPr>
            </w:pPr>
            <w:r w:rsidRPr="00A160FD">
              <w:rPr>
                <w:rFonts w:ascii="Times New Roman" w:hAnsi="Times New Roman" w:cs="Times New Roman"/>
                <w:sz w:val="28"/>
                <w:szCs w:val="28"/>
                <w:lang w:val="vi-VN"/>
              </w:rPr>
              <w:t xml:space="preserve">+ Bảy nghìn không trăm linh ba </w:t>
            </w:r>
            <w:r w:rsidRPr="00A160FD">
              <w:rPr>
                <w:rFonts w:ascii="Times New Roman" w:hAnsi="Times New Roman" w:cs="Times New Roman"/>
                <w:color w:val="000000"/>
                <w:sz w:val="28"/>
                <w:szCs w:val="28"/>
                <w:lang w:val="vi-VN"/>
              </w:rPr>
              <w:t>đề - xi- mét vuông:( 700003 dm</w:t>
            </w:r>
            <w:r w:rsidRPr="00A160FD">
              <w:rPr>
                <w:rFonts w:ascii="Times New Roman" w:hAnsi="Times New Roman" w:cs="Times New Roman"/>
                <w:color w:val="000000"/>
                <w:sz w:val="28"/>
                <w:szCs w:val="28"/>
                <w:vertAlign w:val="superscript"/>
                <w:lang w:val="vi-VN"/>
              </w:rPr>
              <w:t xml:space="preserve">2 </w:t>
            </w:r>
            <w:r w:rsidRPr="00A160FD">
              <w:rPr>
                <w:rFonts w:ascii="Times New Roman" w:hAnsi="Times New Roman" w:cs="Times New Roman"/>
                <w:color w:val="000000"/>
                <w:sz w:val="28"/>
                <w:szCs w:val="28"/>
                <w:lang w:val="vi-VN"/>
              </w:rPr>
              <w:t>)</w:t>
            </w:r>
          </w:p>
          <w:p w:rsidR="0009378A" w:rsidRPr="00A160FD" w:rsidRDefault="0009378A" w:rsidP="00950EC8">
            <w:pPr>
              <w:jc w:val="both"/>
              <w:rPr>
                <w:rFonts w:ascii="Times New Roman" w:hAnsi="Times New Roman" w:cs="Times New Roman"/>
                <w:color w:val="000000"/>
                <w:sz w:val="28"/>
                <w:szCs w:val="28"/>
                <w:lang w:val="vi-VN"/>
              </w:rPr>
            </w:pPr>
            <w:r w:rsidRPr="00A160FD">
              <w:rPr>
                <w:rFonts w:ascii="Times New Roman" w:hAnsi="Times New Roman" w:cs="Times New Roman"/>
                <w:color w:val="000000"/>
                <w:sz w:val="28"/>
                <w:szCs w:val="28"/>
                <w:lang w:val="vi-VN"/>
              </w:rPr>
              <w:t xml:space="preserve"> + 81 dm</w:t>
            </w:r>
            <w:r w:rsidRPr="00A160FD">
              <w:rPr>
                <w:rFonts w:ascii="Times New Roman" w:hAnsi="Times New Roman" w:cs="Times New Roman"/>
                <w:color w:val="000000"/>
                <w:sz w:val="28"/>
                <w:szCs w:val="28"/>
                <w:vertAlign w:val="superscript"/>
                <w:lang w:val="vi-VN"/>
              </w:rPr>
              <w:t>2</w:t>
            </w:r>
            <w:r w:rsidRPr="00A160FD">
              <w:rPr>
                <w:rFonts w:ascii="Times New Roman" w:hAnsi="Times New Roman" w:cs="Times New Roman"/>
                <w:color w:val="000000"/>
                <w:sz w:val="28"/>
                <w:szCs w:val="28"/>
                <w:lang w:val="vi-VN"/>
              </w:rPr>
              <w:t>: Tám mươi mốt đề - xi- mét vuông.</w:t>
            </w:r>
          </w:p>
          <w:p w:rsidR="0009378A" w:rsidRPr="00A160FD" w:rsidRDefault="0009378A" w:rsidP="00950EC8">
            <w:pPr>
              <w:jc w:val="both"/>
              <w:rPr>
                <w:rFonts w:ascii="Times New Roman" w:hAnsi="Times New Roman" w:cs="Times New Roman"/>
                <w:color w:val="000000"/>
                <w:sz w:val="28"/>
                <w:szCs w:val="28"/>
                <w:lang w:val="vi-VN"/>
              </w:rPr>
            </w:pPr>
            <w:r w:rsidRPr="00A160FD">
              <w:rPr>
                <w:rFonts w:ascii="Times New Roman" w:hAnsi="Times New Roman" w:cs="Times New Roman"/>
                <w:color w:val="000000"/>
                <w:sz w:val="28"/>
                <w:szCs w:val="28"/>
                <w:lang w:val="vi-VN"/>
              </w:rPr>
              <w:lastRenderedPageBreak/>
              <w:t xml:space="preserve"> + 10000 dm</w:t>
            </w:r>
            <w:r w:rsidRPr="00A160FD">
              <w:rPr>
                <w:rFonts w:ascii="Times New Roman" w:hAnsi="Times New Roman" w:cs="Times New Roman"/>
                <w:color w:val="000000"/>
                <w:sz w:val="28"/>
                <w:szCs w:val="28"/>
                <w:vertAlign w:val="superscript"/>
                <w:lang w:val="vi-VN"/>
              </w:rPr>
              <w:t>2</w:t>
            </w:r>
            <w:r w:rsidRPr="00A160FD">
              <w:rPr>
                <w:rFonts w:ascii="Times New Roman" w:hAnsi="Times New Roman" w:cs="Times New Roman"/>
                <w:color w:val="000000"/>
                <w:sz w:val="28"/>
                <w:szCs w:val="28"/>
                <w:lang w:val="vi-VN"/>
              </w:rPr>
              <w:t>: Mười nghìn  đề - xi- mét vuông.</w:t>
            </w:r>
          </w:p>
          <w:p w:rsidR="0009378A" w:rsidRPr="00A160FD" w:rsidRDefault="0009378A" w:rsidP="00950EC8">
            <w:pPr>
              <w:jc w:val="both"/>
              <w:rPr>
                <w:rFonts w:ascii="Times New Roman" w:hAnsi="Times New Roman" w:cs="Times New Roman"/>
                <w:color w:val="000000"/>
                <w:sz w:val="28"/>
                <w:szCs w:val="28"/>
                <w:lang w:val="vi-VN"/>
              </w:rPr>
            </w:pPr>
            <w:r w:rsidRPr="00A160FD">
              <w:rPr>
                <w:rFonts w:ascii="Times New Roman" w:hAnsi="Times New Roman" w:cs="Times New Roman"/>
                <w:color w:val="000000"/>
                <w:sz w:val="28"/>
                <w:szCs w:val="28"/>
                <w:lang w:val="vi-VN"/>
              </w:rPr>
              <w:t>+ 3059 m</w:t>
            </w:r>
            <w:r w:rsidRPr="00A160FD">
              <w:rPr>
                <w:rFonts w:ascii="Times New Roman" w:hAnsi="Times New Roman" w:cs="Times New Roman"/>
                <w:color w:val="000000"/>
                <w:sz w:val="28"/>
                <w:szCs w:val="28"/>
                <w:vertAlign w:val="superscript"/>
                <w:lang w:val="vi-VN"/>
              </w:rPr>
              <w:t>2</w:t>
            </w:r>
            <w:r w:rsidRPr="00A160FD">
              <w:rPr>
                <w:rFonts w:ascii="Times New Roman" w:hAnsi="Times New Roman" w:cs="Times New Roman"/>
                <w:color w:val="000000"/>
                <w:sz w:val="28"/>
                <w:szCs w:val="28"/>
                <w:lang w:val="vi-VN"/>
              </w:rPr>
              <w:t>: Ba  nghìn  không trăm năm chín  mét vuông.</w:t>
            </w:r>
          </w:p>
          <w:p w:rsidR="0009378A" w:rsidRPr="00A160FD" w:rsidRDefault="0009378A" w:rsidP="00950EC8">
            <w:pPr>
              <w:jc w:val="both"/>
              <w:rPr>
                <w:rFonts w:ascii="Times New Roman" w:hAnsi="Times New Roman" w:cs="Times New Roman"/>
                <w:color w:val="000000"/>
                <w:sz w:val="28"/>
                <w:szCs w:val="28"/>
                <w:lang w:val="vi-VN"/>
              </w:rPr>
            </w:pPr>
          </w:p>
          <w:p w:rsidR="0009378A" w:rsidRPr="00A160FD" w:rsidRDefault="0009378A" w:rsidP="00950EC8">
            <w:pPr>
              <w:tabs>
                <w:tab w:val="right" w:pos="4034"/>
              </w:tabs>
              <w:jc w:val="both"/>
              <w:rPr>
                <w:rFonts w:ascii="Times New Roman" w:hAnsi="Times New Roman" w:cs="Times New Roman"/>
                <w:sz w:val="28"/>
                <w:szCs w:val="28"/>
                <w:lang w:val="vi-VN"/>
              </w:rPr>
            </w:pPr>
            <w:r w:rsidRPr="00A160FD">
              <w:rPr>
                <w:rFonts w:ascii="Times New Roman" w:hAnsi="Times New Roman" w:cs="Times New Roman"/>
                <w:sz w:val="28"/>
                <w:szCs w:val="28"/>
                <w:lang w:val="vi-VN"/>
              </w:rPr>
              <w:t>- HS đọc bài toán.</w:t>
            </w:r>
          </w:p>
          <w:p w:rsidR="0009378A" w:rsidRPr="00A160FD" w:rsidRDefault="0009378A" w:rsidP="00950EC8">
            <w:pPr>
              <w:tabs>
                <w:tab w:val="right" w:pos="4034"/>
              </w:tabs>
              <w:jc w:val="both"/>
              <w:rPr>
                <w:rFonts w:ascii="Times New Roman" w:hAnsi="Times New Roman" w:cs="Times New Roman"/>
                <w:sz w:val="28"/>
                <w:szCs w:val="28"/>
                <w:lang w:val="vi-VN"/>
              </w:rPr>
            </w:pPr>
            <w:r w:rsidRPr="00A160FD">
              <w:rPr>
                <w:rFonts w:ascii="Times New Roman" w:hAnsi="Times New Roman" w:cs="Times New Roman"/>
                <w:sz w:val="28"/>
                <w:szCs w:val="28"/>
                <w:lang w:val="vi-VN"/>
              </w:rPr>
              <w:t>- HS phân tích đề bài.</w:t>
            </w:r>
            <w:r w:rsidRPr="00A160FD">
              <w:rPr>
                <w:rFonts w:ascii="Times New Roman" w:hAnsi="Times New Roman" w:cs="Times New Roman"/>
                <w:sz w:val="28"/>
                <w:szCs w:val="28"/>
                <w:lang w:val="vi-VN"/>
              </w:rPr>
              <w:tab/>
            </w:r>
          </w:p>
          <w:p w:rsidR="0009378A" w:rsidRPr="00A160FD" w:rsidRDefault="0009378A" w:rsidP="00950EC8">
            <w:pPr>
              <w:jc w:val="both"/>
              <w:rPr>
                <w:rFonts w:ascii="Times New Roman" w:hAnsi="Times New Roman" w:cs="Times New Roman"/>
                <w:sz w:val="28"/>
                <w:szCs w:val="28"/>
                <w:lang w:val="vi-VN"/>
              </w:rPr>
            </w:pPr>
            <w:r w:rsidRPr="00A160FD">
              <w:rPr>
                <w:rFonts w:ascii="Times New Roman" w:hAnsi="Times New Roman" w:cs="Times New Roman"/>
                <w:sz w:val="28"/>
                <w:szCs w:val="28"/>
                <w:lang w:val="vi-VN"/>
              </w:rPr>
              <w:t>- HS làm cá nhân vào Sách bài tập; 1 HS làm vào bảng phụ.</w:t>
            </w:r>
          </w:p>
          <w:p w:rsidR="0009378A" w:rsidRPr="00A160FD" w:rsidRDefault="0009378A" w:rsidP="00950EC8">
            <w:pPr>
              <w:jc w:val="both"/>
              <w:rPr>
                <w:rFonts w:ascii="Times New Roman" w:hAnsi="Times New Roman" w:cs="Times New Roman"/>
                <w:sz w:val="28"/>
                <w:szCs w:val="28"/>
                <w:lang w:val="vi-VN"/>
              </w:rPr>
            </w:pPr>
            <w:r w:rsidRPr="00A160FD">
              <w:rPr>
                <w:rFonts w:ascii="Times New Roman" w:hAnsi="Times New Roman" w:cs="Times New Roman"/>
                <w:sz w:val="28"/>
                <w:szCs w:val="28"/>
                <w:lang w:val="vi-VN"/>
              </w:rPr>
              <w:t>- HS  làm vào vở.</w:t>
            </w:r>
          </w:p>
          <w:p w:rsidR="0009378A" w:rsidRPr="00A160FD" w:rsidRDefault="0009378A" w:rsidP="00950EC8">
            <w:pPr>
              <w:jc w:val="both"/>
              <w:rPr>
                <w:rFonts w:ascii="Times New Roman" w:hAnsi="Times New Roman" w:cs="Times New Roman"/>
                <w:sz w:val="28"/>
                <w:szCs w:val="28"/>
                <w:lang w:val="vi-VN"/>
              </w:rPr>
            </w:pPr>
            <w:r w:rsidRPr="00A160FD">
              <w:rPr>
                <w:rFonts w:ascii="Times New Roman" w:hAnsi="Times New Roman" w:cs="Times New Roman"/>
                <w:sz w:val="28"/>
                <w:szCs w:val="28"/>
                <w:lang w:val="vi-VN"/>
              </w:rPr>
              <w:t>- HS nhận xét</w:t>
            </w:r>
          </w:p>
          <w:p w:rsidR="0009378A" w:rsidRPr="0009378A" w:rsidRDefault="0009378A" w:rsidP="00950EC8">
            <w:pPr>
              <w:jc w:val="both"/>
              <w:rPr>
                <w:rFonts w:ascii="Times New Roman" w:hAnsi="Times New Roman" w:cs="Times New Roman"/>
                <w:sz w:val="28"/>
                <w:szCs w:val="28"/>
                <w:vertAlign w:val="superscript"/>
              </w:rPr>
            </w:pPr>
            <w:r w:rsidRPr="0009378A">
              <w:rPr>
                <w:rFonts w:ascii="Times New Roman" w:hAnsi="Times New Roman" w:cs="Times New Roman"/>
                <w:sz w:val="28"/>
                <w:szCs w:val="28"/>
              </w:rPr>
              <w:t>1m</w:t>
            </w:r>
            <w:r w:rsidRPr="0009378A">
              <w:rPr>
                <w:rFonts w:ascii="Times New Roman" w:hAnsi="Times New Roman" w:cs="Times New Roman"/>
                <w:sz w:val="28"/>
                <w:szCs w:val="28"/>
                <w:vertAlign w:val="superscript"/>
              </w:rPr>
              <w:t>2</w:t>
            </w:r>
            <w:r w:rsidRPr="0009378A">
              <w:rPr>
                <w:rFonts w:ascii="Times New Roman" w:hAnsi="Times New Roman" w:cs="Times New Roman"/>
                <w:sz w:val="28"/>
                <w:szCs w:val="28"/>
              </w:rPr>
              <w:t xml:space="preserve"> =  100 dm</w:t>
            </w:r>
            <w:r w:rsidRPr="0009378A">
              <w:rPr>
                <w:rFonts w:ascii="Times New Roman" w:hAnsi="Times New Roman" w:cs="Times New Roman"/>
                <w:sz w:val="28"/>
                <w:szCs w:val="28"/>
                <w:vertAlign w:val="superscript"/>
              </w:rPr>
              <w:t xml:space="preserve">2  ;  </w:t>
            </w:r>
            <w:r w:rsidRPr="0009378A">
              <w:rPr>
                <w:rFonts w:ascii="Times New Roman" w:hAnsi="Times New Roman" w:cs="Times New Roman"/>
                <w:sz w:val="28"/>
                <w:szCs w:val="28"/>
              </w:rPr>
              <w:t>1dm</w:t>
            </w:r>
            <w:r w:rsidRPr="0009378A">
              <w:rPr>
                <w:rFonts w:ascii="Times New Roman" w:hAnsi="Times New Roman" w:cs="Times New Roman"/>
                <w:sz w:val="28"/>
                <w:szCs w:val="28"/>
                <w:vertAlign w:val="superscript"/>
              </w:rPr>
              <w:t>2</w:t>
            </w:r>
            <w:r w:rsidRPr="0009378A">
              <w:rPr>
                <w:rFonts w:ascii="Times New Roman" w:hAnsi="Times New Roman" w:cs="Times New Roman"/>
                <w:sz w:val="28"/>
                <w:szCs w:val="28"/>
              </w:rPr>
              <w:t xml:space="preserve"> =  100cm</w:t>
            </w:r>
            <w:r w:rsidRPr="0009378A">
              <w:rPr>
                <w:rFonts w:ascii="Times New Roman" w:hAnsi="Times New Roman" w:cs="Times New Roman"/>
                <w:sz w:val="28"/>
                <w:szCs w:val="28"/>
                <w:vertAlign w:val="superscript"/>
              </w:rPr>
              <w:t>2</w:t>
            </w:r>
          </w:p>
          <w:p w:rsidR="0009378A" w:rsidRPr="0009378A" w:rsidRDefault="0009378A" w:rsidP="00950EC8">
            <w:pPr>
              <w:jc w:val="both"/>
              <w:rPr>
                <w:rFonts w:ascii="Times New Roman" w:hAnsi="Times New Roman" w:cs="Times New Roman"/>
                <w:sz w:val="28"/>
                <w:szCs w:val="28"/>
                <w:vertAlign w:val="superscript"/>
              </w:rPr>
            </w:pPr>
            <w:r w:rsidRPr="0009378A">
              <w:rPr>
                <w:rFonts w:ascii="Times New Roman" w:hAnsi="Times New Roman" w:cs="Times New Roman"/>
                <w:sz w:val="28"/>
                <w:szCs w:val="28"/>
              </w:rPr>
              <w:t>1m</w:t>
            </w:r>
            <w:r w:rsidRPr="0009378A">
              <w:rPr>
                <w:rFonts w:ascii="Times New Roman" w:hAnsi="Times New Roman" w:cs="Times New Roman"/>
                <w:sz w:val="28"/>
                <w:szCs w:val="28"/>
                <w:vertAlign w:val="superscript"/>
              </w:rPr>
              <w:t>2</w:t>
            </w:r>
            <w:r w:rsidRPr="0009378A">
              <w:rPr>
                <w:rFonts w:ascii="Times New Roman" w:hAnsi="Times New Roman" w:cs="Times New Roman"/>
                <w:sz w:val="28"/>
                <w:szCs w:val="28"/>
              </w:rPr>
              <w:t xml:space="preserve"> = 10000cm</w:t>
            </w:r>
            <w:r w:rsidRPr="0009378A">
              <w:rPr>
                <w:rFonts w:ascii="Times New Roman" w:hAnsi="Times New Roman" w:cs="Times New Roman"/>
                <w:sz w:val="28"/>
                <w:szCs w:val="28"/>
                <w:vertAlign w:val="superscript"/>
              </w:rPr>
              <w:t xml:space="preserve">2 </w:t>
            </w:r>
            <w:r w:rsidRPr="0009378A">
              <w:rPr>
                <w:rFonts w:ascii="Times New Roman" w:hAnsi="Times New Roman" w:cs="Times New Roman"/>
                <w:sz w:val="28"/>
                <w:szCs w:val="28"/>
              </w:rPr>
              <w:t xml:space="preserve"> ;100dm</w:t>
            </w:r>
            <w:r w:rsidRPr="0009378A">
              <w:rPr>
                <w:rFonts w:ascii="Times New Roman" w:hAnsi="Times New Roman" w:cs="Times New Roman"/>
                <w:sz w:val="28"/>
                <w:szCs w:val="28"/>
                <w:vertAlign w:val="superscript"/>
              </w:rPr>
              <w:t>2</w:t>
            </w:r>
            <w:r w:rsidRPr="0009378A">
              <w:rPr>
                <w:rFonts w:ascii="Times New Roman" w:hAnsi="Times New Roman" w:cs="Times New Roman"/>
                <w:sz w:val="28"/>
                <w:szCs w:val="28"/>
              </w:rPr>
              <w:t xml:space="preserve"> =  1m</w:t>
            </w:r>
            <w:r w:rsidRPr="0009378A">
              <w:rPr>
                <w:rFonts w:ascii="Times New Roman" w:hAnsi="Times New Roman" w:cs="Times New Roman"/>
                <w:sz w:val="28"/>
                <w:szCs w:val="28"/>
                <w:vertAlign w:val="superscript"/>
              </w:rPr>
              <w:t>2</w:t>
            </w:r>
          </w:p>
          <w:p w:rsidR="0009378A" w:rsidRPr="0009378A" w:rsidRDefault="0009378A" w:rsidP="00950EC8">
            <w:pPr>
              <w:jc w:val="both"/>
              <w:rPr>
                <w:rFonts w:ascii="Times New Roman" w:hAnsi="Times New Roman" w:cs="Times New Roman"/>
                <w:sz w:val="28"/>
                <w:szCs w:val="28"/>
                <w:vertAlign w:val="superscript"/>
              </w:rPr>
            </w:pPr>
            <w:r w:rsidRPr="0009378A">
              <w:rPr>
                <w:rFonts w:ascii="Times New Roman" w:hAnsi="Times New Roman" w:cs="Times New Roman"/>
                <w:sz w:val="28"/>
                <w:szCs w:val="28"/>
              </w:rPr>
              <w:t>100cm</w:t>
            </w:r>
            <w:r w:rsidRPr="0009378A">
              <w:rPr>
                <w:rFonts w:ascii="Times New Roman" w:hAnsi="Times New Roman" w:cs="Times New Roman"/>
                <w:sz w:val="28"/>
                <w:szCs w:val="28"/>
                <w:vertAlign w:val="superscript"/>
              </w:rPr>
              <w:t>2</w:t>
            </w:r>
            <w:r w:rsidRPr="0009378A">
              <w:rPr>
                <w:rFonts w:ascii="Times New Roman" w:hAnsi="Times New Roman" w:cs="Times New Roman"/>
                <w:sz w:val="28"/>
                <w:szCs w:val="28"/>
              </w:rPr>
              <w:t xml:space="preserve"> =  1dm</w:t>
            </w:r>
            <w:r w:rsidRPr="0009378A">
              <w:rPr>
                <w:rFonts w:ascii="Times New Roman" w:hAnsi="Times New Roman" w:cs="Times New Roman"/>
                <w:sz w:val="28"/>
                <w:szCs w:val="28"/>
                <w:vertAlign w:val="superscript"/>
              </w:rPr>
              <w:t xml:space="preserve">2  ; </w:t>
            </w:r>
            <w:r w:rsidRPr="0009378A">
              <w:rPr>
                <w:rFonts w:ascii="Times New Roman" w:hAnsi="Times New Roman" w:cs="Times New Roman"/>
                <w:sz w:val="28"/>
                <w:szCs w:val="28"/>
              </w:rPr>
              <w:t>10000m</w:t>
            </w:r>
            <w:r w:rsidRPr="0009378A">
              <w:rPr>
                <w:rFonts w:ascii="Times New Roman" w:hAnsi="Times New Roman" w:cs="Times New Roman"/>
                <w:sz w:val="28"/>
                <w:szCs w:val="28"/>
                <w:vertAlign w:val="superscript"/>
              </w:rPr>
              <w:t>2</w:t>
            </w:r>
            <w:r w:rsidRPr="0009378A">
              <w:rPr>
                <w:rFonts w:ascii="Times New Roman" w:hAnsi="Times New Roman" w:cs="Times New Roman"/>
                <w:sz w:val="28"/>
                <w:szCs w:val="28"/>
              </w:rPr>
              <w:t xml:space="preserve"> =  1m</w:t>
            </w:r>
            <w:r w:rsidRPr="0009378A">
              <w:rPr>
                <w:rFonts w:ascii="Times New Roman" w:hAnsi="Times New Roman" w:cs="Times New Roman"/>
                <w:sz w:val="28"/>
                <w:szCs w:val="28"/>
                <w:vertAlign w:val="superscript"/>
              </w:rPr>
              <w:t>2</w:t>
            </w:r>
          </w:p>
          <w:p w:rsidR="0009378A" w:rsidRPr="0009378A" w:rsidRDefault="0009378A" w:rsidP="00950EC8">
            <w:pPr>
              <w:jc w:val="both"/>
              <w:rPr>
                <w:rFonts w:ascii="Times New Roman" w:hAnsi="Times New Roman" w:cs="Times New Roman"/>
                <w:sz w:val="28"/>
                <w:szCs w:val="28"/>
                <w:vertAlign w:val="superscript"/>
              </w:rPr>
            </w:pPr>
          </w:p>
          <w:p w:rsidR="0009378A" w:rsidRPr="0009378A" w:rsidRDefault="0009378A" w:rsidP="00950EC8">
            <w:pPr>
              <w:jc w:val="both"/>
              <w:rPr>
                <w:rFonts w:ascii="Times New Roman" w:hAnsi="Times New Roman" w:cs="Times New Roman"/>
                <w:sz w:val="28"/>
                <w:szCs w:val="28"/>
                <w:vertAlign w:val="superscript"/>
              </w:rPr>
            </w:pPr>
          </w:p>
          <w:p w:rsidR="0009378A" w:rsidRPr="0009378A" w:rsidRDefault="0009378A" w:rsidP="00950EC8">
            <w:pPr>
              <w:jc w:val="both"/>
              <w:rPr>
                <w:rFonts w:ascii="Times New Roman" w:hAnsi="Times New Roman" w:cs="Times New Roman"/>
                <w:sz w:val="28"/>
                <w:szCs w:val="28"/>
                <w:vertAlign w:val="superscript"/>
              </w:rPr>
            </w:pPr>
          </w:p>
          <w:p w:rsidR="0009378A" w:rsidRPr="0009378A" w:rsidRDefault="0009378A" w:rsidP="00950EC8">
            <w:pPr>
              <w:jc w:val="both"/>
              <w:rPr>
                <w:rFonts w:ascii="Times New Roman" w:hAnsi="Times New Roman" w:cs="Times New Roman"/>
                <w:sz w:val="28"/>
                <w:szCs w:val="28"/>
                <w:vertAlign w:val="superscript"/>
              </w:rPr>
            </w:pPr>
          </w:p>
          <w:p w:rsidR="0009378A" w:rsidRPr="0009378A" w:rsidRDefault="0009378A" w:rsidP="00950EC8">
            <w:pPr>
              <w:jc w:val="both"/>
              <w:rPr>
                <w:rFonts w:ascii="Times New Roman" w:hAnsi="Times New Roman" w:cs="Times New Roman"/>
                <w:sz w:val="28"/>
                <w:szCs w:val="28"/>
                <w:vertAlign w:val="superscrip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1"/>
              <w:gridCol w:w="356"/>
              <w:gridCol w:w="351"/>
              <w:gridCol w:w="1369"/>
              <w:gridCol w:w="1790"/>
            </w:tblGrid>
            <w:tr w:rsidR="0009378A" w:rsidRPr="0009378A" w:rsidTr="00950EC8">
              <w:tc>
                <w:tcPr>
                  <w:tcW w:w="341"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a</w:t>
                  </w:r>
                </w:p>
              </w:tc>
              <w:tc>
                <w:tcPr>
                  <w:tcW w:w="356"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b</w:t>
                  </w:r>
                </w:p>
              </w:tc>
              <w:tc>
                <w:tcPr>
                  <w:tcW w:w="351"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c</w:t>
                  </w:r>
                </w:p>
              </w:tc>
              <w:tc>
                <w:tcPr>
                  <w:tcW w:w="1369"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a x(b +c)</w:t>
                  </w:r>
                </w:p>
              </w:tc>
              <w:tc>
                <w:tcPr>
                  <w:tcW w:w="1790"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ax b+a xc</w:t>
                  </w:r>
                </w:p>
              </w:tc>
            </w:tr>
            <w:tr w:rsidR="0009378A" w:rsidRPr="0009378A" w:rsidTr="00950EC8">
              <w:tc>
                <w:tcPr>
                  <w:tcW w:w="341"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3</w:t>
                  </w:r>
                </w:p>
              </w:tc>
              <w:tc>
                <w:tcPr>
                  <w:tcW w:w="356"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7</w:t>
                  </w:r>
                </w:p>
              </w:tc>
              <w:tc>
                <w:tcPr>
                  <w:tcW w:w="351"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5</w:t>
                  </w:r>
                </w:p>
              </w:tc>
              <w:tc>
                <w:tcPr>
                  <w:tcW w:w="1369"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3 x(7 +5) =</w:t>
                  </w:r>
                </w:p>
              </w:tc>
              <w:tc>
                <w:tcPr>
                  <w:tcW w:w="1790"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3x7+3x5=36</w:t>
                  </w:r>
                </w:p>
              </w:tc>
            </w:tr>
            <w:tr w:rsidR="0009378A" w:rsidRPr="0009378A" w:rsidTr="00950EC8">
              <w:tc>
                <w:tcPr>
                  <w:tcW w:w="341"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2</w:t>
                  </w:r>
                </w:p>
              </w:tc>
              <w:tc>
                <w:tcPr>
                  <w:tcW w:w="356"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4</w:t>
                  </w:r>
                </w:p>
              </w:tc>
              <w:tc>
                <w:tcPr>
                  <w:tcW w:w="351"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6</w:t>
                  </w:r>
                </w:p>
              </w:tc>
              <w:tc>
                <w:tcPr>
                  <w:tcW w:w="1369"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2 x(4 +6) =</w:t>
                  </w:r>
                </w:p>
              </w:tc>
              <w:tc>
                <w:tcPr>
                  <w:tcW w:w="1790"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2x4+2x6=20</w:t>
                  </w:r>
                </w:p>
              </w:tc>
            </w:tr>
            <w:tr w:rsidR="0009378A" w:rsidRPr="0009378A" w:rsidTr="00950EC8">
              <w:tc>
                <w:tcPr>
                  <w:tcW w:w="341"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3</w:t>
                  </w:r>
                </w:p>
              </w:tc>
              <w:tc>
                <w:tcPr>
                  <w:tcW w:w="356"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8</w:t>
                  </w:r>
                </w:p>
              </w:tc>
              <w:tc>
                <w:tcPr>
                  <w:tcW w:w="351"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9</w:t>
                  </w:r>
                </w:p>
              </w:tc>
              <w:tc>
                <w:tcPr>
                  <w:tcW w:w="1369"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3 x(8 +9) =</w:t>
                  </w:r>
                </w:p>
              </w:tc>
              <w:tc>
                <w:tcPr>
                  <w:tcW w:w="1790"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3x8+3x9=51</w:t>
                  </w:r>
                </w:p>
              </w:tc>
            </w:tr>
          </w:tbl>
          <w:p w:rsidR="0009378A" w:rsidRPr="0009378A" w:rsidRDefault="0009378A" w:rsidP="00950EC8">
            <w:pPr>
              <w:jc w:val="both"/>
              <w:rPr>
                <w:rFonts w:ascii="Times New Roman" w:hAnsi="Times New Roman" w:cs="Times New Roman"/>
                <w:sz w:val="28"/>
                <w:szCs w:val="28"/>
                <w:vertAlign w:val="superscript"/>
                <w:lang w:val="vi-V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1"/>
              <w:gridCol w:w="446"/>
              <w:gridCol w:w="261"/>
              <w:gridCol w:w="1369"/>
              <w:gridCol w:w="1790"/>
            </w:tblGrid>
            <w:tr w:rsidR="0009378A" w:rsidRPr="0009378A" w:rsidTr="00950EC8">
              <w:tc>
                <w:tcPr>
                  <w:tcW w:w="341"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lastRenderedPageBreak/>
                    <w:t>a</w:t>
                  </w:r>
                </w:p>
              </w:tc>
              <w:tc>
                <w:tcPr>
                  <w:tcW w:w="446"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b</w:t>
                  </w:r>
                </w:p>
              </w:tc>
              <w:tc>
                <w:tcPr>
                  <w:tcW w:w="261"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c</w:t>
                  </w:r>
                </w:p>
              </w:tc>
              <w:tc>
                <w:tcPr>
                  <w:tcW w:w="1369"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a x(b - c)</w:t>
                  </w:r>
                </w:p>
              </w:tc>
              <w:tc>
                <w:tcPr>
                  <w:tcW w:w="1790"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axb-a xc</w:t>
                  </w:r>
                </w:p>
              </w:tc>
            </w:tr>
            <w:tr w:rsidR="0009378A" w:rsidRPr="0009378A" w:rsidTr="00950EC8">
              <w:tc>
                <w:tcPr>
                  <w:tcW w:w="341"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2</w:t>
                  </w:r>
                </w:p>
              </w:tc>
              <w:tc>
                <w:tcPr>
                  <w:tcW w:w="446"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9</w:t>
                  </w:r>
                </w:p>
              </w:tc>
              <w:tc>
                <w:tcPr>
                  <w:tcW w:w="261"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3</w:t>
                  </w:r>
                </w:p>
              </w:tc>
              <w:tc>
                <w:tcPr>
                  <w:tcW w:w="1369"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p>
              </w:tc>
              <w:tc>
                <w:tcPr>
                  <w:tcW w:w="1790"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p>
              </w:tc>
            </w:tr>
            <w:tr w:rsidR="0009378A" w:rsidRPr="0009378A" w:rsidTr="00950EC8">
              <w:tc>
                <w:tcPr>
                  <w:tcW w:w="341"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4</w:t>
                  </w:r>
                </w:p>
              </w:tc>
              <w:tc>
                <w:tcPr>
                  <w:tcW w:w="446"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8</w:t>
                  </w:r>
                </w:p>
              </w:tc>
              <w:tc>
                <w:tcPr>
                  <w:tcW w:w="261"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5</w:t>
                  </w:r>
                </w:p>
              </w:tc>
              <w:tc>
                <w:tcPr>
                  <w:tcW w:w="1369"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p>
              </w:tc>
              <w:tc>
                <w:tcPr>
                  <w:tcW w:w="1790"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p>
              </w:tc>
            </w:tr>
            <w:tr w:rsidR="0009378A" w:rsidRPr="0009378A" w:rsidTr="00950EC8">
              <w:tc>
                <w:tcPr>
                  <w:tcW w:w="341"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6</w:t>
                  </w:r>
                </w:p>
              </w:tc>
              <w:tc>
                <w:tcPr>
                  <w:tcW w:w="446"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0</w:t>
                  </w:r>
                </w:p>
              </w:tc>
              <w:tc>
                <w:tcPr>
                  <w:tcW w:w="261"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7</w:t>
                  </w:r>
                </w:p>
              </w:tc>
              <w:tc>
                <w:tcPr>
                  <w:tcW w:w="1369"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p>
              </w:tc>
              <w:tc>
                <w:tcPr>
                  <w:tcW w:w="1790" w:type="dxa"/>
                  <w:tcBorders>
                    <w:top w:val="single" w:sz="4" w:space="0" w:color="auto"/>
                    <w:left w:val="single" w:sz="4" w:space="0" w:color="auto"/>
                    <w:bottom w:val="single" w:sz="4" w:space="0" w:color="auto"/>
                    <w:right w:val="single" w:sz="4" w:space="0" w:color="auto"/>
                  </w:tcBorders>
                </w:tcPr>
                <w:p w:rsidR="0009378A" w:rsidRPr="0009378A" w:rsidRDefault="0009378A" w:rsidP="00950EC8">
                  <w:pPr>
                    <w:jc w:val="both"/>
                    <w:rPr>
                      <w:rFonts w:ascii="Times New Roman" w:hAnsi="Times New Roman" w:cs="Times New Roman"/>
                      <w:sz w:val="28"/>
                      <w:szCs w:val="28"/>
                    </w:rPr>
                  </w:pPr>
                </w:p>
              </w:tc>
            </w:tr>
          </w:tbl>
          <w:p w:rsidR="0009378A" w:rsidRPr="0009378A" w:rsidRDefault="0009378A" w:rsidP="00950EC8">
            <w:pPr>
              <w:jc w:val="both"/>
              <w:rPr>
                <w:rFonts w:ascii="Times New Roman" w:hAnsi="Times New Roman" w:cs="Times New Roman"/>
                <w:sz w:val="28"/>
                <w:szCs w:val="28"/>
                <w:vertAlign w:val="superscript"/>
                <w:lang w:val="vi-VN"/>
              </w:rPr>
            </w:pPr>
          </w:p>
        </w:tc>
      </w:tr>
    </w:tbl>
    <w:p w:rsidR="0009378A" w:rsidRPr="0009378A" w:rsidRDefault="0009378A" w:rsidP="0009378A">
      <w:pPr>
        <w:rPr>
          <w:rFonts w:ascii="Times New Roman" w:hAnsi="Times New Roman" w:cs="Times New Roman"/>
          <w:sz w:val="28"/>
          <w:szCs w:val="28"/>
        </w:rPr>
      </w:pPr>
    </w:p>
    <w:p w:rsidR="0009378A" w:rsidRPr="0009378A" w:rsidRDefault="001B5D04" w:rsidP="0009378A">
      <w:pPr>
        <w:pStyle w:val="BodyText"/>
        <w:tabs>
          <w:tab w:val="left" w:leader="dot" w:pos="2635"/>
        </w:tabs>
        <w:spacing w:before="81"/>
        <w:ind w:left="535"/>
        <w:rPr>
          <w:sz w:val="28"/>
          <w:szCs w:val="28"/>
        </w:rPr>
      </w:pPr>
      <w:r>
        <w:rPr>
          <w:sz w:val="28"/>
          <w:szCs w:val="28"/>
          <w:lang w:val="en-US"/>
        </w:rPr>
        <w:t xml:space="preserve">       </w:t>
      </w:r>
      <w:r w:rsidR="0009378A" w:rsidRPr="0009378A">
        <w:rPr>
          <w:sz w:val="28"/>
          <w:szCs w:val="28"/>
        </w:rPr>
        <w:t xml:space="preserve"> ngày …… / …… /</w:t>
      </w:r>
      <w:r w:rsidR="0009378A" w:rsidRPr="0009378A">
        <w:rPr>
          <w:spacing w:val="-10"/>
          <w:sz w:val="28"/>
          <w:szCs w:val="28"/>
        </w:rPr>
        <w:t xml:space="preserve"> </w:t>
      </w:r>
      <w:r w:rsidR="0009378A" w:rsidRPr="0009378A">
        <w:rPr>
          <w:sz w:val="28"/>
          <w:szCs w:val="28"/>
        </w:rPr>
        <w:t>20…</w:t>
      </w:r>
    </w:p>
    <w:p w:rsidR="0009378A" w:rsidRPr="0009378A" w:rsidRDefault="0009378A" w:rsidP="0009378A">
      <w:pPr>
        <w:pStyle w:val="BodyText"/>
        <w:rPr>
          <w:sz w:val="28"/>
          <w:szCs w:val="28"/>
        </w:rPr>
      </w:pPr>
    </w:p>
    <w:p w:rsidR="0009378A" w:rsidRPr="0009378A" w:rsidRDefault="0009378A" w:rsidP="0009378A">
      <w:pPr>
        <w:spacing w:before="1" w:line="252" w:lineRule="exact"/>
        <w:ind w:left="2959" w:right="2677"/>
        <w:jc w:val="center"/>
        <w:rPr>
          <w:rFonts w:ascii="Times New Roman" w:hAnsi="Times New Roman" w:cs="Times New Roman"/>
          <w:i/>
          <w:sz w:val="28"/>
          <w:szCs w:val="28"/>
        </w:rPr>
      </w:pPr>
      <w:r w:rsidRPr="0009378A">
        <w:rPr>
          <w:rFonts w:ascii="Times New Roman" w:hAnsi="Times New Roman" w:cs="Times New Roman"/>
          <w:i/>
          <w:sz w:val="28"/>
          <w:szCs w:val="28"/>
        </w:rPr>
        <w:t>Rèn Toán tuần 13</w:t>
      </w:r>
    </w:p>
    <w:p w:rsidR="0009378A" w:rsidRPr="0009378A" w:rsidRDefault="0009378A" w:rsidP="0009378A">
      <w:pPr>
        <w:pStyle w:val="Heading2"/>
        <w:spacing w:line="252" w:lineRule="exact"/>
        <w:ind w:left="2172" w:right="2677"/>
        <w:rPr>
          <w:rFonts w:ascii="Times New Roman" w:hAnsi="Times New Roman"/>
          <w:szCs w:val="28"/>
        </w:rPr>
      </w:pPr>
      <w:r w:rsidRPr="0009378A">
        <w:rPr>
          <w:rFonts w:ascii="Times New Roman" w:hAnsi="Times New Roman"/>
          <w:szCs w:val="28"/>
        </w:rPr>
        <w:t>Rèn Luyện Nhân Với Số Có Hai Chữ Số</w:t>
      </w:r>
    </w:p>
    <w:p w:rsidR="0009378A" w:rsidRPr="0009378A" w:rsidRDefault="0009378A" w:rsidP="0009378A">
      <w:pPr>
        <w:pStyle w:val="BodyText"/>
        <w:spacing w:before="8"/>
        <w:rPr>
          <w:b/>
          <w:sz w:val="28"/>
          <w:szCs w:val="28"/>
        </w:rPr>
      </w:pPr>
    </w:p>
    <w:p w:rsidR="0009378A" w:rsidRPr="0009378A" w:rsidRDefault="0009378A" w:rsidP="008926C3">
      <w:pPr>
        <w:pStyle w:val="ListParagraph"/>
        <w:widowControl w:val="0"/>
        <w:numPr>
          <w:ilvl w:val="0"/>
          <w:numId w:val="33"/>
        </w:numPr>
        <w:tabs>
          <w:tab w:val="left" w:pos="733"/>
        </w:tabs>
        <w:autoSpaceDE w:val="0"/>
        <w:autoSpaceDN w:val="0"/>
        <w:spacing w:after="0" w:line="240" w:lineRule="auto"/>
        <w:ind w:hanging="198"/>
        <w:contextualSpacing w:val="0"/>
        <w:rPr>
          <w:rFonts w:ascii="Times New Roman" w:hAnsi="Times New Roman" w:cs="Times New Roman"/>
          <w:b/>
          <w:sz w:val="28"/>
          <w:szCs w:val="28"/>
        </w:rPr>
      </w:pPr>
      <w:r w:rsidRPr="0009378A">
        <w:rPr>
          <w:rFonts w:ascii="Times New Roman" w:hAnsi="Times New Roman" w:cs="Times New Roman"/>
          <w:b/>
          <w:sz w:val="28"/>
          <w:szCs w:val="28"/>
        </w:rPr>
        <w:t>MỤC</w:t>
      </w:r>
      <w:r w:rsidRPr="0009378A">
        <w:rPr>
          <w:rFonts w:ascii="Times New Roman" w:hAnsi="Times New Roman" w:cs="Times New Roman"/>
          <w:b/>
          <w:spacing w:val="-2"/>
          <w:sz w:val="28"/>
          <w:szCs w:val="28"/>
        </w:rPr>
        <w:t xml:space="preserve"> </w:t>
      </w:r>
      <w:r w:rsidRPr="0009378A">
        <w:rPr>
          <w:rFonts w:ascii="Times New Roman" w:hAnsi="Times New Roman" w:cs="Times New Roman"/>
          <w:b/>
          <w:sz w:val="28"/>
          <w:szCs w:val="28"/>
        </w:rPr>
        <w:t>TIÊU:</w:t>
      </w:r>
    </w:p>
    <w:p w:rsidR="0009378A" w:rsidRPr="0009378A" w:rsidRDefault="0009378A" w:rsidP="008926C3">
      <w:pPr>
        <w:pStyle w:val="ListParagraph"/>
        <w:widowControl w:val="0"/>
        <w:numPr>
          <w:ilvl w:val="1"/>
          <w:numId w:val="33"/>
        </w:numPr>
        <w:tabs>
          <w:tab w:val="left" w:pos="1492"/>
        </w:tabs>
        <w:autoSpaceDE w:val="0"/>
        <w:autoSpaceDN w:val="0"/>
        <w:spacing w:before="88" w:after="0" w:line="326" w:lineRule="auto"/>
        <w:ind w:left="535" w:right="234" w:firstLine="720"/>
        <w:contextualSpacing w:val="0"/>
        <w:rPr>
          <w:rFonts w:ascii="Times New Roman" w:hAnsi="Times New Roman" w:cs="Times New Roman"/>
          <w:sz w:val="28"/>
          <w:szCs w:val="28"/>
        </w:rPr>
      </w:pPr>
      <w:r w:rsidRPr="0009378A">
        <w:rPr>
          <w:rFonts w:ascii="Times New Roman" w:hAnsi="Times New Roman" w:cs="Times New Roman"/>
          <w:b/>
          <w:i/>
          <w:sz w:val="28"/>
          <w:szCs w:val="28"/>
        </w:rPr>
        <w:t>Kiến thức</w:t>
      </w:r>
      <w:r w:rsidRPr="0009378A">
        <w:rPr>
          <w:rFonts w:ascii="Times New Roman" w:hAnsi="Times New Roman" w:cs="Times New Roman"/>
          <w:sz w:val="28"/>
          <w:szCs w:val="28"/>
        </w:rPr>
        <w:t>: Củng cố cho học sinh các kiến thức về nhân với số có hai chữ số; tìm thành phần chưa</w:t>
      </w:r>
      <w:r w:rsidRPr="0009378A">
        <w:rPr>
          <w:rFonts w:ascii="Times New Roman" w:hAnsi="Times New Roman" w:cs="Times New Roman"/>
          <w:spacing w:val="-1"/>
          <w:sz w:val="28"/>
          <w:szCs w:val="28"/>
        </w:rPr>
        <w:t xml:space="preserve"> </w:t>
      </w:r>
      <w:r w:rsidRPr="0009378A">
        <w:rPr>
          <w:rFonts w:ascii="Times New Roman" w:hAnsi="Times New Roman" w:cs="Times New Roman"/>
          <w:sz w:val="28"/>
          <w:szCs w:val="28"/>
        </w:rPr>
        <w:t>biết.</w:t>
      </w:r>
    </w:p>
    <w:p w:rsidR="0009378A" w:rsidRPr="0009378A" w:rsidRDefault="0009378A" w:rsidP="008926C3">
      <w:pPr>
        <w:pStyle w:val="ListParagraph"/>
        <w:widowControl w:val="0"/>
        <w:numPr>
          <w:ilvl w:val="1"/>
          <w:numId w:val="33"/>
        </w:numPr>
        <w:tabs>
          <w:tab w:val="left" w:pos="1477"/>
        </w:tabs>
        <w:autoSpaceDE w:val="0"/>
        <w:autoSpaceDN w:val="0"/>
        <w:spacing w:after="0" w:line="249" w:lineRule="exact"/>
        <w:contextualSpacing w:val="0"/>
        <w:rPr>
          <w:rFonts w:ascii="Times New Roman" w:hAnsi="Times New Roman" w:cs="Times New Roman"/>
          <w:sz w:val="28"/>
          <w:szCs w:val="28"/>
        </w:rPr>
      </w:pPr>
      <w:r w:rsidRPr="0009378A">
        <w:rPr>
          <w:rFonts w:ascii="Times New Roman" w:hAnsi="Times New Roman" w:cs="Times New Roman"/>
          <w:b/>
          <w:i/>
          <w:sz w:val="28"/>
          <w:szCs w:val="28"/>
        </w:rPr>
        <w:t>Kĩ năng</w:t>
      </w:r>
      <w:r w:rsidRPr="0009378A">
        <w:rPr>
          <w:rFonts w:ascii="Times New Roman" w:hAnsi="Times New Roman" w:cs="Times New Roman"/>
          <w:sz w:val="28"/>
          <w:szCs w:val="28"/>
        </w:rPr>
        <w:t>: Giúp học sinh thực hiện tốt các bài tập củng cố và mở</w:t>
      </w:r>
      <w:r w:rsidRPr="0009378A">
        <w:rPr>
          <w:rFonts w:ascii="Times New Roman" w:hAnsi="Times New Roman" w:cs="Times New Roman"/>
          <w:spacing w:val="-18"/>
          <w:sz w:val="28"/>
          <w:szCs w:val="28"/>
        </w:rPr>
        <w:t xml:space="preserve"> </w:t>
      </w:r>
      <w:r w:rsidRPr="0009378A">
        <w:rPr>
          <w:rFonts w:ascii="Times New Roman" w:hAnsi="Times New Roman" w:cs="Times New Roman"/>
          <w:sz w:val="28"/>
          <w:szCs w:val="28"/>
        </w:rPr>
        <w:t>rộng.</w:t>
      </w:r>
    </w:p>
    <w:p w:rsidR="0009378A" w:rsidRPr="0009378A" w:rsidRDefault="0009378A" w:rsidP="008926C3">
      <w:pPr>
        <w:pStyle w:val="ListParagraph"/>
        <w:widowControl w:val="0"/>
        <w:numPr>
          <w:ilvl w:val="1"/>
          <w:numId w:val="33"/>
        </w:numPr>
        <w:tabs>
          <w:tab w:val="left" w:pos="1477"/>
        </w:tabs>
        <w:autoSpaceDE w:val="0"/>
        <w:autoSpaceDN w:val="0"/>
        <w:spacing w:before="88" w:after="0" w:line="240" w:lineRule="auto"/>
        <w:contextualSpacing w:val="0"/>
        <w:rPr>
          <w:rFonts w:ascii="Times New Roman" w:hAnsi="Times New Roman" w:cs="Times New Roman"/>
          <w:sz w:val="28"/>
          <w:szCs w:val="28"/>
        </w:rPr>
      </w:pPr>
      <w:r w:rsidRPr="0009378A">
        <w:rPr>
          <w:rFonts w:ascii="Times New Roman" w:hAnsi="Times New Roman" w:cs="Times New Roman"/>
          <w:b/>
          <w:i/>
          <w:sz w:val="28"/>
          <w:szCs w:val="28"/>
        </w:rPr>
        <w:t>Thái độ</w:t>
      </w:r>
      <w:r w:rsidRPr="0009378A">
        <w:rPr>
          <w:rFonts w:ascii="Times New Roman" w:hAnsi="Times New Roman" w:cs="Times New Roman"/>
          <w:sz w:val="28"/>
          <w:szCs w:val="28"/>
        </w:rPr>
        <w:t>: Sáng tạo, hợp tác, cẩn</w:t>
      </w:r>
      <w:r w:rsidRPr="0009378A">
        <w:rPr>
          <w:rFonts w:ascii="Times New Roman" w:hAnsi="Times New Roman" w:cs="Times New Roman"/>
          <w:spacing w:val="-11"/>
          <w:sz w:val="28"/>
          <w:szCs w:val="28"/>
        </w:rPr>
        <w:t xml:space="preserve"> </w:t>
      </w:r>
      <w:r w:rsidRPr="0009378A">
        <w:rPr>
          <w:rFonts w:ascii="Times New Roman" w:hAnsi="Times New Roman" w:cs="Times New Roman"/>
          <w:sz w:val="28"/>
          <w:szCs w:val="28"/>
        </w:rPr>
        <w:t>thận.</w:t>
      </w:r>
    </w:p>
    <w:p w:rsidR="0009378A" w:rsidRPr="0009378A" w:rsidRDefault="0009378A" w:rsidP="008926C3">
      <w:pPr>
        <w:pStyle w:val="ListParagraph"/>
        <w:widowControl w:val="0"/>
        <w:numPr>
          <w:ilvl w:val="1"/>
          <w:numId w:val="34"/>
        </w:numPr>
        <w:tabs>
          <w:tab w:val="left" w:pos="702"/>
        </w:tabs>
        <w:autoSpaceDE w:val="0"/>
        <w:autoSpaceDN w:val="0"/>
        <w:spacing w:before="90" w:after="0" w:line="324" w:lineRule="auto"/>
        <w:ind w:left="535" w:right="239" w:firstLine="0"/>
        <w:contextualSpacing w:val="0"/>
        <w:rPr>
          <w:rFonts w:ascii="Times New Roman" w:hAnsi="Times New Roman" w:cs="Times New Roman"/>
          <w:sz w:val="28"/>
          <w:szCs w:val="28"/>
        </w:rPr>
      </w:pPr>
      <w:r w:rsidRPr="0009378A">
        <w:rPr>
          <w:rFonts w:ascii="Times New Roman" w:hAnsi="Times New Roman" w:cs="Times New Roman"/>
          <w:b/>
          <w:sz w:val="28"/>
          <w:szCs w:val="28"/>
        </w:rPr>
        <w:t>Phân hóa</w:t>
      </w:r>
      <w:r w:rsidRPr="0009378A">
        <w:rPr>
          <w:rFonts w:ascii="Times New Roman" w:hAnsi="Times New Roman" w:cs="Times New Roman"/>
          <w:sz w:val="28"/>
          <w:szCs w:val="28"/>
        </w:rPr>
        <w:t xml:space="preserve">: Học sinh trung bình chỉ làm tự chọn </w:t>
      </w:r>
      <w:r w:rsidRPr="0009378A">
        <w:rPr>
          <w:rFonts w:ascii="Times New Roman" w:hAnsi="Times New Roman" w:cs="Times New Roman"/>
          <w:b/>
          <w:sz w:val="28"/>
          <w:szCs w:val="28"/>
        </w:rPr>
        <w:t xml:space="preserve">2 </w:t>
      </w:r>
      <w:r w:rsidRPr="0009378A">
        <w:rPr>
          <w:rFonts w:ascii="Times New Roman" w:hAnsi="Times New Roman" w:cs="Times New Roman"/>
          <w:sz w:val="28"/>
          <w:szCs w:val="28"/>
        </w:rPr>
        <w:t xml:space="preserve">trong </w:t>
      </w:r>
      <w:r w:rsidRPr="0009378A">
        <w:rPr>
          <w:rFonts w:ascii="Times New Roman" w:hAnsi="Times New Roman" w:cs="Times New Roman"/>
          <w:b/>
          <w:sz w:val="28"/>
          <w:szCs w:val="28"/>
        </w:rPr>
        <w:t xml:space="preserve">4 </w:t>
      </w:r>
      <w:r w:rsidRPr="0009378A">
        <w:rPr>
          <w:rFonts w:ascii="Times New Roman" w:hAnsi="Times New Roman" w:cs="Times New Roman"/>
          <w:sz w:val="28"/>
          <w:szCs w:val="28"/>
        </w:rPr>
        <w:t xml:space="preserve">bài tập; học sinh khá làm tự chọn </w:t>
      </w:r>
      <w:r w:rsidRPr="0009378A">
        <w:rPr>
          <w:rFonts w:ascii="Times New Roman" w:hAnsi="Times New Roman" w:cs="Times New Roman"/>
          <w:b/>
          <w:sz w:val="28"/>
          <w:szCs w:val="28"/>
        </w:rPr>
        <w:t xml:space="preserve">3 </w:t>
      </w:r>
      <w:r w:rsidRPr="0009378A">
        <w:rPr>
          <w:rFonts w:ascii="Times New Roman" w:hAnsi="Times New Roman" w:cs="Times New Roman"/>
          <w:sz w:val="28"/>
          <w:szCs w:val="28"/>
        </w:rPr>
        <w:t xml:space="preserve">trong </w:t>
      </w:r>
      <w:r w:rsidRPr="0009378A">
        <w:rPr>
          <w:rFonts w:ascii="Times New Roman" w:hAnsi="Times New Roman" w:cs="Times New Roman"/>
          <w:b/>
          <w:sz w:val="28"/>
          <w:szCs w:val="28"/>
        </w:rPr>
        <w:t xml:space="preserve">4 </w:t>
      </w:r>
      <w:r w:rsidRPr="0009378A">
        <w:rPr>
          <w:rFonts w:ascii="Times New Roman" w:hAnsi="Times New Roman" w:cs="Times New Roman"/>
          <w:sz w:val="28"/>
          <w:szCs w:val="28"/>
        </w:rPr>
        <w:t>bài tập; học sinh giỏi thực hiện hết các yêu</w:t>
      </w:r>
      <w:r w:rsidRPr="0009378A">
        <w:rPr>
          <w:rFonts w:ascii="Times New Roman" w:hAnsi="Times New Roman" w:cs="Times New Roman"/>
          <w:spacing w:val="-15"/>
          <w:sz w:val="28"/>
          <w:szCs w:val="28"/>
        </w:rPr>
        <w:t xml:space="preserve"> </w:t>
      </w:r>
      <w:r w:rsidRPr="0009378A">
        <w:rPr>
          <w:rFonts w:ascii="Times New Roman" w:hAnsi="Times New Roman" w:cs="Times New Roman"/>
          <w:sz w:val="28"/>
          <w:szCs w:val="28"/>
        </w:rPr>
        <w:t>cầu.</w:t>
      </w:r>
    </w:p>
    <w:p w:rsidR="0009378A" w:rsidRPr="0009378A" w:rsidRDefault="0009378A" w:rsidP="0009378A">
      <w:pPr>
        <w:pStyle w:val="BodyText"/>
        <w:spacing w:before="8"/>
        <w:rPr>
          <w:sz w:val="28"/>
          <w:szCs w:val="28"/>
        </w:rPr>
      </w:pPr>
    </w:p>
    <w:p w:rsidR="0009378A" w:rsidRPr="0009378A" w:rsidRDefault="0009378A" w:rsidP="008926C3">
      <w:pPr>
        <w:pStyle w:val="Heading2"/>
        <w:keepNext w:val="0"/>
        <w:keepLines w:val="0"/>
        <w:numPr>
          <w:ilvl w:val="0"/>
          <w:numId w:val="33"/>
        </w:numPr>
        <w:tabs>
          <w:tab w:val="left" w:pos="817"/>
        </w:tabs>
        <w:autoSpaceDE w:val="0"/>
        <w:autoSpaceDN w:val="0"/>
        <w:spacing w:before="1" w:after="0"/>
        <w:ind w:left="816" w:hanging="282"/>
        <w:rPr>
          <w:rFonts w:ascii="Times New Roman" w:hAnsi="Times New Roman"/>
          <w:szCs w:val="28"/>
        </w:rPr>
      </w:pPr>
      <w:r w:rsidRPr="0009378A">
        <w:rPr>
          <w:rFonts w:ascii="Times New Roman" w:hAnsi="Times New Roman"/>
          <w:szCs w:val="28"/>
        </w:rPr>
        <w:t>ĐỒ DÙNG DẠY –</w:t>
      </w:r>
      <w:r w:rsidRPr="0009378A">
        <w:rPr>
          <w:rFonts w:ascii="Times New Roman" w:hAnsi="Times New Roman"/>
          <w:spacing w:val="-3"/>
          <w:szCs w:val="28"/>
        </w:rPr>
        <w:t xml:space="preserve"> </w:t>
      </w:r>
      <w:r w:rsidRPr="0009378A">
        <w:rPr>
          <w:rFonts w:ascii="Times New Roman" w:hAnsi="Times New Roman"/>
          <w:szCs w:val="28"/>
        </w:rPr>
        <w:t>HỌC:</w:t>
      </w:r>
    </w:p>
    <w:p w:rsidR="0009378A" w:rsidRPr="0009378A" w:rsidRDefault="0009378A" w:rsidP="008926C3">
      <w:pPr>
        <w:pStyle w:val="ListParagraph"/>
        <w:widowControl w:val="0"/>
        <w:numPr>
          <w:ilvl w:val="1"/>
          <w:numId w:val="33"/>
        </w:numPr>
        <w:tabs>
          <w:tab w:val="left" w:pos="1477"/>
        </w:tabs>
        <w:autoSpaceDE w:val="0"/>
        <w:autoSpaceDN w:val="0"/>
        <w:spacing w:before="87" w:after="0" w:line="240" w:lineRule="auto"/>
        <w:contextualSpacing w:val="0"/>
        <w:rPr>
          <w:rFonts w:ascii="Times New Roman" w:hAnsi="Times New Roman" w:cs="Times New Roman"/>
          <w:sz w:val="28"/>
          <w:szCs w:val="28"/>
        </w:rPr>
      </w:pPr>
      <w:r w:rsidRPr="0009378A">
        <w:rPr>
          <w:rFonts w:ascii="Times New Roman" w:hAnsi="Times New Roman" w:cs="Times New Roman"/>
          <w:sz w:val="28"/>
          <w:szCs w:val="28"/>
        </w:rPr>
        <w:t>Giáo viên: Bảng phụ, phiếu bài</w:t>
      </w:r>
      <w:r w:rsidRPr="0009378A">
        <w:rPr>
          <w:rFonts w:ascii="Times New Roman" w:hAnsi="Times New Roman" w:cs="Times New Roman"/>
          <w:spacing w:val="-11"/>
          <w:sz w:val="28"/>
          <w:szCs w:val="28"/>
        </w:rPr>
        <w:t xml:space="preserve"> </w:t>
      </w:r>
      <w:r w:rsidRPr="0009378A">
        <w:rPr>
          <w:rFonts w:ascii="Times New Roman" w:hAnsi="Times New Roman" w:cs="Times New Roman"/>
          <w:sz w:val="28"/>
          <w:szCs w:val="28"/>
        </w:rPr>
        <w:t>tập.</w:t>
      </w:r>
    </w:p>
    <w:p w:rsidR="0009378A" w:rsidRPr="0009378A" w:rsidRDefault="0009378A" w:rsidP="008926C3">
      <w:pPr>
        <w:pStyle w:val="ListParagraph"/>
        <w:widowControl w:val="0"/>
        <w:numPr>
          <w:ilvl w:val="1"/>
          <w:numId w:val="33"/>
        </w:numPr>
        <w:tabs>
          <w:tab w:val="left" w:pos="1477"/>
        </w:tabs>
        <w:autoSpaceDE w:val="0"/>
        <w:autoSpaceDN w:val="0"/>
        <w:spacing w:before="88" w:after="0" w:line="240" w:lineRule="auto"/>
        <w:contextualSpacing w:val="0"/>
        <w:rPr>
          <w:rFonts w:ascii="Times New Roman" w:hAnsi="Times New Roman" w:cs="Times New Roman"/>
          <w:sz w:val="28"/>
          <w:szCs w:val="28"/>
        </w:rPr>
      </w:pPr>
      <w:r w:rsidRPr="0009378A">
        <w:rPr>
          <w:rFonts w:ascii="Times New Roman" w:hAnsi="Times New Roman" w:cs="Times New Roman"/>
          <w:sz w:val="28"/>
          <w:szCs w:val="28"/>
        </w:rPr>
        <w:t>Học sinh: Đồ dung học</w:t>
      </w:r>
      <w:r w:rsidRPr="0009378A">
        <w:rPr>
          <w:rFonts w:ascii="Times New Roman" w:hAnsi="Times New Roman" w:cs="Times New Roman"/>
          <w:spacing w:val="-7"/>
          <w:sz w:val="28"/>
          <w:szCs w:val="28"/>
        </w:rPr>
        <w:t xml:space="preserve"> </w:t>
      </w:r>
      <w:r w:rsidRPr="0009378A">
        <w:rPr>
          <w:rFonts w:ascii="Times New Roman" w:hAnsi="Times New Roman" w:cs="Times New Roman"/>
          <w:sz w:val="28"/>
          <w:szCs w:val="28"/>
        </w:rPr>
        <w:t>tập.</w:t>
      </w:r>
    </w:p>
    <w:p w:rsidR="0009378A" w:rsidRPr="0009378A" w:rsidRDefault="0009378A" w:rsidP="008926C3">
      <w:pPr>
        <w:pStyle w:val="Heading2"/>
        <w:keepNext w:val="0"/>
        <w:keepLines w:val="0"/>
        <w:numPr>
          <w:ilvl w:val="0"/>
          <w:numId w:val="33"/>
        </w:numPr>
        <w:tabs>
          <w:tab w:val="left" w:pos="904"/>
        </w:tabs>
        <w:autoSpaceDE w:val="0"/>
        <w:autoSpaceDN w:val="0"/>
        <w:spacing w:before="90" w:after="0"/>
        <w:ind w:left="903" w:hanging="369"/>
        <w:rPr>
          <w:rFonts w:ascii="Times New Roman" w:hAnsi="Times New Roman"/>
          <w:szCs w:val="28"/>
        </w:rPr>
      </w:pPr>
      <w:r w:rsidRPr="0009378A">
        <w:rPr>
          <w:rFonts w:ascii="Times New Roman" w:hAnsi="Times New Roman"/>
          <w:szCs w:val="28"/>
        </w:rPr>
        <w:t>CÁC HOẠT ĐỘNG DẠY – HỌC CHỦ</w:t>
      </w:r>
      <w:r w:rsidRPr="0009378A">
        <w:rPr>
          <w:rFonts w:ascii="Times New Roman" w:hAnsi="Times New Roman"/>
          <w:spacing w:val="-9"/>
          <w:szCs w:val="28"/>
        </w:rPr>
        <w:t xml:space="preserve"> </w:t>
      </w:r>
      <w:r w:rsidRPr="0009378A">
        <w:rPr>
          <w:rFonts w:ascii="Times New Roman" w:hAnsi="Times New Roman"/>
          <w:szCs w:val="28"/>
        </w:rPr>
        <w:t>YẾU:</w:t>
      </w:r>
    </w:p>
    <w:p w:rsidR="0009378A" w:rsidRPr="0009378A" w:rsidRDefault="0009378A" w:rsidP="0009378A">
      <w:pPr>
        <w:pStyle w:val="BodyText"/>
        <w:rPr>
          <w:b/>
          <w:sz w:val="28"/>
          <w:szCs w:val="28"/>
        </w:rPr>
      </w:pPr>
    </w:p>
    <w:p w:rsidR="0009378A" w:rsidRPr="0009378A" w:rsidRDefault="0009378A" w:rsidP="0009378A">
      <w:pPr>
        <w:pStyle w:val="BodyText"/>
        <w:spacing w:before="4" w:after="1"/>
        <w:rPr>
          <w:b/>
          <w:sz w:val="28"/>
          <w:szCs w:val="28"/>
        </w:rPr>
      </w:pPr>
    </w:p>
    <w:tbl>
      <w:tblPr>
        <w:tblW w:w="9326" w:type="dxa"/>
        <w:tblInd w:w="417" w:type="dxa"/>
        <w:tblLayout w:type="fixed"/>
        <w:tblCellMar>
          <w:left w:w="0" w:type="dxa"/>
          <w:right w:w="0" w:type="dxa"/>
        </w:tblCellMar>
        <w:tblLook w:val="01E0" w:firstRow="1" w:lastRow="1" w:firstColumn="1" w:lastColumn="1" w:noHBand="0" w:noVBand="0"/>
      </w:tblPr>
      <w:tblGrid>
        <w:gridCol w:w="25"/>
        <w:gridCol w:w="4861"/>
        <w:gridCol w:w="822"/>
        <w:gridCol w:w="798"/>
        <w:gridCol w:w="2789"/>
        <w:gridCol w:w="31"/>
      </w:tblGrid>
      <w:tr w:rsidR="0009378A" w:rsidRPr="00A160FD" w:rsidTr="001B5D04">
        <w:trPr>
          <w:gridAfter w:val="1"/>
          <w:wAfter w:w="31" w:type="dxa"/>
          <w:trHeight w:val="302"/>
        </w:trPr>
        <w:tc>
          <w:tcPr>
            <w:tcW w:w="5708" w:type="dxa"/>
            <w:gridSpan w:val="3"/>
            <w:tcBorders>
              <w:top w:val="single" w:sz="6" w:space="0" w:color="000000"/>
              <w:left w:val="single" w:sz="6" w:space="0" w:color="000000"/>
              <w:bottom w:val="single" w:sz="6" w:space="0" w:color="000000"/>
              <w:right w:val="single" w:sz="6" w:space="0" w:color="000000"/>
            </w:tcBorders>
          </w:tcPr>
          <w:p w:rsidR="0009378A" w:rsidRPr="0009378A" w:rsidRDefault="0009378A" w:rsidP="00950EC8">
            <w:pPr>
              <w:pStyle w:val="TableParagraph"/>
              <w:spacing w:line="252" w:lineRule="exact"/>
              <w:ind w:left="1016"/>
              <w:rPr>
                <w:b/>
                <w:i/>
                <w:sz w:val="28"/>
                <w:szCs w:val="28"/>
              </w:rPr>
            </w:pPr>
            <w:r w:rsidRPr="0009378A">
              <w:rPr>
                <w:b/>
                <w:i/>
                <w:sz w:val="28"/>
                <w:szCs w:val="28"/>
              </w:rPr>
              <w:t>Hoạt động rèn luyện của giáo viên</w:t>
            </w:r>
          </w:p>
        </w:tc>
        <w:tc>
          <w:tcPr>
            <w:tcW w:w="3587" w:type="dxa"/>
            <w:gridSpan w:val="2"/>
            <w:tcBorders>
              <w:top w:val="single" w:sz="6" w:space="0" w:color="000000"/>
              <w:left w:val="single" w:sz="6" w:space="0" w:color="000000"/>
              <w:bottom w:val="single" w:sz="6" w:space="0" w:color="000000"/>
              <w:right w:val="single" w:sz="6" w:space="0" w:color="000000"/>
            </w:tcBorders>
          </w:tcPr>
          <w:p w:rsidR="0009378A" w:rsidRPr="0009378A" w:rsidRDefault="0009378A" w:rsidP="00950EC8">
            <w:pPr>
              <w:pStyle w:val="TableParagraph"/>
              <w:spacing w:line="252" w:lineRule="exact"/>
              <w:ind w:left="774"/>
              <w:rPr>
                <w:b/>
                <w:i/>
                <w:sz w:val="28"/>
                <w:szCs w:val="28"/>
              </w:rPr>
            </w:pPr>
            <w:r w:rsidRPr="0009378A">
              <w:rPr>
                <w:b/>
                <w:i/>
                <w:sz w:val="28"/>
                <w:szCs w:val="28"/>
              </w:rPr>
              <w:t>Hoạt động học tập của học sinh</w:t>
            </w:r>
          </w:p>
        </w:tc>
      </w:tr>
      <w:tr w:rsidR="0009378A" w:rsidRPr="00A160FD" w:rsidTr="001B5D04">
        <w:trPr>
          <w:gridAfter w:val="1"/>
          <w:wAfter w:w="31" w:type="dxa"/>
          <w:trHeight w:val="2722"/>
        </w:trPr>
        <w:tc>
          <w:tcPr>
            <w:tcW w:w="5708" w:type="dxa"/>
            <w:gridSpan w:val="3"/>
            <w:tcBorders>
              <w:top w:val="single" w:sz="6" w:space="0" w:color="000000"/>
              <w:left w:val="single" w:sz="6" w:space="0" w:color="000000"/>
              <w:bottom w:val="single" w:sz="6" w:space="0" w:color="000000"/>
              <w:right w:val="single" w:sz="6" w:space="0" w:color="000000"/>
            </w:tcBorders>
          </w:tcPr>
          <w:p w:rsidR="0009378A" w:rsidRPr="0009378A" w:rsidRDefault="0009378A" w:rsidP="00950EC8">
            <w:pPr>
              <w:pStyle w:val="TableParagraph"/>
              <w:spacing w:line="252" w:lineRule="exact"/>
              <w:ind w:left="106"/>
              <w:rPr>
                <w:b/>
                <w:sz w:val="28"/>
                <w:szCs w:val="28"/>
              </w:rPr>
            </w:pPr>
            <w:r w:rsidRPr="0009378A">
              <w:rPr>
                <w:b/>
                <w:sz w:val="28"/>
                <w:szCs w:val="28"/>
              </w:rPr>
              <w:lastRenderedPageBreak/>
              <w:t>1. Hoạt động khởi động (5 phút):</w:t>
            </w:r>
          </w:p>
          <w:p w:rsidR="0009378A" w:rsidRPr="0009378A" w:rsidRDefault="0009378A" w:rsidP="008926C3">
            <w:pPr>
              <w:pStyle w:val="TableParagraph"/>
              <w:numPr>
                <w:ilvl w:val="0"/>
                <w:numId w:val="32"/>
              </w:numPr>
              <w:tabs>
                <w:tab w:val="left" w:pos="237"/>
              </w:tabs>
              <w:spacing w:before="88"/>
              <w:ind w:hanging="131"/>
              <w:rPr>
                <w:sz w:val="28"/>
                <w:szCs w:val="28"/>
              </w:rPr>
            </w:pPr>
            <w:r w:rsidRPr="0009378A">
              <w:rPr>
                <w:sz w:val="28"/>
                <w:szCs w:val="28"/>
              </w:rPr>
              <w:t>Ổn định tổ</w:t>
            </w:r>
            <w:r w:rsidRPr="0009378A">
              <w:rPr>
                <w:spacing w:val="-1"/>
                <w:sz w:val="28"/>
                <w:szCs w:val="28"/>
              </w:rPr>
              <w:t xml:space="preserve"> </w:t>
            </w:r>
            <w:r w:rsidRPr="0009378A">
              <w:rPr>
                <w:sz w:val="28"/>
                <w:szCs w:val="28"/>
              </w:rPr>
              <w:t>chức.</w:t>
            </w:r>
          </w:p>
          <w:p w:rsidR="0009378A" w:rsidRPr="0009378A" w:rsidRDefault="0009378A" w:rsidP="008926C3">
            <w:pPr>
              <w:pStyle w:val="TableParagraph"/>
              <w:numPr>
                <w:ilvl w:val="0"/>
                <w:numId w:val="32"/>
              </w:numPr>
              <w:tabs>
                <w:tab w:val="left" w:pos="237"/>
              </w:tabs>
              <w:spacing w:before="87"/>
              <w:ind w:hanging="131"/>
              <w:rPr>
                <w:sz w:val="28"/>
                <w:szCs w:val="28"/>
              </w:rPr>
            </w:pPr>
            <w:r w:rsidRPr="0009378A">
              <w:rPr>
                <w:sz w:val="28"/>
                <w:szCs w:val="28"/>
              </w:rPr>
              <w:t>Giới thiệu nội dung rèn</w:t>
            </w:r>
            <w:r w:rsidRPr="0009378A">
              <w:rPr>
                <w:spacing w:val="-8"/>
                <w:sz w:val="28"/>
                <w:szCs w:val="28"/>
              </w:rPr>
              <w:t xml:space="preserve"> </w:t>
            </w:r>
            <w:r w:rsidRPr="0009378A">
              <w:rPr>
                <w:sz w:val="28"/>
                <w:szCs w:val="28"/>
              </w:rPr>
              <w:t>luyện.</w:t>
            </w:r>
          </w:p>
          <w:p w:rsidR="0009378A" w:rsidRPr="0009378A" w:rsidRDefault="0009378A" w:rsidP="008926C3">
            <w:pPr>
              <w:pStyle w:val="TableParagraph"/>
              <w:numPr>
                <w:ilvl w:val="0"/>
                <w:numId w:val="31"/>
              </w:numPr>
              <w:tabs>
                <w:tab w:val="left" w:pos="328"/>
              </w:tabs>
              <w:spacing w:before="88"/>
              <w:ind w:hanging="222"/>
              <w:rPr>
                <w:b/>
                <w:sz w:val="28"/>
                <w:szCs w:val="28"/>
              </w:rPr>
            </w:pPr>
            <w:r w:rsidRPr="0009378A">
              <w:rPr>
                <w:b/>
                <w:sz w:val="28"/>
                <w:szCs w:val="28"/>
              </w:rPr>
              <w:t>Các hoạt động rèn</w:t>
            </w:r>
            <w:r w:rsidRPr="0009378A">
              <w:rPr>
                <w:b/>
                <w:spacing w:val="-3"/>
                <w:sz w:val="28"/>
                <w:szCs w:val="28"/>
              </w:rPr>
              <w:t xml:space="preserve"> </w:t>
            </w:r>
            <w:r w:rsidRPr="0009378A">
              <w:rPr>
                <w:b/>
                <w:sz w:val="28"/>
                <w:szCs w:val="28"/>
              </w:rPr>
              <w:t>luyện:</w:t>
            </w:r>
          </w:p>
          <w:p w:rsidR="0009378A" w:rsidRPr="0009378A" w:rsidRDefault="0009378A" w:rsidP="00950EC8">
            <w:pPr>
              <w:pStyle w:val="TableParagraph"/>
              <w:spacing w:before="90"/>
              <w:ind w:left="106"/>
              <w:rPr>
                <w:b/>
                <w:i/>
                <w:sz w:val="28"/>
                <w:szCs w:val="28"/>
              </w:rPr>
            </w:pPr>
            <w:r w:rsidRPr="0009378A">
              <w:rPr>
                <w:b/>
                <w:i/>
                <w:sz w:val="28"/>
                <w:szCs w:val="28"/>
              </w:rPr>
              <w:t>a. Hoạt động 1: Giao việc (5 phút):</w:t>
            </w:r>
          </w:p>
          <w:p w:rsidR="0009378A" w:rsidRPr="0009378A" w:rsidRDefault="0009378A" w:rsidP="008926C3">
            <w:pPr>
              <w:pStyle w:val="TableParagraph"/>
              <w:numPr>
                <w:ilvl w:val="0"/>
                <w:numId w:val="30"/>
              </w:numPr>
              <w:tabs>
                <w:tab w:val="left" w:pos="268"/>
              </w:tabs>
              <w:spacing w:before="88" w:line="326" w:lineRule="auto"/>
              <w:ind w:right="79" w:firstLine="0"/>
              <w:rPr>
                <w:sz w:val="28"/>
                <w:szCs w:val="28"/>
              </w:rPr>
            </w:pPr>
            <w:r w:rsidRPr="0009378A">
              <w:rPr>
                <w:sz w:val="28"/>
                <w:szCs w:val="28"/>
              </w:rPr>
              <w:t>Giáo viên giới thiệu các bài tập trên phiếu. yêu cầu học sinh trung bình và khá tự chọn đề</w:t>
            </w:r>
            <w:r w:rsidRPr="0009378A">
              <w:rPr>
                <w:spacing w:val="-12"/>
                <w:sz w:val="28"/>
                <w:szCs w:val="28"/>
              </w:rPr>
              <w:t xml:space="preserve"> </w:t>
            </w:r>
            <w:r w:rsidRPr="0009378A">
              <w:rPr>
                <w:sz w:val="28"/>
                <w:szCs w:val="28"/>
              </w:rPr>
              <w:t>bài.</w:t>
            </w:r>
          </w:p>
          <w:p w:rsidR="0009378A" w:rsidRPr="0009378A" w:rsidRDefault="0009378A" w:rsidP="008926C3">
            <w:pPr>
              <w:pStyle w:val="TableParagraph"/>
              <w:numPr>
                <w:ilvl w:val="0"/>
                <w:numId w:val="30"/>
              </w:numPr>
              <w:tabs>
                <w:tab w:val="left" w:pos="237"/>
              </w:tabs>
              <w:spacing w:line="249" w:lineRule="exact"/>
              <w:ind w:left="236" w:hanging="131"/>
              <w:rPr>
                <w:sz w:val="28"/>
                <w:szCs w:val="28"/>
              </w:rPr>
            </w:pPr>
            <w:r w:rsidRPr="0009378A">
              <w:rPr>
                <w:sz w:val="28"/>
                <w:szCs w:val="28"/>
              </w:rPr>
              <w:t>Giáo viên chia nhóm theo trình</w:t>
            </w:r>
            <w:r w:rsidRPr="0009378A">
              <w:rPr>
                <w:spacing w:val="-10"/>
                <w:sz w:val="28"/>
                <w:szCs w:val="28"/>
              </w:rPr>
              <w:t xml:space="preserve"> </w:t>
            </w:r>
            <w:r w:rsidRPr="0009378A">
              <w:rPr>
                <w:sz w:val="28"/>
                <w:szCs w:val="28"/>
              </w:rPr>
              <w:t>độ.</w:t>
            </w:r>
          </w:p>
          <w:p w:rsidR="0009378A" w:rsidRPr="0009378A" w:rsidRDefault="0009378A" w:rsidP="008926C3">
            <w:pPr>
              <w:pStyle w:val="TableParagraph"/>
              <w:numPr>
                <w:ilvl w:val="0"/>
                <w:numId w:val="30"/>
              </w:numPr>
              <w:tabs>
                <w:tab w:val="left" w:pos="237"/>
              </w:tabs>
              <w:spacing w:before="88"/>
              <w:ind w:left="236" w:hanging="131"/>
              <w:rPr>
                <w:sz w:val="28"/>
                <w:szCs w:val="28"/>
              </w:rPr>
            </w:pPr>
            <w:r w:rsidRPr="0009378A">
              <w:rPr>
                <w:sz w:val="28"/>
                <w:szCs w:val="28"/>
              </w:rPr>
              <w:t>Phát phiếu luyện tập cho các</w:t>
            </w:r>
            <w:r w:rsidRPr="0009378A">
              <w:rPr>
                <w:spacing w:val="-7"/>
                <w:sz w:val="28"/>
                <w:szCs w:val="28"/>
              </w:rPr>
              <w:t xml:space="preserve"> </w:t>
            </w:r>
            <w:r w:rsidRPr="0009378A">
              <w:rPr>
                <w:sz w:val="28"/>
                <w:szCs w:val="28"/>
              </w:rPr>
              <w:t>nhóm.</w:t>
            </w:r>
          </w:p>
        </w:tc>
        <w:tc>
          <w:tcPr>
            <w:tcW w:w="3587" w:type="dxa"/>
            <w:gridSpan w:val="2"/>
            <w:tcBorders>
              <w:top w:val="single" w:sz="6" w:space="0" w:color="000000"/>
              <w:left w:val="single" w:sz="6" w:space="0" w:color="000000"/>
              <w:bottom w:val="single" w:sz="6" w:space="0" w:color="000000"/>
              <w:right w:val="single" w:sz="6" w:space="0" w:color="000000"/>
            </w:tcBorders>
          </w:tcPr>
          <w:p w:rsidR="0009378A" w:rsidRPr="0009378A" w:rsidRDefault="0009378A" w:rsidP="00950EC8">
            <w:pPr>
              <w:pStyle w:val="TableParagraph"/>
              <w:spacing w:before="6"/>
              <w:rPr>
                <w:b/>
                <w:sz w:val="28"/>
                <w:szCs w:val="28"/>
              </w:rPr>
            </w:pPr>
          </w:p>
          <w:p w:rsidR="0009378A" w:rsidRPr="0009378A" w:rsidRDefault="0009378A" w:rsidP="008926C3">
            <w:pPr>
              <w:pStyle w:val="TableParagraph"/>
              <w:numPr>
                <w:ilvl w:val="0"/>
                <w:numId w:val="29"/>
              </w:numPr>
              <w:tabs>
                <w:tab w:val="left" w:pos="237"/>
              </w:tabs>
              <w:rPr>
                <w:sz w:val="28"/>
                <w:szCs w:val="28"/>
              </w:rPr>
            </w:pPr>
            <w:r w:rsidRPr="0009378A">
              <w:rPr>
                <w:sz w:val="28"/>
                <w:szCs w:val="28"/>
              </w:rPr>
              <w:t>Hát</w:t>
            </w:r>
          </w:p>
          <w:p w:rsidR="0009378A" w:rsidRPr="0009378A" w:rsidRDefault="0009378A" w:rsidP="008926C3">
            <w:pPr>
              <w:pStyle w:val="TableParagraph"/>
              <w:numPr>
                <w:ilvl w:val="0"/>
                <w:numId w:val="29"/>
              </w:numPr>
              <w:tabs>
                <w:tab w:val="left" w:pos="237"/>
              </w:tabs>
              <w:spacing w:before="88"/>
              <w:rPr>
                <w:sz w:val="28"/>
                <w:szCs w:val="28"/>
              </w:rPr>
            </w:pPr>
            <w:r w:rsidRPr="0009378A">
              <w:rPr>
                <w:sz w:val="28"/>
                <w:szCs w:val="28"/>
              </w:rPr>
              <w:t>Lắng</w:t>
            </w:r>
            <w:r w:rsidRPr="0009378A">
              <w:rPr>
                <w:spacing w:val="-1"/>
                <w:sz w:val="28"/>
                <w:szCs w:val="28"/>
              </w:rPr>
              <w:t xml:space="preserve"> </w:t>
            </w:r>
            <w:r w:rsidRPr="0009378A">
              <w:rPr>
                <w:sz w:val="28"/>
                <w:szCs w:val="28"/>
              </w:rPr>
              <w:t>nghe.</w:t>
            </w:r>
          </w:p>
          <w:p w:rsidR="0009378A" w:rsidRPr="0009378A" w:rsidRDefault="0009378A" w:rsidP="00950EC8">
            <w:pPr>
              <w:pStyle w:val="TableParagraph"/>
              <w:rPr>
                <w:b/>
                <w:sz w:val="28"/>
                <w:szCs w:val="28"/>
              </w:rPr>
            </w:pPr>
          </w:p>
          <w:p w:rsidR="0009378A" w:rsidRPr="0009378A" w:rsidRDefault="0009378A" w:rsidP="00950EC8">
            <w:pPr>
              <w:pStyle w:val="TableParagraph"/>
              <w:rPr>
                <w:b/>
                <w:sz w:val="28"/>
                <w:szCs w:val="28"/>
              </w:rPr>
            </w:pPr>
          </w:p>
          <w:p w:rsidR="0009378A" w:rsidRPr="0009378A" w:rsidRDefault="0009378A" w:rsidP="00950EC8">
            <w:pPr>
              <w:pStyle w:val="TableParagraph"/>
              <w:spacing w:before="1"/>
              <w:rPr>
                <w:b/>
                <w:sz w:val="28"/>
                <w:szCs w:val="28"/>
              </w:rPr>
            </w:pPr>
          </w:p>
          <w:p w:rsidR="0009378A" w:rsidRPr="0009378A" w:rsidRDefault="0009378A" w:rsidP="008926C3">
            <w:pPr>
              <w:pStyle w:val="TableParagraph"/>
              <w:numPr>
                <w:ilvl w:val="0"/>
                <w:numId w:val="29"/>
              </w:numPr>
              <w:tabs>
                <w:tab w:val="left" w:pos="237"/>
              </w:tabs>
              <w:spacing w:before="1"/>
              <w:rPr>
                <w:sz w:val="28"/>
                <w:szCs w:val="28"/>
              </w:rPr>
            </w:pPr>
            <w:r w:rsidRPr="0009378A">
              <w:rPr>
                <w:sz w:val="28"/>
                <w:szCs w:val="28"/>
              </w:rPr>
              <w:t>Học sinh quan sát và chọn đề</w:t>
            </w:r>
            <w:r w:rsidRPr="0009378A">
              <w:rPr>
                <w:spacing w:val="-6"/>
                <w:sz w:val="28"/>
                <w:szCs w:val="28"/>
              </w:rPr>
              <w:t xml:space="preserve"> </w:t>
            </w:r>
            <w:r w:rsidRPr="0009378A">
              <w:rPr>
                <w:sz w:val="28"/>
                <w:szCs w:val="28"/>
              </w:rPr>
              <w:t>bài.</w:t>
            </w:r>
          </w:p>
          <w:p w:rsidR="0009378A" w:rsidRPr="0009378A" w:rsidRDefault="0009378A" w:rsidP="00950EC8">
            <w:pPr>
              <w:pStyle w:val="TableParagraph"/>
              <w:rPr>
                <w:b/>
                <w:sz w:val="28"/>
                <w:szCs w:val="28"/>
              </w:rPr>
            </w:pPr>
          </w:p>
          <w:p w:rsidR="0009378A" w:rsidRPr="0009378A" w:rsidRDefault="0009378A" w:rsidP="008926C3">
            <w:pPr>
              <w:pStyle w:val="TableParagraph"/>
              <w:numPr>
                <w:ilvl w:val="0"/>
                <w:numId w:val="29"/>
              </w:numPr>
              <w:tabs>
                <w:tab w:val="left" w:pos="237"/>
              </w:tabs>
              <w:spacing w:before="155"/>
              <w:rPr>
                <w:sz w:val="28"/>
                <w:szCs w:val="28"/>
              </w:rPr>
            </w:pPr>
            <w:r w:rsidRPr="0009378A">
              <w:rPr>
                <w:sz w:val="28"/>
                <w:szCs w:val="28"/>
              </w:rPr>
              <w:t>Học sinh lập</w:t>
            </w:r>
            <w:r w:rsidRPr="0009378A">
              <w:rPr>
                <w:spacing w:val="-3"/>
                <w:sz w:val="28"/>
                <w:szCs w:val="28"/>
              </w:rPr>
              <w:t xml:space="preserve"> </w:t>
            </w:r>
            <w:r w:rsidRPr="0009378A">
              <w:rPr>
                <w:sz w:val="28"/>
                <w:szCs w:val="28"/>
              </w:rPr>
              <w:t>nhóm.</w:t>
            </w:r>
          </w:p>
          <w:p w:rsidR="0009378A" w:rsidRPr="0009378A" w:rsidRDefault="0009378A" w:rsidP="008926C3">
            <w:pPr>
              <w:pStyle w:val="TableParagraph"/>
              <w:numPr>
                <w:ilvl w:val="0"/>
                <w:numId w:val="29"/>
              </w:numPr>
              <w:tabs>
                <w:tab w:val="left" w:pos="237"/>
              </w:tabs>
              <w:spacing w:before="87"/>
              <w:rPr>
                <w:sz w:val="28"/>
                <w:szCs w:val="28"/>
              </w:rPr>
            </w:pPr>
            <w:r w:rsidRPr="0009378A">
              <w:rPr>
                <w:sz w:val="28"/>
                <w:szCs w:val="28"/>
              </w:rPr>
              <w:t>Nhận phiếu và làm</w:t>
            </w:r>
            <w:r w:rsidRPr="0009378A">
              <w:rPr>
                <w:spacing w:val="-6"/>
                <w:sz w:val="28"/>
                <w:szCs w:val="28"/>
              </w:rPr>
              <w:t xml:space="preserve"> </w:t>
            </w:r>
            <w:r w:rsidRPr="0009378A">
              <w:rPr>
                <w:sz w:val="28"/>
                <w:szCs w:val="28"/>
              </w:rPr>
              <w:t>việc.</w:t>
            </w:r>
          </w:p>
        </w:tc>
      </w:tr>
      <w:tr w:rsidR="0009378A" w:rsidRPr="00A160FD" w:rsidTr="001B5D04">
        <w:trPr>
          <w:gridAfter w:val="1"/>
          <w:wAfter w:w="31" w:type="dxa"/>
          <w:trHeight w:val="568"/>
        </w:trPr>
        <w:tc>
          <w:tcPr>
            <w:tcW w:w="6506" w:type="dxa"/>
            <w:gridSpan w:val="4"/>
            <w:tcBorders>
              <w:top w:val="single" w:sz="6" w:space="0" w:color="000000"/>
              <w:left w:val="single" w:sz="6" w:space="0" w:color="000000"/>
            </w:tcBorders>
          </w:tcPr>
          <w:p w:rsidR="0009378A" w:rsidRPr="0009378A" w:rsidRDefault="0009378A" w:rsidP="00950EC8">
            <w:pPr>
              <w:pStyle w:val="TableParagraph"/>
              <w:spacing w:before="7"/>
              <w:rPr>
                <w:b/>
                <w:sz w:val="28"/>
                <w:szCs w:val="28"/>
              </w:rPr>
            </w:pPr>
          </w:p>
          <w:p w:rsidR="0009378A" w:rsidRPr="0009378A" w:rsidRDefault="0009378A" w:rsidP="00950EC8">
            <w:pPr>
              <w:pStyle w:val="TableParagraph"/>
              <w:ind w:left="106"/>
              <w:rPr>
                <w:b/>
                <w:i/>
                <w:sz w:val="28"/>
                <w:szCs w:val="28"/>
              </w:rPr>
            </w:pPr>
            <w:r w:rsidRPr="0009378A">
              <w:rPr>
                <w:b/>
                <w:i/>
                <w:sz w:val="28"/>
                <w:szCs w:val="28"/>
              </w:rPr>
              <w:t>b. Hoạt động 2: Thực hành ôn luyện (20 phút):</w:t>
            </w:r>
          </w:p>
        </w:tc>
        <w:tc>
          <w:tcPr>
            <w:tcW w:w="2789" w:type="dxa"/>
            <w:tcBorders>
              <w:top w:val="single" w:sz="6" w:space="0" w:color="000000"/>
              <w:right w:val="single" w:sz="6" w:space="0" w:color="000000"/>
            </w:tcBorders>
          </w:tcPr>
          <w:p w:rsidR="0009378A" w:rsidRPr="0009378A" w:rsidRDefault="0009378A" w:rsidP="00950EC8">
            <w:pPr>
              <w:pStyle w:val="TableParagraph"/>
              <w:rPr>
                <w:sz w:val="28"/>
                <w:szCs w:val="28"/>
              </w:rPr>
            </w:pPr>
          </w:p>
        </w:tc>
      </w:tr>
      <w:tr w:rsidR="0009378A" w:rsidRPr="00A160FD" w:rsidTr="001B5D04">
        <w:trPr>
          <w:gridAfter w:val="1"/>
          <w:wAfter w:w="31" w:type="dxa"/>
          <w:trHeight w:val="318"/>
        </w:trPr>
        <w:tc>
          <w:tcPr>
            <w:tcW w:w="6506" w:type="dxa"/>
            <w:gridSpan w:val="4"/>
            <w:tcBorders>
              <w:left w:val="single" w:sz="6" w:space="0" w:color="000000"/>
            </w:tcBorders>
          </w:tcPr>
          <w:p w:rsidR="0009378A" w:rsidRPr="0009378A" w:rsidRDefault="0009378A" w:rsidP="00950EC8">
            <w:pPr>
              <w:pStyle w:val="TableParagraph"/>
              <w:spacing w:before="39"/>
              <w:ind w:left="106"/>
              <w:rPr>
                <w:sz w:val="28"/>
                <w:szCs w:val="28"/>
              </w:rPr>
            </w:pPr>
            <w:r w:rsidRPr="0009378A">
              <w:rPr>
                <w:b/>
                <w:sz w:val="28"/>
                <w:szCs w:val="28"/>
              </w:rPr>
              <w:t xml:space="preserve">Bài 1. </w:t>
            </w:r>
            <w:r w:rsidRPr="0009378A">
              <w:rPr>
                <w:sz w:val="28"/>
                <w:szCs w:val="28"/>
              </w:rPr>
              <w:t>Đặt tính rồi tính:</w:t>
            </w:r>
          </w:p>
        </w:tc>
        <w:tc>
          <w:tcPr>
            <w:tcW w:w="2789" w:type="dxa"/>
            <w:tcBorders>
              <w:right w:val="single" w:sz="6" w:space="0" w:color="000000"/>
            </w:tcBorders>
          </w:tcPr>
          <w:p w:rsidR="0009378A" w:rsidRPr="0009378A" w:rsidRDefault="0009378A" w:rsidP="00950EC8">
            <w:pPr>
              <w:pStyle w:val="TableParagraph"/>
              <w:rPr>
                <w:sz w:val="28"/>
                <w:szCs w:val="28"/>
              </w:rPr>
            </w:pPr>
          </w:p>
        </w:tc>
      </w:tr>
      <w:tr w:rsidR="0009378A" w:rsidRPr="0009378A" w:rsidTr="001B5D04">
        <w:trPr>
          <w:gridAfter w:val="1"/>
          <w:wAfter w:w="31" w:type="dxa"/>
          <w:trHeight w:val="335"/>
        </w:trPr>
        <w:tc>
          <w:tcPr>
            <w:tcW w:w="6506" w:type="dxa"/>
            <w:gridSpan w:val="4"/>
            <w:tcBorders>
              <w:left w:val="single" w:sz="6" w:space="0" w:color="000000"/>
            </w:tcBorders>
          </w:tcPr>
          <w:p w:rsidR="0009378A" w:rsidRPr="0009378A" w:rsidRDefault="0009378A" w:rsidP="00950EC8">
            <w:pPr>
              <w:pStyle w:val="TableParagraph"/>
              <w:tabs>
                <w:tab w:val="left" w:pos="3706"/>
              </w:tabs>
              <w:spacing w:before="58"/>
              <w:ind w:left="826"/>
              <w:rPr>
                <w:sz w:val="28"/>
                <w:szCs w:val="28"/>
              </w:rPr>
            </w:pPr>
            <w:r w:rsidRPr="0009378A">
              <w:rPr>
                <w:sz w:val="28"/>
                <w:szCs w:val="28"/>
              </w:rPr>
              <w:t>a) 61</w:t>
            </w:r>
            <w:r w:rsidRPr="0009378A">
              <w:rPr>
                <w:spacing w:val="-2"/>
                <w:sz w:val="28"/>
                <w:szCs w:val="28"/>
              </w:rPr>
              <w:t xml:space="preserve"> </w:t>
            </w:r>
            <w:r w:rsidRPr="0009378A">
              <w:rPr>
                <w:sz w:val="28"/>
                <w:szCs w:val="28"/>
              </w:rPr>
              <w:t>x 32</w:t>
            </w:r>
            <w:r w:rsidRPr="0009378A">
              <w:rPr>
                <w:sz w:val="28"/>
                <w:szCs w:val="28"/>
              </w:rPr>
              <w:tab/>
              <w:t>b) 79 x</w:t>
            </w:r>
            <w:r w:rsidRPr="0009378A">
              <w:rPr>
                <w:spacing w:val="-2"/>
                <w:sz w:val="28"/>
                <w:szCs w:val="28"/>
              </w:rPr>
              <w:t xml:space="preserve"> </w:t>
            </w:r>
            <w:r w:rsidRPr="0009378A">
              <w:rPr>
                <w:sz w:val="28"/>
                <w:szCs w:val="28"/>
              </w:rPr>
              <w:t>25</w:t>
            </w:r>
          </w:p>
        </w:tc>
        <w:tc>
          <w:tcPr>
            <w:tcW w:w="2789" w:type="dxa"/>
            <w:tcBorders>
              <w:right w:val="single" w:sz="6" w:space="0" w:color="000000"/>
            </w:tcBorders>
          </w:tcPr>
          <w:p w:rsidR="0009378A" w:rsidRPr="0009378A" w:rsidRDefault="0009378A" w:rsidP="00950EC8">
            <w:pPr>
              <w:pStyle w:val="TableParagraph"/>
              <w:spacing w:before="58"/>
              <w:ind w:left="702"/>
              <w:rPr>
                <w:sz w:val="28"/>
                <w:szCs w:val="28"/>
              </w:rPr>
            </w:pPr>
            <w:r w:rsidRPr="0009378A">
              <w:rPr>
                <w:sz w:val="28"/>
                <w:szCs w:val="28"/>
              </w:rPr>
              <w:t>c) 157 x 14</w:t>
            </w:r>
          </w:p>
        </w:tc>
      </w:tr>
      <w:tr w:rsidR="0009378A" w:rsidRPr="0009378A" w:rsidTr="001B5D04">
        <w:trPr>
          <w:gridAfter w:val="1"/>
          <w:wAfter w:w="31" w:type="dxa"/>
          <w:trHeight w:val="336"/>
        </w:trPr>
        <w:tc>
          <w:tcPr>
            <w:tcW w:w="6506" w:type="dxa"/>
            <w:gridSpan w:val="4"/>
            <w:tcBorders>
              <w:left w:val="single" w:sz="6" w:space="0" w:color="000000"/>
            </w:tcBorders>
          </w:tcPr>
          <w:p w:rsidR="0009378A" w:rsidRPr="0009378A" w:rsidRDefault="0009378A" w:rsidP="00950EC8">
            <w:pPr>
              <w:pStyle w:val="TableParagraph"/>
              <w:tabs>
                <w:tab w:val="left" w:pos="3017"/>
              </w:tabs>
              <w:spacing w:before="58"/>
              <w:ind w:left="137"/>
              <w:jc w:val="center"/>
              <w:rPr>
                <w:sz w:val="28"/>
                <w:szCs w:val="28"/>
              </w:rPr>
            </w:pPr>
            <w:r w:rsidRPr="0009378A">
              <w:rPr>
                <w:sz w:val="28"/>
                <w:szCs w:val="28"/>
              </w:rPr>
              <w:t>………...………</w:t>
            </w:r>
            <w:r w:rsidRPr="0009378A">
              <w:rPr>
                <w:sz w:val="28"/>
                <w:szCs w:val="28"/>
              </w:rPr>
              <w:tab/>
              <w:t>………...………</w:t>
            </w:r>
          </w:p>
        </w:tc>
        <w:tc>
          <w:tcPr>
            <w:tcW w:w="2789" w:type="dxa"/>
            <w:tcBorders>
              <w:right w:val="single" w:sz="6" w:space="0" w:color="000000"/>
            </w:tcBorders>
          </w:tcPr>
          <w:p w:rsidR="0009378A" w:rsidRPr="0009378A" w:rsidRDefault="0009378A" w:rsidP="00950EC8">
            <w:pPr>
              <w:pStyle w:val="TableParagraph"/>
              <w:spacing w:before="58"/>
              <w:ind w:left="702"/>
              <w:rPr>
                <w:sz w:val="28"/>
                <w:szCs w:val="28"/>
              </w:rPr>
            </w:pPr>
            <w:r w:rsidRPr="0009378A">
              <w:rPr>
                <w:sz w:val="28"/>
                <w:szCs w:val="28"/>
              </w:rPr>
              <w:t>………...………</w:t>
            </w:r>
          </w:p>
        </w:tc>
      </w:tr>
      <w:tr w:rsidR="0009378A" w:rsidRPr="0009378A" w:rsidTr="001B5D04">
        <w:trPr>
          <w:gridAfter w:val="1"/>
          <w:wAfter w:w="31" w:type="dxa"/>
          <w:trHeight w:val="336"/>
        </w:trPr>
        <w:tc>
          <w:tcPr>
            <w:tcW w:w="6506" w:type="dxa"/>
            <w:gridSpan w:val="4"/>
            <w:tcBorders>
              <w:left w:val="single" w:sz="6" w:space="0" w:color="000000"/>
            </w:tcBorders>
          </w:tcPr>
          <w:p w:rsidR="0009378A" w:rsidRPr="0009378A" w:rsidRDefault="0009378A" w:rsidP="00950EC8">
            <w:pPr>
              <w:pStyle w:val="TableParagraph"/>
              <w:tabs>
                <w:tab w:val="left" w:pos="3017"/>
              </w:tabs>
              <w:spacing w:before="60"/>
              <w:ind w:left="137"/>
              <w:jc w:val="center"/>
              <w:rPr>
                <w:sz w:val="28"/>
                <w:szCs w:val="28"/>
              </w:rPr>
            </w:pPr>
            <w:r w:rsidRPr="0009378A">
              <w:rPr>
                <w:sz w:val="28"/>
                <w:szCs w:val="28"/>
              </w:rPr>
              <w:t>………...………</w:t>
            </w:r>
            <w:r w:rsidRPr="0009378A">
              <w:rPr>
                <w:sz w:val="28"/>
                <w:szCs w:val="28"/>
              </w:rPr>
              <w:tab/>
              <w:t>………...………</w:t>
            </w:r>
          </w:p>
        </w:tc>
        <w:tc>
          <w:tcPr>
            <w:tcW w:w="2789" w:type="dxa"/>
            <w:tcBorders>
              <w:right w:val="single" w:sz="6" w:space="0" w:color="000000"/>
            </w:tcBorders>
          </w:tcPr>
          <w:p w:rsidR="0009378A" w:rsidRPr="0009378A" w:rsidRDefault="0009378A" w:rsidP="00950EC8">
            <w:pPr>
              <w:pStyle w:val="TableParagraph"/>
              <w:spacing w:before="60"/>
              <w:ind w:left="702"/>
              <w:rPr>
                <w:sz w:val="28"/>
                <w:szCs w:val="28"/>
              </w:rPr>
            </w:pPr>
            <w:r w:rsidRPr="0009378A">
              <w:rPr>
                <w:sz w:val="28"/>
                <w:szCs w:val="28"/>
              </w:rPr>
              <w:t>………...………</w:t>
            </w:r>
          </w:p>
        </w:tc>
      </w:tr>
      <w:tr w:rsidR="0009378A" w:rsidRPr="0009378A" w:rsidTr="001B5D04">
        <w:trPr>
          <w:gridAfter w:val="1"/>
          <w:wAfter w:w="31" w:type="dxa"/>
          <w:trHeight w:val="335"/>
        </w:trPr>
        <w:tc>
          <w:tcPr>
            <w:tcW w:w="6506" w:type="dxa"/>
            <w:gridSpan w:val="4"/>
            <w:tcBorders>
              <w:left w:val="single" w:sz="6" w:space="0" w:color="000000"/>
            </w:tcBorders>
          </w:tcPr>
          <w:p w:rsidR="0009378A" w:rsidRPr="0009378A" w:rsidRDefault="0009378A" w:rsidP="00950EC8">
            <w:pPr>
              <w:pStyle w:val="TableParagraph"/>
              <w:tabs>
                <w:tab w:val="left" w:pos="3017"/>
              </w:tabs>
              <w:spacing w:before="58"/>
              <w:ind w:left="137"/>
              <w:jc w:val="center"/>
              <w:rPr>
                <w:sz w:val="28"/>
                <w:szCs w:val="28"/>
              </w:rPr>
            </w:pPr>
            <w:r w:rsidRPr="0009378A">
              <w:rPr>
                <w:sz w:val="28"/>
                <w:szCs w:val="28"/>
              </w:rPr>
              <w:t>………...………</w:t>
            </w:r>
            <w:r w:rsidRPr="0009378A">
              <w:rPr>
                <w:sz w:val="28"/>
                <w:szCs w:val="28"/>
              </w:rPr>
              <w:tab/>
              <w:t>………...………</w:t>
            </w:r>
          </w:p>
        </w:tc>
        <w:tc>
          <w:tcPr>
            <w:tcW w:w="2789" w:type="dxa"/>
            <w:tcBorders>
              <w:right w:val="single" w:sz="6" w:space="0" w:color="000000"/>
            </w:tcBorders>
          </w:tcPr>
          <w:p w:rsidR="0009378A" w:rsidRPr="0009378A" w:rsidRDefault="0009378A" w:rsidP="00950EC8">
            <w:pPr>
              <w:pStyle w:val="TableParagraph"/>
              <w:spacing w:before="58"/>
              <w:ind w:left="702"/>
              <w:rPr>
                <w:sz w:val="28"/>
                <w:szCs w:val="28"/>
              </w:rPr>
            </w:pPr>
            <w:r w:rsidRPr="0009378A">
              <w:rPr>
                <w:sz w:val="28"/>
                <w:szCs w:val="28"/>
              </w:rPr>
              <w:t>………...………</w:t>
            </w:r>
          </w:p>
        </w:tc>
      </w:tr>
      <w:tr w:rsidR="0009378A" w:rsidRPr="0009378A" w:rsidTr="001B5D04">
        <w:trPr>
          <w:gridAfter w:val="1"/>
          <w:wAfter w:w="31" w:type="dxa"/>
          <w:trHeight w:val="335"/>
        </w:trPr>
        <w:tc>
          <w:tcPr>
            <w:tcW w:w="6506" w:type="dxa"/>
            <w:gridSpan w:val="4"/>
            <w:tcBorders>
              <w:left w:val="single" w:sz="6" w:space="0" w:color="000000"/>
            </w:tcBorders>
          </w:tcPr>
          <w:p w:rsidR="0009378A" w:rsidRPr="0009378A" w:rsidRDefault="0009378A" w:rsidP="00950EC8">
            <w:pPr>
              <w:pStyle w:val="TableParagraph"/>
              <w:tabs>
                <w:tab w:val="left" w:pos="3017"/>
              </w:tabs>
              <w:spacing w:before="58"/>
              <w:ind w:left="137"/>
              <w:jc w:val="center"/>
              <w:rPr>
                <w:sz w:val="28"/>
                <w:szCs w:val="28"/>
              </w:rPr>
            </w:pPr>
            <w:r w:rsidRPr="0009378A">
              <w:rPr>
                <w:sz w:val="28"/>
                <w:szCs w:val="28"/>
              </w:rPr>
              <w:t>………...………</w:t>
            </w:r>
            <w:r w:rsidRPr="0009378A">
              <w:rPr>
                <w:sz w:val="28"/>
                <w:szCs w:val="28"/>
              </w:rPr>
              <w:tab/>
              <w:t>………...………</w:t>
            </w:r>
          </w:p>
        </w:tc>
        <w:tc>
          <w:tcPr>
            <w:tcW w:w="2789" w:type="dxa"/>
            <w:tcBorders>
              <w:right w:val="single" w:sz="6" w:space="0" w:color="000000"/>
            </w:tcBorders>
          </w:tcPr>
          <w:p w:rsidR="0009378A" w:rsidRPr="0009378A" w:rsidRDefault="0009378A" w:rsidP="00950EC8">
            <w:pPr>
              <w:pStyle w:val="TableParagraph"/>
              <w:spacing w:before="58"/>
              <w:ind w:left="702"/>
              <w:rPr>
                <w:sz w:val="28"/>
                <w:szCs w:val="28"/>
              </w:rPr>
            </w:pPr>
            <w:r w:rsidRPr="0009378A">
              <w:rPr>
                <w:sz w:val="28"/>
                <w:szCs w:val="28"/>
              </w:rPr>
              <w:t>………...………</w:t>
            </w:r>
          </w:p>
        </w:tc>
      </w:tr>
      <w:tr w:rsidR="0009378A" w:rsidRPr="0009378A" w:rsidTr="001B5D04">
        <w:trPr>
          <w:gridAfter w:val="1"/>
          <w:wAfter w:w="31" w:type="dxa"/>
          <w:trHeight w:val="335"/>
        </w:trPr>
        <w:tc>
          <w:tcPr>
            <w:tcW w:w="6506" w:type="dxa"/>
            <w:gridSpan w:val="4"/>
            <w:tcBorders>
              <w:left w:val="single" w:sz="6" w:space="0" w:color="000000"/>
            </w:tcBorders>
          </w:tcPr>
          <w:p w:rsidR="0009378A" w:rsidRPr="0009378A" w:rsidRDefault="0009378A" w:rsidP="001B5D04">
            <w:pPr>
              <w:pStyle w:val="TableParagraph"/>
              <w:tabs>
                <w:tab w:val="left" w:pos="3017"/>
              </w:tabs>
              <w:spacing w:before="58"/>
              <w:rPr>
                <w:sz w:val="28"/>
                <w:szCs w:val="28"/>
              </w:rPr>
            </w:pPr>
          </w:p>
        </w:tc>
        <w:tc>
          <w:tcPr>
            <w:tcW w:w="2789" w:type="dxa"/>
            <w:tcBorders>
              <w:right w:val="single" w:sz="6" w:space="0" w:color="000000"/>
            </w:tcBorders>
          </w:tcPr>
          <w:p w:rsidR="0009378A" w:rsidRPr="0009378A" w:rsidRDefault="0009378A" w:rsidP="00950EC8">
            <w:pPr>
              <w:pStyle w:val="TableParagraph"/>
              <w:spacing w:before="58"/>
              <w:ind w:left="702"/>
              <w:rPr>
                <w:sz w:val="28"/>
                <w:szCs w:val="28"/>
              </w:rPr>
            </w:pPr>
          </w:p>
        </w:tc>
      </w:tr>
      <w:tr w:rsidR="0009378A" w:rsidRPr="0009378A" w:rsidTr="001B5D04">
        <w:trPr>
          <w:gridAfter w:val="1"/>
          <w:wAfter w:w="31" w:type="dxa"/>
          <w:trHeight w:val="80"/>
        </w:trPr>
        <w:tc>
          <w:tcPr>
            <w:tcW w:w="6506" w:type="dxa"/>
            <w:gridSpan w:val="4"/>
            <w:tcBorders>
              <w:left w:val="single" w:sz="6" w:space="0" w:color="000000"/>
              <w:bottom w:val="single" w:sz="6" w:space="0" w:color="000000"/>
            </w:tcBorders>
          </w:tcPr>
          <w:p w:rsidR="0009378A" w:rsidRPr="0009378A" w:rsidRDefault="0009378A" w:rsidP="00950EC8">
            <w:pPr>
              <w:pStyle w:val="TableParagraph"/>
              <w:tabs>
                <w:tab w:val="left" w:pos="3017"/>
              </w:tabs>
              <w:spacing w:before="58"/>
              <w:ind w:left="137"/>
              <w:jc w:val="center"/>
              <w:rPr>
                <w:sz w:val="28"/>
                <w:szCs w:val="28"/>
              </w:rPr>
            </w:pPr>
          </w:p>
        </w:tc>
        <w:tc>
          <w:tcPr>
            <w:tcW w:w="2789" w:type="dxa"/>
            <w:tcBorders>
              <w:bottom w:val="single" w:sz="6" w:space="0" w:color="000000"/>
              <w:right w:val="single" w:sz="6" w:space="0" w:color="000000"/>
            </w:tcBorders>
          </w:tcPr>
          <w:p w:rsidR="0009378A" w:rsidRPr="0009378A" w:rsidRDefault="0009378A" w:rsidP="00950EC8">
            <w:pPr>
              <w:pStyle w:val="TableParagraph"/>
              <w:spacing w:before="58"/>
              <w:ind w:left="702"/>
              <w:rPr>
                <w:sz w:val="28"/>
                <w:szCs w:val="28"/>
              </w:rPr>
            </w:pPr>
          </w:p>
        </w:tc>
      </w:tr>
      <w:tr w:rsidR="0009378A" w:rsidRPr="0009378A" w:rsidTr="001B5D0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Before w:val="1"/>
          <w:wBefore w:w="25" w:type="dxa"/>
          <w:trHeight w:val="8348"/>
        </w:trPr>
        <w:tc>
          <w:tcPr>
            <w:tcW w:w="9301" w:type="dxa"/>
            <w:gridSpan w:val="5"/>
          </w:tcPr>
          <w:p w:rsidR="0009378A" w:rsidRPr="0009378A" w:rsidRDefault="0009378A" w:rsidP="00950EC8">
            <w:pPr>
              <w:pStyle w:val="TableParagraph"/>
              <w:ind w:left="108"/>
              <w:rPr>
                <w:sz w:val="28"/>
                <w:szCs w:val="28"/>
              </w:rPr>
            </w:pPr>
            <w:r w:rsidRPr="0009378A">
              <w:rPr>
                <w:b/>
                <w:sz w:val="28"/>
                <w:szCs w:val="28"/>
              </w:rPr>
              <w:lastRenderedPageBreak/>
              <w:t xml:space="preserve">Bài 2. </w:t>
            </w:r>
            <w:r w:rsidRPr="0009378A">
              <w:rPr>
                <w:sz w:val="28"/>
                <w:szCs w:val="28"/>
              </w:rPr>
              <w:t xml:space="preserve">Tìm </w:t>
            </w:r>
            <w:r w:rsidRPr="0009378A">
              <w:rPr>
                <w:b/>
                <w:i/>
                <w:sz w:val="28"/>
                <w:szCs w:val="28"/>
              </w:rPr>
              <w:t xml:space="preserve">x </w:t>
            </w:r>
            <w:r w:rsidRPr="0009378A">
              <w:rPr>
                <w:sz w:val="28"/>
                <w:szCs w:val="28"/>
              </w:rPr>
              <w:t>:</w:t>
            </w:r>
          </w:p>
          <w:p w:rsidR="0009378A" w:rsidRPr="0009378A" w:rsidRDefault="0009378A" w:rsidP="00950EC8">
            <w:pPr>
              <w:pStyle w:val="TableParagraph"/>
              <w:tabs>
                <w:tab w:val="left" w:pos="1548"/>
                <w:tab w:val="left" w:pos="5148"/>
                <w:tab w:val="left" w:pos="5868"/>
              </w:tabs>
              <w:spacing w:before="127"/>
              <w:ind w:left="828"/>
              <w:rPr>
                <w:sz w:val="28"/>
                <w:szCs w:val="28"/>
              </w:rPr>
            </w:pPr>
            <w:r w:rsidRPr="0009378A">
              <w:rPr>
                <w:sz w:val="28"/>
                <w:szCs w:val="28"/>
              </w:rPr>
              <w:t>a)</w:t>
            </w:r>
            <w:r w:rsidRPr="0009378A">
              <w:rPr>
                <w:sz w:val="28"/>
                <w:szCs w:val="28"/>
              </w:rPr>
              <w:tab/>
            </w:r>
            <w:r w:rsidRPr="0009378A">
              <w:rPr>
                <w:b/>
                <w:i/>
                <w:sz w:val="28"/>
                <w:szCs w:val="28"/>
              </w:rPr>
              <w:t xml:space="preserve">x </w:t>
            </w:r>
            <w:r w:rsidRPr="0009378A">
              <w:rPr>
                <w:sz w:val="28"/>
                <w:szCs w:val="28"/>
              </w:rPr>
              <w:t>: 23</w:t>
            </w:r>
            <w:r w:rsidRPr="0009378A">
              <w:rPr>
                <w:spacing w:val="-5"/>
                <w:sz w:val="28"/>
                <w:szCs w:val="28"/>
              </w:rPr>
              <w:t xml:space="preserve"> </w:t>
            </w:r>
            <w:r w:rsidRPr="0009378A">
              <w:rPr>
                <w:sz w:val="28"/>
                <w:szCs w:val="28"/>
              </w:rPr>
              <w:t>= 42</w:t>
            </w:r>
            <w:r w:rsidRPr="0009378A">
              <w:rPr>
                <w:sz w:val="28"/>
                <w:szCs w:val="28"/>
              </w:rPr>
              <w:tab/>
              <w:t>b)</w:t>
            </w:r>
            <w:r w:rsidRPr="0009378A">
              <w:rPr>
                <w:sz w:val="28"/>
                <w:szCs w:val="28"/>
              </w:rPr>
              <w:tab/>
            </w:r>
            <w:r w:rsidRPr="0009378A">
              <w:rPr>
                <w:b/>
                <w:i/>
                <w:sz w:val="28"/>
                <w:szCs w:val="28"/>
              </w:rPr>
              <w:t xml:space="preserve">x </w:t>
            </w:r>
            <w:r w:rsidRPr="0009378A">
              <w:rPr>
                <w:sz w:val="28"/>
                <w:szCs w:val="28"/>
              </w:rPr>
              <w:t>: 18 =</w:t>
            </w:r>
            <w:r w:rsidRPr="0009378A">
              <w:rPr>
                <w:spacing w:val="-5"/>
                <w:sz w:val="28"/>
                <w:szCs w:val="28"/>
              </w:rPr>
              <w:t xml:space="preserve"> </w:t>
            </w:r>
            <w:r w:rsidRPr="0009378A">
              <w:rPr>
                <w:sz w:val="28"/>
                <w:szCs w:val="28"/>
              </w:rPr>
              <w:t>124</w:t>
            </w:r>
          </w:p>
          <w:p w:rsidR="0009378A" w:rsidRPr="0009378A" w:rsidRDefault="0009378A" w:rsidP="00950EC8">
            <w:pPr>
              <w:pStyle w:val="TableParagraph"/>
              <w:tabs>
                <w:tab w:val="left" w:pos="5148"/>
              </w:tabs>
              <w:spacing w:before="126"/>
              <w:ind w:left="1548"/>
              <w:rPr>
                <w:sz w:val="28"/>
                <w:szCs w:val="28"/>
              </w:rPr>
            </w:pPr>
            <w:r w:rsidRPr="0009378A">
              <w:rPr>
                <w:sz w:val="28"/>
                <w:szCs w:val="28"/>
              </w:rPr>
              <w:t>………………………</w:t>
            </w:r>
            <w:r w:rsidRPr="0009378A">
              <w:rPr>
                <w:sz w:val="28"/>
                <w:szCs w:val="28"/>
              </w:rPr>
              <w:tab/>
              <w:t>………………………</w:t>
            </w:r>
          </w:p>
          <w:p w:rsidR="0009378A" w:rsidRPr="0009378A" w:rsidRDefault="0009378A" w:rsidP="00950EC8">
            <w:pPr>
              <w:pStyle w:val="TableParagraph"/>
              <w:tabs>
                <w:tab w:val="left" w:pos="5148"/>
              </w:tabs>
              <w:spacing w:before="126"/>
              <w:ind w:left="1548"/>
              <w:rPr>
                <w:sz w:val="28"/>
                <w:szCs w:val="28"/>
              </w:rPr>
            </w:pPr>
            <w:r w:rsidRPr="0009378A">
              <w:rPr>
                <w:sz w:val="28"/>
                <w:szCs w:val="28"/>
              </w:rPr>
              <w:t>………………………</w:t>
            </w:r>
            <w:r w:rsidRPr="0009378A">
              <w:rPr>
                <w:sz w:val="28"/>
                <w:szCs w:val="28"/>
              </w:rPr>
              <w:tab/>
              <w:t>………………………</w:t>
            </w:r>
          </w:p>
          <w:p w:rsidR="0009378A" w:rsidRPr="0009378A" w:rsidRDefault="0009378A" w:rsidP="00950EC8">
            <w:pPr>
              <w:pStyle w:val="TableParagraph"/>
              <w:tabs>
                <w:tab w:val="left" w:pos="5148"/>
              </w:tabs>
              <w:spacing w:before="126"/>
              <w:ind w:left="1548"/>
              <w:rPr>
                <w:sz w:val="28"/>
                <w:szCs w:val="28"/>
              </w:rPr>
            </w:pPr>
            <w:r w:rsidRPr="0009378A">
              <w:rPr>
                <w:sz w:val="28"/>
                <w:szCs w:val="28"/>
              </w:rPr>
              <w:t>………………………</w:t>
            </w:r>
            <w:r w:rsidRPr="0009378A">
              <w:rPr>
                <w:sz w:val="28"/>
                <w:szCs w:val="28"/>
              </w:rPr>
              <w:tab/>
              <w:t>………………………</w:t>
            </w:r>
          </w:p>
          <w:p w:rsidR="0009378A" w:rsidRPr="0009378A" w:rsidRDefault="0009378A" w:rsidP="00950EC8">
            <w:pPr>
              <w:pStyle w:val="TableParagraph"/>
              <w:tabs>
                <w:tab w:val="left" w:pos="5148"/>
              </w:tabs>
              <w:spacing w:before="127"/>
              <w:ind w:left="1548"/>
              <w:rPr>
                <w:sz w:val="28"/>
                <w:szCs w:val="28"/>
              </w:rPr>
            </w:pPr>
            <w:r w:rsidRPr="0009378A">
              <w:rPr>
                <w:sz w:val="28"/>
                <w:szCs w:val="28"/>
              </w:rPr>
              <w:t>………………………</w:t>
            </w:r>
            <w:r w:rsidRPr="0009378A">
              <w:rPr>
                <w:sz w:val="28"/>
                <w:szCs w:val="28"/>
              </w:rPr>
              <w:tab/>
              <w:t>………………………</w:t>
            </w:r>
          </w:p>
          <w:p w:rsidR="0009378A" w:rsidRPr="0009378A" w:rsidRDefault="0009378A" w:rsidP="00950EC8">
            <w:pPr>
              <w:pStyle w:val="TableParagraph"/>
              <w:tabs>
                <w:tab w:val="left" w:pos="5148"/>
              </w:tabs>
              <w:spacing w:before="126"/>
              <w:ind w:left="1548"/>
              <w:rPr>
                <w:sz w:val="28"/>
                <w:szCs w:val="28"/>
              </w:rPr>
            </w:pPr>
            <w:r w:rsidRPr="0009378A">
              <w:rPr>
                <w:sz w:val="28"/>
                <w:szCs w:val="28"/>
              </w:rPr>
              <w:t>………………………</w:t>
            </w:r>
            <w:r w:rsidRPr="0009378A">
              <w:rPr>
                <w:sz w:val="28"/>
                <w:szCs w:val="28"/>
              </w:rPr>
              <w:tab/>
              <w:t>………………………</w:t>
            </w:r>
          </w:p>
          <w:p w:rsidR="0009378A" w:rsidRPr="0009378A" w:rsidRDefault="0009378A" w:rsidP="00950EC8">
            <w:pPr>
              <w:pStyle w:val="TableParagraph"/>
              <w:spacing w:before="128"/>
              <w:ind w:left="75" w:right="5393"/>
              <w:jc w:val="center"/>
              <w:rPr>
                <w:sz w:val="28"/>
                <w:szCs w:val="28"/>
              </w:rPr>
            </w:pPr>
            <w:r w:rsidRPr="0009378A">
              <w:rPr>
                <w:b/>
                <w:sz w:val="28"/>
                <w:szCs w:val="28"/>
              </w:rPr>
              <w:t xml:space="preserve">Bài 3. </w:t>
            </w:r>
            <w:r w:rsidRPr="0009378A">
              <w:rPr>
                <w:sz w:val="28"/>
                <w:szCs w:val="28"/>
              </w:rPr>
              <w:t>Tính giá trị biểu thức a x 21, với a = 15</w:t>
            </w:r>
          </w:p>
          <w:p w:rsidR="0009378A" w:rsidRPr="0009378A" w:rsidRDefault="0009378A" w:rsidP="00950EC8">
            <w:pPr>
              <w:pStyle w:val="TableParagraph"/>
              <w:spacing w:before="127"/>
              <w:ind w:left="17"/>
              <w:jc w:val="center"/>
              <w:rPr>
                <w:sz w:val="28"/>
                <w:szCs w:val="28"/>
              </w:rPr>
            </w:pPr>
            <w:r w:rsidRPr="0009378A">
              <w:rPr>
                <w:sz w:val="28"/>
                <w:szCs w:val="28"/>
              </w:rPr>
              <w:t>………………………………………………………………………………………</w:t>
            </w:r>
          </w:p>
          <w:p w:rsidR="0009378A" w:rsidRPr="0009378A" w:rsidRDefault="0009378A" w:rsidP="00950EC8">
            <w:pPr>
              <w:pStyle w:val="TableParagraph"/>
              <w:spacing w:before="126"/>
              <w:ind w:left="17"/>
              <w:jc w:val="center"/>
              <w:rPr>
                <w:sz w:val="28"/>
                <w:szCs w:val="28"/>
              </w:rPr>
            </w:pPr>
            <w:r w:rsidRPr="0009378A">
              <w:rPr>
                <w:sz w:val="28"/>
                <w:szCs w:val="28"/>
              </w:rPr>
              <w:t>………………………………………………………………………………………</w:t>
            </w:r>
          </w:p>
          <w:p w:rsidR="0009378A" w:rsidRPr="0009378A" w:rsidRDefault="0009378A" w:rsidP="00950EC8">
            <w:pPr>
              <w:pStyle w:val="TableParagraph"/>
              <w:spacing w:before="126"/>
              <w:ind w:left="17"/>
              <w:jc w:val="center"/>
              <w:rPr>
                <w:sz w:val="28"/>
                <w:szCs w:val="28"/>
              </w:rPr>
            </w:pPr>
            <w:r w:rsidRPr="0009378A">
              <w:rPr>
                <w:sz w:val="28"/>
                <w:szCs w:val="28"/>
              </w:rPr>
              <w:t>………………………………………………………………………………………</w:t>
            </w:r>
          </w:p>
          <w:p w:rsidR="0009378A" w:rsidRPr="0009378A" w:rsidRDefault="0009378A" w:rsidP="00950EC8">
            <w:pPr>
              <w:pStyle w:val="TableParagraph"/>
              <w:spacing w:before="126"/>
              <w:ind w:left="17"/>
              <w:jc w:val="center"/>
              <w:rPr>
                <w:sz w:val="28"/>
                <w:szCs w:val="28"/>
              </w:rPr>
            </w:pPr>
            <w:r w:rsidRPr="0009378A">
              <w:rPr>
                <w:sz w:val="28"/>
                <w:szCs w:val="28"/>
              </w:rPr>
              <w:t>………………………………………………………………………………………</w:t>
            </w:r>
          </w:p>
          <w:p w:rsidR="0009378A" w:rsidRPr="0009378A" w:rsidRDefault="0009378A" w:rsidP="00950EC8">
            <w:pPr>
              <w:pStyle w:val="TableParagraph"/>
              <w:rPr>
                <w:b/>
                <w:sz w:val="28"/>
                <w:szCs w:val="28"/>
              </w:rPr>
            </w:pPr>
          </w:p>
          <w:p w:rsidR="0009378A" w:rsidRPr="0009378A" w:rsidRDefault="0009378A" w:rsidP="00950EC8">
            <w:pPr>
              <w:pStyle w:val="TableParagraph"/>
              <w:rPr>
                <w:b/>
                <w:sz w:val="28"/>
                <w:szCs w:val="28"/>
              </w:rPr>
            </w:pPr>
          </w:p>
          <w:p w:rsidR="0009378A" w:rsidRPr="0009378A" w:rsidRDefault="0009378A" w:rsidP="00950EC8">
            <w:pPr>
              <w:pStyle w:val="TableParagraph"/>
              <w:spacing w:line="360" w:lineRule="auto"/>
              <w:ind w:left="108" w:right="162"/>
              <w:rPr>
                <w:sz w:val="28"/>
                <w:szCs w:val="28"/>
              </w:rPr>
            </w:pPr>
            <w:r w:rsidRPr="0009378A">
              <w:rPr>
                <w:b/>
                <w:sz w:val="28"/>
                <w:szCs w:val="28"/>
              </w:rPr>
              <w:t xml:space="preserve">Bài 4. </w:t>
            </w:r>
            <w:r w:rsidRPr="0009378A">
              <w:rPr>
                <w:sz w:val="28"/>
                <w:szCs w:val="28"/>
              </w:rPr>
              <w:t>Một trường học ở miền núi có 13 lớp, trung bình mỗi lớp có 23 học sinh. Hỏi trường đó có tất cả bao nhiêu học sinh?</w:t>
            </w:r>
          </w:p>
          <w:p w:rsidR="0009378A" w:rsidRPr="0009378A" w:rsidRDefault="0009378A" w:rsidP="00950EC8">
            <w:pPr>
              <w:pStyle w:val="TableParagraph"/>
              <w:spacing w:before="2"/>
              <w:ind w:left="13"/>
              <w:jc w:val="center"/>
              <w:rPr>
                <w:b/>
                <w:i/>
                <w:sz w:val="28"/>
                <w:szCs w:val="28"/>
              </w:rPr>
            </w:pPr>
            <w:r w:rsidRPr="0009378A">
              <w:rPr>
                <w:b/>
                <w:i/>
                <w:sz w:val="28"/>
                <w:szCs w:val="28"/>
              </w:rPr>
              <w:t>Bài giải</w:t>
            </w:r>
          </w:p>
          <w:p w:rsidR="0009378A" w:rsidRPr="0009378A" w:rsidRDefault="0009378A" w:rsidP="00950EC8">
            <w:pPr>
              <w:pStyle w:val="TableParagraph"/>
              <w:spacing w:before="126"/>
              <w:ind w:left="17"/>
              <w:jc w:val="center"/>
              <w:rPr>
                <w:sz w:val="28"/>
                <w:szCs w:val="28"/>
              </w:rPr>
            </w:pPr>
            <w:r w:rsidRPr="0009378A">
              <w:rPr>
                <w:sz w:val="28"/>
                <w:szCs w:val="28"/>
              </w:rPr>
              <w:t>………………………………………………………………………………………</w:t>
            </w:r>
          </w:p>
          <w:p w:rsidR="0009378A" w:rsidRPr="0009378A" w:rsidRDefault="0009378A" w:rsidP="00950EC8">
            <w:pPr>
              <w:pStyle w:val="TableParagraph"/>
              <w:spacing w:before="126"/>
              <w:ind w:left="17"/>
              <w:jc w:val="center"/>
              <w:rPr>
                <w:sz w:val="28"/>
                <w:szCs w:val="28"/>
              </w:rPr>
            </w:pPr>
            <w:r w:rsidRPr="0009378A">
              <w:rPr>
                <w:sz w:val="28"/>
                <w:szCs w:val="28"/>
              </w:rPr>
              <w:t>………………………………………………………………………………………</w:t>
            </w:r>
          </w:p>
          <w:p w:rsidR="0009378A" w:rsidRPr="0009378A" w:rsidRDefault="0009378A" w:rsidP="00950EC8">
            <w:pPr>
              <w:pStyle w:val="TableParagraph"/>
              <w:spacing w:before="126"/>
              <w:ind w:left="17"/>
              <w:jc w:val="center"/>
              <w:rPr>
                <w:sz w:val="28"/>
                <w:szCs w:val="28"/>
              </w:rPr>
            </w:pPr>
            <w:r w:rsidRPr="0009378A">
              <w:rPr>
                <w:sz w:val="28"/>
                <w:szCs w:val="28"/>
              </w:rPr>
              <w:t>………………………………………………………………………………………</w:t>
            </w:r>
          </w:p>
          <w:p w:rsidR="0009378A" w:rsidRPr="0009378A" w:rsidRDefault="0009378A" w:rsidP="00950EC8">
            <w:pPr>
              <w:pStyle w:val="TableParagraph"/>
              <w:spacing w:before="126"/>
              <w:ind w:left="17"/>
              <w:jc w:val="center"/>
              <w:rPr>
                <w:sz w:val="28"/>
                <w:szCs w:val="28"/>
              </w:rPr>
            </w:pPr>
            <w:r w:rsidRPr="0009378A">
              <w:rPr>
                <w:sz w:val="28"/>
                <w:szCs w:val="28"/>
              </w:rPr>
              <w:t>………………………………………………………………………………………</w:t>
            </w:r>
          </w:p>
          <w:p w:rsidR="0009378A" w:rsidRPr="0009378A" w:rsidRDefault="0009378A" w:rsidP="00950EC8">
            <w:pPr>
              <w:pStyle w:val="TableParagraph"/>
              <w:spacing w:before="127"/>
              <w:ind w:left="17"/>
              <w:jc w:val="center"/>
              <w:rPr>
                <w:sz w:val="28"/>
                <w:szCs w:val="28"/>
              </w:rPr>
            </w:pPr>
            <w:r w:rsidRPr="0009378A">
              <w:rPr>
                <w:sz w:val="28"/>
                <w:szCs w:val="28"/>
              </w:rPr>
              <w:t>………………………………………………………………………………………</w:t>
            </w:r>
          </w:p>
        </w:tc>
      </w:tr>
      <w:tr w:rsidR="0009378A" w:rsidRPr="0009378A" w:rsidTr="001B5D0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Before w:val="1"/>
          <w:wBefore w:w="25" w:type="dxa"/>
          <w:trHeight w:val="2048"/>
        </w:trPr>
        <w:tc>
          <w:tcPr>
            <w:tcW w:w="4861" w:type="dxa"/>
          </w:tcPr>
          <w:p w:rsidR="0009378A" w:rsidRPr="0009378A" w:rsidRDefault="0009378A" w:rsidP="00950EC8">
            <w:pPr>
              <w:pStyle w:val="TableParagraph"/>
              <w:ind w:left="108"/>
              <w:rPr>
                <w:b/>
                <w:sz w:val="28"/>
                <w:szCs w:val="28"/>
              </w:rPr>
            </w:pPr>
            <w:r w:rsidRPr="0009378A">
              <w:rPr>
                <w:b/>
                <w:sz w:val="28"/>
                <w:szCs w:val="28"/>
              </w:rPr>
              <w:t>c. Hoạt động 3: Sửa bài (10 phút):</w:t>
            </w:r>
          </w:p>
          <w:p w:rsidR="0009378A" w:rsidRPr="0009378A" w:rsidRDefault="0009378A" w:rsidP="008926C3">
            <w:pPr>
              <w:pStyle w:val="TableParagraph"/>
              <w:numPr>
                <w:ilvl w:val="0"/>
                <w:numId w:val="28"/>
              </w:numPr>
              <w:tabs>
                <w:tab w:val="left" w:pos="236"/>
              </w:tabs>
              <w:spacing w:before="88"/>
              <w:rPr>
                <w:sz w:val="28"/>
                <w:szCs w:val="28"/>
              </w:rPr>
            </w:pPr>
            <w:r w:rsidRPr="0009378A">
              <w:rPr>
                <w:sz w:val="28"/>
                <w:szCs w:val="28"/>
              </w:rPr>
              <w:t>Yêu cầu đại diện các nhóm lên bảng sửa</w:t>
            </w:r>
            <w:r w:rsidRPr="0009378A">
              <w:rPr>
                <w:spacing w:val="-11"/>
                <w:sz w:val="28"/>
                <w:szCs w:val="28"/>
              </w:rPr>
              <w:t xml:space="preserve"> </w:t>
            </w:r>
            <w:r w:rsidRPr="0009378A">
              <w:rPr>
                <w:sz w:val="28"/>
                <w:szCs w:val="28"/>
              </w:rPr>
              <w:t>bài.</w:t>
            </w:r>
          </w:p>
          <w:p w:rsidR="0009378A" w:rsidRPr="0009378A" w:rsidRDefault="0009378A" w:rsidP="008926C3">
            <w:pPr>
              <w:pStyle w:val="TableParagraph"/>
              <w:numPr>
                <w:ilvl w:val="0"/>
                <w:numId w:val="28"/>
              </w:numPr>
              <w:tabs>
                <w:tab w:val="left" w:pos="236"/>
              </w:tabs>
              <w:spacing w:before="88"/>
              <w:rPr>
                <w:sz w:val="28"/>
                <w:szCs w:val="28"/>
              </w:rPr>
            </w:pPr>
            <w:r w:rsidRPr="0009378A">
              <w:rPr>
                <w:sz w:val="28"/>
                <w:szCs w:val="28"/>
              </w:rPr>
              <w:t>Giáo viên chốt đúng -</w:t>
            </w:r>
            <w:r w:rsidRPr="0009378A">
              <w:rPr>
                <w:spacing w:val="-5"/>
                <w:sz w:val="28"/>
                <w:szCs w:val="28"/>
              </w:rPr>
              <w:t xml:space="preserve"> </w:t>
            </w:r>
            <w:r w:rsidRPr="0009378A">
              <w:rPr>
                <w:sz w:val="28"/>
                <w:szCs w:val="28"/>
              </w:rPr>
              <w:t>sai.</w:t>
            </w:r>
          </w:p>
          <w:p w:rsidR="0009378A" w:rsidRPr="0009378A" w:rsidRDefault="0009378A" w:rsidP="00950EC8">
            <w:pPr>
              <w:pStyle w:val="TableParagraph"/>
              <w:spacing w:before="88"/>
              <w:ind w:left="108"/>
              <w:rPr>
                <w:b/>
                <w:sz w:val="28"/>
                <w:szCs w:val="28"/>
              </w:rPr>
            </w:pPr>
            <w:r w:rsidRPr="0009378A">
              <w:rPr>
                <w:b/>
                <w:sz w:val="28"/>
                <w:szCs w:val="28"/>
              </w:rPr>
              <w:t>3. Hoạt động nối tiếp (3 phút):</w:t>
            </w:r>
          </w:p>
          <w:p w:rsidR="0009378A" w:rsidRPr="0009378A" w:rsidRDefault="0009378A" w:rsidP="008926C3">
            <w:pPr>
              <w:pStyle w:val="TableParagraph"/>
              <w:numPr>
                <w:ilvl w:val="0"/>
                <w:numId w:val="27"/>
              </w:numPr>
              <w:tabs>
                <w:tab w:val="left" w:pos="236"/>
              </w:tabs>
              <w:spacing w:before="90"/>
              <w:rPr>
                <w:sz w:val="28"/>
                <w:szCs w:val="28"/>
              </w:rPr>
            </w:pPr>
            <w:r w:rsidRPr="0009378A">
              <w:rPr>
                <w:sz w:val="28"/>
                <w:szCs w:val="28"/>
              </w:rPr>
              <w:t>Yêu cầu học sinh tóm tắt nội dung rèn</w:t>
            </w:r>
            <w:r w:rsidRPr="0009378A">
              <w:rPr>
                <w:spacing w:val="-10"/>
                <w:sz w:val="28"/>
                <w:szCs w:val="28"/>
              </w:rPr>
              <w:t xml:space="preserve"> </w:t>
            </w:r>
            <w:r w:rsidRPr="0009378A">
              <w:rPr>
                <w:sz w:val="28"/>
                <w:szCs w:val="28"/>
              </w:rPr>
              <w:t>luyện.</w:t>
            </w:r>
          </w:p>
          <w:p w:rsidR="0009378A" w:rsidRPr="0009378A" w:rsidRDefault="0009378A" w:rsidP="008926C3">
            <w:pPr>
              <w:pStyle w:val="TableParagraph"/>
              <w:numPr>
                <w:ilvl w:val="0"/>
                <w:numId w:val="27"/>
              </w:numPr>
              <w:tabs>
                <w:tab w:val="left" w:pos="236"/>
              </w:tabs>
              <w:spacing w:before="88"/>
              <w:rPr>
                <w:sz w:val="28"/>
                <w:szCs w:val="28"/>
              </w:rPr>
            </w:pPr>
            <w:r w:rsidRPr="0009378A">
              <w:rPr>
                <w:sz w:val="28"/>
                <w:szCs w:val="28"/>
              </w:rPr>
              <w:t xml:space="preserve">Nhận xét tiết học. Nhắc học sinh chuẩn </w:t>
            </w:r>
            <w:r w:rsidRPr="0009378A">
              <w:rPr>
                <w:sz w:val="28"/>
                <w:szCs w:val="28"/>
              </w:rPr>
              <w:lastRenderedPageBreak/>
              <w:t>bị</w:t>
            </w:r>
            <w:r w:rsidRPr="0009378A">
              <w:rPr>
                <w:spacing w:val="-11"/>
                <w:sz w:val="28"/>
                <w:szCs w:val="28"/>
              </w:rPr>
              <w:t xml:space="preserve"> </w:t>
            </w:r>
            <w:r w:rsidRPr="0009378A">
              <w:rPr>
                <w:sz w:val="28"/>
                <w:szCs w:val="28"/>
              </w:rPr>
              <w:t>bài.</w:t>
            </w:r>
          </w:p>
        </w:tc>
        <w:tc>
          <w:tcPr>
            <w:tcW w:w="4440" w:type="dxa"/>
            <w:gridSpan w:val="4"/>
          </w:tcPr>
          <w:p w:rsidR="0009378A" w:rsidRPr="0009378A" w:rsidRDefault="0009378A" w:rsidP="00950EC8">
            <w:pPr>
              <w:pStyle w:val="TableParagraph"/>
              <w:spacing w:before="7"/>
              <w:rPr>
                <w:b/>
                <w:sz w:val="28"/>
                <w:szCs w:val="28"/>
              </w:rPr>
            </w:pPr>
          </w:p>
          <w:p w:rsidR="0009378A" w:rsidRPr="0009378A" w:rsidRDefault="0009378A" w:rsidP="008926C3">
            <w:pPr>
              <w:pStyle w:val="TableParagraph"/>
              <w:numPr>
                <w:ilvl w:val="0"/>
                <w:numId w:val="26"/>
              </w:numPr>
              <w:tabs>
                <w:tab w:val="left" w:pos="237"/>
              </w:tabs>
              <w:spacing w:before="1"/>
              <w:ind w:hanging="131"/>
              <w:rPr>
                <w:sz w:val="28"/>
                <w:szCs w:val="28"/>
              </w:rPr>
            </w:pPr>
            <w:r w:rsidRPr="0009378A">
              <w:rPr>
                <w:sz w:val="28"/>
                <w:szCs w:val="28"/>
              </w:rPr>
              <w:t>Đại diện các nhóm sửa bài trên bảng</w:t>
            </w:r>
            <w:r w:rsidRPr="0009378A">
              <w:rPr>
                <w:spacing w:val="-13"/>
                <w:sz w:val="28"/>
                <w:szCs w:val="28"/>
              </w:rPr>
              <w:t xml:space="preserve"> </w:t>
            </w:r>
            <w:r w:rsidRPr="0009378A">
              <w:rPr>
                <w:sz w:val="28"/>
                <w:szCs w:val="28"/>
              </w:rPr>
              <w:t>lớp.</w:t>
            </w:r>
          </w:p>
          <w:p w:rsidR="0009378A" w:rsidRPr="0009378A" w:rsidRDefault="0009378A" w:rsidP="008926C3">
            <w:pPr>
              <w:pStyle w:val="TableParagraph"/>
              <w:numPr>
                <w:ilvl w:val="0"/>
                <w:numId w:val="26"/>
              </w:numPr>
              <w:tabs>
                <w:tab w:val="left" w:pos="237"/>
              </w:tabs>
              <w:spacing w:before="87"/>
              <w:ind w:hanging="131"/>
              <w:rPr>
                <w:sz w:val="28"/>
                <w:szCs w:val="28"/>
              </w:rPr>
            </w:pPr>
            <w:r w:rsidRPr="0009378A">
              <w:rPr>
                <w:sz w:val="28"/>
                <w:szCs w:val="28"/>
              </w:rPr>
              <w:t>Học sinh nhận xét, sửa</w:t>
            </w:r>
            <w:r w:rsidRPr="0009378A">
              <w:rPr>
                <w:spacing w:val="-4"/>
                <w:sz w:val="28"/>
                <w:szCs w:val="28"/>
              </w:rPr>
              <w:t xml:space="preserve"> </w:t>
            </w:r>
            <w:r w:rsidRPr="0009378A">
              <w:rPr>
                <w:sz w:val="28"/>
                <w:szCs w:val="28"/>
              </w:rPr>
              <w:t>bài.</w:t>
            </w:r>
          </w:p>
          <w:p w:rsidR="0009378A" w:rsidRPr="0009378A" w:rsidRDefault="0009378A" w:rsidP="00950EC8">
            <w:pPr>
              <w:pStyle w:val="TableParagraph"/>
              <w:rPr>
                <w:b/>
                <w:sz w:val="28"/>
                <w:szCs w:val="28"/>
              </w:rPr>
            </w:pPr>
          </w:p>
          <w:p w:rsidR="0009378A" w:rsidRPr="0009378A" w:rsidRDefault="0009378A" w:rsidP="008926C3">
            <w:pPr>
              <w:pStyle w:val="TableParagraph"/>
              <w:numPr>
                <w:ilvl w:val="0"/>
                <w:numId w:val="26"/>
              </w:numPr>
              <w:tabs>
                <w:tab w:val="left" w:pos="237"/>
              </w:tabs>
              <w:spacing w:before="155"/>
              <w:ind w:hanging="131"/>
              <w:rPr>
                <w:sz w:val="28"/>
                <w:szCs w:val="28"/>
              </w:rPr>
            </w:pPr>
            <w:r w:rsidRPr="0009378A">
              <w:rPr>
                <w:sz w:val="28"/>
                <w:szCs w:val="28"/>
              </w:rPr>
              <w:t>Học sinh phát</w:t>
            </w:r>
            <w:r w:rsidRPr="0009378A">
              <w:rPr>
                <w:spacing w:val="-2"/>
                <w:sz w:val="28"/>
                <w:szCs w:val="28"/>
              </w:rPr>
              <w:t xml:space="preserve"> </w:t>
            </w:r>
            <w:r w:rsidRPr="0009378A">
              <w:rPr>
                <w:sz w:val="28"/>
                <w:szCs w:val="28"/>
              </w:rPr>
              <w:t>biểu.</w:t>
            </w:r>
          </w:p>
        </w:tc>
      </w:tr>
    </w:tbl>
    <w:p w:rsidR="0009378A" w:rsidRPr="0009378A" w:rsidRDefault="0009378A" w:rsidP="0009378A">
      <w:pPr>
        <w:pStyle w:val="BodyText"/>
        <w:rPr>
          <w:b/>
          <w:sz w:val="28"/>
          <w:szCs w:val="28"/>
        </w:rPr>
      </w:pPr>
    </w:p>
    <w:p w:rsidR="0009378A" w:rsidRPr="0009378A" w:rsidRDefault="0009378A" w:rsidP="0009378A">
      <w:pPr>
        <w:pStyle w:val="BodyText"/>
        <w:rPr>
          <w:b/>
          <w:sz w:val="28"/>
          <w:szCs w:val="28"/>
        </w:rPr>
      </w:pPr>
    </w:p>
    <w:p w:rsidR="0009378A" w:rsidRPr="0009378A" w:rsidRDefault="0009378A" w:rsidP="0009378A">
      <w:pPr>
        <w:pStyle w:val="BodyText"/>
        <w:tabs>
          <w:tab w:val="left" w:leader="dot" w:pos="2635"/>
        </w:tabs>
        <w:spacing w:before="81"/>
        <w:ind w:left="535"/>
        <w:rPr>
          <w:sz w:val="28"/>
          <w:szCs w:val="28"/>
        </w:rPr>
      </w:pPr>
    </w:p>
    <w:p w:rsidR="00A160FD" w:rsidRDefault="00A160FD" w:rsidP="0009378A">
      <w:pPr>
        <w:pStyle w:val="BodyText"/>
        <w:tabs>
          <w:tab w:val="left" w:leader="dot" w:pos="2635"/>
        </w:tabs>
        <w:spacing w:before="81"/>
        <w:ind w:left="535"/>
        <w:rPr>
          <w:sz w:val="28"/>
          <w:szCs w:val="28"/>
        </w:rPr>
      </w:pPr>
    </w:p>
    <w:p w:rsidR="00A160FD" w:rsidRDefault="00A160FD" w:rsidP="0009378A">
      <w:pPr>
        <w:pStyle w:val="BodyText"/>
        <w:tabs>
          <w:tab w:val="left" w:leader="dot" w:pos="2635"/>
        </w:tabs>
        <w:spacing w:before="81"/>
        <w:ind w:left="535"/>
        <w:rPr>
          <w:sz w:val="28"/>
          <w:szCs w:val="28"/>
        </w:rPr>
      </w:pPr>
    </w:p>
    <w:p w:rsidR="00A160FD" w:rsidRDefault="00A160FD" w:rsidP="0009378A">
      <w:pPr>
        <w:pStyle w:val="BodyText"/>
        <w:tabs>
          <w:tab w:val="left" w:leader="dot" w:pos="2635"/>
        </w:tabs>
        <w:spacing w:before="81"/>
        <w:ind w:left="535"/>
        <w:rPr>
          <w:sz w:val="28"/>
          <w:szCs w:val="28"/>
        </w:rPr>
      </w:pPr>
    </w:p>
    <w:p w:rsidR="00A160FD" w:rsidRDefault="00A160FD" w:rsidP="0009378A">
      <w:pPr>
        <w:pStyle w:val="BodyText"/>
        <w:tabs>
          <w:tab w:val="left" w:leader="dot" w:pos="2635"/>
        </w:tabs>
        <w:spacing w:before="81"/>
        <w:ind w:left="535"/>
        <w:rPr>
          <w:sz w:val="28"/>
          <w:szCs w:val="28"/>
        </w:rPr>
      </w:pPr>
    </w:p>
    <w:p w:rsidR="00A160FD" w:rsidRDefault="00A160FD" w:rsidP="0009378A">
      <w:pPr>
        <w:pStyle w:val="BodyText"/>
        <w:tabs>
          <w:tab w:val="left" w:leader="dot" w:pos="2635"/>
        </w:tabs>
        <w:spacing w:before="81"/>
        <w:ind w:left="535"/>
        <w:rPr>
          <w:sz w:val="28"/>
          <w:szCs w:val="28"/>
        </w:rPr>
      </w:pPr>
    </w:p>
    <w:p w:rsidR="00A160FD" w:rsidRDefault="00A160FD" w:rsidP="0009378A">
      <w:pPr>
        <w:pStyle w:val="BodyText"/>
        <w:tabs>
          <w:tab w:val="left" w:leader="dot" w:pos="2635"/>
        </w:tabs>
        <w:spacing w:before="81"/>
        <w:ind w:left="535"/>
        <w:rPr>
          <w:sz w:val="28"/>
          <w:szCs w:val="28"/>
        </w:rPr>
      </w:pPr>
    </w:p>
    <w:p w:rsidR="00A160FD" w:rsidRDefault="00A160FD" w:rsidP="0009378A">
      <w:pPr>
        <w:pStyle w:val="BodyText"/>
        <w:tabs>
          <w:tab w:val="left" w:leader="dot" w:pos="2635"/>
        </w:tabs>
        <w:spacing w:before="81"/>
        <w:ind w:left="535"/>
        <w:rPr>
          <w:sz w:val="28"/>
          <w:szCs w:val="28"/>
        </w:rPr>
      </w:pPr>
    </w:p>
    <w:p w:rsidR="00A160FD" w:rsidRDefault="00A160FD" w:rsidP="0009378A">
      <w:pPr>
        <w:pStyle w:val="BodyText"/>
        <w:tabs>
          <w:tab w:val="left" w:leader="dot" w:pos="2635"/>
        </w:tabs>
        <w:spacing w:before="81"/>
        <w:ind w:left="535"/>
        <w:rPr>
          <w:sz w:val="28"/>
          <w:szCs w:val="28"/>
        </w:rPr>
      </w:pPr>
    </w:p>
    <w:p w:rsidR="00A160FD" w:rsidRDefault="00A160FD" w:rsidP="0009378A">
      <w:pPr>
        <w:pStyle w:val="BodyText"/>
        <w:tabs>
          <w:tab w:val="left" w:leader="dot" w:pos="2635"/>
        </w:tabs>
        <w:spacing w:before="81"/>
        <w:ind w:left="535"/>
        <w:rPr>
          <w:sz w:val="28"/>
          <w:szCs w:val="28"/>
        </w:rPr>
      </w:pPr>
    </w:p>
    <w:p w:rsidR="00A160FD" w:rsidRDefault="00A160FD" w:rsidP="0009378A">
      <w:pPr>
        <w:pStyle w:val="BodyText"/>
        <w:tabs>
          <w:tab w:val="left" w:leader="dot" w:pos="2635"/>
        </w:tabs>
        <w:spacing w:before="81"/>
        <w:ind w:left="535"/>
        <w:rPr>
          <w:sz w:val="28"/>
          <w:szCs w:val="28"/>
        </w:rPr>
      </w:pPr>
    </w:p>
    <w:p w:rsidR="00A160FD" w:rsidRDefault="00A160FD" w:rsidP="0009378A">
      <w:pPr>
        <w:pStyle w:val="BodyText"/>
        <w:tabs>
          <w:tab w:val="left" w:leader="dot" w:pos="2635"/>
        </w:tabs>
        <w:spacing w:before="81"/>
        <w:ind w:left="535"/>
        <w:rPr>
          <w:sz w:val="28"/>
          <w:szCs w:val="28"/>
        </w:rPr>
      </w:pPr>
    </w:p>
    <w:p w:rsidR="00A160FD" w:rsidRDefault="00A160FD" w:rsidP="0009378A">
      <w:pPr>
        <w:pStyle w:val="BodyText"/>
        <w:tabs>
          <w:tab w:val="left" w:leader="dot" w:pos="2635"/>
        </w:tabs>
        <w:spacing w:before="81"/>
        <w:ind w:left="535"/>
        <w:rPr>
          <w:sz w:val="28"/>
          <w:szCs w:val="28"/>
        </w:rPr>
      </w:pPr>
    </w:p>
    <w:p w:rsidR="00A160FD" w:rsidRDefault="00A160FD" w:rsidP="0009378A">
      <w:pPr>
        <w:pStyle w:val="BodyText"/>
        <w:tabs>
          <w:tab w:val="left" w:leader="dot" w:pos="2635"/>
        </w:tabs>
        <w:spacing w:before="81"/>
        <w:ind w:left="535"/>
        <w:rPr>
          <w:sz w:val="28"/>
          <w:szCs w:val="28"/>
        </w:rPr>
      </w:pPr>
    </w:p>
    <w:p w:rsidR="00A160FD" w:rsidRDefault="00A160FD" w:rsidP="0009378A">
      <w:pPr>
        <w:pStyle w:val="BodyText"/>
        <w:tabs>
          <w:tab w:val="left" w:leader="dot" w:pos="2635"/>
        </w:tabs>
        <w:spacing w:before="81"/>
        <w:ind w:left="535"/>
        <w:rPr>
          <w:sz w:val="28"/>
          <w:szCs w:val="28"/>
        </w:rPr>
      </w:pPr>
    </w:p>
    <w:p w:rsidR="00A160FD" w:rsidRDefault="00A160FD" w:rsidP="0009378A">
      <w:pPr>
        <w:pStyle w:val="BodyText"/>
        <w:tabs>
          <w:tab w:val="left" w:leader="dot" w:pos="2635"/>
        </w:tabs>
        <w:spacing w:before="81"/>
        <w:ind w:left="535"/>
        <w:rPr>
          <w:sz w:val="28"/>
          <w:szCs w:val="28"/>
        </w:rPr>
      </w:pPr>
    </w:p>
    <w:p w:rsidR="00A160FD" w:rsidRDefault="00A160FD" w:rsidP="0009378A">
      <w:pPr>
        <w:pStyle w:val="BodyText"/>
        <w:tabs>
          <w:tab w:val="left" w:leader="dot" w:pos="2635"/>
        </w:tabs>
        <w:spacing w:before="81"/>
        <w:ind w:left="535"/>
        <w:rPr>
          <w:sz w:val="28"/>
          <w:szCs w:val="28"/>
        </w:rPr>
      </w:pPr>
    </w:p>
    <w:p w:rsidR="00A160FD" w:rsidRDefault="00A160FD" w:rsidP="0009378A">
      <w:pPr>
        <w:pStyle w:val="BodyText"/>
        <w:tabs>
          <w:tab w:val="left" w:leader="dot" w:pos="2635"/>
        </w:tabs>
        <w:spacing w:before="81"/>
        <w:ind w:left="535"/>
        <w:rPr>
          <w:sz w:val="28"/>
          <w:szCs w:val="28"/>
        </w:rPr>
      </w:pPr>
    </w:p>
    <w:p w:rsidR="00A160FD" w:rsidRDefault="00A160FD" w:rsidP="0009378A">
      <w:pPr>
        <w:pStyle w:val="BodyText"/>
        <w:tabs>
          <w:tab w:val="left" w:leader="dot" w:pos="2635"/>
        </w:tabs>
        <w:spacing w:before="81"/>
        <w:ind w:left="535"/>
        <w:rPr>
          <w:sz w:val="28"/>
          <w:szCs w:val="28"/>
        </w:rPr>
      </w:pPr>
    </w:p>
    <w:p w:rsidR="00A160FD" w:rsidRDefault="00A160FD" w:rsidP="0009378A">
      <w:pPr>
        <w:pStyle w:val="BodyText"/>
        <w:tabs>
          <w:tab w:val="left" w:leader="dot" w:pos="2635"/>
        </w:tabs>
        <w:spacing w:before="81"/>
        <w:ind w:left="535"/>
        <w:rPr>
          <w:sz w:val="28"/>
          <w:szCs w:val="28"/>
        </w:rPr>
      </w:pPr>
    </w:p>
    <w:p w:rsidR="00A160FD" w:rsidRDefault="00A160FD" w:rsidP="0009378A">
      <w:pPr>
        <w:pStyle w:val="BodyText"/>
        <w:tabs>
          <w:tab w:val="left" w:leader="dot" w:pos="2635"/>
        </w:tabs>
        <w:spacing w:before="81"/>
        <w:ind w:left="535"/>
        <w:rPr>
          <w:sz w:val="28"/>
          <w:szCs w:val="28"/>
        </w:rPr>
      </w:pPr>
    </w:p>
    <w:p w:rsidR="00A160FD" w:rsidRDefault="00A160FD" w:rsidP="0009378A">
      <w:pPr>
        <w:pStyle w:val="BodyText"/>
        <w:tabs>
          <w:tab w:val="left" w:leader="dot" w:pos="2635"/>
        </w:tabs>
        <w:spacing w:before="81"/>
        <w:ind w:left="535"/>
        <w:rPr>
          <w:sz w:val="28"/>
          <w:szCs w:val="28"/>
        </w:rPr>
      </w:pPr>
    </w:p>
    <w:p w:rsidR="00A160FD" w:rsidRDefault="00A160FD" w:rsidP="0009378A">
      <w:pPr>
        <w:pStyle w:val="BodyText"/>
        <w:tabs>
          <w:tab w:val="left" w:leader="dot" w:pos="2635"/>
        </w:tabs>
        <w:spacing w:before="81"/>
        <w:ind w:left="535"/>
        <w:rPr>
          <w:sz w:val="28"/>
          <w:szCs w:val="28"/>
        </w:rPr>
      </w:pPr>
    </w:p>
    <w:p w:rsidR="00A160FD" w:rsidRDefault="00A160FD" w:rsidP="0009378A">
      <w:pPr>
        <w:pStyle w:val="BodyText"/>
        <w:tabs>
          <w:tab w:val="left" w:leader="dot" w:pos="2635"/>
        </w:tabs>
        <w:spacing w:before="81"/>
        <w:ind w:left="535"/>
        <w:rPr>
          <w:sz w:val="28"/>
          <w:szCs w:val="28"/>
        </w:rPr>
      </w:pPr>
    </w:p>
    <w:p w:rsidR="00A160FD" w:rsidRDefault="00A160FD" w:rsidP="0009378A">
      <w:pPr>
        <w:pStyle w:val="BodyText"/>
        <w:tabs>
          <w:tab w:val="left" w:leader="dot" w:pos="2635"/>
        </w:tabs>
        <w:spacing w:before="81"/>
        <w:ind w:left="535"/>
        <w:rPr>
          <w:sz w:val="28"/>
          <w:szCs w:val="28"/>
        </w:rPr>
      </w:pPr>
    </w:p>
    <w:p w:rsidR="0009378A" w:rsidRPr="0009378A" w:rsidRDefault="0009378A" w:rsidP="0009378A">
      <w:pPr>
        <w:pStyle w:val="BodyText"/>
        <w:tabs>
          <w:tab w:val="left" w:leader="dot" w:pos="2635"/>
        </w:tabs>
        <w:spacing w:before="81"/>
        <w:ind w:left="535"/>
        <w:rPr>
          <w:sz w:val="28"/>
          <w:szCs w:val="28"/>
        </w:rPr>
      </w:pPr>
      <w:r w:rsidRPr="0009378A">
        <w:rPr>
          <w:sz w:val="28"/>
          <w:szCs w:val="28"/>
        </w:rPr>
        <w:lastRenderedPageBreak/>
        <w:t>Thứ</w:t>
      </w:r>
      <w:r w:rsidRPr="0009378A">
        <w:rPr>
          <w:sz w:val="28"/>
          <w:szCs w:val="28"/>
        </w:rPr>
        <w:tab/>
        <w:t>, ngày …… / …… /</w:t>
      </w:r>
      <w:r w:rsidRPr="0009378A">
        <w:rPr>
          <w:spacing w:val="-10"/>
          <w:sz w:val="28"/>
          <w:szCs w:val="28"/>
        </w:rPr>
        <w:t xml:space="preserve"> </w:t>
      </w:r>
      <w:r w:rsidRPr="0009378A">
        <w:rPr>
          <w:sz w:val="28"/>
          <w:szCs w:val="28"/>
        </w:rPr>
        <w:t>20…</w:t>
      </w:r>
    </w:p>
    <w:p w:rsidR="0009378A" w:rsidRPr="0009378A" w:rsidRDefault="0009378A" w:rsidP="0009378A">
      <w:pPr>
        <w:pStyle w:val="BodyText"/>
        <w:rPr>
          <w:sz w:val="28"/>
          <w:szCs w:val="28"/>
        </w:rPr>
      </w:pPr>
    </w:p>
    <w:p w:rsidR="0009378A" w:rsidRPr="0009378A" w:rsidRDefault="0009378A" w:rsidP="0009378A">
      <w:pPr>
        <w:spacing w:before="1" w:line="252" w:lineRule="exact"/>
        <w:ind w:left="2959" w:right="2677"/>
        <w:jc w:val="center"/>
        <w:rPr>
          <w:rFonts w:ascii="Times New Roman" w:hAnsi="Times New Roman" w:cs="Times New Roman"/>
          <w:i/>
          <w:sz w:val="28"/>
          <w:szCs w:val="28"/>
        </w:rPr>
      </w:pPr>
      <w:r w:rsidRPr="0009378A">
        <w:rPr>
          <w:rFonts w:ascii="Times New Roman" w:hAnsi="Times New Roman" w:cs="Times New Roman"/>
          <w:i/>
          <w:sz w:val="28"/>
          <w:szCs w:val="28"/>
        </w:rPr>
        <w:t xml:space="preserve">Rèn Toán tuần 13 </w:t>
      </w:r>
    </w:p>
    <w:p w:rsidR="0009378A" w:rsidRPr="0009378A" w:rsidRDefault="0009378A" w:rsidP="0009378A">
      <w:pPr>
        <w:spacing w:line="252" w:lineRule="exact"/>
        <w:ind w:left="2968" w:right="2677"/>
        <w:jc w:val="center"/>
        <w:rPr>
          <w:rFonts w:ascii="Times New Roman" w:hAnsi="Times New Roman" w:cs="Times New Roman"/>
          <w:i/>
          <w:sz w:val="28"/>
          <w:szCs w:val="28"/>
        </w:rPr>
      </w:pPr>
      <w:r w:rsidRPr="0009378A">
        <w:rPr>
          <w:rFonts w:ascii="Times New Roman" w:hAnsi="Times New Roman" w:cs="Times New Roman"/>
          <w:b/>
          <w:sz w:val="28"/>
          <w:szCs w:val="28"/>
        </w:rPr>
        <w:t xml:space="preserve">Luyện Tập Tổng Hợp </w:t>
      </w:r>
    </w:p>
    <w:p w:rsidR="0009378A" w:rsidRPr="0009378A" w:rsidRDefault="0009378A" w:rsidP="0009378A">
      <w:pPr>
        <w:pStyle w:val="BodyText"/>
        <w:spacing w:before="8"/>
        <w:rPr>
          <w:i/>
          <w:sz w:val="28"/>
          <w:szCs w:val="28"/>
        </w:rPr>
      </w:pPr>
    </w:p>
    <w:p w:rsidR="0009378A" w:rsidRPr="0009378A" w:rsidRDefault="0009378A" w:rsidP="008926C3">
      <w:pPr>
        <w:pStyle w:val="Heading2"/>
        <w:keepNext w:val="0"/>
        <w:keepLines w:val="0"/>
        <w:numPr>
          <w:ilvl w:val="0"/>
          <w:numId w:val="42"/>
        </w:numPr>
        <w:tabs>
          <w:tab w:val="left" w:pos="733"/>
        </w:tabs>
        <w:autoSpaceDE w:val="0"/>
        <w:autoSpaceDN w:val="0"/>
        <w:spacing w:before="0" w:after="0"/>
        <w:ind w:hanging="198"/>
        <w:rPr>
          <w:rFonts w:ascii="Times New Roman" w:hAnsi="Times New Roman"/>
          <w:szCs w:val="28"/>
        </w:rPr>
      </w:pPr>
      <w:r w:rsidRPr="0009378A">
        <w:rPr>
          <w:rFonts w:ascii="Times New Roman" w:hAnsi="Times New Roman"/>
          <w:szCs w:val="28"/>
        </w:rPr>
        <w:t>MỤC</w:t>
      </w:r>
      <w:r w:rsidRPr="0009378A">
        <w:rPr>
          <w:rFonts w:ascii="Times New Roman" w:hAnsi="Times New Roman"/>
          <w:spacing w:val="-2"/>
          <w:szCs w:val="28"/>
        </w:rPr>
        <w:t xml:space="preserve"> </w:t>
      </w:r>
      <w:r w:rsidRPr="0009378A">
        <w:rPr>
          <w:rFonts w:ascii="Times New Roman" w:hAnsi="Times New Roman"/>
          <w:szCs w:val="28"/>
        </w:rPr>
        <w:t>TIÊU:</w:t>
      </w:r>
    </w:p>
    <w:p w:rsidR="0009378A" w:rsidRPr="0009378A" w:rsidRDefault="0009378A" w:rsidP="008926C3">
      <w:pPr>
        <w:pStyle w:val="ListParagraph"/>
        <w:widowControl w:val="0"/>
        <w:numPr>
          <w:ilvl w:val="1"/>
          <w:numId w:val="42"/>
        </w:numPr>
        <w:tabs>
          <w:tab w:val="left" w:pos="1482"/>
        </w:tabs>
        <w:autoSpaceDE w:val="0"/>
        <w:autoSpaceDN w:val="0"/>
        <w:spacing w:before="88" w:after="0" w:line="326" w:lineRule="auto"/>
        <w:ind w:left="535" w:right="235" w:firstLine="720"/>
        <w:contextualSpacing w:val="0"/>
        <w:rPr>
          <w:rFonts w:ascii="Times New Roman" w:hAnsi="Times New Roman" w:cs="Times New Roman"/>
          <w:sz w:val="28"/>
          <w:szCs w:val="28"/>
        </w:rPr>
      </w:pPr>
      <w:r w:rsidRPr="0009378A">
        <w:rPr>
          <w:rFonts w:ascii="Times New Roman" w:hAnsi="Times New Roman" w:cs="Times New Roman"/>
          <w:b/>
          <w:i/>
          <w:sz w:val="28"/>
          <w:szCs w:val="28"/>
        </w:rPr>
        <w:t>Kiến thức</w:t>
      </w:r>
      <w:r w:rsidRPr="0009378A">
        <w:rPr>
          <w:rFonts w:ascii="Times New Roman" w:hAnsi="Times New Roman" w:cs="Times New Roman"/>
          <w:sz w:val="28"/>
          <w:szCs w:val="28"/>
        </w:rPr>
        <w:t>: Củng cố cho học sinh các kiến thức về nhân với số có 3 chữ số; tính thuận tiện; đổi đơn vị đo; giải toán</w:t>
      </w:r>
      <w:r w:rsidRPr="0009378A">
        <w:rPr>
          <w:rFonts w:ascii="Times New Roman" w:hAnsi="Times New Roman" w:cs="Times New Roman"/>
          <w:spacing w:val="-10"/>
          <w:sz w:val="28"/>
          <w:szCs w:val="28"/>
        </w:rPr>
        <w:t xml:space="preserve"> </w:t>
      </w:r>
      <w:r w:rsidRPr="0009378A">
        <w:rPr>
          <w:rFonts w:ascii="Times New Roman" w:hAnsi="Times New Roman" w:cs="Times New Roman"/>
          <w:sz w:val="28"/>
          <w:szCs w:val="28"/>
        </w:rPr>
        <w:t>văn.</w:t>
      </w:r>
    </w:p>
    <w:p w:rsidR="0009378A" w:rsidRPr="0009378A" w:rsidRDefault="0009378A" w:rsidP="008926C3">
      <w:pPr>
        <w:pStyle w:val="ListParagraph"/>
        <w:widowControl w:val="0"/>
        <w:numPr>
          <w:ilvl w:val="1"/>
          <w:numId w:val="42"/>
        </w:numPr>
        <w:tabs>
          <w:tab w:val="left" w:pos="1477"/>
        </w:tabs>
        <w:autoSpaceDE w:val="0"/>
        <w:autoSpaceDN w:val="0"/>
        <w:spacing w:after="0" w:line="249" w:lineRule="exact"/>
        <w:contextualSpacing w:val="0"/>
        <w:rPr>
          <w:rFonts w:ascii="Times New Roman" w:hAnsi="Times New Roman" w:cs="Times New Roman"/>
          <w:sz w:val="28"/>
          <w:szCs w:val="28"/>
        </w:rPr>
      </w:pPr>
      <w:r w:rsidRPr="0009378A">
        <w:rPr>
          <w:rFonts w:ascii="Times New Roman" w:hAnsi="Times New Roman" w:cs="Times New Roman"/>
          <w:b/>
          <w:i/>
          <w:sz w:val="28"/>
          <w:szCs w:val="28"/>
        </w:rPr>
        <w:t>Kĩ năng</w:t>
      </w:r>
      <w:r w:rsidRPr="0009378A">
        <w:rPr>
          <w:rFonts w:ascii="Times New Roman" w:hAnsi="Times New Roman" w:cs="Times New Roman"/>
          <w:sz w:val="28"/>
          <w:szCs w:val="28"/>
        </w:rPr>
        <w:t>: Giúp học sinh thực hiện tốt các bài tập củng cố và mở</w:t>
      </w:r>
      <w:r w:rsidRPr="0009378A">
        <w:rPr>
          <w:rFonts w:ascii="Times New Roman" w:hAnsi="Times New Roman" w:cs="Times New Roman"/>
          <w:spacing w:val="-18"/>
          <w:sz w:val="28"/>
          <w:szCs w:val="28"/>
        </w:rPr>
        <w:t xml:space="preserve"> </w:t>
      </w:r>
      <w:r w:rsidRPr="0009378A">
        <w:rPr>
          <w:rFonts w:ascii="Times New Roman" w:hAnsi="Times New Roman" w:cs="Times New Roman"/>
          <w:sz w:val="28"/>
          <w:szCs w:val="28"/>
        </w:rPr>
        <w:t>rộng.</w:t>
      </w:r>
    </w:p>
    <w:p w:rsidR="0009378A" w:rsidRPr="0009378A" w:rsidRDefault="0009378A" w:rsidP="008926C3">
      <w:pPr>
        <w:pStyle w:val="ListParagraph"/>
        <w:widowControl w:val="0"/>
        <w:numPr>
          <w:ilvl w:val="1"/>
          <w:numId w:val="42"/>
        </w:numPr>
        <w:tabs>
          <w:tab w:val="left" w:pos="1477"/>
        </w:tabs>
        <w:autoSpaceDE w:val="0"/>
        <w:autoSpaceDN w:val="0"/>
        <w:spacing w:before="88" w:after="0" w:line="240" w:lineRule="auto"/>
        <w:contextualSpacing w:val="0"/>
        <w:rPr>
          <w:rFonts w:ascii="Times New Roman" w:hAnsi="Times New Roman" w:cs="Times New Roman"/>
          <w:sz w:val="28"/>
          <w:szCs w:val="28"/>
        </w:rPr>
      </w:pPr>
      <w:r w:rsidRPr="0009378A">
        <w:rPr>
          <w:rFonts w:ascii="Times New Roman" w:hAnsi="Times New Roman" w:cs="Times New Roman"/>
          <w:b/>
          <w:i/>
          <w:sz w:val="28"/>
          <w:szCs w:val="28"/>
        </w:rPr>
        <w:t>Thái độ</w:t>
      </w:r>
      <w:r w:rsidRPr="0009378A">
        <w:rPr>
          <w:rFonts w:ascii="Times New Roman" w:hAnsi="Times New Roman" w:cs="Times New Roman"/>
          <w:sz w:val="28"/>
          <w:szCs w:val="28"/>
        </w:rPr>
        <w:t>: Sáng tạo, hợp tác, cẩn</w:t>
      </w:r>
      <w:r w:rsidRPr="0009378A">
        <w:rPr>
          <w:rFonts w:ascii="Times New Roman" w:hAnsi="Times New Roman" w:cs="Times New Roman"/>
          <w:spacing w:val="-11"/>
          <w:sz w:val="28"/>
          <w:szCs w:val="28"/>
        </w:rPr>
        <w:t xml:space="preserve"> </w:t>
      </w:r>
      <w:r w:rsidRPr="0009378A">
        <w:rPr>
          <w:rFonts w:ascii="Times New Roman" w:hAnsi="Times New Roman" w:cs="Times New Roman"/>
          <w:sz w:val="28"/>
          <w:szCs w:val="28"/>
        </w:rPr>
        <w:t>thận.</w:t>
      </w:r>
    </w:p>
    <w:p w:rsidR="0009378A" w:rsidRPr="0009378A" w:rsidRDefault="0009378A" w:rsidP="008926C3">
      <w:pPr>
        <w:pStyle w:val="ListParagraph"/>
        <w:widowControl w:val="0"/>
        <w:numPr>
          <w:ilvl w:val="1"/>
          <w:numId w:val="34"/>
        </w:numPr>
        <w:tabs>
          <w:tab w:val="left" w:pos="702"/>
        </w:tabs>
        <w:autoSpaceDE w:val="0"/>
        <w:autoSpaceDN w:val="0"/>
        <w:spacing w:before="90" w:after="0" w:line="324" w:lineRule="auto"/>
        <w:ind w:left="535" w:right="239" w:firstLine="0"/>
        <w:contextualSpacing w:val="0"/>
        <w:rPr>
          <w:rFonts w:ascii="Times New Roman" w:hAnsi="Times New Roman" w:cs="Times New Roman"/>
          <w:sz w:val="28"/>
          <w:szCs w:val="28"/>
        </w:rPr>
      </w:pPr>
      <w:r w:rsidRPr="0009378A">
        <w:rPr>
          <w:rFonts w:ascii="Times New Roman" w:hAnsi="Times New Roman" w:cs="Times New Roman"/>
          <w:b/>
          <w:sz w:val="28"/>
          <w:szCs w:val="28"/>
        </w:rPr>
        <w:t>Phân hóa</w:t>
      </w:r>
      <w:r w:rsidRPr="0009378A">
        <w:rPr>
          <w:rFonts w:ascii="Times New Roman" w:hAnsi="Times New Roman" w:cs="Times New Roman"/>
          <w:sz w:val="28"/>
          <w:szCs w:val="28"/>
        </w:rPr>
        <w:t xml:space="preserve">: Học sinh trung bình chỉ làm tự chọn </w:t>
      </w:r>
      <w:r w:rsidRPr="0009378A">
        <w:rPr>
          <w:rFonts w:ascii="Times New Roman" w:hAnsi="Times New Roman" w:cs="Times New Roman"/>
          <w:b/>
          <w:sz w:val="28"/>
          <w:szCs w:val="28"/>
        </w:rPr>
        <w:t xml:space="preserve">2 </w:t>
      </w:r>
      <w:r w:rsidRPr="0009378A">
        <w:rPr>
          <w:rFonts w:ascii="Times New Roman" w:hAnsi="Times New Roman" w:cs="Times New Roman"/>
          <w:sz w:val="28"/>
          <w:szCs w:val="28"/>
        </w:rPr>
        <w:t xml:space="preserve">trong </w:t>
      </w:r>
      <w:r w:rsidRPr="0009378A">
        <w:rPr>
          <w:rFonts w:ascii="Times New Roman" w:hAnsi="Times New Roman" w:cs="Times New Roman"/>
          <w:b/>
          <w:sz w:val="28"/>
          <w:szCs w:val="28"/>
        </w:rPr>
        <w:t xml:space="preserve">4 </w:t>
      </w:r>
      <w:r w:rsidRPr="0009378A">
        <w:rPr>
          <w:rFonts w:ascii="Times New Roman" w:hAnsi="Times New Roman" w:cs="Times New Roman"/>
          <w:sz w:val="28"/>
          <w:szCs w:val="28"/>
        </w:rPr>
        <w:t xml:space="preserve">bài tập; học sinh khá làm tự chọn </w:t>
      </w:r>
      <w:r w:rsidRPr="0009378A">
        <w:rPr>
          <w:rFonts w:ascii="Times New Roman" w:hAnsi="Times New Roman" w:cs="Times New Roman"/>
          <w:b/>
          <w:sz w:val="28"/>
          <w:szCs w:val="28"/>
        </w:rPr>
        <w:t xml:space="preserve">3 </w:t>
      </w:r>
      <w:r w:rsidRPr="0009378A">
        <w:rPr>
          <w:rFonts w:ascii="Times New Roman" w:hAnsi="Times New Roman" w:cs="Times New Roman"/>
          <w:sz w:val="28"/>
          <w:szCs w:val="28"/>
        </w:rPr>
        <w:t xml:space="preserve">trong </w:t>
      </w:r>
      <w:r w:rsidRPr="0009378A">
        <w:rPr>
          <w:rFonts w:ascii="Times New Roman" w:hAnsi="Times New Roman" w:cs="Times New Roman"/>
          <w:b/>
          <w:sz w:val="28"/>
          <w:szCs w:val="28"/>
        </w:rPr>
        <w:t xml:space="preserve">4 </w:t>
      </w:r>
      <w:r w:rsidRPr="0009378A">
        <w:rPr>
          <w:rFonts w:ascii="Times New Roman" w:hAnsi="Times New Roman" w:cs="Times New Roman"/>
          <w:sz w:val="28"/>
          <w:szCs w:val="28"/>
        </w:rPr>
        <w:t>bài tập; học sinh giỏi thực hiện hết các yêu</w:t>
      </w:r>
      <w:r w:rsidRPr="0009378A">
        <w:rPr>
          <w:rFonts w:ascii="Times New Roman" w:hAnsi="Times New Roman" w:cs="Times New Roman"/>
          <w:spacing w:val="-15"/>
          <w:sz w:val="28"/>
          <w:szCs w:val="28"/>
        </w:rPr>
        <w:t xml:space="preserve"> </w:t>
      </w:r>
      <w:r w:rsidRPr="0009378A">
        <w:rPr>
          <w:rFonts w:ascii="Times New Roman" w:hAnsi="Times New Roman" w:cs="Times New Roman"/>
          <w:sz w:val="28"/>
          <w:szCs w:val="28"/>
        </w:rPr>
        <w:t>cầu.</w:t>
      </w:r>
    </w:p>
    <w:p w:rsidR="0009378A" w:rsidRPr="0009378A" w:rsidRDefault="0009378A" w:rsidP="0009378A">
      <w:pPr>
        <w:pStyle w:val="BodyText"/>
        <w:spacing w:before="8"/>
        <w:rPr>
          <w:sz w:val="28"/>
          <w:szCs w:val="28"/>
        </w:rPr>
      </w:pPr>
    </w:p>
    <w:p w:rsidR="0009378A" w:rsidRPr="0009378A" w:rsidRDefault="0009378A" w:rsidP="008926C3">
      <w:pPr>
        <w:pStyle w:val="Heading2"/>
        <w:keepNext w:val="0"/>
        <w:keepLines w:val="0"/>
        <w:numPr>
          <w:ilvl w:val="0"/>
          <w:numId w:val="42"/>
        </w:numPr>
        <w:tabs>
          <w:tab w:val="left" w:pos="817"/>
        </w:tabs>
        <w:autoSpaceDE w:val="0"/>
        <w:autoSpaceDN w:val="0"/>
        <w:spacing w:before="1" w:after="0"/>
        <w:ind w:left="816" w:hanging="282"/>
        <w:rPr>
          <w:rFonts w:ascii="Times New Roman" w:hAnsi="Times New Roman"/>
          <w:szCs w:val="28"/>
        </w:rPr>
      </w:pPr>
      <w:r w:rsidRPr="0009378A">
        <w:rPr>
          <w:rFonts w:ascii="Times New Roman" w:hAnsi="Times New Roman"/>
          <w:szCs w:val="28"/>
        </w:rPr>
        <w:t>ĐỒ DÙNG DẠY –</w:t>
      </w:r>
      <w:r w:rsidRPr="0009378A">
        <w:rPr>
          <w:rFonts w:ascii="Times New Roman" w:hAnsi="Times New Roman"/>
          <w:spacing w:val="-3"/>
          <w:szCs w:val="28"/>
        </w:rPr>
        <w:t xml:space="preserve"> </w:t>
      </w:r>
      <w:r w:rsidRPr="0009378A">
        <w:rPr>
          <w:rFonts w:ascii="Times New Roman" w:hAnsi="Times New Roman"/>
          <w:szCs w:val="28"/>
        </w:rPr>
        <w:t>HỌC:</w:t>
      </w:r>
    </w:p>
    <w:p w:rsidR="0009378A" w:rsidRPr="0009378A" w:rsidRDefault="0009378A" w:rsidP="008926C3">
      <w:pPr>
        <w:pStyle w:val="ListParagraph"/>
        <w:widowControl w:val="0"/>
        <w:numPr>
          <w:ilvl w:val="1"/>
          <w:numId w:val="42"/>
        </w:numPr>
        <w:tabs>
          <w:tab w:val="left" w:pos="1477"/>
        </w:tabs>
        <w:autoSpaceDE w:val="0"/>
        <w:autoSpaceDN w:val="0"/>
        <w:spacing w:before="87" w:after="0" w:line="240" w:lineRule="auto"/>
        <w:contextualSpacing w:val="0"/>
        <w:rPr>
          <w:rFonts w:ascii="Times New Roman" w:hAnsi="Times New Roman" w:cs="Times New Roman"/>
          <w:sz w:val="28"/>
          <w:szCs w:val="28"/>
        </w:rPr>
      </w:pPr>
      <w:r w:rsidRPr="0009378A">
        <w:rPr>
          <w:rFonts w:ascii="Times New Roman" w:hAnsi="Times New Roman" w:cs="Times New Roman"/>
          <w:sz w:val="28"/>
          <w:szCs w:val="28"/>
        </w:rPr>
        <w:t>Giáo viên: Bảng phụ, phiếu bài</w:t>
      </w:r>
      <w:r w:rsidRPr="0009378A">
        <w:rPr>
          <w:rFonts w:ascii="Times New Roman" w:hAnsi="Times New Roman" w:cs="Times New Roman"/>
          <w:spacing w:val="-11"/>
          <w:sz w:val="28"/>
          <w:szCs w:val="28"/>
        </w:rPr>
        <w:t xml:space="preserve"> </w:t>
      </w:r>
      <w:r w:rsidRPr="0009378A">
        <w:rPr>
          <w:rFonts w:ascii="Times New Roman" w:hAnsi="Times New Roman" w:cs="Times New Roman"/>
          <w:sz w:val="28"/>
          <w:szCs w:val="28"/>
        </w:rPr>
        <w:t>tập.</w:t>
      </w:r>
    </w:p>
    <w:p w:rsidR="0009378A" w:rsidRPr="0009378A" w:rsidRDefault="0009378A" w:rsidP="008926C3">
      <w:pPr>
        <w:pStyle w:val="ListParagraph"/>
        <w:widowControl w:val="0"/>
        <w:numPr>
          <w:ilvl w:val="1"/>
          <w:numId w:val="42"/>
        </w:numPr>
        <w:tabs>
          <w:tab w:val="left" w:pos="1477"/>
        </w:tabs>
        <w:autoSpaceDE w:val="0"/>
        <w:autoSpaceDN w:val="0"/>
        <w:spacing w:before="88" w:after="0" w:line="240" w:lineRule="auto"/>
        <w:contextualSpacing w:val="0"/>
        <w:rPr>
          <w:rFonts w:ascii="Times New Roman" w:hAnsi="Times New Roman" w:cs="Times New Roman"/>
          <w:sz w:val="28"/>
          <w:szCs w:val="28"/>
        </w:rPr>
      </w:pPr>
      <w:r w:rsidRPr="0009378A">
        <w:rPr>
          <w:rFonts w:ascii="Times New Roman" w:hAnsi="Times New Roman" w:cs="Times New Roman"/>
          <w:sz w:val="28"/>
          <w:szCs w:val="28"/>
        </w:rPr>
        <w:t>Học sinh: Đồ dung học</w:t>
      </w:r>
      <w:r w:rsidRPr="0009378A">
        <w:rPr>
          <w:rFonts w:ascii="Times New Roman" w:hAnsi="Times New Roman" w:cs="Times New Roman"/>
          <w:spacing w:val="-7"/>
          <w:sz w:val="28"/>
          <w:szCs w:val="28"/>
        </w:rPr>
        <w:t xml:space="preserve"> </w:t>
      </w:r>
      <w:r w:rsidRPr="0009378A">
        <w:rPr>
          <w:rFonts w:ascii="Times New Roman" w:hAnsi="Times New Roman" w:cs="Times New Roman"/>
          <w:sz w:val="28"/>
          <w:szCs w:val="28"/>
        </w:rPr>
        <w:t>tập.</w:t>
      </w:r>
    </w:p>
    <w:p w:rsidR="0009378A" w:rsidRPr="0009378A" w:rsidRDefault="0009378A" w:rsidP="008926C3">
      <w:pPr>
        <w:pStyle w:val="Heading2"/>
        <w:keepNext w:val="0"/>
        <w:keepLines w:val="0"/>
        <w:numPr>
          <w:ilvl w:val="0"/>
          <w:numId w:val="42"/>
        </w:numPr>
        <w:tabs>
          <w:tab w:val="left" w:pos="904"/>
        </w:tabs>
        <w:autoSpaceDE w:val="0"/>
        <w:autoSpaceDN w:val="0"/>
        <w:spacing w:before="90" w:after="0"/>
        <w:ind w:left="903" w:hanging="369"/>
        <w:rPr>
          <w:rFonts w:ascii="Times New Roman" w:hAnsi="Times New Roman"/>
          <w:szCs w:val="28"/>
        </w:rPr>
      </w:pPr>
      <w:r w:rsidRPr="0009378A">
        <w:rPr>
          <w:rFonts w:ascii="Times New Roman" w:hAnsi="Times New Roman"/>
          <w:szCs w:val="28"/>
        </w:rPr>
        <w:t>CÁC HOẠT ĐỘNG DẠY – HỌC CHỦ</w:t>
      </w:r>
      <w:r w:rsidRPr="0009378A">
        <w:rPr>
          <w:rFonts w:ascii="Times New Roman" w:hAnsi="Times New Roman"/>
          <w:spacing w:val="-9"/>
          <w:szCs w:val="28"/>
        </w:rPr>
        <w:t xml:space="preserve"> </w:t>
      </w:r>
      <w:r w:rsidRPr="0009378A">
        <w:rPr>
          <w:rFonts w:ascii="Times New Roman" w:hAnsi="Times New Roman"/>
          <w:szCs w:val="28"/>
        </w:rPr>
        <w:t>YẾU:</w:t>
      </w:r>
    </w:p>
    <w:p w:rsidR="0009378A" w:rsidRPr="0009378A" w:rsidRDefault="0009378A" w:rsidP="0009378A">
      <w:pPr>
        <w:pStyle w:val="BodyText"/>
        <w:rPr>
          <w:b/>
          <w:sz w:val="28"/>
          <w:szCs w:val="28"/>
        </w:rPr>
      </w:pPr>
    </w:p>
    <w:p w:rsidR="0009378A" w:rsidRPr="0009378A" w:rsidRDefault="0009378A" w:rsidP="0009378A">
      <w:pPr>
        <w:pStyle w:val="BodyText"/>
        <w:spacing w:before="4" w:after="1"/>
        <w:rPr>
          <w:b/>
          <w:sz w:val="28"/>
          <w:szCs w:val="28"/>
        </w:rPr>
      </w:pPr>
    </w:p>
    <w:tbl>
      <w:tblPr>
        <w:tblW w:w="9745" w:type="dxa"/>
        <w:tblInd w:w="417" w:type="dxa"/>
        <w:tblLayout w:type="fixed"/>
        <w:tblCellMar>
          <w:left w:w="0" w:type="dxa"/>
          <w:right w:w="0" w:type="dxa"/>
        </w:tblCellMar>
        <w:tblLook w:val="01E0" w:firstRow="1" w:lastRow="1" w:firstColumn="1" w:lastColumn="1" w:noHBand="0" w:noVBand="0"/>
      </w:tblPr>
      <w:tblGrid>
        <w:gridCol w:w="25"/>
        <w:gridCol w:w="3402"/>
        <w:gridCol w:w="1401"/>
        <w:gridCol w:w="58"/>
        <w:gridCol w:w="765"/>
        <w:gridCol w:w="1422"/>
        <w:gridCol w:w="2672"/>
      </w:tblGrid>
      <w:tr w:rsidR="0009378A" w:rsidRPr="00A160FD" w:rsidTr="001B5D04">
        <w:trPr>
          <w:trHeight w:val="236"/>
        </w:trPr>
        <w:tc>
          <w:tcPr>
            <w:tcW w:w="5651" w:type="dxa"/>
            <w:gridSpan w:val="5"/>
            <w:tcBorders>
              <w:top w:val="single" w:sz="6" w:space="0" w:color="000000"/>
              <w:left w:val="single" w:sz="6" w:space="0" w:color="000000"/>
              <w:bottom w:val="single" w:sz="6" w:space="0" w:color="000000"/>
              <w:right w:val="single" w:sz="6" w:space="0" w:color="000000"/>
            </w:tcBorders>
          </w:tcPr>
          <w:p w:rsidR="0009378A" w:rsidRPr="0009378A" w:rsidRDefault="0009378A" w:rsidP="00950EC8">
            <w:pPr>
              <w:pStyle w:val="TableParagraph"/>
              <w:spacing w:line="252" w:lineRule="exact"/>
              <w:ind w:left="1016"/>
              <w:rPr>
                <w:b/>
                <w:i/>
                <w:sz w:val="28"/>
                <w:szCs w:val="28"/>
              </w:rPr>
            </w:pPr>
            <w:r w:rsidRPr="0009378A">
              <w:rPr>
                <w:b/>
                <w:i/>
                <w:sz w:val="28"/>
                <w:szCs w:val="28"/>
              </w:rPr>
              <w:t>Hoạt động rèn luyện của giáo viên</w:t>
            </w:r>
          </w:p>
        </w:tc>
        <w:tc>
          <w:tcPr>
            <w:tcW w:w="4094" w:type="dxa"/>
            <w:gridSpan w:val="2"/>
            <w:tcBorders>
              <w:top w:val="single" w:sz="6" w:space="0" w:color="000000"/>
              <w:left w:val="single" w:sz="6" w:space="0" w:color="000000"/>
              <w:bottom w:val="single" w:sz="6" w:space="0" w:color="000000"/>
              <w:right w:val="single" w:sz="6" w:space="0" w:color="000000"/>
            </w:tcBorders>
          </w:tcPr>
          <w:p w:rsidR="0009378A" w:rsidRPr="0009378A" w:rsidRDefault="0009378A" w:rsidP="00950EC8">
            <w:pPr>
              <w:pStyle w:val="TableParagraph"/>
              <w:spacing w:line="252" w:lineRule="exact"/>
              <w:ind w:left="774"/>
              <w:rPr>
                <w:b/>
                <w:i/>
                <w:sz w:val="28"/>
                <w:szCs w:val="28"/>
              </w:rPr>
            </w:pPr>
            <w:r w:rsidRPr="0009378A">
              <w:rPr>
                <w:b/>
                <w:i/>
                <w:sz w:val="28"/>
                <w:szCs w:val="28"/>
              </w:rPr>
              <w:t>Hoạt động học tập của học sinh</w:t>
            </w:r>
          </w:p>
        </w:tc>
      </w:tr>
      <w:tr w:rsidR="0009378A" w:rsidRPr="00A160FD" w:rsidTr="001B5D04">
        <w:trPr>
          <w:trHeight w:val="2138"/>
        </w:trPr>
        <w:tc>
          <w:tcPr>
            <w:tcW w:w="5651" w:type="dxa"/>
            <w:gridSpan w:val="5"/>
            <w:tcBorders>
              <w:top w:val="single" w:sz="6" w:space="0" w:color="000000"/>
              <w:left w:val="single" w:sz="6" w:space="0" w:color="000000"/>
              <w:bottom w:val="single" w:sz="6" w:space="0" w:color="000000"/>
              <w:right w:val="single" w:sz="6" w:space="0" w:color="000000"/>
            </w:tcBorders>
          </w:tcPr>
          <w:p w:rsidR="0009378A" w:rsidRPr="0009378A" w:rsidRDefault="0009378A" w:rsidP="00950EC8">
            <w:pPr>
              <w:pStyle w:val="TableParagraph"/>
              <w:spacing w:line="252" w:lineRule="exact"/>
              <w:ind w:left="106"/>
              <w:rPr>
                <w:b/>
                <w:sz w:val="28"/>
                <w:szCs w:val="28"/>
              </w:rPr>
            </w:pPr>
            <w:r w:rsidRPr="0009378A">
              <w:rPr>
                <w:b/>
                <w:sz w:val="28"/>
                <w:szCs w:val="28"/>
              </w:rPr>
              <w:t>1. Hoạt động khởi động (5 phút):</w:t>
            </w:r>
          </w:p>
          <w:p w:rsidR="0009378A" w:rsidRPr="0009378A" w:rsidRDefault="0009378A" w:rsidP="008926C3">
            <w:pPr>
              <w:pStyle w:val="TableParagraph"/>
              <w:numPr>
                <w:ilvl w:val="0"/>
                <w:numId w:val="41"/>
              </w:numPr>
              <w:tabs>
                <w:tab w:val="left" w:pos="237"/>
              </w:tabs>
              <w:spacing w:before="88"/>
              <w:ind w:hanging="131"/>
              <w:rPr>
                <w:sz w:val="28"/>
                <w:szCs w:val="28"/>
              </w:rPr>
            </w:pPr>
            <w:r w:rsidRPr="0009378A">
              <w:rPr>
                <w:sz w:val="28"/>
                <w:szCs w:val="28"/>
              </w:rPr>
              <w:t>Ổn định tổ</w:t>
            </w:r>
            <w:r w:rsidRPr="0009378A">
              <w:rPr>
                <w:spacing w:val="-1"/>
                <w:sz w:val="28"/>
                <w:szCs w:val="28"/>
              </w:rPr>
              <w:t xml:space="preserve"> </w:t>
            </w:r>
            <w:r w:rsidRPr="0009378A">
              <w:rPr>
                <w:sz w:val="28"/>
                <w:szCs w:val="28"/>
              </w:rPr>
              <w:t>chức.</w:t>
            </w:r>
          </w:p>
          <w:p w:rsidR="0009378A" w:rsidRPr="0009378A" w:rsidRDefault="0009378A" w:rsidP="008926C3">
            <w:pPr>
              <w:pStyle w:val="TableParagraph"/>
              <w:numPr>
                <w:ilvl w:val="0"/>
                <w:numId w:val="41"/>
              </w:numPr>
              <w:tabs>
                <w:tab w:val="left" w:pos="237"/>
              </w:tabs>
              <w:spacing w:before="87"/>
              <w:ind w:hanging="131"/>
              <w:rPr>
                <w:sz w:val="28"/>
                <w:szCs w:val="28"/>
              </w:rPr>
            </w:pPr>
            <w:r w:rsidRPr="0009378A">
              <w:rPr>
                <w:sz w:val="28"/>
                <w:szCs w:val="28"/>
              </w:rPr>
              <w:t>Giới thiệu nội dung rèn</w:t>
            </w:r>
            <w:r w:rsidRPr="0009378A">
              <w:rPr>
                <w:spacing w:val="-8"/>
                <w:sz w:val="28"/>
                <w:szCs w:val="28"/>
              </w:rPr>
              <w:t xml:space="preserve"> </w:t>
            </w:r>
            <w:r w:rsidRPr="0009378A">
              <w:rPr>
                <w:sz w:val="28"/>
                <w:szCs w:val="28"/>
              </w:rPr>
              <w:t>luyện.</w:t>
            </w:r>
          </w:p>
          <w:p w:rsidR="0009378A" w:rsidRPr="0009378A" w:rsidRDefault="0009378A" w:rsidP="008926C3">
            <w:pPr>
              <w:pStyle w:val="TableParagraph"/>
              <w:numPr>
                <w:ilvl w:val="0"/>
                <w:numId w:val="40"/>
              </w:numPr>
              <w:tabs>
                <w:tab w:val="left" w:pos="328"/>
              </w:tabs>
              <w:spacing w:before="88"/>
              <w:ind w:hanging="222"/>
              <w:rPr>
                <w:b/>
                <w:sz w:val="28"/>
                <w:szCs w:val="28"/>
              </w:rPr>
            </w:pPr>
            <w:r w:rsidRPr="0009378A">
              <w:rPr>
                <w:b/>
                <w:sz w:val="28"/>
                <w:szCs w:val="28"/>
              </w:rPr>
              <w:t>Các hoạt động rèn</w:t>
            </w:r>
            <w:r w:rsidRPr="0009378A">
              <w:rPr>
                <w:b/>
                <w:spacing w:val="-3"/>
                <w:sz w:val="28"/>
                <w:szCs w:val="28"/>
              </w:rPr>
              <w:t xml:space="preserve"> </w:t>
            </w:r>
            <w:r w:rsidRPr="0009378A">
              <w:rPr>
                <w:b/>
                <w:sz w:val="28"/>
                <w:szCs w:val="28"/>
              </w:rPr>
              <w:t>luyện:</w:t>
            </w:r>
          </w:p>
          <w:p w:rsidR="0009378A" w:rsidRPr="0009378A" w:rsidRDefault="0009378A" w:rsidP="00950EC8">
            <w:pPr>
              <w:pStyle w:val="TableParagraph"/>
              <w:spacing w:before="90"/>
              <w:ind w:left="106"/>
              <w:rPr>
                <w:b/>
                <w:i/>
                <w:sz w:val="28"/>
                <w:szCs w:val="28"/>
              </w:rPr>
            </w:pPr>
            <w:r w:rsidRPr="0009378A">
              <w:rPr>
                <w:b/>
                <w:i/>
                <w:sz w:val="28"/>
                <w:szCs w:val="28"/>
              </w:rPr>
              <w:t>a. Hoạt động 1: Giao việc (5 phút):</w:t>
            </w:r>
          </w:p>
          <w:p w:rsidR="0009378A" w:rsidRPr="0009378A" w:rsidRDefault="0009378A" w:rsidP="008926C3">
            <w:pPr>
              <w:pStyle w:val="TableParagraph"/>
              <w:numPr>
                <w:ilvl w:val="0"/>
                <w:numId w:val="39"/>
              </w:numPr>
              <w:tabs>
                <w:tab w:val="left" w:pos="268"/>
              </w:tabs>
              <w:spacing w:before="88" w:line="326" w:lineRule="auto"/>
              <w:ind w:right="79" w:firstLine="0"/>
              <w:rPr>
                <w:sz w:val="28"/>
                <w:szCs w:val="28"/>
              </w:rPr>
            </w:pPr>
            <w:r w:rsidRPr="0009378A">
              <w:rPr>
                <w:sz w:val="28"/>
                <w:szCs w:val="28"/>
              </w:rPr>
              <w:t>Giáo viên giới thiệu các bài tập trên phiếu. yêu cầu học sinh trung bình và khá tự chọn đề</w:t>
            </w:r>
            <w:r w:rsidRPr="0009378A">
              <w:rPr>
                <w:spacing w:val="-12"/>
                <w:sz w:val="28"/>
                <w:szCs w:val="28"/>
              </w:rPr>
              <w:t xml:space="preserve"> </w:t>
            </w:r>
            <w:r w:rsidRPr="0009378A">
              <w:rPr>
                <w:sz w:val="28"/>
                <w:szCs w:val="28"/>
              </w:rPr>
              <w:t>bài.</w:t>
            </w:r>
          </w:p>
          <w:p w:rsidR="0009378A" w:rsidRPr="0009378A" w:rsidRDefault="0009378A" w:rsidP="008926C3">
            <w:pPr>
              <w:pStyle w:val="TableParagraph"/>
              <w:numPr>
                <w:ilvl w:val="0"/>
                <w:numId w:val="39"/>
              </w:numPr>
              <w:tabs>
                <w:tab w:val="left" w:pos="237"/>
              </w:tabs>
              <w:spacing w:line="249" w:lineRule="exact"/>
              <w:ind w:left="236" w:hanging="131"/>
              <w:rPr>
                <w:sz w:val="28"/>
                <w:szCs w:val="28"/>
              </w:rPr>
            </w:pPr>
            <w:r w:rsidRPr="0009378A">
              <w:rPr>
                <w:sz w:val="28"/>
                <w:szCs w:val="28"/>
              </w:rPr>
              <w:t>Giáo viên chia nhóm theo trình</w:t>
            </w:r>
            <w:r w:rsidRPr="0009378A">
              <w:rPr>
                <w:spacing w:val="-10"/>
                <w:sz w:val="28"/>
                <w:szCs w:val="28"/>
              </w:rPr>
              <w:t xml:space="preserve"> </w:t>
            </w:r>
            <w:r w:rsidRPr="0009378A">
              <w:rPr>
                <w:sz w:val="28"/>
                <w:szCs w:val="28"/>
              </w:rPr>
              <w:t>độ.</w:t>
            </w:r>
          </w:p>
          <w:p w:rsidR="0009378A" w:rsidRPr="0009378A" w:rsidRDefault="0009378A" w:rsidP="008926C3">
            <w:pPr>
              <w:pStyle w:val="TableParagraph"/>
              <w:numPr>
                <w:ilvl w:val="0"/>
                <w:numId w:val="39"/>
              </w:numPr>
              <w:tabs>
                <w:tab w:val="left" w:pos="237"/>
              </w:tabs>
              <w:spacing w:before="88"/>
              <w:ind w:left="236" w:hanging="131"/>
              <w:rPr>
                <w:sz w:val="28"/>
                <w:szCs w:val="28"/>
              </w:rPr>
            </w:pPr>
            <w:r w:rsidRPr="0009378A">
              <w:rPr>
                <w:sz w:val="28"/>
                <w:szCs w:val="28"/>
              </w:rPr>
              <w:t>Phát phiếu luyện tập cho các</w:t>
            </w:r>
            <w:r w:rsidRPr="0009378A">
              <w:rPr>
                <w:spacing w:val="-7"/>
                <w:sz w:val="28"/>
                <w:szCs w:val="28"/>
              </w:rPr>
              <w:t xml:space="preserve"> </w:t>
            </w:r>
            <w:r w:rsidRPr="0009378A">
              <w:rPr>
                <w:sz w:val="28"/>
                <w:szCs w:val="28"/>
              </w:rPr>
              <w:t>nhóm.</w:t>
            </w:r>
          </w:p>
        </w:tc>
        <w:tc>
          <w:tcPr>
            <w:tcW w:w="4094" w:type="dxa"/>
            <w:gridSpan w:val="2"/>
            <w:tcBorders>
              <w:top w:val="single" w:sz="6" w:space="0" w:color="000000"/>
              <w:left w:val="single" w:sz="6" w:space="0" w:color="000000"/>
              <w:bottom w:val="single" w:sz="6" w:space="0" w:color="000000"/>
              <w:right w:val="single" w:sz="6" w:space="0" w:color="000000"/>
            </w:tcBorders>
          </w:tcPr>
          <w:p w:rsidR="0009378A" w:rsidRPr="0009378A" w:rsidRDefault="0009378A" w:rsidP="00950EC8">
            <w:pPr>
              <w:pStyle w:val="TableParagraph"/>
              <w:spacing w:before="6"/>
              <w:rPr>
                <w:b/>
                <w:sz w:val="28"/>
                <w:szCs w:val="28"/>
              </w:rPr>
            </w:pPr>
          </w:p>
          <w:p w:rsidR="0009378A" w:rsidRPr="0009378A" w:rsidRDefault="0009378A" w:rsidP="008926C3">
            <w:pPr>
              <w:pStyle w:val="TableParagraph"/>
              <w:numPr>
                <w:ilvl w:val="0"/>
                <w:numId w:val="38"/>
              </w:numPr>
              <w:tabs>
                <w:tab w:val="left" w:pos="237"/>
              </w:tabs>
              <w:rPr>
                <w:sz w:val="28"/>
                <w:szCs w:val="28"/>
              </w:rPr>
            </w:pPr>
            <w:r w:rsidRPr="0009378A">
              <w:rPr>
                <w:sz w:val="28"/>
                <w:szCs w:val="28"/>
              </w:rPr>
              <w:t>Hát</w:t>
            </w:r>
          </w:p>
          <w:p w:rsidR="0009378A" w:rsidRPr="0009378A" w:rsidRDefault="0009378A" w:rsidP="008926C3">
            <w:pPr>
              <w:pStyle w:val="TableParagraph"/>
              <w:numPr>
                <w:ilvl w:val="0"/>
                <w:numId w:val="38"/>
              </w:numPr>
              <w:tabs>
                <w:tab w:val="left" w:pos="237"/>
              </w:tabs>
              <w:spacing w:before="88"/>
              <w:rPr>
                <w:sz w:val="28"/>
                <w:szCs w:val="28"/>
              </w:rPr>
            </w:pPr>
            <w:r w:rsidRPr="0009378A">
              <w:rPr>
                <w:sz w:val="28"/>
                <w:szCs w:val="28"/>
              </w:rPr>
              <w:t>Lắng</w:t>
            </w:r>
            <w:r w:rsidRPr="0009378A">
              <w:rPr>
                <w:spacing w:val="-1"/>
                <w:sz w:val="28"/>
                <w:szCs w:val="28"/>
              </w:rPr>
              <w:t xml:space="preserve"> </w:t>
            </w:r>
            <w:r w:rsidRPr="0009378A">
              <w:rPr>
                <w:sz w:val="28"/>
                <w:szCs w:val="28"/>
              </w:rPr>
              <w:t>nghe.</w:t>
            </w:r>
          </w:p>
          <w:p w:rsidR="0009378A" w:rsidRPr="0009378A" w:rsidRDefault="0009378A" w:rsidP="00950EC8">
            <w:pPr>
              <w:pStyle w:val="TableParagraph"/>
              <w:rPr>
                <w:b/>
                <w:sz w:val="28"/>
                <w:szCs w:val="28"/>
              </w:rPr>
            </w:pPr>
          </w:p>
          <w:p w:rsidR="0009378A" w:rsidRPr="0009378A" w:rsidRDefault="0009378A" w:rsidP="00950EC8">
            <w:pPr>
              <w:pStyle w:val="TableParagraph"/>
              <w:rPr>
                <w:b/>
                <w:sz w:val="28"/>
                <w:szCs w:val="28"/>
              </w:rPr>
            </w:pPr>
          </w:p>
          <w:p w:rsidR="0009378A" w:rsidRPr="0009378A" w:rsidRDefault="0009378A" w:rsidP="00950EC8">
            <w:pPr>
              <w:pStyle w:val="TableParagraph"/>
              <w:spacing w:before="1"/>
              <w:rPr>
                <w:b/>
                <w:sz w:val="28"/>
                <w:szCs w:val="28"/>
              </w:rPr>
            </w:pPr>
          </w:p>
          <w:p w:rsidR="0009378A" w:rsidRPr="0009378A" w:rsidRDefault="0009378A" w:rsidP="008926C3">
            <w:pPr>
              <w:pStyle w:val="TableParagraph"/>
              <w:numPr>
                <w:ilvl w:val="0"/>
                <w:numId w:val="38"/>
              </w:numPr>
              <w:tabs>
                <w:tab w:val="left" w:pos="237"/>
              </w:tabs>
              <w:spacing w:before="1"/>
              <w:rPr>
                <w:sz w:val="28"/>
                <w:szCs w:val="28"/>
              </w:rPr>
            </w:pPr>
            <w:r w:rsidRPr="0009378A">
              <w:rPr>
                <w:sz w:val="28"/>
                <w:szCs w:val="28"/>
              </w:rPr>
              <w:t>Học sinh quan sát và chọn đề</w:t>
            </w:r>
            <w:r w:rsidRPr="0009378A">
              <w:rPr>
                <w:spacing w:val="-6"/>
                <w:sz w:val="28"/>
                <w:szCs w:val="28"/>
              </w:rPr>
              <w:t xml:space="preserve"> </w:t>
            </w:r>
            <w:r w:rsidRPr="0009378A">
              <w:rPr>
                <w:sz w:val="28"/>
                <w:szCs w:val="28"/>
              </w:rPr>
              <w:t>bài.</w:t>
            </w:r>
          </w:p>
          <w:p w:rsidR="0009378A" w:rsidRPr="0009378A" w:rsidRDefault="0009378A" w:rsidP="00950EC8">
            <w:pPr>
              <w:pStyle w:val="TableParagraph"/>
              <w:rPr>
                <w:b/>
                <w:sz w:val="28"/>
                <w:szCs w:val="28"/>
              </w:rPr>
            </w:pPr>
          </w:p>
          <w:p w:rsidR="0009378A" w:rsidRPr="0009378A" w:rsidRDefault="0009378A" w:rsidP="008926C3">
            <w:pPr>
              <w:pStyle w:val="TableParagraph"/>
              <w:numPr>
                <w:ilvl w:val="0"/>
                <w:numId w:val="38"/>
              </w:numPr>
              <w:tabs>
                <w:tab w:val="left" w:pos="237"/>
              </w:tabs>
              <w:spacing w:before="155"/>
              <w:rPr>
                <w:sz w:val="28"/>
                <w:szCs w:val="28"/>
              </w:rPr>
            </w:pPr>
            <w:r w:rsidRPr="0009378A">
              <w:rPr>
                <w:sz w:val="28"/>
                <w:szCs w:val="28"/>
              </w:rPr>
              <w:t>Học sinh lập</w:t>
            </w:r>
            <w:r w:rsidRPr="0009378A">
              <w:rPr>
                <w:spacing w:val="-3"/>
                <w:sz w:val="28"/>
                <w:szCs w:val="28"/>
              </w:rPr>
              <w:t xml:space="preserve"> </w:t>
            </w:r>
            <w:r w:rsidRPr="0009378A">
              <w:rPr>
                <w:sz w:val="28"/>
                <w:szCs w:val="28"/>
              </w:rPr>
              <w:t>nhóm.</w:t>
            </w:r>
          </w:p>
          <w:p w:rsidR="0009378A" w:rsidRPr="0009378A" w:rsidRDefault="0009378A" w:rsidP="008926C3">
            <w:pPr>
              <w:pStyle w:val="TableParagraph"/>
              <w:numPr>
                <w:ilvl w:val="0"/>
                <w:numId w:val="38"/>
              </w:numPr>
              <w:tabs>
                <w:tab w:val="left" w:pos="237"/>
              </w:tabs>
              <w:spacing w:before="87"/>
              <w:rPr>
                <w:sz w:val="28"/>
                <w:szCs w:val="28"/>
              </w:rPr>
            </w:pPr>
            <w:r w:rsidRPr="0009378A">
              <w:rPr>
                <w:sz w:val="28"/>
                <w:szCs w:val="28"/>
              </w:rPr>
              <w:t>Nhận phiếu và làm</w:t>
            </w:r>
            <w:r w:rsidRPr="0009378A">
              <w:rPr>
                <w:spacing w:val="-6"/>
                <w:sz w:val="28"/>
                <w:szCs w:val="28"/>
              </w:rPr>
              <w:t xml:space="preserve"> </w:t>
            </w:r>
            <w:r w:rsidRPr="0009378A">
              <w:rPr>
                <w:sz w:val="28"/>
                <w:szCs w:val="28"/>
              </w:rPr>
              <w:t>việc.</w:t>
            </w:r>
          </w:p>
        </w:tc>
      </w:tr>
      <w:tr w:rsidR="0009378A" w:rsidRPr="00A160FD" w:rsidTr="001B5D04">
        <w:trPr>
          <w:trHeight w:val="445"/>
        </w:trPr>
        <w:tc>
          <w:tcPr>
            <w:tcW w:w="4828" w:type="dxa"/>
            <w:gridSpan w:val="3"/>
            <w:tcBorders>
              <w:top w:val="single" w:sz="6" w:space="0" w:color="000000"/>
              <w:left w:val="single" w:sz="6" w:space="0" w:color="000000"/>
            </w:tcBorders>
          </w:tcPr>
          <w:p w:rsidR="0009378A" w:rsidRPr="0009378A" w:rsidRDefault="0009378A" w:rsidP="00950EC8">
            <w:pPr>
              <w:pStyle w:val="TableParagraph"/>
              <w:spacing w:before="7"/>
              <w:rPr>
                <w:b/>
                <w:sz w:val="28"/>
                <w:szCs w:val="28"/>
              </w:rPr>
            </w:pPr>
          </w:p>
          <w:p w:rsidR="0009378A" w:rsidRPr="0009378A" w:rsidRDefault="0009378A" w:rsidP="00950EC8">
            <w:pPr>
              <w:pStyle w:val="TableParagraph"/>
              <w:ind w:left="106"/>
              <w:rPr>
                <w:b/>
                <w:i/>
                <w:sz w:val="28"/>
                <w:szCs w:val="28"/>
              </w:rPr>
            </w:pPr>
            <w:r w:rsidRPr="0009378A">
              <w:rPr>
                <w:b/>
                <w:i/>
                <w:sz w:val="28"/>
                <w:szCs w:val="28"/>
              </w:rPr>
              <w:t>b. Hoạt động 2: Thực hành ôn luyện (20 phút):</w:t>
            </w:r>
          </w:p>
        </w:tc>
        <w:tc>
          <w:tcPr>
            <w:tcW w:w="2245" w:type="dxa"/>
            <w:gridSpan w:val="3"/>
            <w:tcBorders>
              <w:top w:val="single" w:sz="6" w:space="0" w:color="000000"/>
            </w:tcBorders>
          </w:tcPr>
          <w:p w:rsidR="0009378A" w:rsidRPr="0009378A" w:rsidRDefault="0009378A" w:rsidP="00950EC8">
            <w:pPr>
              <w:pStyle w:val="TableParagraph"/>
              <w:rPr>
                <w:sz w:val="28"/>
                <w:szCs w:val="28"/>
              </w:rPr>
            </w:pPr>
          </w:p>
        </w:tc>
        <w:tc>
          <w:tcPr>
            <w:tcW w:w="2672" w:type="dxa"/>
            <w:tcBorders>
              <w:top w:val="single" w:sz="6" w:space="0" w:color="000000"/>
              <w:right w:val="single" w:sz="6" w:space="0" w:color="000000"/>
            </w:tcBorders>
          </w:tcPr>
          <w:p w:rsidR="0009378A" w:rsidRPr="0009378A" w:rsidRDefault="0009378A" w:rsidP="00950EC8">
            <w:pPr>
              <w:pStyle w:val="TableParagraph"/>
              <w:rPr>
                <w:sz w:val="28"/>
                <w:szCs w:val="28"/>
              </w:rPr>
            </w:pPr>
          </w:p>
        </w:tc>
      </w:tr>
      <w:tr w:rsidR="0009378A" w:rsidRPr="00A160FD" w:rsidTr="001B5D04">
        <w:trPr>
          <w:trHeight w:val="292"/>
        </w:trPr>
        <w:tc>
          <w:tcPr>
            <w:tcW w:w="4828" w:type="dxa"/>
            <w:gridSpan w:val="3"/>
            <w:tcBorders>
              <w:left w:val="single" w:sz="6" w:space="0" w:color="000000"/>
            </w:tcBorders>
          </w:tcPr>
          <w:p w:rsidR="0009378A" w:rsidRPr="0009378A" w:rsidRDefault="0009378A" w:rsidP="00950EC8">
            <w:pPr>
              <w:pStyle w:val="TableParagraph"/>
              <w:spacing w:before="39"/>
              <w:ind w:left="106"/>
              <w:rPr>
                <w:sz w:val="28"/>
                <w:szCs w:val="28"/>
              </w:rPr>
            </w:pPr>
            <w:r w:rsidRPr="0009378A">
              <w:rPr>
                <w:b/>
                <w:sz w:val="28"/>
                <w:szCs w:val="28"/>
              </w:rPr>
              <w:t xml:space="preserve">Bài 1. </w:t>
            </w:r>
            <w:r w:rsidRPr="0009378A">
              <w:rPr>
                <w:sz w:val="28"/>
                <w:szCs w:val="28"/>
              </w:rPr>
              <w:t>Đặt tính rồi tính:</w:t>
            </w:r>
          </w:p>
        </w:tc>
        <w:tc>
          <w:tcPr>
            <w:tcW w:w="2245" w:type="dxa"/>
            <w:gridSpan w:val="3"/>
          </w:tcPr>
          <w:p w:rsidR="0009378A" w:rsidRPr="0009378A" w:rsidRDefault="0009378A" w:rsidP="00950EC8">
            <w:pPr>
              <w:pStyle w:val="TableParagraph"/>
              <w:rPr>
                <w:sz w:val="28"/>
                <w:szCs w:val="28"/>
              </w:rPr>
            </w:pPr>
          </w:p>
        </w:tc>
        <w:tc>
          <w:tcPr>
            <w:tcW w:w="2672" w:type="dxa"/>
            <w:tcBorders>
              <w:right w:val="single" w:sz="6" w:space="0" w:color="000000"/>
            </w:tcBorders>
          </w:tcPr>
          <w:p w:rsidR="0009378A" w:rsidRPr="0009378A" w:rsidRDefault="0009378A" w:rsidP="00950EC8">
            <w:pPr>
              <w:pStyle w:val="TableParagraph"/>
              <w:rPr>
                <w:sz w:val="28"/>
                <w:szCs w:val="28"/>
              </w:rPr>
            </w:pPr>
          </w:p>
        </w:tc>
      </w:tr>
      <w:tr w:rsidR="0009378A" w:rsidRPr="0009378A" w:rsidTr="001B5D04">
        <w:trPr>
          <w:trHeight w:val="351"/>
        </w:trPr>
        <w:tc>
          <w:tcPr>
            <w:tcW w:w="4828" w:type="dxa"/>
            <w:gridSpan w:val="3"/>
            <w:tcBorders>
              <w:left w:val="single" w:sz="6" w:space="0" w:color="000000"/>
            </w:tcBorders>
          </w:tcPr>
          <w:p w:rsidR="0009378A" w:rsidRPr="0009378A" w:rsidRDefault="0009378A" w:rsidP="00950EC8">
            <w:pPr>
              <w:pStyle w:val="TableParagraph"/>
              <w:tabs>
                <w:tab w:val="left" w:pos="2986"/>
              </w:tabs>
              <w:spacing w:before="122"/>
              <w:rPr>
                <w:sz w:val="28"/>
                <w:szCs w:val="28"/>
              </w:rPr>
            </w:pPr>
            <w:r w:rsidRPr="0009378A">
              <w:rPr>
                <w:sz w:val="28"/>
                <w:szCs w:val="28"/>
              </w:rPr>
              <w:lastRenderedPageBreak/>
              <w:t>a)  347</w:t>
            </w:r>
            <w:r w:rsidRPr="0009378A">
              <w:rPr>
                <w:spacing w:val="-2"/>
                <w:sz w:val="28"/>
                <w:szCs w:val="28"/>
              </w:rPr>
              <w:t xml:space="preserve"> </w:t>
            </w:r>
            <w:r w:rsidRPr="0009378A">
              <w:rPr>
                <w:sz w:val="28"/>
                <w:szCs w:val="28"/>
              </w:rPr>
              <w:t>x</w:t>
            </w:r>
            <w:r w:rsidRPr="0009378A">
              <w:rPr>
                <w:spacing w:val="-3"/>
                <w:sz w:val="28"/>
                <w:szCs w:val="28"/>
              </w:rPr>
              <w:t xml:space="preserve"> </w:t>
            </w:r>
            <w:r w:rsidRPr="0009378A">
              <w:rPr>
                <w:sz w:val="28"/>
                <w:szCs w:val="28"/>
              </w:rPr>
              <w:t>321</w:t>
            </w:r>
            <w:r w:rsidRPr="0009378A">
              <w:rPr>
                <w:sz w:val="28"/>
                <w:szCs w:val="28"/>
              </w:rPr>
              <w:tab/>
              <w:t>b) 359 x</w:t>
            </w:r>
            <w:r w:rsidRPr="0009378A">
              <w:rPr>
                <w:spacing w:val="-3"/>
                <w:sz w:val="28"/>
                <w:szCs w:val="28"/>
              </w:rPr>
              <w:t xml:space="preserve"> </w:t>
            </w:r>
            <w:r w:rsidRPr="0009378A">
              <w:rPr>
                <w:sz w:val="28"/>
                <w:szCs w:val="28"/>
              </w:rPr>
              <w:t>454</w:t>
            </w:r>
          </w:p>
        </w:tc>
        <w:tc>
          <w:tcPr>
            <w:tcW w:w="2245" w:type="dxa"/>
            <w:gridSpan w:val="3"/>
          </w:tcPr>
          <w:p w:rsidR="0009378A" w:rsidRPr="0009378A" w:rsidRDefault="0009378A" w:rsidP="00950EC8">
            <w:pPr>
              <w:pStyle w:val="TableParagraph"/>
              <w:spacing w:before="122"/>
              <w:rPr>
                <w:sz w:val="28"/>
                <w:szCs w:val="28"/>
              </w:rPr>
            </w:pPr>
            <w:r w:rsidRPr="0009378A">
              <w:rPr>
                <w:sz w:val="28"/>
                <w:szCs w:val="28"/>
              </w:rPr>
              <w:t xml:space="preserve">      c) 436 x 205</w:t>
            </w:r>
          </w:p>
        </w:tc>
        <w:tc>
          <w:tcPr>
            <w:tcW w:w="2672" w:type="dxa"/>
            <w:tcBorders>
              <w:right w:val="single" w:sz="6" w:space="0" w:color="000000"/>
            </w:tcBorders>
          </w:tcPr>
          <w:p w:rsidR="0009378A" w:rsidRPr="0009378A" w:rsidRDefault="0009378A" w:rsidP="00950EC8">
            <w:pPr>
              <w:pStyle w:val="TableParagraph"/>
              <w:spacing w:before="122"/>
              <w:rPr>
                <w:sz w:val="28"/>
                <w:szCs w:val="28"/>
              </w:rPr>
            </w:pPr>
            <w:r w:rsidRPr="0009378A">
              <w:rPr>
                <w:sz w:val="28"/>
                <w:szCs w:val="28"/>
              </w:rPr>
              <w:t xml:space="preserve">       d) 275 x 47</w:t>
            </w:r>
          </w:p>
        </w:tc>
      </w:tr>
      <w:tr w:rsidR="0009378A" w:rsidRPr="0009378A" w:rsidTr="001B5D04">
        <w:trPr>
          <w:gridAfter w:val="5"/>
          <w:wAfter w:w="6318" w:type="dxa"/>
          <w:trHeight w:val="351"/>
        </w:trPr>
        <w:tc>
          <w:tcPr>
            <w:tcW w:w="3427" w:type="dxa"/>
            <w:gridSpan w:val="2"/>
            <w:tcBorders>
              <w:right w:val="single" w:sz="6" w:space="0" w:color="000000"/>
            </w:tcBorders>
          </w:tcPr>
          <w:p w:rsidR="0009378A" w:rsidRPr="0009378A" w:rsidRDefault="0009378A" w:rsidP="00950EC8">
            <w:pPr>
              <w:pStyle w:val="TableParagraph"/>
              <w:spacing w:before="122"/>
              <w:ind w:right="962"/>
              <w:jc w:val="right"/>
              <w:rPr>
                <w:sz w:val="28"/>
                <w:szCs w:val="28"/>
              </w:rPr>
            </w:pPr>
          </w:p>
        </w:tc>
      </w:tr>
      <w:tr w:rsidR="0009378A" w:rsidRPr="0009378A" w:rsidTr="001B5D04">
        <w:trPr>
          <w:trHeight w:val="350"/>
        </w:trPr>
        <w:tc>
          <w:tcPr>
            <w:tcW w:w="4828" w:type="dxa"/>
            <w:gridSpan w:val="3"/>
            <w:tcBorders>
              <w:left w:val="single" w:sz="6" w:space="0" w:color="000000"/>
            </w:tcBorders>
          </w:tcPr>
          <w:p w:rsidR="0009378A" w:rsidRPr="0009378A" w:rsidRDefault="0009378A" w:rsidP="00950EC8">
            <w:pPr>
              <w:pStyle w:val="TableParagraph"/>
              <w:tabs>
                <w:tab w:val="left" w:pos="2753"/>
              </w:tabs>
              <w:spacing w:before="122"/>
              <w:ind w:left="826"/>
              <w:rPr>
                <w:sz w:val="28"/>
                <w:szCs w:val="28"/>
                <w:lang w:val="en-US"/>
              </w:rPr>
            </w:pPr>
          </w:p>
        </w:tc>
        <w:tc>
          <w:tcPr>
            <w:tcW w:w="2245" w:type="dxa"/>
            <w:gridSpan w:val="3"/>
          </w:tcPr>
          <w:p w:rsidR="0009378A" w:rsidRPr="0009378A" w:rsidRDefault="0009378A" w:rsidP="00950EC8">
            <w:pPr>
              <w:pStyle w:val="TableParagraph"/>
              <w:spacing w:before="122"/>
              <w:ind w:left="792"/>
              <w:rPr>
                <w:sz w:val="28"/>
                <w:szCs w:val="28"/>
                <w:lang w:val="en-US"/>
              </w:rPr>
            </w:pPr>
          </w:p>
        </w:tc>
        <w:tc>
          <w:tcPr>
            <w:tcW w:w="2672" w:type="dxa"/>
            <w:tcBorders>
              <w:right w:val="single" w:sz="6" w:space="0" w:color="000000"/>
            </w:tcBorders>
          </w:tcPr>
          <w:p w:rsidR="0009378A" w:rsidRPr="0009378A" w:rsidRDefault="0009378A" w:rsidP="00950EC8">
            <w:pPr>
              <w:pStyle w:val="TableParagraph"/>
              <w:spacing w:before="122"/>
              <w:ind w:right="962"/>
              <w:jc w:val="right"/>
              <w:rPr>
                <w:sz w:val="28"/>
                <w:szCs w:val="28"/>
              </w:rPr>
            </w:pPr>
          </w:p>
        </w:tc>
      </w:tr>
      <w:tr w:rsidR="0009378A" w:rsidRPr="0009378A" w:rsidTr="001B5D04">
        <w:trPr>
          <w:trHeight w:val="350"/>
        </w:trPr>
        <w:tc>
          <w:tcPr>
            <w:tcW w:w="4828" w:type="dxa"/>
            <w:gridSpan w:val="3"/>
            <w:tcBorders>
              <w:left w:val="single" w:sz="6" w:space="0" w:color="000000"/>
            </w:tcBorders>
          </w:tcPr>
          <w:p w:rsidR="0009378A" w:rsidRPr="0009378A" w:rsidRDefault="0009378A" w:rsidP="001B5D04">
            <w:pPr>
              <w:pStyle w:val="TableParagraph"/>
              <w:tabs>
                <w:tab w:val="left" w:pos="2753"/>
              </w:tabs>
              <w:spacing w:before="121"/>
              <w:rPr>
                <w:sz w:val="28"/>
                <w:szCs w:val="28"/>
              </w:rPr>
            </w:pPr>
          </w:p>
        </w:tc>
        <w:tc>
          <w:tcPr>
            <w:tcW w:w="2245" w:type="dxa"/>
            <w:gridSpan w:val="3"/>
          </w:tcPr>
          <w:p w:rsidR="0009378A" w:rsidRPr="0009378A" w:rsidRDefault="0009378A" w:rsidP="00950EC8">
            <w:pPr>
              <w:pStyle w:val="TableParagraph"/>
              <w:spacing w:before="121"/>
              <w:ind w:left="16"/>
              <w:rPr>
                <w:sz w:val="28"/>
                <w:szCs w:val="28"/>
              </w:rPr>
            </w:pPr>
          </w:p>
        </w:tc>
        <w:tc>
          <w:tcPr>
            <w:tcW w:w="2672" w:type="dxa"/>
            <w:tcBorders>
              <w:right w:val="single" w:sz="6" w:space="0" w:color="000000"/>
            </w:tcBorders>
          </w:tcPr>
          <w:p w:rsidR="0009378A" w:rsidRPr="0009378A" w:rsidRDefault="0009378A" w:rsidP="00950EC8">
            <w:pPr>
              <w:pStyle w:val="TableParagraph"/>
              <w:spacing w:before="121"/>
              <w:ind w:left="120"/>
              <w:rPr>
                <w:sz w:val="28"/>
                <w:szCs w:val="28"/>
              </w:rPr>
            </w:pPr>
          </w:p>
        </w:tc>
      </w:tr>
      <w:tr w:rsidR="0009378A" w:rsidRPr="0009378A" w:rsidTr="001B5D04">
        <w:trPr>
          <w:trHeight w:val="80"/>
        </w:trPr>
        <w:tc>
          <w:tcPr>
            <w:tcW w:w="4828" w:type="dxa"/>
            <w:gridSpan w:val="3"/>
            <w:tcBorders>
              <w:left w:val="single" w:sz="6" w:space="0" w:color="000000"/>
              <w:bottom w:val="single" w:sz="6" w:space="0" w:color="000000"/>
            </w:tcBorders>
          </w:tcPr>
          <w:p w:rsidR="0009378A" w:rsidRPr="0009378A" w:rsidRDefault="0009378A" w:rsidP="00950EC8">
            <w:pPr>
              <w:pStyle w:val="TableParagraph"/>
              <w:tabs>
                <w:tab w:val="left" w:pos="2753"/>
              </w:tabs>
              <w:spacing w:before="122"/>
              <w:ind w:left="826"/>
              <w:rPr>
                <w:sz w:val="28"/>
                <w:szCs w:val="28"/>
              </w:rPr>
            </w:pPr>
          </w:p>
        </w:tc>
        <w:tc>
          <w:tcPr>
            <w:tcW w:w="2245" w:type="dxa"/>
            <w:gridSpan w:val="3"/>
            <w:tcBorders>
              <w:bottom w:val="single" w:sz="6" w:space="0" w:color="000000"/>
            </w:tcBorders>
          </w:tcPr>
          <w:p w:rsidR="0009378A" w:rsidRPr="0009378A" w:rsidRDefault="0009378A" w:rsidP="00950EC8">
            <w:pPr>
              <w:pStyle w:val="TableParagraph"/>
              <w:spacing w:before="122"/>
              <w:ind w:left="736"/>
              <w:rPr>
                <w:sz w:val="28"/>
                <w:szCs w:val="28"/>
              </w:rPr>
            </w:pPr>
          </w:p>
        </w:tc>
        <w:tc>
          <w:tcPr>
            <w:tcW w:w="2672" w:type="dxa"/>
            <w:tcBorders>
              <w:bottom w:val="single" w:sz="6" w:space="0" w:color="000000"/>
              <w:right w:val="single" w:sz="6" w:space="0" w:color="000000"/>
            </w:tcBorders>
          </w:tcPr>
          <w:p w:rsidR="0009378A" w:rsidRPr="0009378A" w:rsidRDefault="0009378A" w:rsidP="00950EC8">
            <w:pPr>
              <w:pStyle w:val="TableParagraph"/>
              <w:spacing w:before="122"/>
              <w:ind w:right="962"/>
              <w:jc w:val="right"/>
              <w:rPr>
                <w:sz w:val="28"/>
                <w:szCs w:val="28"/>
              </w:rPr>
            </w:pPr>
          </w:p>
        </w:tc>
      </w:tr>
      <w:tr w:rsidR="0009378A" w:rsidRPr="0009378A" w:rsidTr="001B5D0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Before w:val="1"/>
          <w:wBefore w:w="25" w:type="dxa"/>
          <w:trHeight w:val="9486"/>
        </w:trPr>
        <w:tc>
          <w:tcPr>
            <w:tcW w:w="9720" w:type="dxa"/>
            <w:gridSpan w:val="6"/>
          </w:tcPr>
          <w:p w:rsidR="0009378A" w:rsidRPr="0009378A" w:rsidRDefault="0009378A" w:rsidP="00950EC8">
            <w:pPr>
              <w:pStyle w:val="TableParagraph"/>
              <w:ind w:left="17" w:right="6018"/>
              <w:jc w:val="center"/>
              <w:rPr>
                <w:sz w:val="28"/>
                <w:szCs w:val="28"/>
              </w:rPr>
            </w:pPr>
            <w:r w:rsidRPr="0009378A">
              <w:rPr>
                <w:b/>
                <w:sz w:val="28"/>
                <w:szCs w:val="28"/>
              </w:rPr>
              <w:t xml:space="preserve">Bài 2. </w:t>
            </w:r>
            <w:r w:rsidRPr="0009378A">
              <w:rPr>
                <w:sz w:val="28"/>
                <w:szCs w:val="28"/>
              </w:rPr>
              <w:t>Tính bằng cách thuận   tiện nhất:</w:t>
            </w:r>
          </w:p>
          <w:p w:rsidR="0009378A" w:rsidRPr="0009378A" w:rsidRDefault="0009378A" w:rsidP="00950EC8">
            <w:pPr>
              <w:pStyle w:val="TableParagraph"/>
              <w:tabs>
                <w:tab w:val="left" w:pos="719"/>
                <w:tab w:val="left" w:pos="3599"/>
                <w:tab w:val="left" w:pos="4319"/>
              </w:tabs>
              <w:spacing w:before="127"/>
              <w:ind w:right="1620"/>
              <w:jc w:val="center"/>
              <w:rPr>
                <w:sz w:val="28"/>
                <w:szCs w:val="28"/>
              </w:rPr>
            </w:pPr>
            <w:r w:rsidRPr="0009378A">
              <w:rPr>
                <w:sz w:val="28"/>
                <w:szCs w:val="28"/>
              </w:rPr>
              <w:t>a)</w:t>
            </w:r>
            <w:r w:rsidRPr="0009378A">
              <w:rPr>
                <w:sz w:val="28"/>
                <w:szCs w:val="28"/>
              </w:rPr>
              <w:tab/>
              <w:t>47 x 298 + 53</w:t>
            </w:r>
            <w:r w:rsidRPr="0009378A">
              <w:rPr>
                <w:spacing w:val="-9"/>
                <w:sz w:val="28"/>
                <w:szCs w:val="28"/>
              </w:rPr>
              <w:t xml:space="preserve"> </w:t>
            </w:r>
            <w:r w:rsidRPr="0009378A">
              <w:rPr>
                <w:sz w:val="28"/>
                <w:szCs w:val="28"/>
              </w:rPr>
              <w:t>x 298</w:t>
            </w:r>
            <w:r w:rsidRPr="0009378A">
              <w:rPr>
                <w:sz w:val="28"/>
                <w:szCs w:val="28"/>
              </w:rPr>
              <w:tab/>
              <w:t>b)   426 x 617 + 617 x</w:t>
            </w:r>
            <w:r w:rsidRPr="0009378A">
              <w:rPr>
                <w:spacing w:val="-9"/>
                <w:sz w:val="28"/>
                <w:szCs w:val="28"/>
              </w:rPr>
              <w:t xml:space="preserve"> </w:t>
            </w:r>
            <w:r w:rsidRPr="0009378A">
              <w:rPr>
                <w:sz w:val="28"/>
                <w:szCs w:val="28"/>
              </w:rPr>
              <w:t>574</w:t>
            </w:r>
          </w:p>
          <w:p w:rsidR="0009378A" w:rsidRPr="0009378A" w:rsidRDefault="0009378A" w:rsidP="00950EC8">
            <w:pPr>
              <w:pStyle w:val="TableParagraph"/>
              <w:tabs>
                <w:tab w:val="left" w:pos="2879"/>
              </w:tabs>
              <w:spacing w:before="126"/>
              <w:ind w:left="-1" w:right="1634"/>
              <w:jc w:val="center"/>
              <w:rPr>
                <w:sz w:val="28"/>
                <w:szCs w:val="28"/>
              </w:rPr>
            </w:pPr>
            <w:r w:rsidRPr="0009378A">
              <w:rPr>
                <w:sz w:val="28"/>
                <w:szCs w:val="28"/>
              </w:rPr>
              <w:t>………………………</w:t>
            </w:r>
            <w:r w:rsidRPr="0009378A">
              <w:rPr>
                <w:sz w:val="28"/>
                <w:szCs w:val="28"/>
              </w:rPr>
              <w:tab/>
              <w:t>………………………</w:t>
            </w:r>
          </w:p>
          <w:p w:rsidR="0009378A" w:rsidRPr="0009378A" w:rsidRDefault="0009378A" w:rsidP="00950EC8">
            <w:pPr>
              <w:pStyle w:val="TableParagraph"/>
              <w:tabs>
                <w:tab w:val="left" w:pos="2879"/>
              </w:tabs>
              <w:spacing w:before="126"/>
              <w:ind w:left="-1" w:right="1634"/>
              <w:jc w:val="center"/>
              <w:rPr>
                <w:sz w:val="28"/>
                <w:szCs w:val="28"/>
              </w:rPr>
            </w:pPr>
            <w:r w:rsidRPr="0009378A">
              <w:rPr>
                <w:sz w:val="28"/>
                <w:szCs w:val="28"/>
              </w:rPr>
              <w:t>………………………</w:t>
            </w:r>
            <w:r w:rsidRPr="0009378A">
              <w:rPr>
                <w:sz w:val="28"/>
                <w:szCs w:val="28"/>
              </w:rPr>
              <w:tab/>
              <w:t>………………………</w:t>
            </w:r>
          </w:p>
          <w:p w:rsidR="0009378A" w:rsidRPr="0009378A" w:rsidRDefault="0009378A" w:rsidP="00950EC8">
            <w:pPr>
              <w:pStyle w:val="TableParagraph"/>
              <w:tabs>
                <w:tab w:val="left" w:pos="2879"/>
              </w:tabs>
              <w:spacing w:before="126"/>
              <w:ind w:left="-1" w:right="1634"/>
              <w:jc w:val="center"/>
              <w:rPr>
                <w:sz w:val="28"/>
                <w:szCs w:val="28"/>
              </w:rPr>
            </w:pPr>
            <w:r w:rsidRPr="0009378A">
              <w:rPr>
                <w:sz w:val="28"/>
                <w:szCs w:val="28"/>
              </w:rPr>
              <w:t>………………………</w:t>
            </w:r>
            <w:r w:rsidRPr="0009378A">
              <w:rPr>
                <w:sz w:val="28"/>
                <w:szCs w:val="28"/>
              </w:rPr>
              <w:tab/>
              <w:t>………………………</w:t>
            </w:r>
          </w:p>
          <w:p w:rsidR="0009378A" w:rsidRPr="0009378A" w:rsidRDefault="0009378A" w:rsidP="00950EC8">
            <w:pPr>
              <w:pStyle w:val="TableParagraph"/>
              <w:tabs>
                <w:tab w:val="left" w:pos="2879"/>
              </w:tabs>
              <w:spacing w:before="127"/>
              <w:ind w:left="-1" w:right="1634"/>
              <w:jc w:val="center"/>
              <w:rPr>
                <w:sz w:val="28"/>
                <w:szCs w:val="28"/>
              </w:rPr>
            </w:pPr>
            <w:r w:rsidRPr="0009378A">
              <w:rPr>
                <w:sz w:val="28"/>
                <w:szCs w:val="28"/>
              </w:rPr>
              <w:t>………………………</w:t>
            </w:r>
            <w:r w:rsidRPr="0009378A">
              <w:rPr>
                <w:sz w:val="28"/>
                <w:szCs w:val="28"/>
              </w:rPr>
              <w:tab/>
              <w:t>………………………</w:t>
            </w:r>
          </w:p>
          <w:p w:rsidR="0009378A" w:rsidRPr="0009378A" w:rsidRDefault="0009378A" w:rsidP="00950EC8">
            <w:pPr>
              <w:pStyle w:val="TableParagraph"/>
              <w:spacing w:before="128"/>
              <w:ind w:left="75" w:right="6004"/>
              <w:jc w:val="center"/>
              <w:rPr>
                <w:sz w:val="28"/>
                <w:szCs w:val="28"/>
              </w:rPr>
            </w:pPr>
            <w:r w:rsidRPr="0009378A">
              <w:rPr>
                <w:b/>
                <w:sz w:val="28"/>
                <w:szCs w:val="28"/>
              </w:rPr>
              <w:t xml:space="preserve">Bài 3. </w:t>
            </w:r>
            <w:r w:rsidRPr="0009378A">
              <w:rPr>
                <w:sz w:val="28"/>
                <w:szCs w:val="28"/>
              </w:rPr>
              <w:t>Viết số thích hợp vào chỗ chấm:</w:t>
            </w:r>
          </w:p>
          <w:p w:rsidR="0009378A" w:rsidRPr="0009378A" w:rsidRDefault="0009378A" w:rsidP="00950EC8">
            <w:pPr>
              <w:pStyle w:val="TableParagraph"/>
              <w:rPr>
                <w:b/>
                <w:sz w:val="28"/>
                <w:szCs w:val="28"/>
              </w:rPr>
            </w:pPr>
          </w:p>
          <w:p w:rsidR="0009378A" w:rsidRPr="0009378A" w:rsidRDefault="0009378A" w:rsidP="00950EC8">
            <w:pPr>
              <w:pStyle w:val="TableParagraph"/>
              <w:rPr>
                <w:b/>
                <w:sz w:val="28"/>
                <w:szCs w:val="28"/>
              </w:rPr>
            </w:pPr>
          </w:p>
          <w:p w:rsidR="0009378A" w:rsidRPr="0009378A" w:rsidRDefault="0009378A" w:rsidP="00950EC8">
            <w:pPr>
              <w:pStyle w:val="TableParagraph"/>
              <w:tabs>
                <w:tab w:val="left" w:pos="1438"/>
                <w:tab w:val="left" w:pos="2988"/>
                <w:tab w:val="left" w:pos="4428"/>
                <w:tab w:val="left" w:pos="5148"/>
                <w:tab w:val="left" w:pos="5868"/>
                <w:tab w:val="left" w:pos="7308"/>
              </w:tabs>
              <w:spacing w:line="360" w:lineRule="auto"/>
              <w:ind w:left="1601" w:right="1477" w:hanging="773"/>
              <w:rPr>
                <w:spacing w:val="-4"/>
                <w:sz w:val="28"/>
                <w:szCs w:val="28"/>
                <w:vertAlign w:val="superscript"/>
              </w:rPr>
            </w:pPr>
            <w:r w:rsidRPr="0009378A">
              <w:rPr>
                <w:sz w:val="28"/>
                <w:szCs w:val="28"/>
              </w:rPr>
              <w:t>a)</w:t>
            </w:r>
            <w:r w:rsidRPr="0009378A">
              <w:rPr>
                <w:sz w:val="28"/>
                <w:szCs w:val="28"/>
              </w:rPr>
              <w:tab/>
              <w:t>10kg   =</w:t>
            </w:r>
            <w:r w:rsidRPr="0009378A">
              <w:rPr>
                <w:spacing w:val="-4"/>
                <w:sz w:val="28"/>
                <w:szCs w:val="28"/>
              </w:rPr>
              <w:t xml:space="preserve"> </w:t>
            </w:r>
            <w:r w:rsidRPr="0009378A">
              <w:rPr>
                <w:sz w:val="28"/>
                <w:szCs w:val="28"/>
              </w:rPr>
              <w:t>….yến</w:t>
            </w:r>
            <w:r w:rsidRPr="0009378A">
              <w:rPr>
                <w:sz w:val="28"/>
                <w:szCs w:val="28"/>
              </w:rPr>
              <w:tab/>
            </w:r>
            <w:r w:rsidRPr="0009378A">
              <w:rPr>
                <w:sz w:val="28"/>
                <w:szCs w:val="28"/>
              </w:rPr>
              <w:tab/>
              <w:t>b) 100</w:t>
            </w:r>
            <w:r w:rsidRPr="0009378A">
              <w:rPr>
                <w:spacing w:val="-3"/>
                <w:sz w:val="28"/>
                <w:szCs w:val="28"/>
              </w:rPr>
              <w:t xml:space="preserve"> </w:t>
            </w:r>
            <w:r w:rsidRPr="0009378A">
              <w:rPr>
                <w:sz w:val="28"/>
                <w:szCs w:val="28"/>
              </w:rPr>
              <w:t>cm</w:t>
            </w:r>
            <w:r w:rsidRPr="0009378A">
              <w:rPr>
                <w:sz w:val="28"/>
                <w:szCs w:val="28"/>
                <w:vertAlign w:val="superscript"/>
              </w:rPr>
              <w:t>2</w:t>
            </w:r>
            <w:r w:rsidRPr="0009378A">
              <w:rPr>
                <w:sz w:val="28"/>
                <w:szCs w:val="28"/>
                <w:vertAlign w:val="superscript"/>
                <w:lang w:val="en-US"/>
              </w:rPr>
              <w:t xml:space="preserve">    </w:t>
            </w:r>
            <w:r w:rsidRPr="0009378A">
              <w:rPr>
                <w:sz w:val="28"/>
                <w:szCs w:val="28"/>
                <w:lang w:val="en-US"/>
              </w:rPr>
              <w:t>=</w:t>
            </w:r>
            <w:r w:rsidRPr="0009378A">
              <w:rPr>
                <w:spacing w:val="-4"/>
                <w:sz w:val="28"/>
                <w:szCs w:val="28"/>
              </w:rPr>
              <w:t>….dm</w:t>
            </w:r>
            <w:r w:rsidRPr="0009378A">
              <w:rPr>
                <w:spacing w:val="-4"/>
                <w:sz w:val="28"/>
                <w:szCs w:val="28"/>
                <w:vertAlign w:val="superscript"/>
              </w:rPr>
              <w:t>2</w:t>
            </w:r>
          </w:p>
          <w:p w:rsidR="0009378A" w:rsidRPr="0009378A" w:rsidRDefault="0009378A" w:rsidP="00950EC8">
            <w:pPr>
              <w:pStyle w:val="TableParagraph"/>
              <w:tabs>
                <w:tab w:val="left" w:pos="1438"/>
                <w:tab w:val="left" w:pos="2988"/>
                <w:tab w:val="left" w:pos="4428"/>
                <w:tab w:val="left" w:pos="5148"/>
                <w:tab w:val="left" w:pos="5868"/>
                <w:tab w:val="left" w:pos="7308"/>
              </w:tabs>
              <w:spacing w:line="360" w:lineRule="auto"/>
              <w:ind w:left="1601" w:right="1477" w:hanging="773"/>
              <w:rPr>
                <w:sz w:val="28"/>
                <w:szCs w:val="28"/>
              </w:rPr>
            </w:pPr>
            <w:r w:rsidRPr="0009378A">
              <w:rPr>
                <w:spacing w:val="-4"/>
                <w:sz w:val="28"/>
                <w:szCs w:val="28"/>
                <w:lang w:val="en-US"/>
              </w:rPr>
              <w:t xml:space="preserve">       </w:t>
            </w:r>
            <w:r w:rsidRPr="0009378A">
              <w:rPr>
                <w:spacing w:val="-4"/>
                <w:sz w:val="28"/>
                <w:szCs w:val="28"/>
              </w:rPr>
              <w:t xml:space="preserve"> </w:t>
            </w:r>
            <w:r w:rsidRPr="0009378A">
              <w:rPr>
                <w:sz w:val="28"/>
                <w:szCs w:val="28"/>
              </w:rPr>
              <w:t>30</w:t>
            </w:r>
            <w:r w:rsidRPr="0009378A">
              <w:rPr>
                <w:spacing w:val="-2"/>
                <w:sz w:val="28"/>
                <w:szCs w:val="28"/>
              </w:rPr>
              <w:t xml:space="preserve"> </w:t>
            </w:r>
            <w:r w:rsidRPr="0009378A">
              <w:rPr>
                <w:sz w:val="28"/>
                <w:szCs w:val="28"/>
              </w:rPr>
              <w:t xml:space="preserve">kg  </w:t>
            </w:r>
            <w:r w:rsidRPr="0009378A">
              <w:rPr>
                <w:spacing w:val="1"/>
                <w:sz w:val="28"/>
                <w:szCs w:val="28"/>
              </w:rPr>
              <w:t xml:space="preserve"> </w:t>
            </w:r>
            <w:r w:rsidRPr="0009378A">
              <w:rPr>
                <w:sz w:val="28"/>
                <w:szCs w:val="28"/>
              </w:rPr>
              <w:t>=….yến</w:t>
            </w:r>
            <w:r w:rsidRPr="0009378A">
              <w:rPr>
                <w:sz w:val="28"/>
                <w:szCs w:val="28"/>
              </w:rPr>
              <w:tab/>
            </w:r>
            <w:r w:rsidRPr="0009378A">
              <w:rPr>
                <w:sz w:val="28"/>
                <w:szCs w:val="28"/>
              </w:rPr>
              <w:tab/>
            </w:r>
            <w:r w:rsidRPr="00A160FD">
              <w:rPr>
                <w:sz w:val="28"/>
                <w:szCs w:val="28"/>
              </w:rPr>
              <w:t xml:space="preserve">   </w:t>
            </w:r>
            <w:r w:rsidRPr="0009378A">
              <w:rPr>
                <w:sz w:val="28"/>
                <w:szCs w:val="28"/>
              </w:rPr>
              <w:t>2500</w:t>
            </w:r>
            <w:r w:rsidRPr="0009378A">
              <w:rPr>
                <w:spacing w:val="-4"/>
                <w:sz w:val="28"/>
                <w:szCs w:val="28"/>
              </w:rPr>
              <w:t xml:space="preserve"> </w:t>
            </w:r>
            <w:r w:rsidRPr="0009378A">
              <w:rPr>
                <w:sz w:val="28"/>
                <w:szCs w:val="28"/>
              </w:rPr>
              <w:t>cm</w:t>
            </w:r>
            <w:r w:rsidRPr="0009378A">
              <w:rPr>
                <w:sz w:val="28"/>
                <w:szCs w:val="28"/>
                <w:vertAlign w:val="superscript"/>
              </w:rPr>
              <w:t>2</w:t>
            </w:r>
            <w:r w:rsidRPr="0009378A">
              <w:rPr>
                <w:sz w:val="28"/>
                <w:szCs w:val="28"/>
              </w:rPr>
              <w:t xml:space="preserve">  =</w:t>
            </w:r>
            <w:r w:rsidRPr="0009378A">
              <w:rPr>
                <w:spacing w:val="-3"/>
                <w:sz w:val="28"/>
                <w:szCs w:val="28"/>
              </w:rPr>
              <w:t xml:space="preserve"> </w:t>
            </w:r>
            <w:r w:rsidRPr="0009378A">
              <w:rPr>
                <w:sz w:val="28"/>
                <w:szCs w:val="28"/>
              </w:rPr>
              <w:t>….dm</w:t>
            </w:r>
            <w:r w:rsidRPr="0009378A">
              <w:rPr>
                <w:sz w:val="28"/>
                <w:szCs w:val="28"/>
                <w:vertAlign w:val="superscript"/>
              </w:rPr>
              <w:t>2</w:t>
            </w:r>
          </w:p>
          <w:p w:rsidR="0009378A" w:rsidRPr="0009378A" w:rsidRDefault="0009378A" w:rsidP="00950EC8">
            <w:pPr>
              <w:pStyle w:val="TableParagraph"/>
              <w:tabs>
                <w:tab w:val="left" w:pos="5148"/>
                <w:tab w:val="left" w:pos="6588"/>
                <w:tab w:val="left" w:leader="dot" w:pos="7370"/>
              </w:tabs>
              <w:spacing w:line="252" w:lineRule="exact"/>
              <w:rPr>
                <w:sz w:val="28"/>
                <w:szCs w:val="28"/>
              </w:rPr>
            </w:pPr>
            <w:r w:rsidRPr="00A160FD">
              <w:rPr>
                <w:sz w:val="28"/>
                <w:szCs w:val="28"/>
              </w:rPr>
              <w:t xml:space="preserve">                   </w:t>
            </w:r>
            <w:r w:rsidRPr="0009378A">
              <w:rPr>
                <w:sz w:val="28"/>
                <w:szCs w:val="28"/>
              </w:rPr>
              <w:t xml:space="preserve">10 yến </w:t>
            </w:r>
            <w:r w:rsidRPr="0009378A">
              <w:rPr>
                <w:spacing w:val="13"/>
                <w:sz w:val="28"/>
                <w:szCs w:val="28"/>
              </w:rPr>
              <w:t xml:space="preserve"> </w:t>
            </w:r>
            <w:r w:rsidRPr="0009378A">
              <w:rPr>
                <w:sz w:val="28"/>
                <w:szCs w:val="28"/>
              </w:rPr>
              <w:t>=</w:t>
            </w:r>
            <w:r w:rsidRPr="0009378A">
              <w:rPr>
                <w:spacing w:val="-3"/>
                <w:sz w:val="28"/>
                <w:szCs w:val="28"/>
              </w:rPr>
              <w:t xml:space="preserve"> </w:t>
            </w:r>
            <w:r w:rsidRPr="0009378A">
              <w:rPr>
                <w:sz w:val="28"/>
                <w:szCs w:val="28"/>
              </w:rPr>
              <w:t>….tạ</w:t>
            </w:r>
            <w:r w:rsidRPr="0009378A">
              <w:rPr>
                <w:sz w:val="28"/>
                <w:szCs w:val="28"/>
              </w:rPr>
              <w:tab/>
            </w:r>
            <w:r w:rsidRPr="00A160FD">
              <w:rPr>
                <w:sz w:val="28"/>
                <w:szCs w:val="28"/>
              </w:rPr>
              <w:t xml:space="preserve">           </w:t>
            </w:r>
            <w:r w:rsidRPr="0009378A">
              <w:rPr>
                <w:sz w:val="28"/>
                <w:szCs w:val="28"/>
              </w:rPr>
              <w:t>1m</w:t>
            </w:r>
            <w:r w:rsidRPr="0009378A">
              <w:rPr>
                <w:sz w:val="28"/>
                <w:szCs w:val="28"/>
                <w:vertAlign w:val="superscript"/>
              </w:rPr>
              <w:t>2</w:t>
            </w:r>
            <w:r w:rsidRPr="00A160FD">
              <w:rPr>
                <w:sz w:val="28"/>
                <w:szCs w:val="28"/>
                <w:vertAlign w:val="superscript"/>
              </w:rPr>
              <w:t xml:space="preserve">    </w:t>
            </w:r>
            <w:r w:rsidRPr="0009378A">
              <w:rPr>
                <w:sz w:val="28"/>
                <w:szCs w:val="28"/>
              </w:rPr>
              <w:t>=</w:t>
            </w:r>
            <w:r w:rsidRPr="0009378A">
              <w:rPr>
                <w:sz w:val="28"/>
                <w:szCs w:val="28"/>
              </w:rPr>
              <w:tab/>
              <w:t>dm</w:t>
            </w:r>
            <w:r w:rsidRPr="0009378A">
              <w:rPr>
                <w:sz w:val="28"/>
                <w:szCs w:val="28"/>
                <w:vertAlign w:val="superscript"/>
              </w:rPr>
              <w:t>2</w:t>
            </w:r>
          </w:p>
          <w:p w:rsidR="0009378A" w:rsidRPr="0009378A" w:rsidRDefault="0009378A" w:rsidP="00950EC8">
            <w:pPr>
              <w:pStyle w:val="TableParagraph"/>
              <w:tabs>
                <w:tab w:val="left" w:pos="2988"/>
                <w:tab w:val="left" w:pos="5868"/>
                <w:tab w:val="left" w:pos="7308"/>
                <w:tab w:val="left" w:leader="dot" w:pos="8090"/>
              </w:tabs>
              <w:spacing w:before="126"/>
              <w:rPr>
                <w:sz w:val="28"/>
                <w:szCs w:val="28"/>
              </w:rPr>
            </w:pPr>
            <w:r w:rsidRPr="00A160FD">
              <w:rPr>
                <w:sz w:val="28"/>
                <w:szCs w:val="28"/>
              </w:rPr>
              <w:t xml:space="preserve">                     </w:t>
            </w:r>
            <w:r w:rsidRPr="0009378A">
              <w:rPr>
                <w:sz w:val="28"/>
                <w:szCs w:val="28"/>
              </w:rPr>
              <w:t>400</w:t>
            </w:r>
            <w:r w:rsidRPr="0009378A">
              <w:rPr>
                <w:spacing w:val="-4"/>
                <w:sz w:val="28"/>
                <w:szCs w:val="28"/>
              </w:rPr>
              <w:t xml:space="preserve"> </w:t>
            </w:r>
            <w:r w:rsidRPr="0009378A">
              <w:rPr>
                <w:sz w:val="28"/>
                <w:szCs w:val="28"/>
              </w:rPr>
              <w:t xml:space="preserve">kg=…..tạ                                     </w:t>
            </w:r>
            <w:r w:rsidRPr="0009378A">
              <w:rPr>
                <w:sz w:val="28"/>
                <w:szCs w:val="28"/>
                <w:lang w:val="en-US"/>
              </w:rPr>
              <w:t xml:space="preserve">  </w:t>
            </w:r>
            <w:r w:rsidRPr="0009378A">
              <w:rPr>
                <w:sz w:val="28"/>
                <w:szCs w:val="28"/>
              </w:rPr>
              <w:t>15</w:t>
            </w:r>
            <w:r w:rsidRPr="0009378A">
              <w:rPr>
                <w:spacing w:val="-3"/>
                <w:sz w:val="28"/>
                <w:szCs w:val="28"/>
              </w:rPr>
              <w:t xml:space="preserve"> </w:t>
            </w:r>
            <w:r w:rsidRPr="0009378A">
              <w:rPr>
                <w:sz w:val="28"/>
                <w:szCs w:val="28"/>
              </w:rPr>
              <w:t>m</w:t>
            </w:r>
            <w:r w:rsidRPr="0009378A">
              <w:rPr>
                <w:position w:val="7"/>
                <w:sz w:val="28"/>
                <w:szCs w:val="28"/>
              </w:rPr>
              <w:t xml:space="preserve">2  </w:t>
            </w:r>
            <w:r w:rsidRPr="0009378A">
              <w:rPr>
                <w:sz w:val="28"/>
                <w:szCs w:val="28"/>
              </w:rPr>
              <w:t>=.........dm</w:t>
            </w:r>
            <w:r w:rsidRPr="0009378A">
              <w:rPr>
                <w:position w:val="7"/>
                <w:sz w:val="28"/>
                <w:szCs w:val="28"/>
              </w:rPr>
              <w:t>2</w:t>
            </w:r>
          </w:p>
          <w:p w:rsidR="0009378A" w:rsidRPr="0009378A" w:rsidRDefault="0009378A" w:rsidP="00950EC8">
            <w:pPr>
              <w:pStyle w:val="TableParagraph"/>
              <w:tabs>
                <w:tab w:val="left" w:pos="2988"/>
                <w:tab w:val="left" w:pos="5868"/>
                <w:tab w:val="left" w:pos="7308"/>
                <w:tab w:val="left" w:leader="dot" w:pos="7762"/>
              </w:tabs>
              <w:spacing w:before="126"/>
              <w:ind w:left="1548"/>
              <w:rPr>
                <w:sz w:val="28"/>
                <w:szCs w:val="28"/>
              </w:rPr>
            </w:pPr>
            <w:r w:rsidRPr="0009378A">
              <w:rPr>
                <w:sz w:val="28"/>
                <w:szCs w:val="28"/>
              </w:rPr>
              <w:tab/>
            </w:r>
          </w:p>
          <w:p w:rsidR="0009378A" w:rsidRPr="0009378A" w:rsidRDefault="0009378A" w:rsidP="00950EC8">
            <w:pPr>
              <w:pStyle w:val="TableParagraph"/>
              <w:spacing w:line="360" w:lineRule="auto"/>
              <w:ind w:left="108"/>
              <w:rPr>
                <w:sz w:val="28"/>
                <w:szCs w:val="28"/>
              </w:rPr>
            </w:pPr>
            <w:r w:rsidRPr="0009378A">
              <w:rPr>
                <w:b/>
                <w:sz w:val="28"/>
                <w:szCs w:val="28"/>
              </w:rPr>
              <w:t xml:space="preserve">Bài 4. </w:t>
            </w:r>
            <w:r w:rsidRPr="0009378A">
              <w:rPr>
                <w:sz w:val="28"/>
                <w:szCs w:val="28"/>
              </w:rPr>
              <w:t>Một xí nghiệp may trong 5 ngày đầu mỗi ngày sản xuất được 585 sản phẩm, trong 8 ngày sau mỗi ngày sản xuất được 623 sản phẩm. Hỏi xí nghiệp đã sản xuất được tất cả bao nhiêu sản phẩm?</w:t>
            </w:r>
          </w:p>
          <w:p w:rsidR="0009378A" w:rsidRPr="0009378A" w:rsidRDefault="0009378A" w:rsidP="00950EC8">
            <w:pPr>
              <w:pStyle w:val="TableParagraph"/>
              <w:spacing w:line="252" w:lineRule="exact"/>
              <w:ind w:left="13"/>
              <w:jc w:val="center"/>
              <w:rPr>
                <w:b/>
                <w:i/>
                <w:sz w:val="28"/>
                <w:szCs w:val="28"/>
              </w:rPr>
            </w:pPr>
            <w:r w:rsidRPr="0009378A">
              <w:rPr>
                <w:b/>
                <w:i/>
                <w:sz w:val="28"/>
                <w:szCs w:val="28"/>
              </w:rPr>
              <w:t>Bài giải</w:t>
            </w:r>
          </w:p>
          <w:p w:rsidR="0009378A" w:rsidRPr="0009378A" w:rsidRDefault="0009378A" w:rsidP="00950EC8">
            <w:pPr>
              <w:pStyle w:val="TableParagraph"/>
              <w:spacing w:before="127"/>
              <w:ind w:left="17"/>
              <w:jc w:val="center"/>
              <w:rPr>
                <w:sz w:val="28"/>
                <w:szCs w:val="28"/>
              </w:rPr>
            </w:pPr>
            <w:r w:rsidRPr="0009378A">
              <w:rPr>
                <w:sz w:val="28"/>
                <w:szCs w:val="28"/>
              </w:rPr>
              <w:t>………………………………………………………………………………………</w:t>
            </w:r>
          </w:p>
          <w:p w:rsidR="0009378A" w:rsidRPr="0009378A" w:rsidRDefault="0009378A" w:rsidP="00950EC8">
            <w:pPr>
              <w:pStyle w:val="TableParagraph"/>
              <w:spacing w:before="126"/>
              <w:ind w:left="17"/>
              <w:jc w:val="center"/>
              <w:rPr>
                <w:sz w:val="28"/>
                <w:szCs w:val="28"/>
              </w:rPr>
            </w:pPr>
            <w:r w:rsidRPr="0009378A">
              <w:rPr>
                <w:sz w:val="28"/>
                <w:szCs w:val="28"/>
              </w:rPr>
              <w:t>………………………………………………………………………………………</w:t>
            </w:r>
          </w:p>
          <w:p w:rsidR="0009378A" w:rsidRPr="0009378A" w:rsidRDefault="0009378A" w:rsidP="00950EC8">
            <w:pPr>
              <w:pStyle w:val="TableParagraph"/>
              <w:spacing w:before="126"/>
              <w:ind w:left="17"/>
              <w:jc w:val="center"/>
              <w:rPr>
                <w:sz w:val="28"/>
                <w:szCs w:val="28"/>
              </w:rPr>
            </w:pPr>
            <w:r w:rsidRPr="0009378A">
              <w:rPr>
                <w:sz w:val="28"/>
                <w:szCs w:val="28"/>
              </w:rPr>
              <w:t>………………………………………………………………………………………</w:t>
            </w:r>
          </w:p>
          <w:p w:rsidR="0009378A" w:rsidRPr="0009378A" w:rsidRDefault="0009378A" w:rsidP="00950EC8">
            <w:pPr>
              <w:pStyle w:val="TableParagraph"/>
              <w:spacing w:before="126"/>
              <w:ind w:left="17"/>
              <w:jc w:val="center"/>
              <w:rPr>
                <w:sz w:val="28"/>
                <w:szCs w:val="28"/>
              </w:rPr>
            </w:pPr>
            <w:r w:rsidRPr="0009378A">
              <w:rPr>
                <w:sz w:val="28"/>
                <w:szCs w:val="28"/>
              </w:rPr>
              <w:t>………………………………………………………………………………………</w:t>
            </w:r>
          </w:p>
          <w:p w:rsidR="0009378A" w:rsidRPr="0009378A" w:rsidRDefault="0009378A" w:rsidP="00950EC8">
            <w:pPr>
              <w:pStyle w:val="TableParagraph"/>
              <w:spacing w:before="126"/>
              <w:ind w:left="17"/>
              <w:jc w:val="center"/>
              <w:rPr>
                <w:sz w:val="28"/>
                <w:szCs w:val="28"/>
              </w:rPr>
            </w:pPr>
            <w:r w:rsidRPr="0009378A">
              <w:rPr>
                <w:sz w:val="28"/>
                <w:szCs w:val="28"/>
              </w:rPr>
              <w:t>………………………………………………………………………………………</w:t>
            </w:r>
          </w:p>
        </w:tc>
      </w:tr>
      <w:tr w:rsidR="0009378A" w:rsidRPr="0009378A" w:rsidTr="001B5D0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Before w:val="1"/>
          <w:wBefore w:w="25" w:type="dxa"/>
          <w:trHeight w:val="439"/>
        </w:trPr>
        <w:tc>
          <w:tcPr>
            <w:tcW w:w="4861" w:type="dxa"/>
            <w:gridSpan w:val="3"/>
          </w:tcPr>
          <w:p w:rsidR="0009378A" w:rsidRPr="0009378A" w:rsidRDefault="0009378A" w:rsidP="00950EC8">
            <w:pPr>
              <w:pStyle w:val="TableParagraph"/>
              <w:spacing w:line="252" w:lineRule="exact"/>
              <w:ind w:left="108"/>
              <w:rPr>
                <w:b/>
                <w:sz w:val="28"/>
                <w:szCs w:val="28"/>
              </w:rPr>
            </w:pPr>
            <w:r w:rsidRPr="0009378A">
              <w:rPr>
                <w:b/>
                <w:sz w:val="28"/>
                <w:szCs w:val="28"/>
              </w:rPr>
              <w:lastRenderedPageBreak/>
              <w:t>c. Hoạt động 3: Sửa bài (10 phút):</w:t>
            </w:r>
          </w:p>
          <w:p w:rsidR="0009378A" w:rsidRPr="0009378A" w:rsidRDefault="0009378A" w:rsidP="008926C3">
            <w:pPr>
              <w:pStyle w:val="TableParagraph"/>
              <w:numPr>
                <w:ilvl w:val="0"/>
                <w:numId w:val="37"/>
              </w:numPr>
              <w:tabs>
                <w:tab w:val="left" w:pos="236"/>
              </w:tabs>
              <w:spacing w:before="88"/>
              <w:rPr>
                <w:sz w:val="28"/>
                <w:szCs w:val="28"/>
              </w:rPr>
            </w:pPr>
            <w:r w:rsidRPr="0009378A">
              <w:rPr>
                <w:sz w:val="28"/>
                <w:szCs w:val="28"/>
              </w:rPr>
              <w:t>Yêu cầu đại diện các nhóm lên bảng sửa</w:t>
            </w:r>
            <w:r w:rsidRPr="0009378A">
              <w:rPr>
                <w:spacing w:val="-11"/>
                <w:sz w:val="28"/>
                <w:szCs w:val="28"/>
              </w:rPr>
              <w:t xml:space="preserve"> </w:t>
            </w:r>
            <w:r w:rsidRPr="0009378A">
              <w:rPr>
                <w:sz w:val="28"/>
                <w:szCs w:val="28"/>
              </w:rPr>
              <w:t>bài.</w:t>
            </w:r>
          </w:p>
          <w:p w:rsidR="0009378A" w:rsidRPr="0009378A" w:rsidRDefault="0009378A" w:rsidP="008926C3">
            <w:pPr>
              <w:pStyle w:val="TableParagraph"/>
              <w:numPr>
                <w:ilvl w:val="0"/>
                <w:numId w:val="37"/>
              </w:numPr>
              <w:tabs>
                <w:tab w:val="left" w:pos="236"/>
              </w:tabs>
              <w:spacing w:before="87"/>
              <w:rPr>
                <w:sz w:val="28"/>
                <w:szCs w:val="28"/>
              </w:rPr>
            </w:pPr>
            <w:r w:rsidRPr="0009378A">
              <w:rPr>
                <w:sz w:val="28"/>
                <w:szCs w:val="28"/>
              </w:rPr>
              <w:t>Giáo viên chốt đúng -</w:t>
            </w:r>
            <w:r w:rsidRPr="0009378A">
              <w:rPr>
                <w:spacing w:val="-5"/>
                <w:sz w:val="28"/>
                <w:szCs w:val="28"/>
              </w:rPr>
              <w:t xml:space="preserve"> </w:t>
            </w:r>
            <w:r w:rsidRPr="0009378A">
              <w:rPr>
                <w:sz w:val="28"/>
                <w:szCs w:val="28"/>
              </w:rPr>
              <w:t>sai.</w:t>
            </w:r>
          </w:p>
          <w:p w:rsidR="0009378A" w:rsidRPr="0009378A" w:rsidRDefault="0009378A" w:rsidP="00950EC8">
            <w:pPr>
              <w:pStyle w:val="TableParagraph"/>
              <w:spacing w:before="91"/>
              <w:ind w:left="108"/>
              <w:rPr>
                <w:b/>
                <w:sz w:val="28"/>
                <w:szCs w:val="28"/>
              </w:rPr>
            </w:pPr>
            <w:r w:rsidRPr="0009378A">
              <w:rPr>
                <w:b/>
                <w:sz w:val="28"/>
                <w:szCs w:val="28"/>
              </w:rPr>
              <w:t>3. Hoạt động nối tiếp (3 phút):</w:t>
            </w:r>
          </w:p>
          <w:p w:rsidR="0009378A" w:rsidRPr="0009378A" w:rsidRDefault="0009378A" w:rsidP="008926C3">
            <w:pPr>
              <w:pStyle w:val="TableParagraph"/>
              <w:numPr>
                <w:ilvl w:val="0"/>
                <w:numId w:val="36"/>
              </w:numPr>
              <w:tabs>
                <w:tab w:val="left" w:pos="236"/>
              </w:tabs>
              <w:spacing w:before="87"/>
              <w:rPr>
                <w:sz w:val="28"/>
                <w:szCs w:val="28"/>
              </w:rPr>
            </w:pPr>
            <w:r w:rsidRPr="0009378A">
              <w:rPr>
                <w:sz w:val="28"/>
                <w:szCs w:val="28"/>
              </w:rPr>
              <w:t>Yêu cầu học sinh tóm tắt nội dung rèn</w:t>
            </w:r>
            <w:r w:rsidRPr="0009378A">
              <w:rPr>
                <w:spacing w:val="-10"/>
                <w:sz w:val="28"/>
                <w:szCs w:val="28"/>
              </w:rPr>
              <w:t xml:space="preserve"> </w:t>
            </w:r>
            <w:r w:rsidRPr="0009378A">
              <w:rPr>
                <w:sz w:val="28"/>
                <w:szCs w:val="28"/>
              </w:rPr>
              <w:t>luyện.</w:t>
            </w:r>
          </w:p>
          <w:p w:rsidR="0009378A" w:rsidRPr="0009378A" w:rsidRDefault="0009378A" w:rsidP="008926C3">
            <w:pPr>
              <w:pStyle w:val="TableParagraph"/>
              <w:numPr>
                <w:ilvl w:val="0"/>
                <w:numId w:val="36"/>
              </w:numPr>
              <w:tabs>
                <w:tab w:val="left" w:pos="236"/>
              </w:tabs>
              <w:spacing w:before="88"/>
              <w:rPr>
                <w:sz w:val="28"/>
                <w:szCs w:val="28"/>
              </w:rPr>
            </w:pPr>
            <w:r w:rsidRPr="0009378A">
              <w:rPr>
                <w:sz w:val="28"/>
                <w:szCs w:val="28"/>
              </w:rPr>
              <w:t>Nhận xét tiết học. Nhắc học sinh chuẩn bị</w:t>
            </w:r>
            <w:r w:rsidRPr="0009378A">
              <w:rPr>
                <w:spacing w:val="-11"/>
                <w:sz w:val="28"/>
                <w:szCs w:val="28"/>
              </w:rPr>
              <w:t xml:space="preserve"> </w:t>
            </w:r>
            <w:r w:rsidRPr="0009378A">
              <w:rPr>
                <w:sz w:val="28"/>
                <w:szCs w:val="28"/>
              </w:rPr>
              <w:t>bài.</w:t>
            </w:r>
          </w:p>
        </w:tc>
        <w:tc>
          <w:tcPr>
            <w:tcW w:w="4859" w:type="dxa"/>
            <w:gridSpan w:val="3"/>
          </w:tcPr>
          <w:p w:rsidR="0009378A" w:rsidRPr="0009378A" w:rsidRDefault="0009378A" w:rsidP="00950EC8">
            <w:pPr>
              <w:pStyle w:val="TableParagraph"/>
              <w:spacing w:before="6"/>
              <w:rPr>
                <w:b/>
                <w:sz w:val="28"/>
                <w:szCs w:val="28"/>
              </w:rPr>
            </w:pPr>
          </w:p>
          <w:p w:rsidR="0009378A" w:rsidRPr="0009378A" w:rsidRDefault="0009378A" w:rsidP="008926C3">
            <w:pPr>
              <w:pStyle w:val="TableParagraph"/>
              <w:numPr>
                <w:ilvl w:val="0"/>
                <w:numId w:val="35"/>
              </w:numPr>
              <w:tabs>
                <w:tab w:val="left" w:pos="237"/>
              </w:tabs>
              <w:ind w:hanging="131"/>
              <w:rPr>
                <w:sz w:val="28"/>
                <w:szCs w:val="28"/>
              </w:rPr>
            </w:pPr>
            <w:r w:rsidRPr="0009378A">
              <w:rPr>
                <w:sz w:val="28"/>
                <w:szCs w:val="28"/>
              </w:rPr>
              <w:t>Đại diện các nhóm sửa bài trên bảng</w:t>
            </w:r>
            <w:r w:rsidRPr="0009378A">
              <w:rPr>
                <w:spacing w:val="-13"/>
                <w:sz w:val="28"/>
                <w:szCs w:val="28"/>
              </w:rPr>
              <w:t xml:space="preserve"> </w:t>
            </w:r>
            <w:r w:rsidRPr="0009378A">
              <w:rPr>
                <w:sz w:val="28"/>
                <w:szCs w:val="28"/>
              </w:rPr>
              <w:t>lớp.</w:t>
            </w:r>
          </w:p>
          <w:p w:rsidR="0009378A" w:rsidRPr="0009378A" w:rsidRDefault="0009378A" w:rsidP="008926C3">
            <w:pPr>
              <w:pStyle w:val="TableParagraph"/>
              <w:numPr>
                <w:ilvl w:val="0"/>
                <w:numId w:val="35"/>
              </w:numPr>
              <w:tabs>
                <w:tab w:val="left" w:pos="237"/>
              </w:tabs>
              <w:spacing w:before="88"/>
              <w:ind w:hanging="131"/>
              <w:rPr>
                <w:sz w:val="28"/>
                <w:szCs w:val="28"/>
              </w:rPr>
            </w:pPr>
            <w:r w:rsidRPr="0009378A">
              <w:rPr>
                <w:sz w:val="28"/>
                <w:szCs w:val="28"/>
              </w:rPr>
              <w:t>Học sinh nhận xét, sửa</w:t>
            </w:r>
            <w:r w:rsidRPr="0009378A">
              <w:rPr>
                <w:spacing w:val="-4"/>
                <w:sz w:val="28"/>
                <w:szCs w:val="28"/>
              </w:rPr>
              <w:t xml:space="preserve"> </w:t>
            </w:r>
            <w:r w:rsidRPr="0009378A">
              <w:rPr>
                <w:sz w:val="28"/>
                <w:szCs w:val="28"/>
              </w:rPr>
              <w:t>bài.</w:t>
            </w:r>
          </w:p>
          <w:p w:rsidR="0009378A" w:rsidRPr="0009378A" w:rsidRDefault="0009378A" w:rsidP="00950EC8">
            <w:pPr>
              <w:pStyle w:val="TableParagraph"/>
              <w:rPr>
                <w:b/>
                <w:sz w:val="28"/>
                <w:szCs w:val="28"/>
              </w:rPr>
            </w:pPr>
          </w:p>
          <w:p w:rsidR="0009378A" w:rsidRPr="0009378A" w:rsidRDefault="0009378A" w:rsidP="008926C3">
            <w:pPr>
              <w:pStyle w:val="TableParagraph"/>
              <w:numPr>
                <w:ilvl w:val="0"/>
                <w:numId w:val="35"/>
              </w:numPr>
              <w:tabs>
                <w:tab w:val="left" w:pos="237"/>
              </w:tabs>
              <w:spacing w:before="155"/>
              <w:ind w:hanging="131"/>
              <w:rPr>
                <w:sz w:val="28"/>
                <w:szCs w:val="28"/>
              </w:rPr>
            </w:pPr>
            <w:r w:rsidRPr="0009378A">
              <w:rPr>
                <w:sz w:val="28"/>
                <w:szCs w:val="28"/>
              </w:rPr>
              <w:t>Học sinh phát</w:t>
            </w:r>
            <w:r w:rsidRPr="0009378A">
              <w:rPr>
                <w:spacing w:val="-2"/>
                <w:sz w:val="28"/>
                <w:szCs w:val="28"/>
              </w:rPr>
              <w:t xml:space="preserve"> </w:t>
            </w:r>
            <w:r w:rsidRPr="0009378A">
              <w:rPr>
                <w:sz w:val="28"/>
                <w:szCs w:val="28"/>
              </w:rPr>
              <w:t>biểu.</w:t>
            </w:r>
          </w:p>
        </w:tc>
      </w:tr>
    </w:tbl>
    <w:p w:rsidR="0009378A" w:rsidRPr="0009378A" w:rsidRDefault="0009378A" w:rsidP="0009378A">
      <w:pPr>
        <w:pStyle w:val="BodyText"/>
        <w:tabs>
          <w:tab w:val="left" w:leader="dot" w:pos="2635"/>
        </w:tabs>
        <w:spacing w:before="81"/>
        <w:rPr>
          <w:sz w:val="28"/>
          <w:szCs w:val="28"/>
        </w:rPr>
      </w:pPr>
    </w:p>
    <w:p w:rsidR="001B5D04" w:rsidRDefault="001B5D04">
      <w:pPr>
        <w:rPr>
          <w:rFonts w:ascii="Times New Roman" w:eastAsia="Times New Roman" w:hAnsi="Times New Roman" w:cs="Times New Roman"/>
          <w:sz w:val="28"/>
          <w:szCs w:val="28"/>
          <w:lang w:val="vi"/>
        </w:rPr>
      </w:pPr>
      <w:r>
        <w:rPr>
          <w:sz w:val="28"/>
          <w:szCs w:val="28"/>
        </w:rPr>
        <w:br w:type="page"/>
      </w:r>
    </w:p>
    <w:p w:rsidR="0009378A" w:rsidRPr="0009378A" w:rsidRDefault="0009378A" w:rsidP="0009378A">
      <w:pPr>
        <w:pStyle w:val="BodyText"/>
        <w:tabs>
          <w:tab w:val="left" w:leader="dot" w:pos="2635"/>
        </w:tabs>
        <w:spacing w:before="81"/>
        <w:ind w:left="535"/>
        <w:rPr>
          <w:sz w:val="28"/>
          <w:szCs w:val="28"/>
        </w:rPr>
      </w:pPr>
      <w:r w:rsidRPr="0009378A">
        <w:rPr>
          <w:sz w:val="28"/>
          <w:szCs w:val="28"/>
        </w:rPr>
        <w:lastRenderedPageBreak/>
        <w:t>Thứ</w:t>
      </w:r>
      <w:r w:rsidRPr="0009378A">
        <w:rPr>
          <w:sz w:val="28"/>
          <w:szCs w:val="28"/>
        </w:rPr>
        <w:tab/>
        <w:t>, ngày …… / …… /</w:t>
      </w:r>
      <w:r w:rsidRPr="0009378A">
        <w:rPr>
          <w:spacing w:val="-10"/>
          <w:sz w:val="28"/>
          <w:szCs w:val="28"/>
        </w:rPr>
        <w:t xml:space="preserve"> </w:t>
      </w:r>
      <w:r w:rsidRPr="0009378A">
        <w:rPr>
          <w:sz w:val="28"/>
          <w:szCs w:val="28"/>
        </w:rPr>
        <w:t>20…</w:t>
      </w:r>
    </w:p>
    <w:p w:rsidR="0009378A" w:rsidRPr="0009378A" w:rsidRDefault="0009378A" w:rsidP="0009378A">
      <w:pPr>
        <w:pStyle w:val="BodyText"/>
        <w:rPr>
          <w:sz w:val="28"/>
          <w:szCs w:val="28"/>
        </w:rPr>
      </w:pPr>
    </w:p>
    <w:p w:rsidR="0009378A" w:rsidRPr="0009378A" w:rsidRDefault="0009378A" w:rsidP="0009378A">
      <w:pPr>
        <w:spacing w:before="1" w:line="252" w:lineRule="exact"/>
        <w:ind w:left="2959" w:right="2677"/>
        <w:jc w:val="center"/>
        <w:rPr>
          <w:rFonts w:ascii="Times New Roman" w:hAnsi="Times New Roman" w:cs="Times New Roman"/>
          <w:i/>
          <w:sz w:val="28"/>
          <w:szCs w:val="28"/>
        </w:rPr>
      </w:pPr>
      <w:r w:rsidRPr="0009378A">
        <w:rPr>
          <w:rFonts w:ascii="Times New Roman" w:hAnsi="Times New Roman" w:cs="Times New Roman"/>
          <w:i/>
          <w:sz w:val="28"/>
          <w:szCs w:val="28"/>
        </w:rPr>
        <w:t xml:space="preserve">Rèn Toán tuần 14 </w:t>
      </w:r>
    </w:p>
    <w:p w:rsidR="0009378A" w:rsidRPr="0009378A" w:rsidRDefault="0009378A" w:rsidP="0009378A">
      <w:pPr>
        <w:spacing w:line="252" w:lineRule="exact"/>
        <w:ind w:left="2968" w:right="2677"/>
        <w:jc w:val="center"/>
        <w:rPr>
          <w:rFonts w:ascii="Times New Roman" w:hAnsi="Times New Roman" w:cs="Times New Roman"/>
          <w:i/>
          <w:sz w:val="28"/>
          <w:szCs w:val="28"/>
        </w:rPr>
      </w:pPr>
      <w:r w:rsidRPr="0009378A">
        <w:rPr>
          <w:rFonts w:ascii="Times New Roman" w:hAnsi="Times New Roman" w:cs="Times New Roman"/>
          <w:b/>
          <w:sz w:val="28"/>
          <w:szCs w:val="28"/>
        </w:rPr>
        <w:t xml:space="preserve">Luyện Tập Tổng Hợp </w:t>
      </w:r>
    </w:p>
    <w:p w:rsidR="0009378A" w:rsidRPr="0009378A" w:rsidRDefault="0009378A" w:rsidP="0009378A">
      <w:pPr>
        <w:pStyle w:val="BodyText"/>
        <w:spacing w:before="8"/>
        <w:rPr>
          <w:i/>
          <w:sz w:val="28"/>
          <w:szCs w:val="28"/>
        </w:rPr>
      </w:pPr>
    </w:p>
    <w:p w:rsidR="0009378A" w:rsidRPr="0009378A" w:rsidRDefault="0009378A" w:rsidP="008926C3">
      <w:pPr>
        <w:pStyle w:val="Heading2"/>
        <w:keepNext w:val="0"/>
        <w:keepLines w:val="0"/>
        <w:numPr>
          <w:ilvl w:val="0"/>
          <w:numId w:val="47"/>
        </w:numPr>
        <w:tabs>
          <w:tab w:val="left" w:pos="733"/>
        </w:tabs>
        <w:autoSpaceDE w:val="0"/>
        <w:autoSpaceDN w:val="0"/>
        <w:spacing w:before="0" w:after="0"/>
        <w:ind w:hanging="198"/>
        <w:rPr>
          <w:rFonts w:ascii="Times New Roman" w:hAnsi="Times New Roman"/>
          <w:szCs w:val="28"/>
        </w:rPr>
      </w:pPr>
      <w:r w:rsidRPr="0009378A">
        <w:rPr>
          <w:rFonts w:ascii="Times New Roman" w:hAnsi="Times New Roman"/>
          <w:szCs w:val="28"/>
        </w:rPr>
        <w:t>MỤC</w:t>
      </w:r>
      <w:r w:rsidRPr="0009378A">
        <w:rPr>
          <w:rFonts w:ascii="Times New Roman" w:hAnsi="Times New Roman"/>
          <w:spacing w:val="-2"/>
          <w:szCs w:val="28"/>
        </w:rPr>
        <w:t xml:space="preserve"> </w:t>
      </w:r>
      <w:r w:rsidRPr="0009378A">
        <w:rPr>
          <w:rFonts w:ascii="Times New Roman" w:hAnsi="Times New Roman"/>
          <w:szCs w:val="28"/>
        </w:rPr>
        <w:t>TIÊU:</w:t>
      </w:r>
    </w:p>
    <w:p w:rsidR="0009378A" w:rsidRPr="0009378A" w:rsidRDefault="0009378A" w:rsidP="008926C3">
      <w:pPr>
        <w:pStyle w:val="ListParagraph"/>
        <w:widowControl w:val="0"/>
        <w:numPr>
          <w:ilvl w:val="1"/>
          <w:numId w:val="47"/>
        </w:numPr>
        <w:tabs>
          <w:tab w:val="left" w:pos="1484"/>
        </w:tabs>
        <w:autoSpaceDE w:val="0"/>
        <w:autoSpaceDN w:val="0"/>
        <w:spacing w:before="88" w:after="0" w:line="326" w:lineRule="auto"/>
        <w:ind w:left="535" w:right="230" w:firstLine="720"/>
        <w:contextualSpacing w:val="0"/>
        <w:rPr>
          <w:rFonts w:ascii="Times New Roman" w:hAnsi="Times New Roman" w:cs="Times New Roman"/>
          <w:sz w:val="28"/>
          <w:szCs w:val="28"/>
        </w:rPr>
      </w:pPr>
      <w:r w:rsidRPr="0009378A">
        <w:rPr>
          <w:rFonts w:ascii="Times New Roman" w:hAnsi="Times New Roman" w:cs="Times New Roman"/>
          <w:b/>
          <w:i/>
          <w:sz w:val="28"/>
          <w:szCs w:val="28"/>
        </w:rPr>
        <w:t>Kiến thức</w:t>
      </w:r>
      <w:r w:rsidRPr="0009378A">
        <w:rPr>
          <w:rFonts w:ascii="Times New Roman" w:hAnsi="Times New Roman" w:cs="Times New Roman"/>
          <w:sz w:val="28"/>
          <w:szCs w:val="28"/>
        </w:rPr>
        <w:t>: Củng cố cho học sinh các kiến thức về chia với số có 1 chữ số; tính bằng hai cách; tính giá trị biểu thức số; giải toán</w:t>
      </w:r>
      <w:r w:rsidRPr="0009378A">
        <w:rPr>
          <w:rFonts w:ascii="Times New Roman" w:hAnsi="Times New Roman" w:cs="Times New Roman"/>
          <w:spacing w:val="-9"/>
          <w:sz w:val="28"/>
          <w:szCs w:val="28"/>
        </w:rPr>
        <w:t xml:space="preserve"> </w:t>
      </w:r>
      <w:r w:rsidRPr="0009378A">
        <w:rPr>
          <w:rFonts w:ascii="Times New Roman" w:hAnsi="Times New Roman" w:cs="Times New Roman"/>
          <w:sz w:val="28"/>
          <w:szCs w:val="28"/>
        </w:rPr>
        <w:t>văn.</w:t>
      </w:r>
    </w:p>
    <w:p w:rsidR="0009378A" w:rsidRPr="0009378A" w:rsidRDefault="0009378A" w:rsidP="008926C3">
      <w:pPr>
        <w:pStyle w:val="ListParagraph"/>
        <w:widowControl w:val="0"/>
        <w:numPr>
          <w:ilvl w:val="1"/>
          <w:numId w:val="47"/>
        </w:numPr>
        <w:tabs>
          <w:tab w:val="left" w:pos="1477"/>
        </w:tabs>
        <w:autoSpaceDE w:val="0"/>
        <w:autoSpaceDN w:val="0"/>
        <w:spacing w:after="0" w:line="249" w:lineRule="exact"/>
        <w:contextualSpacing w:val="0"/>
        <w:rPr>
          <w:rFonts w:ascii="Times New Roman" w:hAnsi="Times New Roman" w:cs="Times New Roman"/>
          <w:sz w:val="28"/>
          <w:szCs w:val="28"/>
        </w:rPr>
      </w:pPr>
      <w:r w:rsidRPr="0009378A">
        <w:rPr>
          <w:rFonts w:ascii="Times New Roman" w:hAnsi="Times New Roman" w:cs="Times New Roman"/>
          <w:b/>
          <w:i/>
          <w:sz w:val="28"/>
          <w:szCs w:val="28"/>
        </w:rPr>
        <w:t>Kĩ năng</w:t>
      </w:r>
      <w:r w:rsidRPr="0009378A">
        <w:rPr>
          <w:rFonts w:ascii="Times New Roman" w:hAnsi="Times New Roman" w:cs="Times New Roman"/>
          <w:sz w:val="28"/>
          <w:szCs w:val="28"/>
        </w:rPr>
        <w:t>: Giúp học sinh thực hiện tốt các bài tập củng cố và mở</w:t>
      </w:r>
      <w:r w:rsidRPr="0009378A">
        <w:rPr>
          <w:rFonts w:ascii="Times New Roman" w:hAnsi="Times New Roman" w:cs="Times New Roman"/>
          <w:spacing w:val="-18"/>
          <w:sz w:val="28"/>
          <w:szCs w:val="28"/>
        </w:rPr>
        <w:t xml:space="preserve"> </w:t>
      </w:r>
      <w:r w:rsidRPr="0009378A">
        <w:rPr>
          <w:rFonts w:ascii="Times New Roman" w:hAnsi="Times New Roman" w:cs="Times New Roman"/>
          <w:sz w:val="28"/>
          <w:szCs w:val="28"/>
        </w:rPr>
        <w:t>rộng.</w:t>
      </w:r>
    </w:p>
    <w:p w:rsidR="0009378A" w:rsidRPr="0009378A" w:rsidRDefault="0009378A" w:rsidP="008926C3">
      <w:pPr>
        <w:pStyle w:val="ListParagraph"/>
        <w:widowControl w:val="0"/>
        <w:numPr>
          <w:ilvl w:val="1"/>
          <w:numId w:val="47"/>
        </w:numPr>
        <w:tabs>
          <w:tab w:val="left" w:pos="1477"/>
        </w:tabs>
        <w:autoSpaceDE w:val="0"/>
        <w:autoSpaceDN w:val="0"/>
        <w:spacing w:before="88" w:after="0" w:line="240" w:lineRule="auto"/>
        <w:contextualSpacing w:val="0"/>
        <w:rPr>
          <w:rFonts w:ascii="Times New Roman" w:hAnsi="Times New Roman" w:cs="Times New Roman"/>
          <w:sz w:val="28"/>
          <w:szCs w:val="28"/>
        </w:rPr>
      </w:pPr>
      <w:r w:rsidRPr="0009378A">
        <w:rPr>
          <w:rFonts w:ascii="Times New Roman" w:hAnsi="Times New Roman" w:cs="Times New Roman"/>
          <w:b/>
          <w:i/>
          <w:sz w:val="28"/>
          <w:szCs w:val="28"/>
        </w:rPr>
        <w:t>Thái độ</w:t>
      </w:r>
      <w:r w:rsidRPr="0009378A">
        <w:rPr>
          <w:rFonts w:ascii="Times New Roman" w:hAnsi="Times New Roman" w:cs="Times New Roman"/>
          <w:sz w:val="28"/>
          <w:szCs w:val="28"/>
        </w:rPr>
        <w:t>: Sáng tạo, hợp tác, cẩn</w:t>
      </w:r>
      <w:r w:rsidRPr="0009378A">
        <w:rPr>
          <w:rFonts w:ascii="Times New Roman" w:hAnsi="Times New Roman" w:cs="Times New Roman"/>
          <w:spacing w:val="-11"/>
          <w:sz w:val="28"/>
          <w:szCs w:val="28"/>
        </w:rPr>
        <w:t xml:space="preserve"> </w:t>
      </w:r>
      <w:r w:rsidRPr="0009378A">
        <w:rPr>
          <w:rFonts w:ascii="Times New Roman" w:hAnsi="Times New Roman" w:cs="Times New Roman"/>
          <w:sz w:val="28"/>
          <w:szCs w:val="28"/>
        </w:rPr>
        <w:t>thận.</w:t>
      </w:r>
    </w:p>
    <w:p w:rsidR="0009378A" w:rsidRPr="0009378A" w:rsidRDefault="0009378A" w:rsidP="008926C3">
      <w:pPr>
        <w:pStyle w:val="ListParagraph"/>
        <w:widowControl w:val="0"/>
        <w:numPr>
          <w:ilvl w:val="1"/>
          <w:numId w:val="34"/>
        </w:numPr>
        <w:tabs>
          <w:tab w:val="left" w:pos="702"/>
        </w:tabs>
        <w:autoSpaceDE w:val="0"/>
        <w:autoSpaceDN w:val="0"/>
        <w:spacing w:before="90" w:after="0" w:line="324" w:lineRule="auto"/>
        <w:ind w:left="535" w:right="239" w:firstLine="0"/>
        <w:contextualSpacing w:val="0"/>
        <w:rPr>
          <w:rFonts w:ascii="Times New Roman" w:hAnsi="Times New Roman" w:cs="Times New Roman"/>
          <w:sz w:val="28"/>
          <w:szCs w:val="28"/>
        </w:rPr>
      </w:pPr>
      <w:r w:rsidRPr="0009378A">
        <w:rPr>
          <w:rFonts w:ascii="Times New Roman" w:hAnsi="Times New Roman" w:cs="Times New Roman"/>
          <w:b/>
          <w:sz w:val="28"/>
          <w:szCs w:val="28"/>
        </w:rPr>
        <w:t>Phân hóa</w:t>
      </w:r>
      <w:r w:rsidRPr="0009378A">
        <w:rPr>
          <w:rFonts w:ascii="Times New Roman" w:hAnsi="Times New Roman" w:cs="Times New Roman"/>
          <w:sz w:val="28"/>
          <w:szCs w:val="28"/>
        </w:rPr>
        <w:t xml:space="preserve">: Học sinh trung bình chỉ làm tự chọn </w:t>
      </w:r>
      <w:r w:rsidRPr="0009378A">
        <w:rPr>
          <w:rFonts w:ascii="Times New Roman" w:hAnsi="Times New Roman" w:cs="Times New Roman"/>
          <w:b/>
          <w:sz w:val="28"/>
          <w:szCs w:val="28"/>
        </w:rPr>
        <w:t xml:space="preserve">2 </w:t>
      </w:r>
      <w:r w:rsidRPr="0009378A">
        <w:rPr>
          <w:rFonts w:ascii="Times New Roman" w:hAnsi="Times New Roman" w:cs="Times New Roman"/>
          <w:sz w:val="28"/>
          <w:szCs w:val="28"/>
        </w:rPr>
        <w:t xml:space="preserve">trong </w:t>
      </w:r>
      <w:r w:rsidRPr="0009378A">
        <w:rPr>
          <w:rFonts w:ascii="Times New Roman" w:hAnsi="Times New Roman" w:cs="Times New Roman"/>
          <w:b/>
          <w:sz w:val="28"/>
          <w:szCs w:val="28"/>
        </w:rPr>
        <w:t xml:space="preserve">4 </w:t>
      </w:r>
      <w:r w:rsidRPr="0009378A">
        <w:rPr>
          <w:rFonts w:ascii="Times New Roman" w:hAnsi="Times New Roman" w:cs="Times New Roman"/>
          <w:sz w:val="28"/>
          <w:szCs w:val="28"/>
        </w:rPr>
        <w:t xml:space="preserve">bài tập; học sinh khá làm tự chọn </w:t>
      </w:r>
      <w:r w:rsidRPr="0009378A">
        <w:rPr>
          <w:rFonts w:ascii="Times New Roman" w:hAnsi="Times New Roman" w:cs="Times New Roman"/>
          <w:b/>
          <w:sz w:val="28"/>
          <w:szCs w:val="28"/>
        </w:rPr>
        <w:t xml:space="preserve">3 </w:t>
      </w:r>
      <w:r w:rsidRPr="0009378A">
        <w:rPr>
          <w:rFonts w:ascii="Times New Roman" w:hAnsi="Times New Roman" w:cs="Times New Roman"/>
          <w:sz w:val="28"/>
          <w:szCs w:val="28"/>
        </w:rPr>
        <w:t xml:space="preserve">trong </w:t>
      </w:r>
      <w:r w:rsidRPr="0009378A">
        <w:rPr>
          <w:rFonts w:ascii="Times New Roman" w:hAnsi="Times New Roman" w:cs="Times New Roman"/>
          <w:b/>
          <w:sz w:val="28"/>
          <w:szCs w:val="28"/>
        </w:rPr>
        <w:t xml:space="preserve">4 </w:t>
      </w:r>
      <w:r w:rsidRPr="0009378A">
        <w:rPr>
          <w:rFonts w:ascii="Times New Roman" w:hAnsi="Times New Roman" w:cs="Times New Roman"/>
          <w:sz w:val="28"/>
          <w:szCs w:val="28"/>
        </w:rPr>
        <w:t>bài tập; học sinh giỏi thực hiện hết các yêu</w:t>
      </w:r>
      <w:r w:rsidRPr="0009378A">
        <w:rPr>
          <w:rFonts w:ascii="Times New Roman" w:hAnsi="Times New Roman" w:cs="Times New Roman"/>
          <w:spacing w:val="-15"/>
          <w:sz w:val="28"/>
          <w:szCs w:val="28"/>
        </w:rPr>
        <w:t xml:space="preserve"> </w:t>
      </w:r>
      <w:r w:rsidRPr="0009378A">
        <w:rPr>
          <w:rFonts w:ascii="Times New Roman" w:hAnsi="Times New Roman" w:cs="Times New Roman"/>
          <w:sz w:val="28"/>
          <w:szCs w:val="28"/>
        </w:rPr>
        <w:t>cầu.</w:t>
      </w:r>
    </w:p>
    <w:p w:rsidR="0009378A" w:rsidRPr="0009378A" w:rsidRDefault="0009378A" w:rsidP="0009378A">
      <w:pPr>
        <w:pStyle w:val="BodyText"/>
        <w:spacing w:before="8"/>
        <w:rPr>
          <w:sz w:val="28"/>
          <w:szCs w:val="28"/>
        </w:rPr>
      </w:pPr>
    </w:p>
    <w:p w:rsidR="0009378A" w:rsidRPr="0009378A" w:rsidRDefault="0009378A" w:rsidP="008926C3">
      <w:pPr>
        <w:pStyle w:val="Heading2"/>
        <w:keepNext w:val="0"/>
        <w:keepLines w:val="0"/>
        <w:numPr>
          <w:ilvl w:val="0"/>
          <w:numId w:val="47"/>
        </w:numPr>
        <w:tabs>
          <w:tab w:val="left" w:pos="817"/>
        </w:tabs>
        <w:autoSpaceDE w:val="0"/>
        <w:autoSpaceDN w:val="0"/>
        <w:spacing w:before="1" w:after="0"/>
        <w:ind w:left="816" w:hanging="282"/>
        <w:rPr>
          <w:rFonts w:ascii="Times New Roman" w:hAnsi="Times New Roman"/>
          <w:szCs w:val="28"/>
        </w:rPr>
      </w:pPr>
      <w:r w:rsidRPr="0009378A">
        <w:rPr>
          <w:rFonts w:ascii="Times New Roman" w:hAnsi="Times New Roman"/>
          <w:szCs w:val="28"/>
        </w:rPr>
        <w:t>ĐỒ DÙNG DẠY –</w:t>
      </w:r>
      <w:r w:rsidRPr="0009378A">
        <w:rPr>
          <w:rFonts w:ascii="Times New Roman" w:hAnsi="Times New Roman"/>
          <w:spacing w:val="-3"/>
          <w:szCs w:val="28"/>
        </w:rPr>
        <w:t xml:space="preserve"> </w:t>
      </w:r>
      <w:r w:rsidRPr="0009378A">
        <w:rPr>
          <w:rFonts w:ascii="Times New Roman" w:hAnsi="Times New Roman"/>
          <w:szCs w:val="28"/>
        </w:rPr>
        <w:t>HỌC:</w:t>
      </w:r>
    </w:p>
    <w:p w:rsidR="0009378A" w:rsidRPr="0009378A" w:rsidRDefault="0009378A" w:rsidP="008926C3">
      <w:pPr>
        <w:pStyle w:val="ListParagraph"/>
        <w:widowControl w:val="0"/>
        <w:numPr>
          <w:ilvl w:val="1"/>
          <w:numId w:val="47"/>
        </w:numPr>
        <w:tabs>
          <w:tab w:val="left" w:pos="1477"/>
        </w:tabs>
        <w:autoSpaceDE w:val="0"/>
        <w:autoSpaceDN w:val="0"/>
        <w:spacing w:before="87" w:after="0" w:line="240" w:lineRule="auto"/>
        <w:contextualSpacing w:val="0"/>
        <w:rPr>
          <w:rFonts w:ascii="Times New Roman" w:hAnsi="Times New Roman" w:cs="Times New Roman"/>
          <w:sz w:val="28"/>
          <w:szCs w:val="28"/>
        </w:rPr>
      </w:pPr>
      <w:r w:rsidRPr="0009378A">
        <w:rPr>
          <w:rFonts w:ascii="Times New Roman" w:hAnsi="Times New Roman" w:cs="Times New Roman"/>
          <w:sz w:val="28"/>
          <w:szCs w:val="28"/>
        </w:rPr>
        <w:t>Giáo viên: Bảng phụ, phiếu bài</w:t>
      </w:r>
      <w:r w:rsidRPr="0009378A">
        <w:rPr>
          <w:rFonts w:ascii="Times New Roman" w:hAnsi="Times New Roman" w:cs="Times New Roman"/>
          <w:spacing w:val="-11"/>
          <w:sz w:val="28"/>
          <w:szCs w:val="28"/>
        </w:rPr>
        <w:t xml:space="preserve"> </w:t>
      </w:r>
      <w:r w:rsidRPr="0009378A">
        <w:rPr>
          <w:rFonts w:ascii="Times New Roman" w:hAnsi="Times New Roman" w:cs="Times New Roman"/>
          <w:sz w:val="28"/>
          <w:szCs w:val="28"/>
        </w:rPr>
        <w:t>tập.</w:t>
      </w:r>
    </w:p>
    <w:p w:rsidR="0009378A" w:rsidRPr="0009378A" w:rsidRDefault="0009378A" w:rsidP="008926C3">
      <w:pPr>
        <w:pStyle w:val="ListParagraph"/>
        <w:widowControl w:val="0"/>
        <w:numPr>
          <w:ilvl w:val="1"/>
          <w:numId w:val="47"/>
        </w:numPr>
        <w:tabs>
          <w:tab w:val="left" w:pos="1477"/>
        </w:tabs>
        <w:autoSpaceDE w:val="0"/>
        <w:autoSpaceDN w:val="0"/>
        <w:spacing w:before="88" w:after="0" w:line="240" w:lineRule="auto"/>
        <w:contextualSpacing w:val="0"/>
        <w:rPr>
          <w:rFonts w:ascii="Times New Roman" w:hAnsi="Times New Roman" w:cs="Times New Roman"/>
          <w:sz w:val="28"/>
          <w:szCs w:val="28"/>
        </w:rPr>
      </w:pPr>
      <w:r w:rsidRPr="0009378A">
        <w:rPr>
          <w:rFonts w:ascii="Times New Roman" w:hAnsi="Times New Roman" w:cs="Times New Roman"/>
          <w:sz w:val="28"/>
          <w:szCs w:val="28"/>
        </w:rPr>
        <w:t>Học sinh: Đồ dung học</w:t>
      </w:r>
      <w:r w:rsidRPr="0009378A">
        <w:rPr>
          <w:rFonts w:ascii="Times New Roman" w:hAnsi="Times New Roman" w:cs="Times New Roman"/>
          <w:spacing w:val="-7"/>
          <w:sz w:val="28"/>
          <w:szCs w:val="28"/>
        </w:rPr>
        <w:t xml:space="preserve"> </w:t>
      </w:r>
      <w:r w:rsidRPr="0009378A">
        <w:rPr>
          <w:rFonts w:ascii="Times New Roman" w:hAnsi="Times New Roman" w:cs="Times New Roman"/>
          <w:sz w:val="28"/>
          <w:szCs w:val="28"/>
        </w:rPr>
        <w:t>tập.</w:t>
      </w:r>
    </w:p>
    <w:p w:rsidR="0009378A" w:rsidRPr="0009378A" w:rsidRDefault="0009378A" w:rsidP="008926C3">
      <w:pPr>
        <w:pStyle w:val="Heading2"/>
        <w:keepNext w:val="0"/>
        <w:keepLines w:val="0"/>
        <w:numPr>
          <w:ilvl w:val="0"/>
          <w:numId w:val="47"/>
        </w:numPr>
        <w:tabs>
          <w:tab w:val="left" w:pos="904"/>
        </w:tabs>
        <w:autoSpaceDE w:val="0"/>
        <w:autoSpaceDN w:val="0"/>
        <w:spacing w:before="90" w:after="0"/>
        <w:ind w:left="903" w:hanging="369"/>
        <w:rPr>
          <w:rFonts w:ascii="Times New Roman" w:hAnsi="Times New Roman"/>
          <w:szCs w:val="28"/>
        </w:rPr>
      </w:pPr>
      <w:r w:rsidRPr="0009378A">
        <w:rPr>
          <w:rFonts w:ascii="Times New Roman" w:hAnsi="Times New Roman"/>
          <w:szCs w:val="28"/>
        </w:rPr>
        <w:t>CÁC HOẠT ĐỘNG DẠY – HỌC CHỦ</w:t>
      </w:r>
      <w:r w:rsidRPr="0009378A">
        <w:rPr>
          <w:rFonts w:ascii="Times New Roman" w:hAnsi="Times New Roman"/>
          <w:spacing w:val="-9"/>
          <w:szCs w:val="28"/>
        </w:rPr>
        <w:t xml:space="preserve"> </w:t>
      </w:r>
      <w:r w:rsidRPr="0009378A">
        <w:rPr>
          <w:rFonts w:ascii="Times New Roman" w:hAnsi="Times New Roman"/>
          <w:szCs w:val="28"/>
        </w:rPr>
        <w:t>YẾU:</w:t>
      </w:r>
    </w:p>
    <w:p w:rsidR="0009378A" w:rsidRPr="0009378A" w:rsidRDefault="0009378A" w:rsidP="0009378A">
      <w:pPr>
        <w:pStyle w:val="BodyText"/>
        <w:rPr>
          <w:b/>
          <w:sz w:val="28"/>
          <w:szCs w:val="28"/>
        </w:rPr>
      </w:pPr>
    </w:p>
    <w:p w:rsidR="0009378A" w:rsidRPr="0009378A" w:rsidRDefault="0009378A" w:rsidP="0009378A">
      <w:pPr>
        <w:pStyle w:val="BodyText"/>
        <w:spacing w:before="4" w:after="1"/>
        <w:rPr>
          <w:b/>
          <w:sz w:val="28"/>
          <w:szCs w:val="28"/>
        </w:rPr>
      </w:pPr>
    </w:p>
    <w:tbl>
      <w:tblPr>
        <w:tblW w:w="9755" w:type="dxa"/>
        <w:tblInd w:w="417" w:type="dxa"/>
        <w:tblLayout w:type="fixed"/>
        <w:tblCellMar>
          <w:left w:w="0" w:type="dxa"/>
          <w:right w:w="0" w:type="dxa"/>
        </w:tblCellMar>
        <w:tblLook w:val="01E0" w:firstRow="1" w:lastRow="1" w:firstColumn="1" w:lastColumn="1" w:noHBand="0" w:noVBand="0"/>
      </w:tblPr>
      <w:tblGrid>
        <w:gridCol w:w="25"/>
        <w:gridCol w:w="4861"/>
        <w:gridCol w:w="362"/>
        <w:gridCol w:w="760"/>
        <w:gridCol w:w="3737"/>
        <w:gridCol w:w="10"/>
      </w:tblGrid>
      <w:tr w:rsidR="0009378A" w:rsidRPr="00A160FD" w:rsidTr="001B5D04">
        <w:trPr>
          <w:trHeight w:val="202"/>
        </w:trPr>
        <w:tc>
          <w:tcPr>
            <w:tcW w:w="5248" w:type="dxa"/>
            <w:gridSpan w:val="3"/>
            <w:tcBorders>
              <w:top w:val="single" w:sz="6" w:space="0" w:color="000000"/>
              <w:left w:val="single" w:sz="6" w:space="0" w:color="000000"/>
              <w:bottom w:val="single" w:sz="6" w:space="0" w:color="000000"/>
              <w:right w:val="single" w:sz="6" w:space="0" w:color="000000"/>
            </w:tcBorders>
          </w:tcPr>
          <w:p w:rsidR="0009378A" w:rsidRPr="0009378A" w:rsidRDefault="0009378A" w:rsidP="00950EC8">
            <w:pPr>
              <w:pStyle w:val="TableParagraph"/>
              <w:spacing w:line="252" w:lineRule="exact"/>
              <w:ind w:left="1016"/>
              <w:rPr>
                <w:b/>
                <w:i/>
                <w:sz w:val="28"/>
                <w:szCs w:val="28"/>
              </w:rPr>
            </w:pPr>
            <w:r w:rsidRPr="0009378A">
              <w:rPr>
                <w:b/>
                <w:i/>
                <w:sz w:val="28"/>
                <w:szCs w:val="28"/>
              </w:rPr>
              <w:t>Hoạt động rèn luyện của giáo viên</w:t>
            </w:r>
          </w:p>
        </w:tc>
        <w:tc>
          <w:tcPr>
            <w:tcW w:w="4507" w:type="dxa"/>
            <w:gridSpan w:val="3"/>
            <w:tcBorders>
              <w:top w:val="single" w:sz="6" w:space="0" w:color="000000"/>
              <w:left w:val="single" w:sz="6" w:space="0" w:color="000000"/>
              <w:bottom w:val="single" w:sz="6" w:space="0" w:color="000000"/>
              <w:right w:val="single" w:sz="6" w:space="0" w:color="000000"/>
            </w:tcBorders>
          </w:tcPr>
          <w:p w:rsidR="0009378A" w:rsidRPr="0009378A" w:rsidRDefault="0009378A" w:rsidP="00950EC8">
            <w:pPr>
              <w:pStyle w:val="TableParagraph"/>
              <w:spacing w:line="252" w:lineRule="exact"/>
              <w:ind w:left="774"/>
              <w:rPr>
                <w:b/>
                <w:i/>
                <w:sz w:val="28"/>
                <w:szCs w:val="28"/>
              </w:rPr>
            </w:pPr>
            <w:r w:rsidRPr="0009378A">
              <w:rPr>
                <w:b/>
                <w:i/>
                <w:sz w:val="28"/>
                <w:szCs w:val="28"/>
              </w:rPr>
              <w:t>Hoạt động học tập của học sinh</w:t>
            </w:r>
          </w:p>
        </w:tc>
      </w:tr>
      <w:tr w:rsidR="0009378A" w:rsidRPr="00A160FD" w:rsidTr="001B5D04">
        <w:trPr>
          <w:trHeight w:val="1819"/>
        </w:trPr>
        <w:tc>
          <w:tcPr>
            <w:tcW w:w="5248" w:type="dxa"/>
            <w:gridSpan w:val="3"/>
            <w:tcBorders>
              <w:top w:val="single" w:sz="6" w:space="0" w:color="000000"/>
              <w:left w:val="single" w:sz="6" w:space="0" w:color="000000"/>
              <w:bottom w:val="single" w:sz="6" w:space="0" w:color="000000"/>
              <w:right w:val="single" w:sz="6" w:space="0" w:color="000000"/>
            </w:tcBorders>
          </w:tcPr>
          <w:p w:rsidR="0009378A" w:rsidRPr="0009378A" w:rsidRDefault="0009378A" w:rsidP="00950EC8">
            <w:pPr>
              <w:pStyle w:val="TableParagraph"/>
              <w:spacing w:line="252" w:lineRule="exact"/>
              <w:ind w:left="106"/>
              <w:rPr>
                <w:b/>
                <w:sz w:val="28"/>
                <w:szCs w:val="28"/>
              </w:rPr>
            </w:pPr>
            <w:r w:rsidRPr="0009378A">
              <w:rPr>
                <w:b/>
                <w:sz w:val="28"/>
                <w:szCs w:val="28"/>
              </w:rPr>
              <w:t>1. Hoạt động khởi động (5 phút):</w:t>
            </w:r>
          </w:p>
          <w:p w:rsidR="0009378A" w:rsidRPr="0009378A" w:rsidRDefault="0009378A" w:rsidP="008926C3">
            <w:pPr>
              <w:pStyle w:val="TableParagraph"/>
              <w:numPr>
                <w:ilvl w:val="0"/>
                <w:numId w:val="46"/>
              </w:numPr>
              <w:tabs>
                <w:tab w:val="left" w:pos="237"/>
              </w:tabs>
              <w:spacing w:before="88"/>
              <w:ind w:hanging="131"/>
              <w:rPr>
                <w:sz w:val="28"/>
                <w:szCs w:val="28"/>
              </w:rPr>
            </w:pPr>
            <w:r w:rsidRPr="0009378A">
              <w:rPr>
                <w:sz w:val="28"/>
                <w:szCs w:val="28"/>
              </w:rPr>
              <w:t>Ổn định tổ</w:t>
            </w:r>
            <w:r w:rsidRPr="0009378A">
              <w:rPr>
                <w:spacing w:val="-1"/>
                <w:sz w:val="28"/>
                <w:szCs w:val="28"/>
              </w:rPr>
              <w:t xml:space="preserve"> </w:t>
            </w:r>
            <w:r w:rsidRPr="0009378A">
              <w:rPr>
                <w:sz w:val="28"/>
                <w:szCs w:val="28"/>
              </w:rPr>
              <w:t>chức.</w:t>
            </w:r>
          </w:p>
          <w:p w:rsidR="0009378A" w:rsidRPr="0009378A" w:rsidRDefault="0009378A" w:rsidP="008926C3">
            <w:pPr>
              <w:pStyle w:val="TableParagraph"/>
              <w:numPr>
                <w:ilvl w:val="0"/>
                <w:numId w:val="46"/>
              </w:numPr>
              <w:tabs>
                <w:tab w:val="left" w:pos="237"/>
              </w:tabs>
              <w:spacing w:before="87"/>
              <w:ind w:hanging="131"/>
              <w:rPr>
                <w:sz w:val="28"/>
                <w:szCs w:val="28"/>
              </w:rPr>
            </w:pPr>
            <w:r w:rsidRPr="0009378A">
              <w:rPr>
                <w:sz w:val="28"/>
                <w:szCs w:val="28"/>
              </w:rPr>
              <w:t>Giới thiệu nội dung rèn</w:t>
            </w:r>
            <w:r w:rsidRPr="0009378A">
              <w:rPr>
                <w:spacing w:val="-8"/>
                <w:sz w:val="28"/>
                <w:szCs w:val="28"/>
              </w:rPr>
              <w:t xml:space="preserve"> </w:t>
            </w:r>
            <w:r w:rsidRPr="0009378A">
              <w:rPr>
                <w:sz w:val="28"/>
                <w:szCs w:val="28"/>
              </w:rPr>
              <w:t>luyện.</w:t>
            </w:r>
          </w:p>
          <w:p w:rsidR="0009378A" w:rsidRPr="0009378A" w:rsidRDefault="0009378A" w:rsidP="008926C3">
            <w:pPr>
              <w:pStyle w:val="TableParagraph"/>
              <w:numPr>
                <w:ilvl w:val="0"/>
                <w:numId w:val="45"/>
              </w:numPr>
              <w:tabs>
                <w:tab w:val="left" w:pos="328"/>
              </w:tabs>
              <w:spacing w:before="88"/>
              <w:ind w:hanging="222"/>
              <w:rPr>
                <w:b/>
                <w:sz w:val="28"/>
                <w:szCs w:val="28"/>
              </w:rPr>
            </w:pPr>
            <w:r w:rsidRPr="0009378A">
              <w:rPr>
                <w:b/>
                <w:sz w:val="28"/>
                <w:szCs w:val="28"/>
              </w:rPr>
              <w:t>Các hoạt động rèn</w:t>
            </w:r>
            <w:r w:rsidRPr="0009378A">
              <w:rPr>
                <w:b/>
                <w:spacing w:val="-3"/>
                <w:sz w:val="28"/>
                <w:szCs w:val="28"/>
              </w:rPr>
              <w:t xml:space="preserve"> </w:t>
            </w:r>
            <w:r w:rsidRPr="0009378A">
              <w:rPr>
                <w:b/>
                <w:sz w:val="28"/>
                <w:szCs w:val="28"/>
              </w:rPr>
              <w:t>luyện:</w:t>
            </w:r>
          </w:p>
          <w:p w:rsidR="0009378A" w:rsidRPr="0009378A" w:rsidRDefault="0009378A" w:rsidP="00950EC8">
            <w:pPr>
              <w:pStyle w:val="TableParagraph"/>
              <w:spacing w:before="90"/>
              <w:ind w:left="106"/>
              <w:rPr>
                <w:b/>
                <w:i/>
                <w:sz w:val="28"/>
                <w:szCs w:val="28"/>
              </w:rPr>
            </w:pPr>
            <w:r w:rsidRPr="0009378A">
              <w:rPr>
                <w:b/>
                <w:i/>
                <w:sz w:val="28"/>
                <w:szCs w:val="28"/>
              </w:rPr>
              <w:t>a. Hoạt động 1: Giao việc (5 phút):</w:t>
            </w:r>
          </w:p>
          <w:p w:rsidR="0009378A" w:rsidRPr="0009378A" w:rsidRDefault="0009378A" w:rsidP="008926C3">
            <w:pPr>
              <w:pStyle w:val="TableParagraph"/>
              <w:numPr>
                <w:ilvl w:val="0"/>
                <w:numId w:val="44"/>
              </w:numPr>
              <w:tabs>
                <w:tab w:val="left" w:pos="268"/>
              </w:tabs>
              <w:spacing w:before="88" w:line="326" w:lineRule="auto"/>
              <w:ind w:right="79" w:firstLine="0"/>
              <w:rPr>
                <w:sz w:val="28"/>
                <w:szCs w:val="28"/>
              </w:rPr>
            </w:pPr>
            <w:r w:rsidRPr="0009378A">
              <w:rPr>
                <w:sz w:val="28"/>
                <w:szCs w:val="28"/>
              </w:rPr>
              <w:t>Giáo viên giới thiệu các bài tập trên phiếu. yêu cầu học sinh trung bình và khá tự chọn đề</w:t>
            </w:r>
            <w:r w:rsidRPr="0009378A">
              <w:rPr>
                <w:spacing w:val="-12"/>
                <w:sz w:val="28"/>
                <w:szCs w:val="28"/>
              </w:rPr>
              <w:t xml:space="preserve"> </w:t>
            </w:r>
            <w:r w:rsidRPr="0009378A">
              <w:rPr>
                <w:sz w:val="28"/>
                <w:szCs w:val="28"/>
              </w:rPr>
              <w:t>bài.</w:t>
            </w:r>
          </w:p>
          <w:p w:rsidR="0009378A" w:rsidRPr="0009378A" w:rsidRDefault="0009378A" w:rsidP="008926C3">
            <w:pPr>
              <w:pStyle w:val="TableParagraph"/>
              <w:numPr>
                <w:ilvl w:val="0"/>
                <w:numId w:val="44"/>
              </w:numPr>
              <w:tabs>
                <w:tab w:val="left" w:pos="237"/>
              </w:tabs>
              <w:spacing w:line="249" w:lineRule="exact"/>
              <w:ind w:left="236" w:hanging="131"/>
              <w:rPr>
                <w:sz w:val="28"/>
                <w:szCs w:val="28"/>
              </w:rPr>
            </w:pPr>
            <w:r w:rsidRPr="0009378A">
              <w:rPr>
                <w:sz w:val="28"/>
                <w:szCs w:val="28"/>
              </w:rPr>
              <w:t>Giáo viên chia nhóm theo trình</w:t>
            </w:r>
            <w:r w:rsidRPr="0009378A">
              <w:rPr>
                <w:spacing w:val="-10"/>
                <w:sz w:val="28"/>
                <w:szCs w:val="28"/>
              </w:rPr>
              <w:t xml:space="preserve"> </w:t>
            </w:r>
            <w:r w:rsidRPr="0009378A">
              <w:rPr>
                <w:sz w:val="28"/>
                <w:szCs w:val="28"/>
              </w:rPr>
              <w:t>độ.</w:t>
            </w:r>
          </w:p>
          <w:p w:rsidR="0009378A" w:rsidRPr="0009378A" w:rsidRDefault="0009378A" w:rsidP="008926C3">
            <w:pPr>
              <w:pStyle w:val="TableParagraph"/>
              <w:numPr>
                <w:ilvl w:val="0"/>
                <w:numId w:val="44"/>
              </w:numPr>
              <w:tabs>
                <w:tab w:val="left" w:pos="237"/>
              </w:tabs>
              <w:spacing w:before="88"/>
              <w:ind w:left="236" w:hanging="131"/>
              <w:rPr>
                <w:sz w:val="28"/>
                <w:szCs w:val="28"/>
              </w:rPr>
            </w:pPr>
            <w:r w:rsidRPr="0009378A">
              <w:rPr>
                <w:sz w:val="28"/>
                <w:szCs w:val="28"/>
              </w:rPr>
              <w:t>Phát phiếu luyện tập cho các</w:t>
            </w:r>
            <w:r w:rsidRPr="0009378A">
              <w:rPr>
                <w:spacing w:val="-7"/>
                <w:sz w:val="28"/>
                <w:szCs w:val="28"/>
              </w:rPr>
              <w:t xml:space="preserve"> </w:t>
            </w:r>
            <w:r w:rsidRPr="0009378A">
              <w:rPr>
                <w:sz w:val="28"/>
                <w:szCs w:val="28"/>
              </w:rPr>
              <w:t>nhóm.</w:t>
            </w:r>
          </w:p>
        </w:tc>
        <w:tc>
          <w:tcPr>
            <w:tcW w:w="4507" w:type="dxa"/>
            <w:gridSpan w:val="3"/>
            <w:tcBorders>
              <w:top w:val="single" w:sz="6" w:space="0" w:color="000000"/>
              <w:left w:val="single" w:sz="6" w:space="0" w:color="000000"/>
              <w:bottom w:val="single" w:sz="6" w:space="0" w:color="000000"/>
              <w:right w:val="single" w:sz="6" w:space="0" w:color="000000"/>
            </w:tcBorders>
          </w:tcPr>
          <w:p w:rsidR="0009378A" w:rsidRPr="0009378A" w:rsidRDefault="0009378A" w:rsidP="00950EC8">
            <w:pPr>
              <w:pStyle w:val="TableParagraph"/>
              <w:spacing w:before="6"/>
              <w:rPr>
                <w:b/>
                <w:sz w:val="28"/>
                <w:szCs w:val="28"/>
              </w:rPr>
            </w:pPr>
          </w:p>
          <w:p w:rsidR="0009378A" w:rsidRPr="0009378A" w:rsidRDefault="0009378A" w:rsidP="008926C3">
            <w:pPr>
              <w:pStyle w:val="TableParagraph"/>
              <w:numPr>
                <w:ilvl w:val="0"/>
                <w:numId w:val="43"/>
              </w:numPr>
              <w:tabs>
                <w:tab w:val="left" w:pos="237"/>
              </w:tabs>
              <w:rPr>
                <w:sz w:val="28"/>
                <w:szCs w:val="28"/>
              </w:rPr>
            </w:pPr>
            <w:r w:rsidRPr="0009378A">
              <w:rPr>
                <w:sz w:val="28"/>
                <w:szCs w:val="28"/>
              </w:rPr>
              <w:t>Hát</w:t>
            </w:r>
          </w:p>
          <w:p w:rsidR="0009378A" w:rsidRPr="0009378A" w:rsidRDefault="0009378A" w:rsidP="008926C3">
            <w:pPr>
              <w:pStyle w:val="TableParagraph"/>
              <w:numPr>
                <w:ilvl w:val="0"/>
                <w:numId w:val="43"/>
              </w:numPr>
              <w:tabs>
                <w:tab w:val="left" w:pos="237"/>
              </w:tabs>
              <w:spacing w:before="88"/>
              <w:rPr>
                <w:sz w:val="28"/>
                <w:szCs w:val="28"/>
              </w:rPr>
            </w:pPr>
            <w:r w:rsidRPr="0009378A">
              <w:rPr>
                <w:sz w:val="28"/>
                <w:szCs w:val="28"/>
              </w:rPr>
              <w:t>Lắng</w:t>
            </w:r>
            <w:r w:rsidRPr="0009378A">
              <w:rPr>
                <w:spacing w:val="-1"/>
                <w:sz w:val="28"/>
                <w:szCs w:val="28"/>
              </w:rPr>
              <w:t xml:space="preserve"> </w:t>
            </w:r>
            <w:r w:rsidRPr="0009378A">
              <w:rPr>
                <w:sz w:val="28"/>
                <w:szCs w:val="28"/>
              </w:rPr>
              <w:t>nghe.</w:t>
            </w:r>
          </w:p>
          <w:p w:rsidR="0009378A" w:rsidRPr="0009378A" w:rsidRDefault="0009378A" w:rsidP="00950EC8">
            <w:pPr>
              <w:pStyle w:val="TableParagraph"/>
              <w:rPr>
                <w:b/>
                <w:sz w:val="28"/>
                <w:szCs w:val="28"/>
              </w:rPr>
            </w:pPr>
          </w:p>
          <w:p w:rsidR="0009378A" w:rsidRPr="0009378A" w:rsidRDefault="0009378A" w:rsidP="00950EC8">
            <w:pPr>
              <w:pStyle w:val="TableParagraph"/>
              <w:rPr>
                <w:b/>
                <w:sz w:val="28"/>
                <w:szCs w:val="28"/>
              </w:rPr>
            </w:pPr>
          </w:p>
          <w:p w:rsidR="0009378A" w:rsidRPr="0009378A" w:rsidRDefault="0009378A" w:rsidP="00950EC8">
            <w:pPr>
              <w:pStyle w:val="TableParagraph"/>
              <w:spacing w:before="1"/>
              <w:rPr>
                <w:b/>
                <w:sz w:val="28"/>
                <w:szCs w:val="28"/>
              </w:rPr>
            </w:pPr>
          </w:p>
          <w:p w:rsidR="0009378A" w:rsidRPr="0009378A" w:rsidRDefault="0009378A" w:rsidP="008926C3">
            <w:pPr>
              <w:pStyle w:val="TableParagraph"/>
              <w:numPr>
                <w:ilvl w:val="0"/>
                <w:numId w:val="43"/>
              </w:numPr>
              <w:tabs>
                <w:tab w:val="left" w:pos="237"/>
              </w:tabs>
              <w:spacing w:before="1"/>
              <w:rPr>
                <w:sz w:val="28"/>
                <w:szCs w:val="28"/>
              </w:rPr>
            </w:pPr>
            <w:r w:rsidRPr="0009378A">
              <w:rPr>
                <w:sz w:val="28"/>
                <w:szCs w:val="28"/>
              </w:rPr>
              <w:t>Học sinh quan sát và chọn đề</w:t>
            </w:r>
            <w:r w:rsidRPr="0009378A">
              <w:rPr>
                <w:spacing w:val="-6"/>
                <w:sz w:val="28"/>
                <w:szCs w:val="28"/>
              </w:rPr>
              <w:t xml:space="preserve"> </w:t>
            </w:r>
            <w:r w:rsidRPr="0009378A">
              <w:rPr>
                <w:sz w:val="28"/>
                <w:szCs w:val="28"/>
              </w:rPr>
              <w:t>bài.</w:t>
            </w:r>
          </w:p>
          <w:p w:rsidR="0009378A" w:rsidRPr="0009378A" w:rsidRDefault="0009378A" w:rsidP="00950EC8">
            <w:pPr>
              <w:pStyle w:val="TableParagraph"/>
              <w:rPr>
                <w:b/>
                <w:sz w:val="28"/>
                <w:szCs w:val="28"/>
              </w:rPr>
            </w:pPr>
          </w:p>
          <w:p w:rsidR="0009378A" w:rsidRPr="0009378A" w:rsidRDefault="0009378A" w:rsidP="008926C3">
            <w:pPr>
              <w:pStyle w:val="TableParagraph"/>
              <w:numPr>
                <w:ilvl w:val="0"/>
                <w:numId w:val="43"/>
              </w:numPr>
              <w:tabs>
                <w:tab w:val="left" w:pos="237"/>
              </w:tabs>
              <w:spacing w:before="155"/>
              <w:rPr>
                <w:sz w:val="28"/>
                <w:szCs w:val="28"/>
              </w:rPr>
            </w:pPr>
            <w:r w:rsidRPr="0009378A">
              <w:rPr>
                <w:sz w:val="28"/>
                <w:szCs w:val="28"/>
              </w:rPr>
              <w:t>Học sinh lập</w:t>
            </w:r>
            <w:r w:rsidRPr="0009378A">
              <w:rPr>
                <w:spacing w:val="-3"/>
                <w:sz w:val="28"/>
                <w:szCs w:val="28"/>
              </w:rPr>
              <w:t xml:space="preserve"> </w:t>
            </w:r>
            <w:r w:rsidRPr="0009378A">
              <w:rPr>
                <w:sz w:val="28"/>
                <w:szCs w:val="28"/>
              </w:rPr>
              <w:t>nhóm.</w:t>
            </w:r>
          </w:p>
          <w:p w:rsidR="0009378A" w:rsidRPr="0009378A" w:rsidRDefault="0009378A" w:rsidP="008926C3">
            <w:pPr>
              <w:pStyle w:val="TableParagraph"/>
              <w:numPr>
                <w:ilvl w:val="0"/>
                <w:numId w:val="43"/>
              </w:numPr>
              <w:tabs>
                <w:tab w:val="left" w:pos="237"/>
              </w:tabs>
              <w:spacing w:before="87"/>
              <w:rPr>
                <w:sz w:val="28"/>
                <w:szCs w:val="28"/>
              </w:rPr>
            </w:pPr>
            <w:r w:rsidRPr="0009378A">
              <w:rPr>
                <w:sz w:val="28"/>
                <w:szCs w:val="28"/>
              </w:rPr>
              <w:t>Nhận phiếu và làm</w:t>
            </w:r>
            <w:r w:rsidRPr="0009378A">
              <w:rPr>
                <w:spacing w:val="-6"/>
                <w:sz w:val="28"/>
                <w:szCs w:val="28"/>
              </w:rPr>
              <w:t xml:space="preserve"> </w:t>
            </w:r>
            <w:r w:rsidRPr="0009378A">
              <w:rPr>
                <w:sz w:val="28"/>
                <w:szCs w:val="28"/>
              </w:rPr>
              <w:t>việc.</w:t>
            </w:r>
          </w:p>
        </w:tc>
      </w:tr>
      <w:tr w:rsidR="0009378A" w:rsidRPr="00A160FD" w:rsidTr="001B5D04">
        <w:trPr>
          <w:trHeight w:val="379"/>
        </w:trPr>
        <w:tc>
          <w:tcPr>
            <w:tcW w:w="6008" w:type="dxa"/>
            <w:gridSpan w:val="4"/>
            <w:tcBorders>
              <w:top w:val="single" w:sz="6" w:space="0" w:color="000000"/>
              <w:left w:val="single" w:sz="6" w:space="0" w:color="000000"/>
            </w:tcBorders>
          </w:tcPr>
          <w:p w:rsidR="0009378A" w:rsidRPr="0009378A" w:rsidRDefault="0009378A" w:rsidP="00950EC8">
            <w:pPr>
              <w:pStyle w:val="TableParagraph"/>
              <w:spacing w:before="7"/>
              <w:rPr>
                <w:b/>
                <w:sz w:val="28"/>
                <w:szCs w:val="28"/>
              </w:rPr>
            </w:pPr>
          </w:p>
          <w:p w:rsidR="0009378A" w:rsidRPr="0009378A" w:rsidRDefault="0009378A" w:rsidP="00950EC8">
            <w:pPr>
              <w:pStyle w:val="TableParagraph"/>
              <w:ind w:left="106"/>
              <w:rPr>
                <w:b/>
                <w:i/>
                <w:sz w:val="28"/>
                <w:szCs w:val="28"/>
              </w:rPr>
            </w:pPr>
            <w:r w:rsidRPr="0009378A">
              <w:rPr>
                <w:b/>
                <w:i/>
                <w:sz w:val="28"/>
                <w:szCs w:val="28"/>
              </w:rPr>
              <w:t>b. Hoạt động 2: Thực hành ôn luyện (20 phút):</w:t>
            </w:r>
          </w:p>
        </w:tc>
        <w:tc>
          <w:tcPr>
            <w:tcW w:w="3747" w:type="dxa"/>
            <w:gridSpan w:val="2"/>
            <w:tcBorders>
              <w:top w:val="single" w:sz="6" w:space="0" w:color="000000"/>
              <w:right w:val="single" w:sz="6" w:space="0" w:color="000000"/>
            </w:tcBorders>
          </w:tcPr>
          <w:p w:rsidR="0009378A" w:rsidRPr="0009378A" w:rsidRDefault="0009378A" w:rsidP="00950EC8">
            <w:pPr>
              <w:pStyle w:val="TableParagraph"/>
              <w:rPr>
                <w:sz w:val="28"/>
                <w:szCs w:val="28"/>
              </w:rPr>
            </w:pPr>
          </w:p>
        </w:tc>
      </w:tr>
      <w:tr w:rsidR="0009378A" w:rsidRPr="00A160FD" w:rsidTr="001B5D04">
        <w:trPr>
          <w:trHeight w:val="249"/>
        </w:trPr>
        <w:tc>
          <w:tcPr>
            <w:tcW w:w="6008" w:type="dxa"/>
            <w:gridSpan w:val="4"/>
            <w:tcBorders>
              <w:left w:val="single" w:sz="6" w:space="0" w:color="000000"/>
            </w:tcBorders>
          </w:tcPr>
          <w:p w:rsidR="0009378A" w:rsidRPr="0009378A" w:rsidRDefault="0009378A" w:rsidP="00950EC8">
            <w:pPr>
              <w:pStyle w:val="TableParagraph"/>
              <w:spacing w:before="39"/>
              <w:ind w:left="106"/>
              <w:rPr>
                <w:sz w:val="28"/>
                <w:szCs w:val="28"/>
              </w:rPr>
            </w:pPr>
            <w:r w:rsidRPr="0009378A">
              <w:rPr>
                <w:b/>
                <w:sz w:val="28"/>
                <w:szCs w:val="28"/>
              </w:rPr>
              <w:t xml:space="preserve">Bài 1. </w:t>
            </w:r>
            <w:r w:rsidRPr="0009378A">
              <w:rPr>
                <w:sz w:val="28"/>
                <w:szCs w:val="28"/>
              </w:rPr>
              <w:t>Đặt tính rồi tính:</w:t>
            </w:r>
          </w:p>
        </w:tc>
        <w:tc>
          <w:tcPr>
            <w:tcW w:w="3747" w:type="dxa"/>
            <w:gridSpan w:val="2"/>
            <w:tcBorders>
              <w:right w:val="single" w:sz="6" w:space="0" w:color="000000"/>
            </w:tcBorders>
          </w:tcPr>
          <w:p w:rsidR="0009378A" w:rsidRPr="0009378A" w:rsidRDefault="0009378A" w:rsidP="00950EC8">
            <w:pPr>
              <w:pStyle w:val="TableParagraph"/>
              <w:rPr>
                <w:sz w:val="28"/>
                <w:szCs w:val="28"/>
              </w:rPr>
            </w:pPr>
          </w:p>
        </w:tc>
      </w:tr>
      <w:tr w:rsidR="0009378A" w:rsidRPr="0009378A" w:rsidTr="001B5D04">
        <w:trPr>
          <w:trHeight w:val="299"/>
        </w:trPr>
        <w:tc>
          <w:tcPr>
            <w:tcW w:w="6008" w:type="dxa"/>
            <w:gridSpan w:val="4"/>
            <w:tcBorders>
              <w:left w:val="single" w:sz="6" w:space="0" w:color="000000"/>
            </w:tcBorders>
          </w:tcPr>
          <w:p w:rsidR="0009378A" w:rsidRPr="0009378A" w:rsidRDefault="0009378A" w:rsidP="00950EC8">
            <w:pPr>
              <w:pStyle w:val="TableParagraph"/>
              <w:tabs>
                <w:tab w:val="left" w:pos="2879"/>
              </w:tabs>
              <w:spacing w:before="122"/>
              <w:ind w:right="138"/>
              <w:jc w:val="center"/>
              <w:rPr>
                <w:sz w:val="28"/>
                <w:szCs w:val="28"/>
              </w:rPr>
            </w:pPr>
            <w:r w:rsidRPr="0009378A">
              <w:rPr>
                <w:sz w:val="28"/>
                <w:szCs w:val="28"/>
              </w:rPr>
              <w:t>a)  23687</w:t>
            </w:r>
            <w:r w:rsidRPr="0009378A">
              <w:rPr>
                <w:spacing w:val="-5"/>
                <w:sz w:val="28"/>
                <w:szCs w:val="28"/>
              </w:rPr>
              <w:t xml:space="preserve"> </w:t>
            </w:r>
            <w:r w:rsidRPr="0009378A">
              <w:rPr>
                <w:sz w:val="28"/>
                <w:szCs w:val="28"/>
              </w:rPr>
              <w:t>:</w:t>
            </w:r>
            <w:r w:rsidRPr="0009378A">
              <w:rPr>
                <w:spacing w:val="1"/>
                <w:sz w:val="28"/>
                <w:szCs w:val="28"/>
              </w:rPr>
              <w:t xml:space="preserve"> </w:t>
            </w:r>
            <w:r w:rsidRPr="0009378A">
              <w:rPr>
                <w:sz w:val="28"/>
                <w:szCs w:val="28"/>
              </w:rPr>
              <w:t>3</w:t>
            </w:r>
            <w:r w:rsidRPr="0009378A">
              <w:rPr>
                <w:sz w:val="28"/>
                <w:szCs w:val="28"/>
              </w:rPr>
              <w:tab/>
              <w:t>b) 890655 :</w:t>
            </w:r>
            <w:r w:rsidRPr="0009378A">
              <w:rPr>
                <w:spacing w:val="-2"/>
                <w:sz w:val="28"/>
                <w:szCs w:val="28"/>
              </w:rPr>
              <w:t xml:space="preserve"> </w:t>
            </w:r>
            <w:r w:rsidRPr="0009378A">
              <w:rPr>
                <w:sz w:val="28"/>
                <w:szCs w:val="28"/>
              </w:rPr>
              <w:t>5</w:t>
            </w:r>
          </w:p>
        </w:tc>
        <w:tc>
          <w:tcPr>
            <w:tcW w:w="3747" w:type="dxa"/>
            <w:gridSpan w:val="2"/>
            <w:tcBorders>
              <w:right w:val="single" w:sz="6" w:space="0" w:color="000000"/>
            </w:tcBorders>
          </w:tcPr>
          <w:p w:rsidR="0009378A" w:rsidRPr="0009378A" w:rsidRDefault="0009378A" w:rsidP="00950EC8">
            <w:pPr>
              <w:pStyle w:val="TableParagraph"/>
              <w:spacing w:before="122"/>
              <w:ind w:left="677"/>
              <w:rPr>
                <w:sz w:val="28"/>
                <w:szCs w:val="28"/>
              </w:rPr>
            </w:pPr>
            <w:r w:rsidRPr="0009378A">
              <w:rPr>
                <w:sz w:val="28"/>
                <w:szCs w:val="28"/>
              </w:rPr>
              <w:t>c) 208929 : 7</w:t>
            </w:r>
          </w:p>
        </w:tc>
      </w:tr>
      <w:tr w:rsidR="0009378A" w:rsidRPr="0009378A" w:rsidTr="001B5D04">
        <w:trPr>
          <w:trHeight w:val="299"/>
        </w:trPr>
        <w:tc>
          <w:tcPr>
            <w:tcW w:w="6008" w:type="dxa"/>
            <w:gridSpan w:val="4"/>
            <w:tcBorders>
              <w:left w:val="single" w:sz="6" w:space="0" w:color="000000"/>
            </w:tcBorders>
          </w:tcPr>
          <w:p w:rsidR="0009378A" w:rsidRPr="0009378A" w:rsidRDefault="0009378A" w:rsidP="00950EC8">
            <w:pPr>
              <w:pStyle w:val="TableParagraph"/>
              <w:tabs>
                <w:tab w:val="left" w:pos="3044"/>
              </w:tabs>
              <w:spacing w:before="122"/>
              <w:ind w:left="164"/>
              <w:jc w:val="center"/>
              <w:rPr>
                <w:sz w:val="28"/>
                <w:szCs w:val="28"/>
              </w:rPr>
            </w:pPr>
            <w:r w:rsidRPr="0009378A">
              <w:rPr>
                <w:sz w:val="28"/>
                <w:szCs w:val="28"/>
              </w:rPr>
              <w:lastRenderedPageBreak/>
              <w:t>…………………</w:t>
            </w:r>
            <w:r w:rsidRPr="0009378A">
              <w:rPr>
                <w:sz w:val="28"/>
                <w:szCs w:val="28"/>
              </w:rPr>
              <w:tab/>
              <w:t>…………………</w:t>
            </w:r>
          </w:p>
        </w:tc>
        <w:tc>
          <w:tcPr>
            <w:tcW w:w="3747" w:type="dxa"/>
            <w:gridSpan w:val="2"/>
            <w:tcBorders>
              <w:right w:val="single" w:sz="6" w:space="0" w:color="000000"/>
            </w:tcBorders>
          </w:tcPr>
          <w:p w:rsidR="0009378A" w:rsidRPr="0009378A" w:rsidRDefault="0009378A" w:rsidP="00950EC8">
            <w:pPr>
              <w:pStyle w:val="TableParagraph"/>
              <w:spacing w:before="122"/>
              <w:ind w:left="677"/>
              <w:rPr>
                <w:sz w:val="28"/>
                <w:szCs w:val="28"/>
              </w:rPr>
            </w:pPr>
            <w:r w:rsidRPr="0009378A">
              <w:rPr>
                <w:sz w:val="28"/>
                <w:szCs w:val="28"/>
              </w:rPr>
              <w:t>…………………</w:t>
            </w:r>
          </w:p>
        </w:tc>
      </w:tr>
      <w:tr w:rsidR="0009378A" w:rsidRPr="0009378A" w:rsidTr="001B5D04">
        <w:trPr>
          <w:trHeight w:val="298"/>
        </w:trPr>
        <w:tc>
          <w:tcPr>
            <w:tcW w:w="6008" w:type="dxa"/>
            <w:gridSpan w:val="4"/>
            <w:tcBorders>
              <w:left w:val="single" w:sz="6" w:space="0" w:color="000000"/>
            </w:tcBorders>
          </w:tcPr>
          <w:p w:rsidR="0009378A" w:rsidRPr="0009378A" w:rsidRDefault="0009378A" w:rsidP="00950EC8">
            <w:pPr>
              <w:pStyle w:val="TableParagraph"/>
              <w:tabs>
                <w:tab w:val="left" w:pos="3044"/>
              </w:tabs>
              <w:spacing w:before="122"/>
              <w:ind w:left="164"/>
              <w:jc w:val="center"/>
              <w:rPr>
                <w:sz w:val="28"/>
                <w:szCs w:val="28"/>
              </w:rPr>
            </w:pPr>
            <w:r w:rsidRPr="0009378A">
              <w:rPr>
                <w:sz w:val="28"/>
                <w:szCs w:val="28"/>
              </w:rPr>
              <w:t>…………………</w:t>
            </w:r>
            <w:r w:rsidRPr="0009378A">
              <w:rPr>
                <w:sz w:val="28"/>
                <w:szCs w:val="28"/>
              </w:rPr>
              <w:tab/>
              <w:t>…………………</w:t>
            </w:r>
          </w:p>
        </w:tc>
        <w:tc>
          <w:tcPr>
            <w:tcW w:w="3747" w:type="dxa"/>
            <w:gridSpan w:val="2"/>
            <w:tcBorders>
              <w:right w:val="single" w:sz="6" w:space="0" w:color="000000"/>
            </w:tcBorders>
          </w:tcPr>
          <w:p w:rsidR="0009378A" w:rsidRPr="0009378A" w:rsidRDefault="0009378A" w:rsidP="00950EC8">
            <w:pPr>
              <w:pStyle w:val="TableParagraph"/>
              <w:spacing w:before="122"/>
              <w:ind w:left="677"/>
              <w:rPr>
                <w:sz w:val="28"/>
                <w:szCs w:val="28"/>
              </w:rPr>
            </w:pPr>
            <w:r w:rsidRPr="0009378A">
              <w:rPr>
                <w:sz w:val="28"/>
                <w:szCs w:val="28"/>
              </w:rPr>
              <w:t>…………………</w:t>
            </w:r>
          </w:p>
        </w:tc>
      </w:tr>
      <w:tr w:rsidR="0009378A" w:rsidRPr="0009378A" w:rsidTr="001B5D04">
        <w:trPr>
          <w:trHeight w:val="298"/>
        </w:trPr>
        <w:tc>
          <w:tcPr>
            <w:tcW w:w="6008" w:type="dxa"/>
            <w:gridSpan w:val="4"/>
            <w:tcBorders>
              <w:left w:val="single" w:sz="6" w:space="0" w:color="000000"/>
            </w:tcBorders>
          </w:tcPr>
          <w:p w:rsidR="0009378A" w:rsidRPr="0009378A" w:rsidRDefault="0009378A" w:rsidP="00950EC8">
            <w:pPr>
              <w:pStyle w:val="TableParagraph"/>
              <w:tabs>
                <w:tab w:val="left" w:pos="3044"/>
              </w:tabs>
              <w:spacing w:before="121"/>
              <w:ind w:left="164"/>
              <w:jc w:val="center"/>
              <w:rPr>
                <w:sz w:val="28"/>
                <w:szCs w:val="28"/>
              </w:rPr>
            </w:pPr>
            <w:r w:rsidRPr="0009378A">
              <w:rPr>
                <w:sz w:val="28"/>
                <w:szCs w:val="28"/>
              </w:rPr>
              <w:t>…………………</w:t>
            </w:r>
            <w:r w:rsidRPr="0009378A">
              <w:rPr>
                <w:sz w:val="28"/>
                <w:szCs w:val="28"/>
              </w:rPr>
              <w:tab/>
              <w:t>…………………</w:t>
            </w:r>
          </w:p>
        </w:tc>
        <w:tc>
          <w:tcPr>
            <w:tcW w:w="3747" w:type="dxa"/>
            <w:gridSpan w:val="2"/>
            <w:tcBorders>
              <w:right w:val="single" w:sz="6" w:space="0" w:color="000000"/>
            </w:tcBorders>
          </w:tcPr>
          <w:p w:rsidR="0009378A" w:rsidRPr="0009378A" w:rsidRDefault="0009378A" w:rsidP="00950EC8">
            <w:pPr>
              <w:pStyle w:val="TableParagraph"/>
              <w:spacing w:before="121"/>
              <w:ind w:left="677"/>
              <w:rPr>
                <w:sz w:val="28"/>
                <w:szCs w:val="28"/>
              </w:rPr>
            </w:pPr>
            <w:r w:rsidRPr="0009378A">
              <w:rPr>
                <w:sz w:val="28"/>
                <w:szCs w:val="28"/>
              </w:rPr>
              <w:t>…………………</w:t>
            </w:r>
          </w:p>
        </w:tc>
      </w:tr>
      <w:tr w:rsidR="0009378A" w:rsidRPr="0009378A" w:rsidTr="001B5D04">
        <w:trPr>
          <w:trHeight w:val="68"/>
        </w:trPr>
        <w:tc>
          <w:tcPr>
            <w:tcW w:w="6008" w:type="dxa"/>
            <w:gridSpan w:val="4"/>
            <w:tcBorders>
              <w:left w:val="single" w:sz="6" w:space="0" w:color="000000"/>
              <w:bottom w:val="single" w:sz="6" w:space="0" w:color="000000"/>
            </w:tcBorders>
          </w:tcPr>
          <w:p w:rsidR="0009378A" w:rsidRPr="0009378A" w:rsidRDefault="0009378A" w:rsidP="00950EC8">
            <w:pPr>
              <w:pStyle w:val="TableParagraph"/>
              <w:tabs>
                <w:tab w:val="left" w:pos="3044"/>
              </w:tabs>
              <w:spacing w:before="122"/>
              <w:ind w:left="164"/>
              <w:jc w:val="center"/>
              <w:rPr>
                <w:sz w:val="28"/>
                <w:szCs w:val="28"/>
              </w:rPr>
            </w:pPr>
          </w:p>
        </w:tc>
        <w:tc>
          <w:tcPr>
            <w:tcW w:w="3747" w:type="dxa"/>
            <w:gridSpan w:val="2"/>
            <w:tcBorders>
              <w:bottom w:val="single" w:sz="6" w:space="0" w:color="000000"/>
              <w:right w:val="single" w:sz="6" w:space="0" w:color="000000"/>
            </w:tcBorders>
          </w:tcPr>
          <w:p w:rsidR="0009378A" w:rsidRPr="0009378A" w:rsidRDefault="0009378A" w:rsidP="00950EC8">
            <w:pPr>
              <w:pStyle w:val="TableParagraph"/>
              <w:spacing w:before="122"/>
              <w:ind w:left="677"/>
              <w:rPr>
                <w:sz w:val="28"/>
                <w:szCs w:val="28"/>
              </w:rPr>
            </w:pPr>
          </w:p>
        </w:tc>
      </w:tr>
      <w:tr w:rsidR="0009378A" w:rsidRPr="0009378A" w:rsidTr="001B5D0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Before w:val="1"/>
          <w:gridAfter w:val="1"/>
          <w:wBefore w:w="25" w:type="dxa"/>
          <w:wAfter w:w="10" w:type="dxa"/>
          <w:trHeight w:val="10576"/>
        </w:trPr>
        <w:tc>
          <w:tcPr>
            <w:tcW w:w="9720" w:type="dxa"/>
            <w:gridSpan w:val="4"/>
          </w:tcPr>
          <w:p w:rsidR="0009378A" w:rsidRPr="0009378A" w:rsidRDefault="0009378A" w:rsidP="00950EC8">
            <w:pPr>
              <w:pStyle w:val="TableParagraph"/>
              <w:spacing w:before="1"/>
              <w:ind w:left="108"/>
              <w:rPr>
                <w:sz w:val="28"/>
                <w:szCs w:val="28"/>
              </w:rPr>
            </w:pPr>
            <w:r w:rsidRPr="0009378A">
              <w:rPr>
                <w:b/>
                <w:sz w:val="28"/>
                <w:szCs w:val="28"/>
              </w:rPr>
              <w:t xml:space="preserve">Bài 2. </w:t>
            </w:r>
            <w:r w:rsidRPr="0009378A">
              <w:rPr>
                <w:sz w:val="28"/>
                <w:szCs w:val="28"/>
              </w:rPr>
              <w:t>Tính bằng hai cách:</w:t>
            </w:r>
          </w:p>
          <w:p w:rsidR="0009378A" w:rsidRPr="0009378A" w:rsidRDefault="0009378A" w:rsidP="00950EC8">
            <w:pPr>
              <w:pStyle w:val="TableParagraph"/>
              <w:tabs>
                <w:tab w:val="left" w:pos="1548"/>
                <w:tab w:val="left" w:pos="4428"/>
                <w:tab w:val="left" w:pos="5148"/>
              </w:tabs>
              <w:spacing w:before="87"/>
              <w:ind w:left="828"/>
              <w:rPr>
                <w:sz w:val="28"/>
                <w:szCs w:val="28"/>
              </w:rPr>
            </w:pPr>
            <w:r w:rsidRPr="0009378A">
              <w:rPr>
                <w:sz w:val="28"/>
                <w:szCs w:val="28"/>
              </w:rPr>
              <w:t>a)</w:t>
            </w:r>
            <w:r w:rsidRPr="0009378A">
              <w:rPr>
                <w:sz w:val="28"/>
                <w:szCs w:val="28"/>
              </w:rPr>
              <w:tab/>
              <w:t>4248 : (2</w:t>
            </w:r>
            <w:r w:rsidRPr="0009378A">
              <w:rPr>
                <w:spacing w:val="-8"/>
                <w:sz w:val="28"/>
                <w:szCs w:val="28"/>
              </w:rPr>
              <w:t xml:space="preserve"> </w:t>
            </w:r>
            <w:r w:rsidRPr="0009378A">
              <w:rPr>
                <w:sz w:val="28"/>
                <w:szCs w:val="28"/>
              </w:rPr>
              <w:t>x 9)</w:t>
            </w:r>
            <w:r w:rsidRPr="0009378A">
              <w:rPr>
                <w:sz w:val="28"/>
                <w:szCs w:val="28"/>
              </w:rPr>
              <w:tab/>
              <w:t>b)</w:t>
            </w:r>
            <w:r w:rsidRPr="0009378A">
              <w:rPr>
                <w:sz w:val="28"/>
                <w:szCs w:val="28"/>
              </w:rPr>
              <w:tab/>
              <w:t>(145 x 35) :</w:t>
            </w:r>
            <w:r w:rsidRPr="0009378A">
              <w:rPr>
                <w:spacing w:val="-7"/>
                <w:sz w:val="28"/>
                <w:szCs w:val="28"/>
              </w:rPr>
              <w:t xml:space="preserve"> </w:t>
            </w:r>
            <w:r w:rsidRPr="0009378A">
              <w:rPr>
                <w:sz w:val="28"/>
                <w:szCs w:val="28"/>
              </w:rPr>
              <w:t>5</w:t>
            </w:r>
          </w:p>
          <w:p w:rsidR="0009378A" w:rsidRPr="0009378A" w:rsidRDefault="0009378A" w:rsidP="00950EC8">
            <w:pPr>
              <w:pStyle w:val="TableParagraph"/>
              <w:tabs>
                <w:tab w:val="left" w:pos="4428"/>
              </w:tabs>
              <w:spacing w:before="88"/>
              <w:ind w:left="828"/>
              <w:rPr>
                <w:sz w:val="28"/>
                <w:szCs w:val="28"/>
              </w:rPr>
            </w:pPr>
            <w:r w:rsidRPr="0009378A">
              <w:rPr>
                <w:sz w:val="28"/>
                <w:szCs w:val="28"/>
              </w:rPr>
              <w:t>Cách</w:t>
            </w:r>
            <w:r w:rsidRPr="0009378A">
              <w:rPr>
                <w:spacing w:val="-3"/>
                <w:sz w:val="28"/>
                <w:szCs w:val="28"/>
              </w:rPr>
              <w:t xml:space="preserve"> </w:t>
            </w:r>
            <w:r w:rsidRPr="0009378A">
              <w:rPr>
                <w:sz w:val="28"/>
                <w:szCs w:val="28"/>
              </w:rPr>
              <w:t>1:………………………</w:t>
            </w:r>
            <w:r w:rsidRPr="0009378A">
              <w:rPr>
                <w:sz w:val="28"/>
                <w:szCs w:val="28"/>
              </w:rPr>
              <w:tab/>
              <w:t>Cách 1:………………………</w:t>
            </w:r>
          </w:p>
          <w:p w:rsidR="0009378A" w:rsidRPr="0009378A" w:rsidRDefault="0009378A" w:rsidP="00950EC8">
            <w:pPr>
              <w:pStyle w:val="TableParagraph"/>
              <w:tabs>
                <w:tab w:val="left" w:pos="4428"/>
              </w:tabs>
              <w:spacing w:before="90"/>
              <w:ind w:left="828"/>
              <w:rPr>
                <w:sz w:val="28"/>
                <w:szCs w:val="28"/>
              </w:rPr>
            </w:pPr>
            <w:r w:rsidRPr="0009378A">
              <w:rPr>
                <w:sz w:val="28"/>
                <w:szCs w:val="28"/>
              </w:rPr>
              <w:t>……………………………..…</w:t>
            </w:r>
            <w:r w:rsidRPr="0009378A">
              <w:rPr>
                <w:sz w:val="28"/>
                <w:szCs w:val="28"/>
              </w:rPr>
              <w:tab/>
              <w:t>……………………………..…</w:t>
            </w:r>
          </w:p>
          <w:p w:rsidR="0009378A" w:rsidRPr="0009378A" w:rsidRDefault="0009378A" w:rsidP="00950EC8">
            <w:pPr>
              <w:pStyle w:val="TableParagraph"/>
              <w:tabs>
                <w:tab w:val="left" w:pos="4428"/>
              </w:tabs>
              <w:spacing w:before="88"/>
              <w:ind w:left="828"/>
              <w:rPr>
                <w:sz w:val="28"/>
                <w:szCs w:val="28"/>
              </w:rPr>
            </w:pPr>
            <w:r w:rsidRPr="0009378A">
              <w:rPr>
                <w:sz w:val="28"/>
                <w:szCs w:val="28"/>
              </w:rPr>
              <w:t>………………………………..</w:t>
            </w:r>
            <w:r w:rsidRPr="0009378A">
              <w:rPr>
                <w:sz w:val="28"/>
                <w:szCs w:val="28"/>
              </w:rPr>
              <w:tab/>
              <w:t>……………………………..…</w:t>
            </w:r>
          </w:p>
          <w:p w:rsidR="0009378A" w:rsidRPr="00A160FD" w:rsidRDefault="0009378A" w:rsidP="00950EC8">
            <w:pPr>
              <w:pStyle w:val="TableParagraph"/>
              <w:tabs>
                <w:tab w:val="left" w:pos="4428"/>
              </w:tabs>
              <w:spacing w:before="88" w:line="326" w:lineRule="auto"/>
              <w:ind w:right="2412"/>
              <w:rPr>
                <w:sz w:val="28"/>
                <w:szCs w:val="28"/>
              </w:rPr>
            </w:pPr>
            <w:r w:rsidRPr="00A160FD">
              <w:rPr>
                <w:sz w:val="28"/>
                <w:szCs w:val="28"/>
              </w:rPr>
              <w:t xml:space="preserve">          </w:t>
            </w:r>
            <w:r w:rsidRPr="0009378A">
              <w:rPr>
                <w:spacing w:val="-1"/>
                <w:sz w:val="28"/>
                <w:szCs w:val="28"/>
              </w:rPr>
              <w:t xml:space="preserve"> </w:t>
            </w:r>
            <w:r w:rsidRPr="0009378A">
              <w:rPr>
                <w:sz w:val="28"/>
                <w:szCs w:val="28"/>
              </w:rPr>
              <w:t>Cách</w:t>
            </w:r>
            <w:r w:rsidRPr="00A160FD">
              <w:rPr>
                <w:sz w:val="28"/>
                <w:szCs w:val="28"/>
              </w:rPr>
              <w:t xml:space="preserve"> </w:t>
            </w:r>
            <w:r w:rsidRPr="0009378A">
              <w:rPr>
                <w:sz w:val="28"/>
                <w:szCs w:val="28"/>
              </w:rPr>
              <w:t>2:………..……………..Cách2:………..…………</w:t>
            </w:r>
            <w:r w:rsidRPr="00A160FD">
              <w:rPr>
                <w:sz w:val="28"/>
                <w:szCs w:val="28"/>
              </w:rPr>
              <w:t>.</w:t>
            </w:r>
          </w:p>
          <w:p w:rsidR="0009378A" w:rsidRPr="0009378A" w:rsidRDefault="0009378A" w:rsidP="00950EC8">
            <w:pPr>
              <w:pStyle w:val="TableParagraph"/>
              <w:tabs>
                <w:tab w:val="left" w:pos="4428"/>
              </w:tabs>
              <w:spacing w:line="249" w:lineRule="exact"/>
              <w:ind w:left="828"/>
              <w:rPr>
                <w:sz w:val="28"/>
                <w:szCs w:val="28"/>
              </w:rPr>
            </w:pPr>
            <w:r w:rsidRPr="0009378A">
              <w:rPr>
                <w:sz w:val="28"/>
                <w:szCs w:val="28"/>
              </w:rPr>
              <w:t>………………………………..</w:t>
            </w:r>
            <w:r w:rsidRPr="0009378A">
              <w:rPr>
                <w:sz w:val="28"/>
                <w:szCs w:val="28"/>
              </w:rPr>
              <w:tab/>
              <w:t>……………………………..…</w:t>
            </w:r>
          </w:p>
          <w:p w:rsidR="0009378A" w:rsidRPr="0009378A" w:rsidRDefault="0009378A" w:rsidP="00950EC8">
            <w:pPr>
              <w:pStyle w:val="TableParagraph"/>
              <w:tabs>
                <w:tab w:val="left" w:pos="4428"/>
              </w:tabs>
              <w:spacing w:before="88"/>
              <w:ind w:left="828"/>
              <w:rPr>
                <w:sz w:val="28"/>
                <w:szCs w:val="28"/>
              </w:rPr>
            </w:pPr>
            <w:r w:rsidRPr="0009378A">
              <w:rPr>
                <w:sz w:val="28"/>
                <w:szCs w:val="28"/>
              </w:rPr>
              <w:t>……………………………..…</w:t>
            </w:r>
            <w:r w:rsidRPr="0009378A">
              <w:rPr>
                <w:sz w:val="28"/>
                <w:szCs w:val="28"/>
              </w:rPr>
              <w:tab/>
              <w:t>……………………………..…</w:t>
            </w:r>
          </w:p>
          <w:p w:rsidR="0009378A" w:rsidRPr="0009378A" w:rsidRDefault="0009378A" w:rsidP="00950EC8">
            <w:pPr>
              <w:pStyle w:val="TableParagraph"/>
              <w:tabs>
                <w:tab w:val="left" w:pos="4428"/>
              </w:tabs>
              <w:spacing w:before="90"/>
              <w:ind w:left="828"/>
              <w:rPr>
                <w:sz w:val="28"/>
                <w:szCs w:val="28"/>
              </w:rPr>
            </w:pPr>
            <w:r w:rsidRPr="0009378A">
              <w:rPr>
                <w:sz w:val="28"/>
                <w:szCs w:val="28"/>
              </w:rPr>
              <w:t>………………………………..</w:t>
            </w:r>
            <w:r w:rsidRPr="0009378A">
              <w:rPr>
                <w:sz w:val="28"/>
                <w:szCs w:val="28"/>
              </w:rPr>
              <w:tab/>
              <w:t>……………………………..…</w:t>
            </w:r>
          </w:p>
          <w:p w:rsidR="0009378A" w:rsidRPr="0009378A" w:rsidRDefault="0009378A" w:rsidP="00950EC8">
            <w:pPr>
              <w:pStyle w:val="TableParagraph"/>
              <w:spacing w:before="88"/>
              <w:ind w:left="108"/>
              <w:rPr>
                <w:sz w:val="28"/>
                <w:szCs w:val="28"/>
              </w:rPr>
            </w:pPr>
            <w:r w:rsidRPr="0009378A">
              <w:rPr>
                <w:b/>
                <w:sz w:val="28"/>
                <w:szCs w:val="28"/>
              </w:rPr>
              <w:t xml:space="preserve">Bài 3. </w:t>
            </w:r>
            <w:r w:rsidRPr="0009378A">
              <w:rPr>
                <w:sz w:val="28"/>
                <w:szCs w:val="28"/>
              </w:rPr>
              <w:t>Nối hai phép tính có kết quả bằng nhau:</w:t>
            </w:r>
          </w:p>
          <w:p w:rsidR="0009378A" w:rsidRPr="0009378A" w:rsidRDefault="0009378A" w:rsidP="00950EC8">
            <w:pPr>
              <w:pStyle w:val="TableParagraph"/>
              <w:rPr>
                <w:b/>
                <w:sz w:val="28"/>
                <w:szCs w:val="28"/>
              </w:rPr>
            </w:pPr>
          </w:p>
          <w:p w:rsidR="0009378A" w:rsidRPr="0009378A" w:rsidRDefault="0009378A" w:rsidP="00950EC8">
            <w:pPr>
              <w:pStyle w:val="TableParagraph"/>
              <w:rPr>
                <w:b/>
                <w:sz w:val="28"/>
                <w:szCs w:val="28"/>
              </w:rPr>
            </w:pPr>
          </w:p>
          <w:p w:rsidR="0009378A" w:rsidRPr="0009378A" w:rsidRDefault="0009378A" w:rsidP="00950EC8">
            <w:pPr>
              <w:pStyle w:val="TableParagraph"/>
              <w:tabs>
                <w:tab w:val="left" w:pos="6495"/>
              </w:tabs>
              <w:spacing w:before="189"/>
              <w:ind w:left="1927"/>
              <w:rPr>
                <w:sz w:val="28"/>
                <w:szCs w:val="28"/>
              </w:rPr>
            </w:pPr>
            <w:r w:rsidRPr="0009378A">
              <w:rPr>
                <w:noProof/>
                <w:sz w:val="28"/>
                <w:szCs w:val="28"/>
                <w:lang w:val="vi-VN" w:eastAsia="vi-VN"/>
              </w:rPr>
              <mc:AlternateContent>
                <mc:Choice Requires="wps">
                  <w:drawing>
                    <wp:anchor distT="0" distB="0" distL="114300" distR="114300" simplePos="0" relativeHeight="251693056" behindDoc="0" locked="0" layoutInCell="1" allowOverlap="1" wp14:anchorId="442D9B9C" wp14:editId="24B775E2">
                      <wp:simplePos x="0" y="0"/>
                      <wp:positionH relativeFrom="column">
                        <wp:posOffset>3509010</wp:posOffset>
                      </wp:positionH>
                      <wp:positionV relativeFrom="paragraph">
                        <wp:posOffset>50800</wp:posOffset>
                      </wp:positionV>
                      <wp:extent cx="1905000" cy="352425"/>
                      <wp:effectExtent l="0" t="0" r="19050" b="28575"/>
                      <wp:wrapNone/>
                      <wp:docPr id="32" name="Rectangle 32"/>
                      <wp:cNvGraphicFramePr/>
                      <a:graphic xmlns:a="http://schemas.openxmlformats.org/drawingml/2006/main">
                        <a:graphicData uri="http://schemas.microsoft.com/office/word/2010/wordprocessingShape">
                          <wps:wsp>
                            <wps:cNvSpPr/>
                            <wps:spPr>
                              <a:xfrm>
                                <a:off x="0" y="0"/>
                                <a:ext cx="1905000" cy="352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C5084A1" id="Rectangle 32" o:spid="_x0000_s1026" style="position:absolute;margin-left:276.3pt;margin-top:4pt;width:150pt;height:27.75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" filled="f" strokecolor="black [3213]" strokeweight="1pt"/>
                  </w:pict>
                </mc:Fallback>
              </mc:AlternateContent>
            </w:r>
            <w:r w:rsidRPr="0009378A">
              <w:rPr>
                <w:noProof/>
                <w:sz w:val="28"/>
                <w:szCs w:val="28"/>
                <w:lang w:val="vi-VN" w:eastAsia="vi-VN"/>
              </w:rPr>
              <mc:AlternateContent>
                <mc:Choice Requires="wps">
                  <w:drawing>
                    <wp:anchor distT="0" distB="0" distL="114300" distR="114300" simplePos="0" relativeHeight="251688960" behindDoc="0" locked="0" layoutInCell="1" allowOverlap="1" wp14:anchorId="2D321A26" wp14:editId="7621DC5F">
                      <wp:simplePos x="0" y="0"/>
                      <wp:positionH relativeFrom="column">
                        <wp:posOffset>965835</wp:posOffset>
                      </wp:positionH>
                      <wp:positionV relativeFrom="paragraph">
                        <wp:posOffset>50800</wp:posOffset>
                      </wp:positionV>
                      <wp:extent cx="1905000" cy="352425"/>
                      <wp:effectExtent l="0" t="0" r="19050" b="28575"/>
                      <wp:wrapNone/>
                      <wp:docPr id="33" name="Rectangle 33"/>
                      <wp:cNvGraphicFramePr/>
                      <a:graphic xmlns:a="http://schemas.openxmlformats.org/drawingml/2006/main">
                        <a:graphicData uri="http://schemas.microsoft.com/office/word/2010/wordprocessingShape">
                          <wps:wsp>
                            <wps:cNvSpPr/>
                            <wps:spPr>
                              <a:xfrm>
                                <a:off x="0" y="0"/>
                                <a:ext cx="1905000" cy="352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46CBA1" id="Rectangle 33" o:spid="_x0000_s1026" style="position:absolute;margin-left:76.05pt;margin-top:4pt;width:150pt;height:27.75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" filled="f" strokecolor="black [3213]" strokeweight="1pt"/>
                  </w:pict>
                </mc:Fallback>
              </mc:AlternateContent>
            </w:r>
            <w:r w:rsidRPr="0009378A">
              <w:rPr>
                <w:sz w:val="28"/>
                <w:szCs w:val="28"/>
              </w:rPr>
              <w:t>(275 + 121)</w:t>
            </w:r>
            <w:r w:rsidRPr="0009378A">
              <w:rPr>
                <w:spacing w:val="-6"/>
                <w:sz w:val="28"/>
                <w:szCs w:val="28"/>
              </w:rPr>
              <w:t xml:space="preserve"> </w:t>
            </w:r>
            <w:r w:rsidRPr="0009378A">
              <w:rPr>
                <w:sz w:val="28"/>
                <w:szCs w:val="28"/>
              </w:rPr>
              <w:t>:</w:t>
            </w:r>
            <w:r w:rsidRPr="0009378A">
              <w:rPr>
                <w:spacing w:val="-2"/>
                <w:sz w:val="28"/>
                <w:szCs w:val="28"/>
              </w:rPr>
              <w:t xml:space="preserve"> </w:t>
            </w:r>
            <w:r w:rsidRPr="0009378A">
              <w:rPr>
                <w:sz w:val="28"/>
                <w:szCs w:val="28"/>
              </w:rPr>
              <w:t>11</w:t>
            </w:r>
            <w:r w:rsidRPr="0009378A">
              <w:rPr>
                <w:sz w:val="28"/>
                <w:szCs w:val="28"/>
              </w:rPr>
              <w:tab/>
              <w:t>2460 : 2 :</w:t>
            </w:r>
            <w:r w:rsidRPr="0009378A">
              <w:rPr>
                <w:spacing w:val="-4"/>
                <w:sz w:val="28"/>
                <w:szCs w:val="28"/>
              </w:rPr>
              <w:t xml:space="preserve"> </w:t>
            </w:r>
            <w:r w:rsidRPr="0009378A">
              <w:rPr>
                <w:sz w:val="28"/>
                <w:szCs w:val="28"/>
              </w:rPr>
              <w:t>3</w:t>
            </w:r>
          </w:p>
          <w:p w:rsidR="0009378A" w:rsidRPr="0009378A" w:rsidRDefault="0009378A" w:rsidP="00950EC8">
            <w:pPr>
              <w:pStyle w:val="TableParagraph"/>
              <w:rPr>
                <w:b/>
                <w:sz w:val="28"/>
                <w:szCs w:val="28"/>
              </w:rPr>
            </w:pPr>
          </w:p>
          <w:p w:rsidR="0009378A" w:rsidRPr="0009378A" w:rsidRDefault="0009378A" w:rsidP="00950EC8">
            <w:pPr>
              <w:pStyle w:val="TableParagraph"/>
              <w:tabs>
                <w:tab w:val="left" w:pos="6159"/>
              </w:tabs>
              <w:spacing w:before="206"/>
              <w:ind w:left="1930"/>
              <w:rPr>
                <w:sz w:val="28"/>
                <w:szCs w:val="28"/>
              </w:rPr>
            </w:pPr>
            <w:r w:rsidRPr="0009378A">
              <w:rPr>
                <w:noProof/>
                <w:sz w:val="28"/>
                <w:szCs w:val="28"/>
                <w:lang w:val="vi-VN" w:eastAsia="vi-VN"/>
              </w:rPr>
              <mc:AlternateContent>
                <mc:Choice Requires="wps">
                  <w:drawing>
                    <wp:anchor distT="0" distB="0" distL="114300" distR="114300" simplePos="0" relativeHeight="251694080" behindDoc="0" locked="0" layoutInCell="1" allowOverlap="1" wp14:anchorId="0C102E0A" wp14:editId="63C2DD1E">
                      <wp:simplePos x="0" y="0"/>
                      <wp:positionH relativeFrom="column">
                        <wp:posOffset>3556635</wp:posOffset>
                      </wp:positionH>
                      <wp:positionV relativeFrom="paragraph">
                        <wp:posOffset>102870</wp:posOffset>
                      </wp:positionV>
                      <wp:extent cx="1905000" cy="352425"/>
                      <wp:effectExtent l="0" t="0" r="19050" b="28575"/>
                      <wp:wrapNone/>
                      <wp:docPr id="34" name="Rectangle 34"/>
                      <wp:cNvGraphicFramePr/>
                      <a:graphic xmlns:a="http://schemas.openxmlformats.org/drawingml/2006/main">
                        <a:graphicData uri="http://schemas.microsoft.com/office/word/2010/wordprocessingShape">
                          <wps:wsp>
                            <wps:cNvSpPr/>
                            <wps:spPr>
                              <a:xfrm>
                                <a:off x="0" y="0"/>
                                <a:ext cx="1905000" cy="352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F19EC4" id="Rectangle 34" o:spid="_x0000_s1026" style="position:absolute;margin-left:280.05pt;margin-top:8.1pt;width:150pt;height:27.75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" filled="f" strokecolor="black [3213]" strokeweight="1pt"/>
                  </w:pict>
                </mc:Fallback>
              </mc:AlternateContent>
            </w:r>
            <w:r w:rsidRPr="0009378A">
              <w:rPr>
                <w:noProof/>
                <w:sz w:val="28"/>
                <w:szCs w:val="28"/>
                <w:lang w:val="vi-VN" w:eastAsia="vi-VN"/>
              </w:rPr>
              <mc:AlternateContent>
                <mc:Choice Requires="wps">
                  <w:drawing>
                    <wp:anchor distT="0" distB="0" distL="114300" distR="114300" simplePos="0" relativeHeight="251689984" behindDoc="0" locked="0" layoutInCell="1" allowOverlap="1" wp14:anchorId="45A9BD89" wp14:editId="1BD9115B">
                      <wp:simplePos x="0" y="0"/>
                      <wp:positionH relativeFrom="column">
                        <wp:posOffset>908685</wp:posOffset>
                      </wp:positionH>
                      <wp:positionV relativeFrom="paragraph">
                        <wp:posOffset>83820</wp:posOffset>
                      </wp:positionV>
                      <wp:extent cx="1905000" cy="352425"/>
                      <wp:effectExtent l="0" t="0" r="19050" b="28575"/>
                      <wp:wrapNone/>
                      <wp:docPr id="35" name="Rectangle 35"/>
                      <wp:cNvGraphicFramePr/>
                      <a:graphic xmlns:a="http://schemas.openxmlformats.org/drawingml/2006/main">
                        <a:graphicData uri="http://schemas.microsoft.com/office/word/2010/wordprocessingShape">
                          <wps:wsp>
                            <wps:cNvSpPr/>
                            <wps:spPr>
                              <a:xfrm>
                                <a:off x="0" y="0"/>
                                <a:ext cx="1905000" cy="352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7BB3EC" id="Rectangle 35" o:spid="_x0000_s1026" style="position:absolute;margin-left:71.55pt;margin-top:6.6pt;width:150pt;height:27.75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" filled="f" strokecolor="black [3213]" strokeweight="1pt"/>
                  </w:pict>
                </mc:Fallback>
              </mc:AlternateContent>
            </w:r>
            <w:r w:rsidRPr="0009378A">
              <w:rPr>
                <w:sz w:val="28"/>
                <w:szCs w:val="28"/>
              </w:rPr>
              <w:t xml:space="preserve">(300 </w:t>
            </w:r>
            <w:r w:rsidRPr="00A160FD">
              <w:rPr>
                <w:sz w:val="28"/>
                <w:szCs w:val="28"/>
              </w:rPr>
              <w:t>+</w:t>
            </w:r>
            <w:r w:rsidRPr="0009378A">
              <w:rPr>
                <w:sz w:val="28"/>
                <w:szCs w:val="28"/>
              </w:rPr>
              <w:t xml:space="preserve"> 144)</w:t>
            </w:r>
            <w:r w:rsidRPr="0009378A">
              <w:rPr>
                <w:spacing w:val="-8"/>
                <w:sz w:val="28"/>
                <w:szCs w:val="28"/>
              </w:rPr>
              <w:t xml:space="preserve"> </w:t>
            </w:r>
            <w:r w:rsidRPr="0009378A">
              <w:rPr>
                <w:sz w:val="28"/>
                <w:szCs w:val="28"/>
              </w:rPr>
              <w:t>:</w:t>
            </w:r>
            <w:r w:rsidRPr="0009378A">
              <w:rPr>
                <w:spacing w:val="-2"/>
                <w:sz w:val="28"/>
                <w:szCs w:val="28"/>
              </w:rPr>
              <w:t xml:space="preserve"> </w:t>
            </w:r>
            <w:r w:rsidRPr="0009378A">
              <w:rPr>
                <w:sz w:val="28"/>
                <w:szCs w:val="28"/>
              </w:rPr>
              <w:t>12</w:t>
            </w:r>
            <w:r w:rsidRPr="0009378A">
              <w:rPr>
                <w:sz w:val="28"/>
                <w:szCs w:val="28"/>
              </w:rPr>
              <w:tab/>
              <w:t>275 : 11 + 121 :</w:t>
            </w:r>
            <w:r w:rsidRPr="0009378A">
              <w:rPr>
                <w:spacing w:val="-10"/>
                <w:sz w:val="28"/>
                <w:szCs w:val="28"/>
              </w:rPr>
              <w:t xml:space="preserve"> </w:t>
            </w:r>
            <w:r w:rsidRPr="0009378A">
              <w:rPr>
                <w:sz w:val="28"/>
                <w:szCs w:val="28"/>
              </w:rPr>
              <w:t>11</w:t>
            </w:r>
          </w:p>
          <w:p w:rsidR="0009378A" w:rsidRPr="0009378A" w:rsidRDefault="0009378A" w:rsidP="00950EC8">
            <w:pPr>
              <w:pStyle w:val="TableParagraph"/>
              <w:rPr>
                <w:b/>
                <w:sz w:val="28"/>
                <w:szCs w:val="28"/>
              </w:rPr>
            </w:pPr>
          </w:p>
          <w:p w:rsidR="0009378A" w:rsidRPr="0009378A" w:rsidRDefault="0009378A" w:rsidP="00950EC8">
            <w:pPr>
              <w:pStyle w:val="TableParagraph"/>
              <w:tabs>
                <w:tab w:val="left" w:pos="6281"/>
              </w:tabs>
              <w:spacing w:before="207"/>
              <w:ind w:left="2040"/>
              <w:rPr>
                <w:sz w:val="28"/>
                <w:szCs w:val="28"/>
              </w:rPr>
            </w:pPr>
            <w:r w:rsidRPr="0009378A">
              <w:rPr>
                <w:noProof/>
                <w:sz w:val="28"/>
                <w:szCs w:val="28"/>
                <w:lang w:val="vi-VN" w:eastAsia="vi-VN"/>
              </w:rPr>
              <mc:AlternateContent>
                <mc:Choice Requires="wps">
                  <w:drawing>
                    <wp:anchor distT="0" distB="0" distL="114300" distR="114300" simplePos="0" relativeHeight="251695104" behindDoc="0" locked="0" layoutInCell="1" allowOverlap="1" wp14:anchorId="717B88B4" wp14:editId="2B384785">
                      <wp:simplePos x="0" y="0"/>
                      <wp:positionH relativeFrom="column">
                        <wp:posOffset>3547110</wp:posOffset>
                      </wp:positionH>
                      <wp:positionV relativeFrom="paragraph">
                        <wp:posOffset>86995</wp:posOffset>
                      </wp:positionV>
                      <wp:extent cx="1905000" cy="352425"/>
                      <wp:effectExtent l="0" t="0" r="19050" b="28575"/>
                      <wp:wrapNone/>
                      <wp:docPr id="36" name="Rectangle 36"/>
                      <wp:cNvGraphicFramePr/>
                      <a:graphic xmlns:a="http://schemas.openxmlformats.org/drawingml/2006/main">
                        <a:graphicData uri="http://schemas.microsoft.com/office/word/2010/wordprocessingShape">
                          <wps:wsp>
                            <wps:cNvSpPr/>
                            <wps:spPr>
                              <a:xfrm>
                                <a:off x="0" y="0"/>
                                <a:ext cx="1905000" cy="352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34619FA" id="Rectangle 36" o:spid="_x0000_s1026" style="position:absolute;margin-left:279.3pt;margin-top:6.85pt;width:150pt;height:27.75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" filled="f" strokecolor="black [3213]" strokeweight="1pt"/>
                  </w:pict>
                </mc:Fallback>
              </mc:AlternateContent>
            </w:r>
            <w:r w:rsidRPr="0009378A">
              <w:rPr>
                <w:noProof/>
                <w:sz w:val="28"/>
                <w:szCs w:val="28"/>
                <w:lang w:val="vi-VN" w:eastAsia="vi-VN"/>
              </w:rPr>
              <mc:AlternateContent>
                <mc:Choice Requires="wps">
                  <w:drawing>
                    <wp:anchor distT="0" distB="0" distL="114300" distR="114300" simplePos="0" relativeHeight="251691008" behindDoc="0" locked="0" layoutInCell="1" allowOverlap="1" wp14:anchorId="291C82F9" wp14:editId="45D95323">
                      <wp:simplePos x="0" y="0"/>
                      <wp:positionH relativeFrom="column">
                        <wp:posOffset>908685</wp:posOffset>
                      </wp:positionH>
                      <wp:positionV relativeFrom="paragraph">
                        <wp:posOffset>67945</wp:posOffset>
                      </wp:positionV>
                      <wp:extent cx="1905000" cy="352425"/>
                      <wp:effectExtent l="0" t="0" r="19050" b="28575"/>
                      <wp:wrapNone/>
                      <wp:docPr id="37" name="Rectangle 37"/>
                      <wp:cNvGraphicFramePr/>
                      <a:graphic xmlns:a="http://schemas.openxmlformats.org/drawingml/2006/main">
                        <a:graphicData uri="http://schemas.microsoft.com/office/word/2010/wordprocessingShape">
                          <wps:wsp>
                            <wps:cNvSpPr/>
                            <wps:spPr>
                              <a:xfrm>
                                <a:off x="0" y="0"/>
                                <a:ext cx="1905000" cy="352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9D44FC" id="Rectangle 37" o:spid="_x0000_s1026" style="position:absolute;margin-left:71.55pt;margin-top:5.35pt;width:150pt;height:27.75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" filled="f" strokecolor="black [3213]" strokeweight="1pt"/>
                  </w:pict>
                </mc:Fallback>
              </mc:AlternateContent>
            </w:r>
            <w:r w:rsidRPr="0009378A">
              <w:rPr>
                <w:sz w:val="28"/>
                <w:szCs w:val="28"/>
              </w:rPr>
              <w:t>2460 : (2</w:t>
            </w:r>
            <w:r w:rsidRPr="0009378A">
              <w:rPr>
                <w:spacing w:val="-5"/>
                <w:sz w:val="28"/>
                <w:szCs w:val="28"/>
              </w:rPr>
              <w:t xml:space="preserve"> </w:t>
            </w:r>
            <w:r w:rsidRPr="00A160FD">
              <w:rPr>
                <w:sz w:val="28"/>
                <w:szCs w:val="28"/>
              </w:rPr>
              <w:t>:</w:t>
            </w:r>
            <w:r w:rsidRPr="0009378A">
              <w:rPr>
                <w:spacing w:val="-2"/>
                <w:sz w:val="28"/>
                <w:szCs w:val="28"/>
              </w:rPr>
              <w:t xml:space="preserve"> </w:t>
            </w:r>
            <w:r w:rsidRPr="0009378A">
              <w:rPr>
                <w:sz w:val="28"/>
                <w:szCs w:val="28"/>
              </w:rPr>
              <w:t>3)</w:t>
            </w:r>
            <w:r w:rsidRPr="0009378A">
              <w:rPr>
                <w:sz w:val="28"/>
                <w:szCs w:val="28"/>
              </w:rPr>
              <w:tab/>
              <w:t xml:space="preserve">1235 </w:t>
            </w:r>
            <w:r w:rsidRPr="00A160FD">
              <w:rPr>
                <w:sz w:val="28"/>
                <w:szCs w:val="28"/>
              </w:rPr>
              <w:t>:5+</w:t>
            </w:r>
            <w:r w:rsidRPr="0009378A">
              <w:rPr>
                <w:sz w:val="28"/>
                <w:szCs w:val="28"/>
              </w:rPr>
              <w:t xml:space="preserve"> 125 </w:t>
            </w:r>
            <w:r w:rsidRPr="00A160FD">
              <w:rPr>
                <w:sz w:val="28"/>
                <w:szCs w:val="28"/>
              </w:rPr>
              <w:t>:</w:t>
            </w:r>
            <w:r w:rsidRPr="0009378A">
              <w:rPr>
                <w:spacing w:val="-4"/>
                <w:sz w:val="28"/>
                <w:szCs w:val="28"/>
              </w:rPr>
              <w:t xml:space="preserve"> </w:t>
            </w:r>
            <w:r w:rsidRPr="0009378A">
              <w:rPr>
                <w:sz w:val="28"/>
                <w:szCs w:val="28"/>
              </w:rPr>
              <w:t>5</w:t>
            </w:r>
          </w:p>
          <w:p w:rsidR="0009378A" w:rsidRPr="0009378A" w:rsidRDefault="0009378A" w:rsidP="00950EC8">
            <w:pPr>
              <w:pStyle w:val="TableParagraph"/>
              <w:rPr>
                <w:b/>
                <w:sz w:val="28"/>
                <w:szCs w:val="28"/>
              </w:rPr>
            </w:pPr>
          </w:p>
          <w:p w:rsidR="0009378A" w:rsidRPr="0009378A" w:rsidRDefault="0009378A" w:rsidP="00950EC8">
            <w:pPr>
              <w:pStyle w:val="TableParagraph"/>
              <w:tabs>
                <w:tab w:val="left" w:pos="6161"/>
              </w:tabs>
              <w:spacing w:before="175"/>
              <w:ind w:left="1930"/>
              <w:rPr>
                <w:sz w:val="28"/>
                <w:szCs w:val="28"/>
              </w:rPr>
            </w:pPr>
            <w:r w:rsidRPr="0009378A">
              <w:rPr>
                <w:noProof/>
                <w:sz w:val="28"/>
                <w:szCs w:val="28"/>
                <w:lang w:val="vi-VN" w:eastAsia="vi-VN"/>
              </w:rPr>
              <mc:AlternateContent>
                <mc:Choice Requires="wps">
                  <w:drawing>
                    <wp:anchor distT="0" distB="0" distL="114300" distR="114300" simplePos="0" relativeHeight="251696128" behindDoc="0" locked="0" layoutInCell="1" allowOverlap="1" wp14:anchorId="3D5746E6" wp14:editId="5847AF95">
                      <wp:simplePos x="0" y="0"/>
                      <wp:positionH relativeFrom="column">
                        <wp:posOffset>3547110</wp:posOffset>
                      </wp:positionH>
                      <wp:positionV relativeFrom="paragraph">
                        <wp:posOffset>22860</wp:posOffset>
                      </wp:positionV>
                      <wp:extent cx="1905000" cy="352425"/>
                      <wp:effectExtent l="0" t="0" r="19050" b="28575"/>
                      <wp:wrapNone/>
                      <wp:docPr id="38" name="Rectangle 38"/>
                      <wp:cNvGraphicFramePr/>
                      <a:graphic xmlns:a="http://schemas.openxmlformats.org/drawingml/2006/main">
                        <a:graphicData uri="http://schemas.microsoft.com/office/word/2010/wordprocessingShape">
                          <wps:wsp>
                            <wps:cNvSpPr/>
                            <wps:spPr>
                              <a:xfrm>
                                <a:off x="0" y="0"/>
                                <a:ext cx="1905000" cy="352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A78FD7B" id="Rectangle 38" o:spid="_x0000_s1026" style="position:absolute;margin-left:279.3pt;margin-top:1.8pt;width:150pt;height:27.75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" filled="f" strokecolor="black [3213]" strokeweight="1pt"/>
                  </w:pict>
                </mc:Fallback>
              </mc:AlternateContent>
            </w:r>
            <w:r w:rsidRPr="0009378A">
              <w:rPr>
                <w:noProof/>
                <w:sz w:val="28"/>
                <w:szCs w:val="28"/>
                <w:lang w:val="vi-VN" w:eastAsia="vi-VN"/>
              </w:rPr>
              <mc:AlternateContent>
                <mc:Choice Requires="wps">
                  <w:drawing>
                    <wp:anchor distT="0" distB="0" distL="114300" distR="114300" simplePos="0" relativeHeight="251692032" behindDoc="0" locked="0" layoutInCell="1" allowOverlap="1" wp14:anchorId="5127D2A6" wp14:editId="7FC91D3E">
                      <wp:simplePos x="0" y="0"/>
                      <wp:positionH relativeFrom="column">
                        <wp:posOffset>918210</wp:posOffset>
                      </wp:positionH>
                      <wp:positionV relativeFrom="paragraph">
                        <wp:posOffset>41910</wp:posOffset>
                      </wp:positionV>
                      <wp:extent cx="1905000" cy="352425"/>
                      <wp:effectExtent l="0" t="0" r="19050" b="28575"/>
                      <wp:wrapNone/>
                      <wp:docPr id="39" name="Rectangle 39"/>
                      <wp:cNvGraphicFramePr/>
                      <a:graphic xmlns:a="http://schemas.openxmlformats.org/drawingml/2006/main">
                        <a:graphicData uri="http://schemas.microsoft.com/office/word/2010/wordprocessingShape">
                          <wps:wsp>
                            <wps:cNvSpPr/>
                            <wps:spPr>
                              <a:xfrm>
                                <a:off x="0" y="0"/>
                                <a:ext cx="1905000" cy="352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A4C4F7" id="Rectangle 39" o:spid="_x0000_s1026" style="position:absolute;margin-left:72.3pt;margin-top:3.3pt;width:150pt;height:27.75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" filled="f" strokecolor="black [3213]" strokeweight="1pt"/>
                  </w:pict>
                </mc:Fallback>
              </mc:AlternateContent>
            </w:r>
            <w:r w:rsidRPr="0009378A">
              <w:rPr>
                <w:sz w:val="28"/>
                <w:szCs w:val="28"/>
              </w:rPr>
              <w:t xml:space="preserve">(1235 </w:t>
            </w:r>
            <w:r w:rsidRPr="00A160FD">
              <w:rPr>
                <w:sz w:val="28"/>
                <w:szCs w:val="28"/>
              </w:rPr>
              <w:t>+</w:t>
            </w:r>
            <w:r w:rsidRPr="0009378A">
              <w:rPr>
                <w:sz w:val="28"/>
                <w:szCs w:val="28"/>
              </w:rPr>
              <w:t xml:space="preserve"> 125)</w:t>
            </w:r>
            <w:r w:rsidRPr="0009378A">
              <w:rPr>
                <w:spacing w:val="-8"/>
                <w:sz w:val="28"/>
                <w:szCs w:val="28"/>
              </w:rPr>
              <w:t xml:space="preserve"> </w:t>
            </w:r>
            <w:r w:rsidRPr="0009378A">
              <w:rPr>
                <w:sz w:val="28"/>
                <w:szCs w:val="28"/>
              </w:rPr>
              <w:t>:</w:t>
            </w:r>
            <w:r w:rsidRPr="0009378A">
              <w:rPr>
                <w:spacing w:val="-2"/>
                <w:sz w:val="28"/>
                <w:szCs w:val="28"/>
              </w:rPr>
              <w:t xml:space="preserve"> </w:t>
            </w:r>
            <w:r w:rsidRPr="0009378A">
              <w:rPr>
                <w:sz w:val="28"/>
                <w:szCs w:val="28"/>
              </w:rPr>
              <w:t>5</w:t>
            </w:r>
            <w:r w:rsidRPr="0009378A">
              <w:rPr>
                <w:sz w:val="28"/>
                <w:szCs w:val="28"/>
              </w:rPr>
              <w:tab/>
              <w:t xml:space="preserve">300 : 12 </w:t>
            </w:r>
            <w:r w:rsidRPr="00A160FD">
              <w:rPr>
                <w:sz w:val="28"/>
                <w:szCs w:val="28"/>
              </w:rPr>
              <w:t>+</w:t>
            </w:r>
            <w:r w:rsidRPr="0009378A">
              <w:rPr>
                <w:sz w:val="28"/>
                <w:szCs w:val="28"/>
              </w:rPr>
              <w:t xml:space="preserve"> 144 :</w:t>
            </w:r>
            <w:r w:rsidRPr="0009378A">
              <w:rPr>
                <w:spacing w:val="-9"/>
                <w:sz w:val="28"/>
                <w:szCs w:val="28"/>
              </w:rPr>
              <w:t xml:space="preserve"> </w:t>
            </w:r>
            <w:r w:rsidRPr="0009378A">
              <w:rPr>
                <w:sz w:val="28"/>
                <w:szCs w:val="28"/>
              </w:rPr>
              <w:t>12</w:t>
            </w:r>
          </w:p>
          <w:p w:rsidR="0009378A" w:rsidRPr="0009378A" w:rsidRDefault="0009378A" w:rsidP="00950EC8">
            <w:pPr>
              <w:pStyle w:val="TableParagraph"/>
              <w:rPr>
                <w:b/>
                <w:sz w:val="28"/>
                <w:szCs w:val="28"/>
              </w:rPr>
            </w:pPr>
          </w:p>
          <w:p w:rsidR="0009378A" w:rsidRPr="0009378A" w:rsidRDefault="0009378A" w:rsidP="00950EC8">
            <w:pPr>
              <w:pStyle w:val="TableParagraph"/>
              <w:spacing w:before="167" w:after="37"/>
              <w:ind w:right="860"/>
              <w:jc w:val="right"/>
              <w:rPr>
                <w:sz w:val="28"/>
                <w:szCs w:val="28"/>
              </w:rPr>
            </w:pPr>
          </w:p>
          <w:p w:rsidR="0009378A" w:rsidRPr="0009378A" w:rsidRDefault="0009378A" w:rsidP="00950EC8">
            <w:pPr>
              <w:pStyle w:val="TableParagraph"/>
              <w:spacing w:line="20" w:lineRule="exact"/>
              <w:ind w:left="8585"/>
              <w:rPr>
                <w:sz w:val="28"/>
                <w:szCs w:val="28"/>
              </w:rPr>
            </w:pPr>
          </w:p>
          <w:p w:rsidR="0009378A" w:rsidRPr="0009378A" w:rsidRDefault="0009378A" w:rsidP="00950EC8">
            <w:pPr>
              <w:pStyle w:val="TableParagraph"/>
              <w:spacing w:before="15" w:line="314" w:lineRule="auto"/>
              <w:ind w:left="108" w:right="162"/>
              <w:rPr>
                <w:sz w:val="28"/>
                <w:szCs w:val="28"/>
              </w:rPr>
            </w:pPr>
            <w:r w:rsidRPr="0009378A">
              <w:rPr>
                <w:b/>
                <w:sz w:val="28"/>
                <w:szCs w:val="28"/>
              </w:rPr>
              <w:t xml:space="preserve">Bài 4. </w:t>
            </w:r>
            <w:r w:rsidRPr="0009378A">
              <w:rPr>
                <w:sz w:val="28"/>
                <w:szCs w:val="28"/>
              </w:rPr>
              <w:t xml:space="preserve">Một cửa hàng có 36 bao gạo như nhau, mỗi bao chứa 50kg gạo. Cửa hàng đã bán được </w:t>
            </w:r>
            <w:r w:rsidRPr="0009378A">
              <w:rPr>
                <w:position w:val="6"/>
                <w:sz w:val="28"/>
                <w:szCs w:val="28"/>
              </w:rPr>
              <w:t>1</w:t>
            </w:r>
            <w:r w:rsidRPr="00A160FD">
              <w:rPr>
                <w:position w:val="6"/>
                <w:sz w:val="28"/>
                <w:szCs w:val="28"/>
              </w:rPr>
              <w:t>/3</w:t>
            </w:r>
            <w:r w:rsidRPr="0009378A">
              <w:rPr>
                <w:position w:val="6"/>
                <w:sz w:val="28"/>
                <w:szCs w:val="28"/>
              </w:rPr>
              <w:t xml:space="preserve"> </w:t>
            </w:r>
            <w:r w:rsidRPr="0009378A">
              <w:rPr>
                <w:sz w:val="28"/>
                <w:szCs w:val="28"/>
              </w:rPr>
              <w:t>tổng số gạo. Hỏi cửa hàng đã bán được bao nhiêu ki-lô-gam gạo.</w:t>
            </w:r>
          </w:p>
          <w:p w:rsidR="0009378A" w:rsidRPr="0009378A" w:rsidRDefault="0009378A" w:rsidP="00950EC8">
            <w:pPr>
              <w:pStyle w:val="TableParagraph"/>
              <w:spacing w:before="10"/>
              <w:ind w:left="13"/>
              <w:jc w:val="center"/>
              <w:rPr>
                <w:b/>
                <w:i/>
                <w:sz w:val="28"/>
                <w:szCs w:val="28"/>
              </w:rPr>
            </w:pPr>
            <w:r w:rsidRPr="0009378A">
              <w:rPr>
                <w:b/>
                <w:i/>
                <w:sz w:val="28"/>
                <w:szCs w:val="28"/>
              </w:rPr>
              <w:t>Bài giải</w:t>
            </w:r>
          </w:p>
          <w:p w:rsidR="0009378A" w:rsidRPr="0009378A" w:rsidRDefault="0009378A" w:rsidP="00950EC8">
            <w:pPr>
              <w:pStyle w:val="TableParagraph"/>
              <w:spacing w:before="88"/>
              <w:ind w:left="17"/>
              <w:jc w:val="center"/>
              <w:rPr>
                <w:sz w:val="28"/>
                <w:szCs w:val="28"/>
              </w:rPr>
            </w:pPr>
            <w:r w:rsidRPr="0009378A">
              <w:rPr>
                <w:sz w:val="28"/>
                <w:szCs w:val="28"/>
              </w:rPr>
              <w:t>………………………………………………………………………………………</w:t>
            </w:r>
          </w:p>
          <w:p w:rsidR="0009378A" w:rsidRPr="0009378A" w:rsidRDefault="0009378A" w:rsidP="00950EC8">
            <w:pPr>
              <w:pStyle w:val="TableParagraph"/>
              <w:spacing w:before="88"/>
              <w:ind w:left="17"/>
              <w:jc w:val="center"/>
              <w:rPr>
                <w:sz w:val="28"/>
                <w:szCs w:val="28"/>
              </w:rPr>
            </w:pPr>
            <w:r w:rsidRPr="0009378A">
              <w:rPr>
                <w:sz w:val="28"/>
                <w:szCs w:val="28"/>
              </w:rPr>
              <w:t>………………………………………………………………………………………</w:t>
            </w:r>
          </w:p>
          <w:p w:rsidR="0009378A" w:rsidRPr="0009378A" w:rsidRDefault="0009378A" w:rsidP="00950EC8">
            <w:pPr>
              <w:pStyle w:val="TableParagraph"/>
              <w:spacing w:before="88"/>
              <w:ind w:left="17"/>
              <w:jc w:val="center"/>
              <w:rPr>
                <w:sz w:val="28"/>
                <w:szCs w:val="28"/>
              </w:rPr>
            </w:pPr>
            <w:r w:rsidRPr="0009378A">
              <w:rPr>
                <w:sz w:val="28"/>
                <w:szCs w:val="28"/>
              </w:rPr>
              <w:t>………………………………………………………………………………………</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lastRenderedPageBreak/>
              <w:t>………………………………………………………………………………………</w:t>
            </w:r>
          </w:p>
          <w:p w:rsidR="0009378A" w:rsidRPr="0009378A" w:rsidRDefault="0009378A" w:rsidP="00A160FD">
            <w:pPr>
              <w:pStyle w:val="TableParagraph"/>
              <w:spacing w:before="90"/>
              <w:rPr>
                <w:sz w:val="28"/>
                <w:szCs w:val="28"/>
              </w:rPr>
            </w:pPr>
          </w:p>
        </w:tc>
      </w:tr>
      <w:tr w:rsidR="0009378A" w:rsidRPr="0009378A" w:rsidTr="001B5D0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Before w:val="1"/>
          <w:gridAfter w:val="1"/>
          <w:wBefore w:w="25" w:type="dxa"/>
          <w:wAfter w:w="10" w:type="dxa"/>
          <w:trHeight w:val="2049"/>
        </w:trPr>
        <w:tc>
          <w:tcPr>
            <w:tcW w:w="4861" w:type="dxa"/>
          </w:tcPr>
          <w:p w:rsidR="0009378A" w:rsidRPr="0009378A" w:rsidRDefault="0009378A" w:rsidP="00950EC8">
            <w:pPr>
              <w:pStyle w:val="TableParagraph"/>
              <w:spacing w:line="252" w:lineRule="exact"/>
              <w:ind w:left="108"/>
              <w:rPr>
                <w:b/>
                <w:sz w:val="28"/>
                <w:szCs w:val="28"/>
              </w:rPr>
            </w:pPr>
            <w:r w:rsidRPr="0009378A">
              <w:rPr>
                <w:b/>
                <w:sz w:val="28"/>
                <w:szCs w:val="28"/>
              </w:rPr>
              <w:lastRenderedPageBreak/>
              <w:t>c. Hoạt động 3: Sửa bài (10 phút):</w:t>
            </w:r>
          </w:p>
          <w:p w:rsidR="0009378A" w:rsidRPr="0009378A" w:rsidRDefault="0009378A" w:rsidP="008926C3">
            <w:pPr>
              <w:pStyle w:val="TableParagraph"/>
              <w:numPr>
                <w:ilvl w:val="0"/>
                <w:numId w:val="37"/>
              </w:numPr>
              <w:tabs>
                <w:tab w:val="left" w:pos="236"/>
              </w:tabs>
              <w:spacing w:before="88"/>
              <w:rPr>
                <w:sz w:val="28"/>
                <w:szCs w:val="28"/>
              </w:rPr>
            </w:pPr>
            <w:r w:rsidRPr="0009378A">
              <w:rPr>
                <w:sz w:val="28"/>
                <w:szCs w:val="28"/>
              </w:rPr>
              <w:t>Yêu cầu đại diện các nhóm lên bảng sửa</w:t>
            </w:r>
            <w:r w:rsidRPr="0009378A">
              <w:rPr>
                <w:spacing w:val="-11"/>
                <w:sz w:val="28"/>
                <w:szCs w:val="28"/>
              </w:rPr>
              <w:t xml:space="preserve"> </w:t>
            </w:r>
            <w:r w:rsidRPr="0009378A">
              <w:rPr>
                <w:sz w:val="28"/>
                <w:szCs w:val="28"/>
              </w:rPr>
              <w:t>bài.</w:t>
            </w:r>
          </w:p>
          <w:p w:rsidR="0009378A" w:rsidRPr="0009378A" w:rsidRDefault="0009378A" w:rsidP="008926C3">
            <w:pPr>
              <w:pStyle w:val="TableParagraph"/>
              <w:numPr>
                <w:ilvl w:val="0"/>
                <w:numId w:val="37"/>
              </w:numPr>
              <w:tabs>
                <w:tab w:val="left" w:pos="236"/>
              </w:tabs>
              <w:spacing w:before="87"/>
              <w:rPr>
                <w:sz w:val="28"/>
                <w:szCs w:val="28"/>
              </w:rPr>
            </w:pPr>
            <w:r w:rsidRPr="0009378A">
              <w:rPr>
                <w:sz w:val="28"/>
                <w:szCs w:val="28"/>
              </w:rPr>
              <w:t>Giáo viên chốt đúng -</w:t>
            </w:r>
            <w:r w:rsidRPr="0009378A">
              <w:rPr>
                <w:spacing w:val="-5"/>
                <w:sz w:val="28"/>
                <w:szCs w:val="28"/>
              </w:rPr>
              <w:t xml:space="preserve"> </w:t>
            </w:r>
            <w:r w:rsidRPr="0009378A">
              <w:rPr>
                <w:sz w:val="28"/>
                <w:szCs w:val="28"/>
              </w:rPr>
              <w:t>sai.</w:t>
            </w:r>
          </w:p>
          <w:p w:rsidR="0009378A" w:rsidRPr="0009378A" w:rsidRDefault="0009378A" w:rsidP="00950EC8">
            <w:pPr>
              <w:pStyle w:val="TableParagraph"/>
              <w:spacing w:before="91"/>
              <w:ind w:left="108"/>
              <w:rPr>
                <w:b/>
                <w:sz w:val="28"/>
                <w:szCs w:val="28"/>
              </w:rPr>
            </w:pPr>
            <w:r w:rsidRPr="0009378A">
              <w:rPr>
                <w:b/>
                <w:sz w:val="28"/>
                <w:szCs w:val="28"/>
              </w:rPr>
              <w:t>3. Hoạt động nối tiếp (3 phút):</w:t>
            </w:r>
          </w:p>
          <w:p w:rsidR="0009378A" w:rsidRPr="0009378A" w:rsidRDefault="0009378A" w:rsidP="008926C3">
            <w:pPr>
              <w:pStyle w:val="TableParagraph"/>
              <w:numPr>
                <w:ilvl w:val="0"/>
                <w:numId w:val="36"/>
              </w:numPr>
              <w:tabs>
                <w:tab w:val="left" w:pos="236"/>
              </w:tabs>
              <w:spacing w:before="87"/>
              <w:rPr>
                <w:sz w:val="28"/>
                <w:szCs w:val="28"/>
              </w:rPr>
            </w:pPr>
            <w:r w:rsidRPr="0009378A">
              <w:rPr>
                <w:sz w:val="28"/>
                <w:szCs w:val="28"/>
              </w:rPr>
              <w:t>Yêu cầu học sinh tóm tắt nội dung rèn</w:t>
            </w:r>
            <w:r w:rsidRPr="0009378A">
              <w:rPr>
                <w:spacing w:val="-10"/>
                <w:sz w:val="28"/>
                <w:szCs w:val="28"/>
              </w:rPr>
              <w:t xml:space="preserve"> </w:t>
            </w:r>
            <w:r w:rsidRPr="0009378A">
              <w:rPr>
                <w:sz w:val="28"/>
                <w:szCs w:val="28"/>
              </w:rPr>
              <w:lastRenderedPageBreak/>
              <w:t>luyện.</w:t>
            </w:r>
          </w:p>
          <w:p w:rsidR="0009378A" w:rsidRPr="0009378A" w:rsidRDefault="0009378A" w:rsidP="008926C3">
            <w:pPr>
              <w:pStyle w:val="TableParagraph"/>
              <w:numPr>
                <w:ilvl w:val="0"/>
                <w:numId w:val="36"/>
              </w:numPr>
              <w:tabs>
                <w:tab w:val="left" w:pos="236"/>
              </w:tabs>
              <w:spacing w:before="88"/>
              <w:rPr>
                <w:sz w:val="28"/>
                <w:szCs w:val="28"/>
              </w:rPr>
            </w:pPr>
            <w:r w:rsidRPr="0009378A">
              <w:rPr>
                <w:sz w:val="28"/>
                <w:szCs w:val="28"/>
              </w:rPr>
              <w:t>Nhận xét tiết học. Nhắc học sinh chuẩn bị</w:t>
            </w:r>
            <w:r w:rsidRPr="0009378A">
              <w:rPr>
                <w:spacing w:val="-11"/>
                <w:sz w:val="28"/>
                <w:szCs w:val="28"/>
              </w:rPr>
              <w:t xml:space="preserve"> </w:t>
            </w:r>
            <w:r w:rsidRPr="0009378A">
              <w:rPr>
                <w:sz w:val="28"/>
                <w:szCs w:val="28"/>
              </w:rPr>
              <w:t>bài.</w:t>
            </w:r>
          </w:p>
        </w:tc>
        <w:tc>
          <w:tcPr>
            <w:tcW w:w="4859" w:type="dxa"/>
            <w:gridSpan w:val="3"/>
          </w:tcPr>
          <w:p w:rsidR="0009378A" w:rsidRPr="0009378A" w:rsidRDefault="0009378A" w:rsidP="00950EC8">
            <w:pPr>
              <w:pStyle w:val="TableParagraph"/>
              <w:spacing w:before="6"/>
              <w:rPr>
                <w:b/>
                <w:sz w:val="28"/>
                <w:szCs w:val="28"/>
              </w:rPr>
            </w:pPr>
          </w:p>
          <w:p w:rsidR="0009378A" w:rsidRPr="0009378A" w:rsidRDefault="0009378A" w:rsidP="008926C3">
            <w:pPr>
              <w:pStyle w:val="TableParagraph"/>
              <w:numPr>
                <w:ilvl w:val="0"/>
                <w:numId w:val="35"/>
              </w:numPr>
              <w:tabs>
                <w:tab w:val="left" w:pos="237"/>
              </w:tabs>
              <w:ind w:hanging="131"/>
              <w:rPr>
                <w:sz w:val="28"/>
                <w:szCs w:val="28"/>
              </w:rPr>
            </w:pPr>
            <w:r w:rsidRPr="0009378A">
              <w:rPr>
                <w:sz w:val="28"/>
                <w:szCs w:val="28"/>
              </w:rPr>
              <w:t>Đại diện các nhóm sửa bài trên bảng</w:t>
            </w:r>
            <w:r w:rsidRPr="0009378A">
              <w:rPr>
                <w:spacing w:val="-13"/>
                <w:sz w:val="28"/>
                <w:szCs w:val="28"/>
              </w:rPr>
              <w:t xml:space="preserve"> </w:t>
            </w:r>
            <w:r w:rsidRPr="0009378A">
              <w:rPr>
                <w:sz w:val="28"/>
                <w:szCs w:val="28"/>
              </w:rPr>
              <w:t>lớp.</w:t>
            </w:r>
          </w:p>
          <w:p w:rsidR="0009378A" w:rsidRPr="0009378A" w:rsidRDefault="0009378A" w:rsidP="008926C3">
            <w:pPr>
              <w:pStyle w:val="TableParagraph"/>
              <w:numPr>
                <w:ilvl w:val="0"/>
                <w:numId w:val="35"/>
              </w:numPr>
              <w:tabs>
                <w:tab w:val="left" w:pos="237"/>
              </w:tabs>
              <w:spacing w:before="88"/>
              <w:ind w:hanging="131"/>
              <w:rPr>
                <w:sz w:val="28"/>
                <w:szCs w:val="28"/>
              </w:rPr>
            </w:pPr>
            <w:r w:rsidRPr="0009378A">
              <w:rPr>
                <w:sz w:val="28"/>
                <w:szCs w:val="28"/>
              </w:rPr>
              <w:t>Học sinh nhận xét, sửa</w:t>
            </w:r>
            <w:r w:rsidRPr="0009378A">
              <w:rPr>
                <w:spacing w:val="-4"/>
                <w:sz w:val="28"/>
                <w:szCs w:val="28"/>
              </w:rPr>
              <w:t xml:space="preserve"> </w:t>
            </w:r>
            <w:r w:rsidRPr="0009378A">
              <w:rPr>
                <w:sz w:val="28"/>
                <w:szCs w:val="28"/>
              </w:rPr>
              <w:t>bài.</w:t>
            </w:r>
          </w:p>
          <w:p w:rsidR="0009378A" w:rsidRPr="0009378A" w:rsidRDefault="0009378A" w:rsidP="00950EC8">
            <w:pPr>
              <w:pStyle w:val="TableParagraph"/>
              <w:rPr>
                <w:b/>
                <w:sz w:val="28"/>
                <w:szCs w:val="28"/>
              </w:rPr>
            </w:pPr>
          </w:p>
          <w:p w:rsidR="0009378A" w:rsidRPr="0009378A" w:rsidRDefault="0009378A" w:rsidP="008926C3">
            <w:pPr>
              <w:pStyle w:val="TableParagraph"/>
              <w:numPr>
                <w:ilvl w:val="0"/>
                <w:numId w:val="35"/>
              </w:numPr>
              <w:tabs>
                <w:tab w:val="left" w:pos="237"/>
              </w:tabs>
              <w:spacing w:before="155"/>
              <w:ind w:hanging="131"/>
              <w:rPr>
                <w:sz w:val="28"/>
                <w:szCs w:val="28"/>
              </w:rPr>
            </w:pPr>
            <w:r w:rsidRPr="0009378A">
              <w:rPr>
                <w:sz w:val="28"/>
                <w:szCs w:val="28"/>
              </w:rPr>
              <w:t>Học sinh phát</w:t>
            </w:r>
            <w:r w:rsidRPr="0009378A">
              <w:rPr>
                <w:spacing w:val="-2"/>
                <w:sz w:val="28"/>
                <w:szCs w:val="28"/>
              </w:rPr>
              <w:t xml:space="preserve"> </w:t>
            </w:r>
            <w:r w:rsidRPr="0009378A">
              <w:rPr>
                <w:sz w:val="28"/>
                <w:szCs w:val="28"/>
              </w:rPr>
              <w:t>biểu.</w:t>
            </w:r>
          </w:p>
        </w:tc>
      </w:tr>
    </w:tbl>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09378A">
      <w:pPr>
        <w:pStyle w:val="BodyText"/>
        <w:spacing w:before="11"/>
        <w:rPr>
          <w:b/>
          <w:sz w:val="28"/>
          <w:szCs w:val="28"/>
        </w:rPr>
      </w:pPr>
    </w:p>
    <w:p w:rsidR="0009378A" w:rsidRPr="0009378A" w:rsidRDefault="0009378A" w:rsidP="00301565">
      <w:pPr>
        <w:pStyle w:val="BodyText"/>
        <w:tabs>
          <w:tab w:val="left" w:leader="dot" w:pos="2635"/>
        </w:tabs>
        <w:spacing w:before="81"/>
        <w:rPr>
          <w:sz w:val="28"/>
          <w:szCs w:val="28"/>
        </w:rPr>
      </w:pPr>
    </w:p>
    <w:p w:rsidR="0009378A" w:rsidRPr="0009378A" w:rsidRDefault="0009378A" w:rsidP="0009378A">
      <w:pPr>
        <w:pStyle w:val="BodyText"/>
        <w:tabs>
          <w:tab w:val="left" w:leader="dot" w:pos="2635"/>
        </w:tabs>
        <w:spacing w:before="81"/>
        <w:ind w:left="535"/>
        <w:rPr>
          <w:sz w:val="28"/>
          <w:szCs w:val="28"/>
        </w:rPr>
      </w:pPr>
      <w:r w:rsidRPr="0009378A">
        <w:rPr>
          <w:sz w:val="28"/>
          <w:szCs w:val="28"/>
        </w:rPr>
        <w:lastRenderedPageBreak/>
        <w:t xml:space="preserve"> Thứ</w:t>
      </w:r>
      <w:r w:rsidRPr="0009378A">
        <w:rPr>
          <w:sz w:val="28"/>
          <w:szCs w:val="28"/>
        </w:rPr>
        <w:tab/>
        <w:t>, ngày …… / …… /</w:t>
      </w:r>
      <w:r w:rsidRPr="0009378A">
        <w:rPr>
          <w:spacing w:val="-10"/>
          <w:sz w:val="28"/>
          <w:szCs w:val="28"/>
        </w:rPr>
        <w:t xml:space="preserve"> </w:t>
      </w:r>
      <w:r w:rsidRPr="0009378A">
        <w:rPr>
          <w:sz w:val="28"/>
          <w:szCs w:val="28"/>
        </w:rPr>
        <w:t>20…</w:t>
      </w:r>
    </w:p>
    <w:p w:rsidR="0009378A" w:rsidRPr="0009378A" w:rsidRDefault="0009378A" w:rsidP="0009378A">
      <w:pPr>
        <w:pStyle w:val="BodyText"/>
        <w:rPr>
          <w:sz w:val="28"/>
          <w:szCs w:val="28"/>
        </w:rPr>
      </w:pPr>
    </w:p>
    <w:p w:rsidR="0009378A" w:rsidRPr="0009378A" w:rsidRDefault="0009378A" w:rsidP="0009378A">
      <w:pPr>
        <w:spacing w:before="1" w:line="252" w:lineRule="exact"/>
        <w:ind w:left="2959" w:right="2677"/>
        <w:jc w:val="center"/>
        <w:rPr>
          <w:rFonts w:ascii="Times New Roman" w:hAnsi="Times New Roman" w:cs="Times New Roman"/>
          <w:i/>
          <w:sz w:val="28"/>
          <w:szCs w:val="28"/>
        </w:rPr>
      </w:pPr>
      <w:r w:rsidRPr="0009378A">
        <w:rPr>
          <w:rFonts w:ascii="Times New Roman" w:hAnsi="Times New Roman" w:cs="Times New Roman"/>
          <w:i/>
          <w:sz w:val="28"/>
          <w:szCs w:val="28"/>
        </w:rPr>
        <w:t>Rèn Toán tuần 15</w:t>
      </w:r>
    </w:p>
    <w:p w:rsidR="0009378A" w:rsidRPr="0009378A" w:rsidRDefault="0009378A" w:rsidP="0009378A">
      <w:pPr>
        <w:spacing w:line="252" w:lineRule="exact"/>
        <w:ind w:left="2968" w:right="2677"/>
        <w:jc w:val="center"/>
        <w:rPr>
          <w:rFonts w:ascii="Times New Roman" w:hAnsi="Times New Roman" w:cs="Times New Roman"/>
          <w:i/>
          <w:sz w:val="28"/>
          <w:szCs w:val="28"/>
        </w:rPr>
      </w:pPr>
      <w:r w:rsidRPr="0009378A">
        <w:rPr>
          <w:rFonts w:ascii="Times New Roman" w:hAnsi="Times New Roman" w:cs="Times New Roman"/>
          <w:b/>
          <w:sz w:val="28"/>
          <w:szCs w:val="28"/>
        </w:rPr>
        <w:t>Luyện Tập Tổng Hợp</w:t>
      </w:r>
    </w:p>
    <w:p w:rsidR="0009378A" w:rsidRPr="0009378A" w:rsidRDefault="0009378A" w:rsidP="0009378A">
      <w:pPr>
        <w:pStyle w:val="BodyText"/>
        <w:spacing w:before="8"/>
        <w:rPr>
          <w:i/>
          <w:sz w:val="28"/>
          <w:szCs w:val="28"/>
        </w:rPr>
      </w:pPr>
    </w:p>
    <w:p w:rsidR="0009378A" w:rsidRPr="0009378A" w:rsidRDefault="0009378A" w:rsidP="008926C3">
      <w:pPr>
        <w:pStyle w:val="Heading2"/>
        <w:keepNext w:val="0"/>
        <w:keepLines w:val="0"/>
        <w:numPr>
          <w:ilvl w:val="0"/>
          <w:numId w:val="55"/>
        </w:numPr>
        <w:tabs>
          <w:tab w:val="left" w:pos="733"/>
        </w:tabs>
        <w:autoSpaceDE w:val="0"/>
        <w:autoSpaceDN w:val="0"/>
        <w:spacing w:before="0" w:after="0"/>
        <w:ind w:hanging="198"/>
        <w:rPr>
          <w:rFonts w:ascii="Times New Roman" w:hAnsi="Times New Roman"/>
          <w:szCs w:val="28"/>
        </w:rPr>
      </w:pPr>
      <w:r w:rsidRPr="0009378A">
        <w:rPr>
          <w:rFonts w:ascii="Times New Roman" w:hAnsi="Times New Roman"/>
          <w:szCs w:val="28"/>
        </w:rPr>
        <w:t>MỤC</w:t>
      </w:r>
      <w:r w:rsidRPr="0009378A">
        <w:rPr>
          <w:rFonts w:ascii="Times New Roman" w:hAnsi="Times New Roman"/>
          <w:spacing w:val="-2"/>
          <w:szCs w:val="28"/>
        </w:rPr>
        <w:t xml:space="preserve"> </w:t>
      </w:r>
      <w:r w:rsidRPr="0009378A">
        <w:rPr>
          <w:rFonts w:ascii="Times New Roman" w:hAnsi="Times New Roman"/>
          <w:szCs w:val="28"/>
        </w:rPr>
        <w:t>TIÊU:</w:t>
      </w:r>
    </w:p>
    <w:p w:rsidR="0009378A" w:rsidRPr="0009378A" w:rsidRDefault="0009378A" w:rsidP="008926C3">
      <w:pPr>
        <w:pStyle w:val="ListParagraph"/>
        <w:widowControl w:val="0"/>
        <w:numPr>
          <w:ilvl w:val="1"/>
          <w:numId w:val="55"/>
        </w:numPr>
        <w:tabs>
          <w:tab w:val="left" w:pos="1477"/>
        </w:tabs>
        <w:autoSpaceDE w:val="0"/>
        <w:autoSpaceDN w:val="0"/>
        <w:spacing w:before="88" w:after="0" w:line="326" w:lineRule="auto"/>
        <w:ind w:left="535" w:right="170" w:firstLine="720"/>
        <w:contextualSpacing w:val="0"/>
        <w:rPr>
          <w:rFonts w:ascii="Times New Roman" w:hAnsi="Times New Roman" w:cs="Times New Roman"/>
          <w:sz w:val="28"/>
          <w:szCs w:val="28"/>
        </w:rPr>
      </w:pPr>
      <w:r w:rsidRPr="0009378A">
        <w:rPr>
          <w:rFonts w:ascii="Times New Roman" w:hAnsi="Times New Roman" w:cs="Times New Roman"/>
          <w:b/>
          <w:i/>
          <w:sz w:val="28"/>
          <w:szCs w:val="28"/>
        </w:rPr>
        <w:t>Kiến thức</w:t>
      </w:r>
      <w:r w:rsidRPr="0009378A">
        <w:rPr>
          <w:rFonts w:ascii="Times New Roman" w:hAnsi="Times New Roman" w:cs="Times New Roman"/>
          <w:sz w:val="28"/>
          <w:szCs w:val="28"/>
        </w:rPr>
        <w:t>: Củng cố cho học sinh các kiến thức về chia với số có 2 chữ số; tính giá trị biểu thức; giải toán</w:t>
      </w:r>
      <w:r w:rsidRPr="0009378A">
        <w:rPr>
          <w:rFonts w:ascii="Times New Roman" w:hAnsi="Times New Roman" w:cs="Times New Roman"/>
          <w:spacing w:val="-3"/>
          <w:sz w:val="28"/>
          <w:szCs w:val="28"/>
        </w:rPr>
        <w:t xml:space="preserve"> </w:t>
      </w:r>
      <w:r w:rsidRPr="0009378A">
        <w:rPr>
          <w:rFonts w:ascii="Times New Roman" w:hAnsi="Times New Roman" w:cs="Times New Roman"/>
          <w:sz w:val="28"/>
          <w:szCs w:val="28"/>
        </w:rPr>
        <w:t>văn.</w:t>
      </w:r>
    </w:p>
    <w:p w:rsidR="0009378A" w:rsidRPr="0009378A" w:rsidRDefault="0009378A" w:rsidP="008926C3">
      <w:pPr>
        <w:pStyle w:val="ListParagraph"/>
        <w:widowControl w:val="0"/>
        <w:numPr>
          <w:ilvl w:val="1"/>
          <w:numId w:val="55"/>
        </w:numPr>
        <w:tabs>
          <w:tab w:val="left" w:pos="1477"/>
        </w:tabs>
        <w:autoSpaceDE w:val="0"/>
        <w:autoSpaceDN w:val="0"/>
        <w:spacing w:after="0" w:line="249" w:lineRule="exact"/>
        <w:contextualSpacing w:val="0"/>
        <w:rPr>
          <w:rFonts w:ascii="Times New Roman" w:hAnsi="Times New Roman" w:cs="Times New Roman"/>
          <w:sz w:val="28"/>
          <w:szCs w:val="28"/>
        </w:rPr>
      </w:pPr>
      <w:r w:rsidRPr="0009378A">
        <w:rPr>
          <w:rFonts w:ascii="Times New Roman" w:hAnsi="Times New Roman" w:cs="Times New Roman"/>
          <w:b/>
          <w:i/>
          <w:sz w:val="28"/>
          <w:szCs w:val="28"/>
        </w:rPr>
        <w:t>Kĩ năng</w:t>
      </w:r>
      <w:r w:rsidRPr="0009378A">
        <w:rPr>
          <w:rFonts w:ascii="Times New Roman" w:hAnsi="Times New Roman" w:cs="Times New Roman"/>
          <w:sz w:val="28"/>
          <w:szCs w:val="28"/>
        </w:rPr>
        <w:t>: Giúp học sinh thực hiện tốt các bài tập củng cố và mở</w:t>
      </w:r>
      <w:r w:rsidRPr="0009378A">
        <w:rPr>
          <w:rFonts w:ascii="Times New Roman" w:hAnsi="Times New Roman" w:cs="Times New Roman"/>
          <w:spacing w:val="-18"/>
          <w:sz w:val="28"/>
          <w:szCs w:val="28"/>
        </w:rPr>
        <w:t xml:space="preserve"> </w:t>
      </w:r>
      <w:r w:rsidRPr="0009378A">
        <w:rPr>
          <w:rFonts w:ascii="Times New Roman" w:hAnsi="Times New Roman" w:cs="Times New Roman"/>
          <w:sz w:val="28"/>
          <w:szCs w:val="28"/>
        </w:rPr>
        <w:t>rộng.</w:t>
      </w:r>
    </w:p>
    <w:p w:rsidR="0009378A" w:rsidRPr="0009378A" w:rsidRDefault="0009378A" w:rsidP="008926C3">
      <w:pPr>
        <w:pStyle w:val="ListParagraph"/>
        <w:widowControl w:val="0"/>
        <w:numPr>
          <w:ilvl w:val="1"/>
          <w:numId w:val="55"/>
        </w:numPr>
        <w:tabs>
          <w:tab w:val="left" w:pos="1477"/>
        </w:tabs>
        <w:autoSpaceDE w:val="0"/>
        <w:autoSpaceDN w:val="0"/>
        <w:spacing w:before="88" w:after="0" w:line="240" w:lineRule="auto"/>
        <w:contextualSpacing w:val="0"/>
        <w:rPr>
          <w:rFonts w:ascii="Times New Roman" w:hAnsi="Times New Roman" w:cs="Times New Roman"/>
          <w:sz w:val="28"/>
          <w:szCs w:val="28"/>
        </w:rPr>
      </w:pPr>
      <w:r w:rsidRPr="0009378A">
        <w:rPr>
          <w:rFonts w:ascii="Times New Roman" w:hAnsi="Times New Roman" w:cs="Times New Roman"/>
          <w:b/>
          <w:i/>
          <w:sz w:val="28"/>
          <w:szCs w:val="28"/>
        </w:rPr>
        <w:t>Thái độ</w:t>
      </w:r>
      <w:r w:rsidRPr="0009378A">
        <w:rPr>
          <w:rFonts w:ascii="Times New Roman" w:hAnsi="Times New Roman" w:cs="Times New Roman"/>
          <w:sz w:val="28"/>
          <w:szCs w:val="28"/>
        </w:rPr>
        <w:t>: Sáng tạo, hợp tác, cẩn</w:t>
      </w:r>
      <w:r w:rsidRPr="0009378A">
        <w:rPr>
          <w:rFonts w:ascii="Times New Roman" w:hAnsi="Times New Roman" w:cs="Times New Roman"/>
          <w:spacing w:val="-11"/>
          <w:sz w:val="28"/>
          <w:szCs w:val="28"/>
        </w:rPr>
        <w:t xml:space="preserve"> </w:t>
      </w:r>
      <w:r w:rsidRPr="0009378A">
        <w:rPr>
          <w:rFonts w:ascii="Times New Roman" w:hAnsi="Times New Roman" w:cs="Times New Roman"/>
          <w:sz w:val="28"/>
          <w:szCs w:val="28"/>
        </w:rPr>
        <w:t>thận.</w:t>
      </w:r>
    </w:p>
    <w:p w:rsidR="0009378A" w:rsidRPr="0009378A" w:rsidRDefault="0009378A" w:rsidP="008926C3">
      <w:pPr>
        <w:pStyle w:val="ListParagraph"/>
        <w:widowControl w:val="0"/>
        <w:numPr>
          <w:ilvl w:val="1"/>
          <w:numId w:val="34"/>
        </w:numPr>
        <w:tabs>
          <w:tab w:val="left" w:pos="702"/>
        </w:tabs>
        <w:autoSpaceDE w:val="0"/>
        <w:autoSpaceDN w:val="0"/>
        <w:spacing w:before="90" w:after="0" w:line="324" w:lineRule="auto"/>
        <w:ind w:left="535" w:right="239" w:firstLine="0"/>
        <w:contextualSpacing w:val="0"/>
        <w:rPr>
          <w:rFonts w:ascii="Times New Roman" w:hAnsi="Times New Roman" w:cs="Times New Roman"/>
          <w:sz w:val="28"/>
          <w:szCs w:val="28"/>
        </w:rPr>
      </w:pPr>
      <w:r w:rsidRPr="0009378A">
        <w:rPr>
          <w:rFonts w:ascii="Times New Roman" w:hAnsi="Times New Roman" w:cs="Times New Roman"/>
          <w:b/>
          <w:sz w:val="28"/>
          <w:szCs w:val="28"/>
        </w:rPr>
        <w:t>Phân hóa</w:t>
      </w:r>
      <w:r w:rsidRPr="0009378A">
        <w:rPr>
          <w:rFonts w:ascii="Times New Roman" w:hAnsi="Times New Roman" w:cs="Times New Roman"/>
          <w:sz w:val="28"/>
          <w:szCs w:val="28"/>
        </w:rPr>
        <w:t xml:space="preserve">: Học sinh trung bình chỉ làm tự chọn </w:t>
      </w:r>
      <w:r w:rsidRPr="0009378A">
        <w:rPr>
          <w:rFonts w:ascii="Times New Roman" w:hAnsi="Times New Roman" w:cs="Times New Roman"/>
          <w:b/>
          <w:sz w:val="28"/>
          <w:szCs w:val="28"/>
        </w:rPr>
        <w:t xml:space="preserve">2 </w:t>
      </w:r>
      <w:r w:rsidRPr="0009378A">
        <w:rPr>
          <w:rFonts w:ascii="Times New Roman" w:hAnsi="Times New Roman" w:cs="Times New Roman"/>
          <w:sz w:val="28"/>
          <w:szCs w:val="28"/>
        </w:rPr>
        <w:t xml:space="preserve">trong </w:t>
      </w:r>
      <w:r w:rsidRPr="0009378A">
        <w:rPr>
          <w:rFonts w:ascii="Times New Roman" w:hAnsi="Times New Roman" w:cs="Times New Roman"/>
          <w:b/>
          <w:sz w:val="28"/>
          <w:szCs w:val="28"/>
        </w:rPr>
        <w:t xml:space="preserve">4 </w:t>
      </w:r>
      <w:r w:rsidRPr="0009378A">
        <w:rPr>
          <w:rFonts w:ascii="Times New Roman" w:hAnsi="Times New Roman" w:cs="Times New Roman"/>
          <w:sz w:val="28"/>
          <w:szCs w:val="28"/>
        </w:rPr>
        <w:t xml:space="preserve">bài tập; học sinh khá làm tự chọn </w:t>
      </w:r>
      <w:r w:rsidRPr="0009378A">
        <w:rPr>
          <w:rFonts w:ascii="Times New Roman" w:hAnsi="Times New Roman" w:cs="Times New Roman"/>
          <w:b/>
          <w:sz w:val="28"/>
          <w:szCs w:val="28"/>
        </w:rPr>
        <w:t xml:space="preserve">3 </w:t>
      </w:r>
      <w:r w:rsidRPr="0009378A">
        <w:rPr>
          <w:rFonts w:ascii="Times New Roman" w:hAnsi="Times New Roman" w:cs="Times New Roman"/>
          <w:sz w:val="28"/>
          <w:szCs w:val="28"/>
        </w:rPr>
        <w:t xml:space="preserve">trong </w:t>
      </w:r>
      <w:r w:rsidRPr="0009378A">
        <w:rPr>
          <w:rFonts w:ascii="Times New Roman" w:hAnsi="Times New Roman" w:cs="Times New Roman"/>
          <w:b/>
          <w:sz w:val="28"/>
          <w:szCs w:val="28"/>
        </w:rPr>
        <w:t xml:space="preserve">4 </w:t>
      </w:r>
      <w:r w:rsidRPr="0009378A">
        <w:rPr>
          <w:rFonts w:ascii="Times New Roman" w:hAnsi="Times New Roman" w:cs="Times New Roman"/>
          <w:sz w:val="28"/>
          <w:szCs w:val="28"/>
        </w:rPr>
        <w:t>bài tập; học sinh giỏi thực hiện hết các yêu</w:t>
      </w:r>
      <w:r w:rsidRPr="0009378A">
        <w:rPr>
          <w:rFonts w:ascii="Times New Roman" w:hAnsi="Times New Roman" w:cs="Times New Roman"/>
          <w:spacing w:val="-15"/>
          <w:sz w:val="28"/>
          <w:szCs w:val="28"/>
        </w:rPr>
        <w:t xml:space="preserve"> </w:t>
      </w:r>
      <w:r w:rsidRPr="0009378A">
        <w:rPr>
          <w:rFonts w:ascii="Times New Roman" w:hAnsi="Times New Roman" w:cs="Times New Roman"/>
          <w:sz w:val="28"/>
          <w:szCs w:val="28"/>
        </w:rPr>
        <w:t>cầu.</w:t>
      </w:r>
    </w:p>
    <w:p w:rsidR="0009378A" w:rsidRPr="0009378A" w:rsidRDefault="0009378A" w:rsidP="0009378A">
      <w:pPr>
        <w:pStyle w:val="BodyText"/>
        <w:spacing w:before="8"/>
        <w:rPr>
          <w:sz w:val="28"/>
          <w:szCs w:val="28"/>
        </w:rPr>
      </w:pPr>
    </w:p>
    <w:p w:rsidR="0009378A" w:rsidRPr="0009378A" w:rsidRDefault="0009378A" w:rsidP="008926C3">
      <w:pPr>
        <w:pStyle w:val="Heading2"/>
        <w:keepNext w:val="0"/>
        <w:keepLines w:val="0"/>
        <w:numPr>
          <w:ilvl w:val="0"/>
          <w:numId w:val="55"/>
        </w:numPr>
        <w:tabs>
          <w:tab w:val="left" w:pos="817"/>
        </w:tabs>
        <w:autoSpaceDE w:val="0"/>
        <w:autoSpaceDN w:val="0"/>
        <w:spacing w:before="1" w:after="0"/>
        <w:ind w:left="816" w:hanging="282"/>
        <w:rPr>
          <w:rFonts w:ascii="Times New Roman" w:hAnsi="Times New Roman"/>
          <w:szCs w:val="28"/>
        </w:rPr>
      </w:pPr>
      <w:r w:rsidRPr="0009378A">
        <w:rPr>
          <w:rFonts w:ascii="Times New Roman" w:hAnsi="Times New Roman"/>
          <w:szCs w:val="28"/>
        </w:rPr>
        <w:t>ĐỒ DÙNG DẠY –</w:t>
      </w:r>
      <w:r w:rsidRPr="0009378A">
        <w:rPr>
          <w:rFonts w:ascii="Times New Roman" w:hAnsi="Times New Roman"/>
          <w:spacing w:val="-3"/>
          <w:szCs w:val="28"/>
        </w:rPr>
        <w:t xml:space="preserve"> </w:t>
      </w:r>
      <w:r w:rsidRPr="0009378A">
        <w:rPr>
          <w:rFonts w:ascii="Times New Roman" w:hAnsi="Times New Roman"/>
          <w:szCs w:val="28"/>
        </w:rPr>
        <w:t>HỌC:</w:t>
      </w:r>
    </w:p>
    <w:p w:rsidR="0009378A" w:rsidRPr="0009378A" w:rsidRDefault="0009378A" w:rsidP="008926C3">
      <w:pPr>
        <w:pStyle w:val="ListParagraph"/>
        <w:widowControl w:val="0"/>
        <w:numPr>
          <w:ilvl w:val="1"/>
          <w:numId w:val="55"/>
        </w:numPr>
        <w:tabs>
          <w:tab w:val="left" w:pos="1477"/>
        </w:tabs>
        <w:autoSpaceDE w:val="0"/>
        <w:autoSpaceDN w:val="0"/>
        <w:spacing w:before="87" w:after="0" w:line="240" w:lineRule="auto"/>
        <w:contextualSpacing w:val="0"/>
        <w:rPr>
          <w:rFonts w:ascii="Times New Roman" w:hAnsi="Times New Roman" w:cs="Times New Roman"/>
          <w:sz w:val="28"/>
          <w:szCs w:val="28"/>
        </w:rPr>
      </w:pPr>
      <w:r w:rsidRPr="0009378A">
        <w:rPr>
          <w:rFonts w:ascii="Times New Roman" w:hAnsi="Times New Roman" w:cs="Times New Roman"/>
          <w:sz w:val="28"/>
          <w:szCs w:val="28"/>
        </w:rPr>
        <w:t>Giáo viên: Bảng phụ, phiếu bài</w:t>
      </w:r>
      <w:r w:rsidRPr="0009378A">
        <w:rPr>
          <w:rFonts w:ascii="Times New Roman" w:hAnsi="Times New Roman" w:cs="Times New Roman"/>
          <w:spacing w:val="-11"/>
          <w:sz w:val="28"/>
          <w:szCs w:val="28"/>
        </w:rPr>
        <w:t xml:space="preserve"> </w:t>
      </w:r>
      <w:r w:rsidRPr="0009378A">
        <w:rPr>
          <w:rFonts w:ascii="Times New Roman" w:hAnsi="Times New Roman" w:cs="Times New Roman"/>
          <w:sz w:val="28"/>
          <w:szCs w:val="28"/>
        </w:rPr>
        <w:t>tập.</w:t>
      </w:r>
    </w:p>
    <w:p w:rsidR="0009378A" w:rsidRPr="0009378A" w:rsidRDefault="0009378A" w:rsidP="008926C3">
      <w:pPr>
        <w:pStyle w:val="ListParagraph"/>
        <w:widowControl w:val="0"/>
        <w:numPr>
          <w:ilvl w:val="1"/>
          <w:numId w:val="55"/>
        </w:numPr>
        <w:tabs>
          <w:tab w:val="left" w:pos="1477"/>
        </w:tabs>
        <w:autoSpaceDE w:val="0"/>
        <w:autoSpaceDN w:val="0"/>
        <w:spacing w:before="88" w:after="0" w:line="240" w:lineRule="auto"/>
        <w:contextualSpacing w:val="0"/>
        <w:rPr>
          <w:rFonts w:ascii="Times New Roman" w:hAnsi="Times New Roman" w:cs="Times New Roman"/>
          <w:sz w:val="28"/>
          <w:szCs w:val="28"/>
        </w:rPr>
      </w:pPr>
      <w:r w:rsidRPr="0009378A">
        <w:rPr>
          <w:rFonts w:ascii="Times New Roman" w:hAnsi="Times New Roman" w:cs="Times New Roman"/>
          <w:sz w:val="28"/>
          <w:szCs w:val="28"/>
        </w:rPr>
        <w:t>Học sinh: Đồ dung học</w:t>
      </w:r>
      <w:r w:rsidRPr="0009378A">
        <w:rPr>
          <w:rFonts w:ascii="Times New Roman" w:hAnsi="Times New Roman" w:cs="Times New Roman"/>
          <w:spacing w:val="-7"/>
          <w:sz w:val="28"/>
          <w:szCs w:val="28"/>
        </w:rPr>
        <w:t xml:space="preserve"> </w:t>
      </w:r>
      <w:r w:rsidRPr="0009378A">
        <w:rPr>
          <w:rFonts w:ascii="Times New Roman" w:hAnsi="Times New Roman" w:cs="Times New Roman"/>
          <w:sz w:val="28"/>
          <w:szCs w:val="28"/>
        </w:rPr>
        <w:t>tập.</w:t>
      </w:r>
    </w:p>
    <w:p w:rsidR="0009378A" w:rsidRPr="0009378A" w:rsidRDefault="0009378A" w:rsidP="008926C3">
      <w:pPr>
        <w:pStyle w:val="Heading2"/>
        <w:keepNext w:val="0"/>
        <w:keepLines w:val="0"/>
        <w:numPr>
          <w:ilvl w:val="0"/>
          <w:numId w:val="55"/>
        </w:numPr>
        <w:tabs>
          <w:tab w:val="left" w:pos="904"/>
        </w:tabs>
        <w:autoSpaceDE w:val="0"/>
        <w:autoSpaceDN w:val="0"/>
        <w:spacing w:before="90" w:after="0"/>
        <w:ind w:left="903" w:hanging="369"/>
        <w:rPr>
          <w:rFonts w:ascii="Times New Roman" w:hAnsi="Times New Roman"/>
          <w:szCs w:val="28"/>
        </w:rPr>
      </w:pPr>
      <w:r w:rsidRPr="0009378A">
        <w:rPr>
          <w:rFonts w:ascii="Times New Roman" w:hAnsi="Times New Roman"/>
          <w:szCs w:val="28"/>
        </w:rPr>
        <w:t>CÁC HOẠT ĐỘNG DẠY – HỌC CHỦ</w:t>
      </w:r>
      <w:r w:rsidRPr="0009378A">
        <w:rPr>
          <w:rFonts w:ascii="Times New Roman" w:hAnsi="Times New Roman"/>
          <w:spacing w:val="-9"/>
          <w:szCs w:val="28"/>
        </w:rPr>
        <w:t xml:space="preserve"> </w:t>
      </w:r>
      <w:r w:rsidRPr="0009378A">
        <w:rPr>
          <w:rFonts w:ascii="Times New Roman" w:hAnsi="Times New Roman"/>
          <w:szCs w:val="28"/>
        </w:rPr>
        <w:t>YẾU:</w:t>
      </w:r>
    </w:p>
    <w:p w:rsidR="0009378A" w:rsidRPr="0009378A" w:rsidRDefault="0009378A" w:rsidP="0009378A">
      <w:pPr>
        <w:pStyle w:val="BodyText"/>
        <w:rPr>
          <w:b/>
          <w:sz w:val="28"/>
          <w:szCs w:val="28"/>
        </w:rPr>
      </w:pPr>
    </w:p>
    <w:p w:rsidR="0009378A" w:rsidRPr="0009378A" w:rsidRDefault="0009378A" w:rsidP="0009378A">
      <w:pPr>
        <w:pStyle w:val="BodyText"/>
        <w:spacing w:before="4" w:after="1"/>
        <w:rPr>
          <w:b/>
          <w:sz w:val="28"/>
          <w:szCs w:val="28"/>
        </w:rPr>
      </w:pPr>
    </w:p>
    <w:tbl>
      <w:tblPr>
        <w:tblW w:w="9374" w:type="dxa"/>
        <w:tblInd w:w="352" w:type="dxa"/>
        <w:tblLayout w:type="fixed"/>
        <w:tblCellMar>
          <w:left w:w="0" w:type="dxa"/>
          <w:right w:w="0" w:type="dxa"/>
        </w:tblCellMar>
        <w:tblLook w:val="01E0" w:firstRow="1" w:lastRow="1" w:firstColumn="1" w:lastColumn="1" w:noHBand="0" w:noVBand="0"/>
      </w:tblPr>
      <w:tblGrid>
        <w:gridCol w:w="65"/>
        <w:gridCol w:w="4886"/>
        <w:gridCol w:w="817"/>
        <w:gridCol w:w="429"/>
        <w:gridCol w:w="3163"/>
        <w:gridCol w:w="14"/>
      </w:tblGrid>
      <w:tr w:rsidR="0009378A" w:rsidRPr="00A160FD" w:rsidTr="001B5D04">
        <w:trPr>
          <w:gridBefore w:val="1"/>
          <w:wBefore w:w="65" w:type="dxa"/>
          <w:trHeight w:val="175"/>
        </w:trPr>
        <w:tc>
          <w:tcPr>
            <w:tcW w:w="5703" w:type="dxa"/>
            <w:gridSpan w:val="2"/>
            <w:tcBorders>
              <w:top w:val="single" w:sz="6" w:space="0" w:color="000000"/>
              <w:left w:val="single" w:sz="6" w:space="0" w:color="000000"/>
              <w:bottom w:val="single" w:sz="6" w:space="0" w:color="000000"/>
              <w:right w:val="single" w:sz="6" w:space="0" w:color="000000"/>
            </w:tcBorders>
          </w:tcPr>
          <w:p w:rsidR="0009378A" w:rsidRPr="0009378A" w:rsidRDefault="0009378A" w:rsidP="00950EC8">
            <w:pPr>
              <w:pStyle w:val="TableParagraph"/>
              <w:spacing w:line="252" w:lineRule="exact"/>
              <w:ind w:left="1016"/>
              <w:rPr>
                <w:b/>
                <w:i/>
                <w:sz w:val="28"/>
                <w:szCs w:val="28"/>
              </w:rPr>
            </w:pPr>
            <w:r w:rsidRPr="0009378A">
              <w:rPr>
                <w:b/>
                <w:i/>
                <w:sz w:val="28"/>
                <w:szCs w:val="28"/>
              </w:rPr>
              <w:t>Hoạt động rèn luyện của giáo viên</w:t>
            </w:r>
          </w:p>
        </w:tc>
        <w:tc>
          <w:tcPr>
            <w:tcW w:w="3606" w:type="dxa"/>
            <w:gridSpan w:val="3"/>
            <w:tcBorders>
              <w:top w:val="single" w:sz="6" w:space="0" w:color="000000"/>
              <w:left w:val="single" w:sz="6" w:space="0" w:color="000000"/>
              <w:bottom w:val="single" w:sz="6" w:space="0" w:color="000000"/>
              <w:right w:val="single" w:sz="6" w:space="0" w:color="000000"/>
            </w:tcBorders>
          </w:tcPr>
          <w:p w:rsidR="0009378A" w:rsidRPr="0009378A" w:rsidRDefault="0009378A" w:rsidP="00950EC8">
            <w:pPr>
              <w:pStyle w:val="TableParagraph"/>
              <w:spacing w:line="252" w:lineRule="exact"/>
              <w:ind w:left="774"/>
              <w:rPr>
                <w:b/>
                <w:i/>
                <w:sz w:val="28"/>
                <w:szCs w:val="28"/>
              </w:rPr>
            </w:pPr>
            <w:r w:rsidRPr="0009378A">
              <w:rPr>
                <w:b/>
                <w:i/>
                <w:sz w:val="28"/>
                <w:szCs w:val="28"/>
              </w:rPr>
              <w:t>Hoạt động học tập của học sinh</w:t>
            </w:r>
          </w:p>
        </w:tc>
      </w:tr>
      <w:tr w:rsidR="0009378A" w:rsidRPr="00A160FD" w:rsidTr="001B5D04">
        <w:trPr>
          <w:gridBefore w:val="1"/>
          <w:wBefore w:w="65" w:type="dxa"/>
          <w:trHeight w:val="1600"/>
        </w:trPr>
        <w:tc>
          <w:tcPr>
            <w:tcW w:w="5703" w:type="dxa"/>
            <w:gridSpan w:val="2"/>
            <w:tcBorders>
              <w:top w:val="single" w:sz="6" w:space="0" w:color="000000"/>
              <w:left w:val="single" w:sz="6" w:space="0" w:color="000000"/>
              <w:bottom w:val="single" w:sz="6" w:space="0" w:color="000000"/>
              <w:right w:val="single" w:sz="6" w:space="0" w:color="000000"/>
            </w:tcBorders>
          </w:tcPr>
          <w:p w:rsidR="0009378A" w:rsidRPr="0009378A" w:rsidRDefault="0009378A" w:rsidP="00950EC8">
            <w:pPr>
              <w:pStyle w:val="TableParagraph"/>
              <w:spacing w:line="252" w:lineRule="exact"/>
              <w:ind w:left="106"/>
              <w:rPr>
                <w:b/>
                <w:sz w:val="28"/>
                <w:szCs w:val="28"/>
              </w:rPr>
            </w:pPr>
            <w:r w:rsidRPr="0009378A">
              <w:rPr>
                <w:b/>
                <w:sz w:val="28"/>
                <w:szCs w:val="28"/>
              </w:rPr>
              <w:t>1. Hoạt động khởi động (5 phút):</w:t>
            </w:r>
          </w:p>
          <w:p w:rsidR="0009378A" w:rsidRPr="0009378A" w:rsidRDefault="0009378A" w:rsidP="008926C3">
            <w:pPr>
              <w:pStyle w:val="TableParagraph"/>
              <w:numPr>
                <w:ilvl w:val="0"/>
                <w:numId w:val="54"/>
              </w:numPr>
              <w:tabs>
                <w:tab w:val="left" w:pos="237"/>
              </w:tabs>
              <w:spacing w:before="88"/>
              <w:ind w:hanging="131"/>
              <w:rPr>
                <w:sz w:val="28"/>
                <w:szCs w:val="28"/>
              </w:rPr>
            </w:pPr>
            <w:r w:rsidRPr="0009378A">
              <w:rPr>
                <w:sz w:val="28"/>
                <w:szCs w:val="28"/>
              </w:rPr>
              <w:t>Ổn định tổ</w:t>
            </w:r>
            <w:r w:rsidRPr="0009378A">
              <w:rPr>
                <w:spacing w:val="-1"/>
                <w:sz w:val="28"/>
                <w:szCs w:val="28"/>
              </w:rPr>
              <w:t xml:space="preserve"> </w:t>
            </w:r>
            <w:r w:rsidRPr="0009378A">
              <w:rPr>
                <w:sz w:val="28"/>
                <w:szCs w:val="28"/>
              </w:rPr>
              <w:t>chức.</w:t>
            </w:r>
          </w:p>
          <w:p w:rsidR="0009378A" w:rsidRPr="0009378A" w:rsidRDefault="0009378A" w:rsidP="008926C3">
            <w:pPr>
              <w:pStyle w:val="TableParagraph"/>
              <w:numPr>
                <w:ilvl w:val="0"/>
                <w:numId w:val="54"/>
              </w:numPr>
              <w:tabs>
                <w:tab w:val="left" w:pos="237"/>
              </w:tabs>
              <w:spacing w:before="87"/>
              <w:ind w:hanging="131"/>
              <w:rPr>
                <w:sz w:val="28"/>
                <w:szCs w:val="28"/>
              </w:rPr>
            </w:pPr>
            <w:r w:rsidRPr="0009378A">
              <w:rPr>
                <w:sz w:val="28"/>
                <w:szCs w:val="28"/>
              </w:rPr>
              <w:t>Giới thiệu nội dung rèn</w:t>
            </w:r>
            <w:r w:rsidRPr="0009378A">
              <w:rPr>
                <w:spacing w:val="-8"/>
                <w:sz w:val="28"/>
                <w:szCs w:val="28"/>
              </w:rPr>
              <w:t xml:space="preserve"> </w:t>
            </w:r>
            <w:r w:rsidRPr="0009378A">
              <w:rPr>
                <w:sz w:val="28"/>
                <w:szCs w:val="28"/>
              </w:rPr>
              <w:t>luyện.</w:t>
            </w:r>
          </w:p>
          <w:p w:rsidR="0009378A" w:rsidRPr="0009378A" w:rsidRDefault="0009378A" w:rsidP="008926C3">
            <w:pPr>
              <w:pStyle w:val="TableParagraph"/>
              <w:numPr>
                <w:ilvl w:val="0"/>
                <w:numId w:val="53"/>
              </w:numPr>
              <w:tabs>
                <w:tab w:val="left" w:pos="328"/>
              </w:tabs>
              <w:spacing w:before="88"/>
              <w:ind w:hanging="222"/>
              <w:rPr>
                <w:b/>
                <w:sz w:val="28"/>
                <w:szCs w:val="28"/>
              </w:rPr>
            </w:pPr>
            <w:r w:rsidRPr="0009378A">
              <w:rPr>
                <w:b/>
                <w:sz w:val="28"/>
                <w:szCs w:val="28"/>
              </w:rPr>
              <w:t>Các hoạt động rèn</w:t>
            </w:r>
            <w:r w:rsidRPr="0009378A">
              <w:rPr>
                <w:b/>
                <w:spacing w:val="-3"/>
                <w:sz w:val="28"/>
                <w:szCs w:val="28"/>
              </w:rPr>
              <w:t xml:space="preserve"> </w:t>
            </w:r>
            <w:r w:rsidRPr="0009378A">
              <w:rPr>
                <w:b/>
                <w:sz w:val="28"/>
                <w:szCs w:val="28"/>
              </w:rPr>
              <w:t>luyện:</w:t>
            </w:r>
          </w:p>
          <w:p w:rsidR="0009378A" w:rsidRPr="0009378A" w:rsidRDefault="0009378A" w:rsidP="00950EC8">
            <w:pPr>
              <w:pStyle w:val="TableParagraph"/>
              <w:spacing w:before="90"/>
              <w:ind w:left="106"/>
              <w:rPr>
                <w:b/>
                <w:i/>
                <w:sz w:val="28"/>
                <w:szCs w:val="28"/>
              </w:rPr>
            </w:pPr>
            <w:r w:rsidRPr="0009378A">
              <w:rPr>
                <w:b/>
                <w:i/>
                <w:sz w:val="28"/>
                <w:szCs w:val="28"/>
              </w:rPr>
              <w:t>a. Hoạt động 1: Giao việc (5 phút):</w:t>
            </w:r>
          </w:p>
          <w:p w:rsidR="0009378A" w:rsidRPr="0009378A" w:rsidRDefault="0009378A" w:rsidP="008926C3">
            <w:pPr>
              <w:pStyle w:val="TableParagraph"/>
              <w:numPr>
                <w:ilvl w:val="0"/>
                <w:numId w:val="52"/>
              </w:numPr>
              <w:tabs>
                <w:tab w:val="left" w:pos="268"/>
              </w:tabs>
              <w:spacing w:before="88" w:line="326" w:lineRule="auto"/>
              <w:ind w:right="79" w:firstLine="0"/>
              <w:rPr>
                <w:sz w:val="28"/>
                <w:szCs w:val="28"/>
              </w:rPr>
            </w:pPr>
            <w:r w:rsidRPr="0009378A">
              <w:rPr>
                <w:sz w:val="28"/>
                <w:szCs w:val="28"/>
              </w:rPr>
              <w:t>Giáo viên giới thiệu các bài tập trên phiếu. yêu cầu học sinh trung bình và khá tự chọn đề</w:t>
            </w:r>
            <w:r w:rsidRPr="0009378A">
              <w:rPr>
                <w:spacing w:val="-12"/>
                <w:sz w:val="28"/>
                <w:szCs w:val="28"/>
              </w:rPr>
              <w:t xml:space="preserve"> </w:t>
            </w:r>
            <w:r w:rsidRPr="0009378A">
              <w:rPr>
                <w:sz w:val="28"/>
                <w:szCs w:val="28"/>
              </w:rPr>
              <w:t>bài.</w:t>
            </w:r>
          </w:p>
          <w:p w:rsidR="0009378A" w:rsidRPr="0009378A" w:rsidRDefault="0009378A" w:rsidP="008926C3">
            <w:pPr>
              <w:pStyle w:val="TableParagraph"/>
              <w:numPr>
                <w:ilvl w:val="0"/>
                <w:numId w:val="52"/>
              </w:numPr>
              <w:tabs>
                <w:tab w:val="left" w:pos="237"/>
              </w:tabs>
              <w:spacing w:line="249" w:lineRule="exact"/>
              <w:ind w:left="236" w:hanging="131"/>
              <w:rPr>
                <w:sz w:val="28"/>
                <w:szCs w:val="28"/>
              </w:rPr>
            </w:pPr>
            <w:r w:rsidRPr="0009378A">
              <w:rPr>
                <w:sz w:val="28"/>
                <w:szCs w:val="28"/>
              </w:rPr>
              <w:t>Giáo viên chia nhóm theo trình</w:t>
            </w:r>
            <w:r w:rsidRPr="0009378A">
              <w:rPr>
                <w:spacing w:val="-10"/>
                <w:sz w:val="28"/>
                <w:szCs w:val="28"/>
              </w:rPr>
              <w:t xml:space="preserve"> </w:t>
            </w:r>
            <w:r w:rsidRPr="0009378A">
              <w:rPr>
                <w:sz w:val="28"/>
                <w:szCs w:val="28"/>
              </w:rPr>
              <w:t>độ.</w:t>
            </w:r>
          </w:p>
          <w:p w:rsidR="0009378A" w:rsidRPr="0009378A" w:rsidRDefault="0009378A" w:rsidP="008926C3">
            <w:pPr>
              <w:pStyle w:val="TableParagraph"/>
              <w:numPr>
                <w:ilvl w:val="0"/>
                <w:numId w:val="52"/>
              </w:numPr>
              <w:tabs>
                <w:tab w:val="left" w:pos="237"/>
              </w:tabs>
              <w:spacing w:before="88"/>
              <w:ind w:left="236" w:hanging="131"/>
              <w:rPr>
                <w:sz w:val="28"/>
                <w:szCs w:val="28"/>
              </w:rPr>
            </w:pPr>
            <w:r w:rsidRPr="0009378A">
              <w:rPr>
                <w:sz w:val="28"/>
                <w:szCs w:val="28"/>
              </w:rPr>
              <w:t>Phát phiếu luyện tập cho các</w:t>
            </w:r>
            <w:r w:rsidRPr="0009378A">
              <w:rPr>
                <w:spacing w:val="-7"/>
                <w:sz w:val="28"/>
                <w:szCs w:val="28"/>
              </w:rPr>
              <w:t xml:space="preserve"> </w:t>
            </w:r>
            <w:r w:rsidRPr="0009378A">
              <w:rPr>
                <w:sz w:val="28"/>
                <w:szCs w:val="28"/>
              </w:rPr>
              <w:t>nhóm.</w:t>
            </w:r>
          </w:p>
        </w:tc>
        <w:tc>
          <w:tcPr>
            <w:tcW w:w="3606" w:type="dxa"/>
            <w:gridSpan w:val="3"/>
            <w:tcBorders>
              <w:top w:val="single" w:sz="6" w:space="0" w:color="000000"/>
              <w:left w:val="single" w:sz="6" w:space="0" w:color="000000"/>
              <w:bottom w:val="single" w:sz="6" w:space="0" w:color="000000"/>
              <w:right w:val="single" w:sz="6" w:space="0" w:color="000000"/>
            </w:tcBorders>
          </w:tcPr>
          <w:p w:rsidR="0009378A" w:rsidRPr="0009378A" w:rsidRDefault="0009378A" w:rsidP="00950EC8">
            <w:pPr>
              <w:pStyle w:val="TableParagraph"/>
              <w:spacing w:before="6"/>
              <w:rPr>
                <w:b/>
                <w:sz w:val="28"/>
                <w:szCs w:val="28"/>
              </w:rPr>
            </w:pPr>
          </w:p>
          <w:p w:rsidR="0009378A" w:rsidRPr="0009378A" w:rsidRDefault="0009378A" w:rsidP="008926C3">
            <w:pPr>
              <w:pStyle w:val="TableParagraph"/>
              <w:numPr>
                <w:ilvl w:val="0"/>
                <w:numId w:val="51"/>
              </w:numPr>
              <w:tabs>
                <w:tab w:val="left" w:pos="237"/>
              </w:tabs>
              <w:rPr>
                <w:sz w:val="28"/>
                <w:szCs w:val="28"/>
              </w:rPr>
            </w:pPr>
            <w:r w:rsidRPr="0009378A">
              <w:rPr>
                <w:sz w:val="28"/>
                <w:szCs w:val="28"/>
              </w:rPr>
              <w:t>Hát</w:t>
            </w:r>
          </w:p>
          <w:p w:rsidR="0009378A" w:rsidRPr="0009378A" w:rsidRDefault="0009378A" w:rsidP="008926C3">
            <w:pPr>
              <w:pStyle w:val="TableParagraph"/>
              <w:numPr>
                <w:ilvl w:val="0"/>
                <w:numId w:val="51"/>
              </w:numPr>
              <w:tabs>
                <w:tab w:val="left" w:pos="237"/>
              </w:tabs>
              <w:spacing w:before="88"/>
              <w:rPr>
                <w:sz w:val="28"/>
                <w:szCs w:val="28"/>
              </w:rPr>
            </w:pPr>
            <w:r w:rsidRPr="0009378A">
              <w:rPr>
                <w:sz w:val="28"/>
                <w:szCs w:val="28"/>
              </w:rPr>
              <w:t>Lắng</w:t>
            </w:r>
            <w:r w:rsidRPr="0009378A">
              <w:rPr>
                <w:spacing w:val="-1"/>
                <w:sz w:val="28"/>
                <w:szCs w:val="28"/>
              </w:rPr>
              <w:t xml:space="preserve"> </w:t>
            </w:r>
            <w:r w:rsidRPr="0009378A">
              <w:rPr>
                <w:sz w:val="28"/>
                <w:szCs w:val="28"/>
              </w:rPr>
              <w:t>nghe.</w:t>
            </w:r>
          </w:p>
          <w:p w:rsidR="0009378A" w:rsidRPr="0009378A" w:rsidRDefault="0009378A" w:rsidP="00950EC8">
            <w:pPr>
              <w:pStyle w:val="TableParagraph"/>
              <w:rPr>
                <w:b/>
                <w:sz w:val="28"/>
                <w:szCs w:val="28"/>
              </w:rPr>
            </w:pPr>
          </w:p>
          <w:p w:rsidR="0009378A" w:rsidRPr="0009378A" w:rsidRDefault="0009378A" w:rsidP="00950EC8">
            <w:pPr>
              <w:pStyle w:val="TableParagraph"/>
              <w:rPr>
                <w:b/>
                <w:sz w:val="28"/>
                <w:szCs w:val="28"/>
              </w:rPr>
            </w:pPr>
          </w:p>
          <w:p w:rsidR="0009378A" w:rsidRPr="0009378A" w:rsidRDefault="0009378A" w:rsidP="00950EC8">
            <w:pPr>
              <w:pStyle w:val="TableParagraph"/>
              <w:spacing w:before="1"/>
              <w:rPr>
                <w:b/>
                <w:sz w:val="28"/>
                <w:szCs w:val="28"/>
              </w:rPr>
            </w:pPr>
          </w:p>
          <w:p w:rsidR="0009378A" w:rsidRPr="0009378A" w:rsidRDefault="0009378A" w:rsidP="008926C3">
            <w:pPr>
              <w:pStyle w:val="TableParagraph"/>
              <w:numPr>
                <w:ilvl w:val="0"/>
                <w:numId w:val="51"/>
              </w:numPr>
              <w:tabs>
                <w:tab w:val="left" w:pos="237"/>
              </w:tabs>
              <w:spacing w:before="1"/>
              <w:rPr>
                <w:sz w:val="28"/>
                <w:szCs w:val="28"/>
              </w:rPr>
            </w:pPr>
            <w:r w:rsidRPr="0009378A">
              <w:rPr>
                <w:sz w:val="28"/>
                <w:szCs w:val="28"/>
              </w:rPr>
              <w:t>Học sinh quan sát và chọn đề</w:t>
            </w:r>
            <w:r w:rsidRPr="0009378A">
              <w:rPr>
                <w:spacing w:val="-6"/>
                <w:sz w:val="28"/>
                <w:szCs w:val="28"/>
              </w:rPr>
              <w:t xml:space="preserve"> </w:t>
            </w:r>
            <w:r w:rsidRPr="0009378A">
              <w:rPr>
                <w:sz w:val="28"/>
                <w:szCs w:val="28"/>
              </w:rPr>
              <w:t>bài.</w:t>
            </w:r>
          </w:p>
          <w:p w:rsidR="0009378A" w:rsidRPr="0009378A" w:rsidRDefault="0009378A" w:rsidP="00950EC8">
            <w:pPr>
              <w:pStyle w:val="TableParagraph"/>
              <w:rPr>
                <w:b/>
                <w:sz w:val="28"/>
                <w:szCs w:val="28"/>
              </w:rPr>
            </w:pPr>
          </w:p>
          <w:p w:rsidR="0009378A" w:rsidRPr="0009378A" w:rsidRDefault="0009378A" w:rsidP="008926C3">
            <w:pPr>
              <w:pStyle w:val="TableParagraph"/>
              <w:numPr>
                <w:ilvl w:val="0"/>
                <w:numId w:val="51"/>
              </w:numPr>
              <w:tabs>
                <w:tab w:val="left" w:pos="237"/>
              </w:tabs>
              <w:spacing w:before="155"/>
              <w:rPr>
                <w:sz w:val="28"/>
                <w:szCs w:val="28"/>
              </w:rPr>
            </w:pPr>
            <w:r w:rsidRPr="0009378A">
              <w:rPr>
                <w:sz w:val="28"/>
                <w:szCs w:val="28"/>
              </w:rPr>
              <w:t>Học sinh lập</w:t>
            </w:r>
            <w:r w:rsidRPr="0009378A">
              <w:rPr>
                <w:spacing w:val="-3"/>
                <w:sz w:val="28"/>
                <w:szCs w:val="28"/>
              </w:rPr>
              <w:t xml:space="preserve"> </w:t>
            </w:r>
            <w:r w:rsidRPr="0009378A">
              <w:rPr>
                <w:sz w:val="28"/>
                <w:szCs w:val="28"/>
              </w:rPr>
              <w:t>nhóm.</w:t>
            </w:r>
          </w:p>
          <w:p w:rsidR="0009378A" w:rsidRPr="0009378A" w:rsidRDefault="0009378A" w:rsidP="008926C3">
            <w:pPr>
              <w:pStyle w:val="TableParagraph"/>
              <w:numPr>
                <w:ilvl w:val="0"/>
                <w:numId w:val="51"/>
              </w:numPr>
              <w:tabs>
                <w:tab w:val="left" w:pos="237"/>
              </w:tabs>
              <w:spacing w:before="87"/>
              <w:rPr>
                <w:sz w:val="28"/>
                <w:szCs w:val="28"/>
              </w:rPr>
            </w:pPr>
            <w:r w:rsidRPr="0009378A">
              <w:rPr>
                <w:sz w:val="28"/>
                <w:szCs w:val="28"/>
              </w:rPr>
              <w:t>Nhận phiếu và làm</w:t>
            </w:r>
            <w:r w:rsidRPr="0009378A">
              <w:rPr>
                <w:spacing w:val="-6"/>
                <w:sz w:val="28"/>
                <w:szCs w:val="28"/>
              </w:rPr>
              <w:t xml:space="preserve"> </w:t>
            </w:r>
            <w:r w:rsidRPr="0009378A">
              <w:rPr>
                <w:sz w:val="28"/>
                <w:szCs w:val="28"/>
              </w:rPr>
              <w:t>việc.</w:t>
            </w:r>
          </w:p>
        </w:tc>
      </w:tr>
      <w:tr w:rsidR="0009378A" w:rsidRPr="00A160FD" w:rsidTr="001B5D04">
        <w:trPr>
          <w:gridBefore w:val="1"/>
          <w:wBefore w:w="65" w:type="dxa"/>
          <w:trHeight w:val="464"/>
        </w:trPr>
        <w:tc>
          <w:tcPr>
            <w:tcW w:w="6132" w:type="dxa"/>
            <w:gridSpan w:val="3"/>
            <w:tcBorders>
              <w:top w:val="single" w:sz="6" w:space="0" w:color="000000"/>
              <w:left w:val="single" w:sz="6" w:space="0" w:color="000000"/>
            </w:tcBorders>
          </w:tcPr>
          <w:p w:rsidR="0009378A" w:rsidRPr="0009378A" w:rsidRDefault="0009378A" w:rsidP="00950EC8">
            <w:pPr>
              <w:pStyle w:val="TableParagraph"/>
              <w:spacing w:before="7"/>
              <w:rPr>
                <w:b/>
                <w:sz w:val="28"/>
                <w:szCs w:val="28"/>
              </w:rPr>
            </w:pPr>
          </w:p>
          <w:p w:rsidR="0009378A" w:rsidRPr="0009378A" w:rsidRDefault="0009378A" w:rsidP="00950EC8">
            <w:pPr>
              <w:pStyle w:val="TableParagraph"/>
              <w:ind w:left="106"/>
              <w:rPr>
                <w:b/>
                <w:i/>
                <w:sz w:val="28"/>
                <w:szCs w:val="28"/>
              </w:rPr>
            </w:pPr>
            <w:r w:rsidRPr="0009378A">
              <w:rPr>
                <w:b/>
                <w:i/>
                <w:sz w:val="28"/>
                <w:szCs w:val="28"/>
              </w:rPr>
              <w:t>b. Hoạt động 2: Thực hành ôn luyện (20 phút):</w:t>
            </w:r>
          </w:p>
        </w:tc>
        <w:tc>
          <w:tcPr>
            <w:tcW w:w="3177" w:type="dxa"/>
            <w:gridSpan w:val="2"/>
            <w:tcBorders>
              <w:top w:val="single" w:sz="6" w:space="0" w:color="000000"/>
              <w:right w:val="single" w:sz="6" w:space="0" w:color="000000"/>
            </w:tcBorders>
          </w:tcPr>
          <w:p w:rsidR="0009378A" w:rsidRPr="0009378A" w:rsidRDefault="0009378A" w:rsidP="00950EC8">
            <w:pPr>
              <w:pStyle w:val="TableParagraph"/>
              <w:rPr>
                <w:sz w:val="28"/>
                <w:szCs w:val="28"/>
              </w:rPr>
            </w:pPr>
          </w:p>
        </w:tc>
      </w:tr>
      <w:tr w:rsidR="0009378A" w:rsidRPr="00A160FD" w:rsidTr="001B5D04">
        <w:trPr>
          <w:gridBefore w:val="1"/>
          <w:wBefore w:w="65" w:type="dxa"/>
          <w:trHeight w:val="351"/>
        </w:trPr>
        <w:tc>
          <w:tcPr>
            <w:tcW w:w="6132" w:type="dxa"/>
            <w:gridSpan w:val="3"/>
            <w:tcBorders>
              <w:left w:val="single" w:sz="6" w:space="0" w:color="000000"/>
            </w:tcBorders>
          </w:tcPr>
          <w:p w:rsidR="0009378A" w:rsidRPr="0009378A" w:rsidRDefault="0009378A" w:rsidP="00950EC8">
            <w:pPr>
              <w:pStyle w:val="TableParagraph"/>
              <w:spacing w:before="5"/>
              <w:rPr>
                <w:b/>
                <w:sz w:val="28"/>
                <w:szCs w:val="28"/>
              </w:rPr>
            </w:pPr>
          </w:p>
          <w:p w:rsidR="0009378A" w:rsidRPr="0009378A" w:rsidRDefault="0009378A" w:rsidP="00950EC8">
            <w:pPr>
              <w:pStyle w:val="TableParagraph"/>
              <w:ind w:left="106"/>
              <w:rPr>
                <w:sz w:val="28"/>
                <w:szCs w:val="28"/>
              </w:rPr>
            </w:pPr>
            <w:r w:rsidRPr="0009378A">
              <w:rPr>
                <w:b/>
                <w:sz w:val="28"/>
                <w:szCs w:val="28"/>
              </w:rPr>
              <w:t xml:space="preserve">Bài 1. </w:t>
            </w:r>
            <w:r w:rsidRPr="0009378A">
              <w:rPr>
                <w:sz w:val="28"/>
                <w:szCs w:val="28"/>
              </w:rPr>
              <w:t>Đặt tính rồi tính:</w:t>
            </w:r>
          </w:p>
        </w:tc>
        <w:tc>
          <w:tcPr>
            <w:tcW w:w="3177" w:type="dxa"/>
            <w:gridSpan w:val="2"/>
            <w:tcBorders>
              <w:right w:val="single" w:sz="6" w:space="0" w:color="000000"/>
            </w:tcBorders>
          </w:tcPr>
          <w:p w:rsidR="0009378A" w:rsidRPr="0009378A" w:rsidRDefault="0009378A" w:rsidP="00950EC8">
            <w:pPr>
              <w:pStyle w:val="TableParagraph"/>
              <w:rPr>
                <w:sz w:val="28"/>
                <w:szCs w:val="28"/>
              </w:rPr>
            </w:pPr>
          </w:p>
        </w:tc>
      </w:tr>
      <w:tr w:rsidR="0009378A" w:rsidRPr="0009378A" w:rsidTr="001B5D04">
        <w:trPr>
          <w:gridBefore w:val="1"/>
          <w:wBefore w:w="65" w:type="dxa"/>
          <w:trHeight w:val="261"/>
        </w:trPr>
        <w:tc>
          <w:tcPr>
            <w:tcW w:w="6132" w:type="dxa"/>
            <w:gridSpan w:val="3"/>
            <w:tcBorders>
              <w:left w:val="single" w:sz="6" w:space="0" w:color="000000"/>
            </w:tcBorders>
          </w:tcPr>
          <w:p w:rsidR="0009378A" w:rsidRPr="0009378A" w:rsidRDefault="0009378A" w:rsidP="00950EC8">
            <w:pPr>
              <w:pStyle w:val="TableParagraph"/>
              <w:tabs>
                <w:tab w:val="left" w:pos="2989"/>
              </w:tabs>
              <w:spacing w:before="122"/>
              <w:ind w:left="109"/>
              <w:jc w:val="center"/>
              <w:rPr>
                <w:sz w:val="28"/>
                <w:szCs w:val="28"/>
              </w:rPr>
            </w:pPr>
            <w:r w:rsidRPr="0009378A">
              <w:rPr>
                <w:sz w:val="28"/>
                <w:szCs w:val="28"/>
              </w:rPr>
              <w:lastRenderedPageBreak/>
              <w:t>a)  4725</w:t>
            </w:r>
            <w:r w:rsidRPr="0009378A">
              <w:rPr>
                <w:spacing w:val="-5"/>
                <w:sz w:val="28"/>
                <w:szCs w:val="28"/>
              </w:rPr>
              <w:t xml:space="preserve"> </w:t>
            </w:r>
            <w:r w:rsidRPr="0009378A">
              <w:rPr>
                <w:sz w:val="28"/>
                <w:szCs w:val="28"/>
              </w:rPr>
              <w:t>:</w:t>
            </w:r>
            <w:r w:rsidRPr="0009378A">
              <w:rPr>
                <w:spacing w:val="1"/>
                <w:sz w:val="28"/>
                <w:szCs w:val="28"/>
              </w:rPr>
              <w:t xml:space="preserve"> </w:t>
            </w:r>
            <w:r w:rsidRPr="0009378A">
              <w:rPr>
                <w:sz w:val="28"/>
                <w:szCs w:val="28"/>
              </w:rPr>
              <w:t>15</w:t>
            </w:r>
            <w:r w:rsidRPr="0009378A">
              <w:rPr>
                <w:sz w:val="28"/>
                <w:szCs w:val="28"/>
              </w:rPr>
              <w:tab/>
              <w:t>b) 8058 :</w:t>
            </w:r>
            <w:r w:rsidRPr="0009378A">
              <w:rPr>
                <w:spacing w:val="-5"/>
                <w:sz w:val="28"/>
                <w:szCs w:val="28"/>
              </w:rPr>
              <w:t xml:space="preserve"> </w:t>
            </w:r>
            <w:r w:rsidRPr="0009378A">
              <w:rPr>
                <w:sz w:val="28"/>
                <w:szCs w:val="28"/>
              </w:rPr>
              <w:t>34</w:t>
            </w:r>
          </w:p>
        </w:tc>
        <w:tc>
          <w:tcPr>
            <w:tcW w:w="3177" w:type="dxa"/>
            <w:gridSpan w:val="2"/>
            <w:tcBorders>
              <w:right w:val="single" w:sz="6" w:space="0" w:color="000000"/>
            </w:tcBorders>
          </w:tcPr>
          <w:p w:rsidR="0009378A" w:rsidRPr="0009378A" w:rsidRDefault="0009378A" w:rsidP="00950EC8">
            <w:pPr>
              <w:pStyle w:val="TableParagraph"/>
              <w:spacing w:before="122"/>
              <w:ind w:left="317"/>
              <w:rPr>
                <w:sz w:val="28"/>
                <w:szCs w:val="28"/>
              </w:rPr>
            </w:pPr>
            <w:r w:rsidRPr="0009378A">
              <w:rPr>
                <w:sz w:val="28"/>
                <w:szCs w:val="28"/>
                <w:lang w:val="en-US"/>
              </w:rPr>
              <w:t xml:space="preserve">          </w:t>
            </w:r>
            <w:r w:rsidRPr="0009378A">
              <w:rPr>
                <w:sz w:val="28"/>
                <w:szCs w:val="28"/>
              </w:rPr>
              <w:t>c) 7521 : 54</w:t>
            </w:r>
          </w:p>
        </w:tc>
      </w:tr>
      <w:tr w:rsidR="0009378A" w:rsidRPr="0009378A" w:rsidTr="001B5D04">
        <w:trPr>
          <w:gridBefore w:val="1"/>
          <w:wBefore w:w="65" w:type="dxa"/>
          <w:trHeight w:val="260"/>
        </w:trPr>
        <w:tc>
          <w:tcPr>
            <w:tcW w:w="6132" w:type="dxa"/>
            <w:gridSpan w:val="3"/>
            <w:tcBorders>
              <w:left w:val="single" w:sz="6" w:space="0" w:color="000000"/>
            </w:tcBorders>
          </w:tcPr>
          <w:p w:rsidR="0009378A" w:rsidRPr="0009378A" w:rsidRDefault="0009378A" w:rsidP="00950EC8">
            <w:pPr>
              <w:pStyle w:val="TableParagraph"/>
              <w:tabs>
                <w:tab w:val="left" w:pos="3706"/>
              </w:tabs>
              <w:spacing w:before="122"/>
              <w:ind w:left="826"/>
              <w:rPr>
                <w:sz w:val="28"/>
                <w:szCs w:val="28"/>
              </w:rPr>
            </w:pPr>
            <w:r w:rsidRPr="0009378A">
              <w:rPr>
                <w:sz w:val="28"/>
                <w:szCs w:val="28"/>
              </w:rPr>
              <w:t>…………………</w:t>
            </w:r>
            <w:r w:rsidRPr="0009378A">
              <w:rPr>
                <w:sz w:val="28"/>
                <w:szCs w:val="28"/>
              </w:rPr>
              <w:tab/>
              <w:t>…………………</w:t>
            </w:r>
          </w:p>
        </w:tc>
        <w:tc>
          <w:tcPr>
            <w:tcW w:w="3177" w:type="dxa"/>
            <w:gridSpan w:val="2"/>
            <w:tcBorders>
              <w:right w:val="single" w:sz="6" w:space="0" w:color="000000"/>
            </w:tcBorders>
          </w:tcPr>
          <w:p w:rsidR="0009378A" w:rsidRPr="0009378A" w:rsidRDefault="0009378A" w:rsidP="00950EC8">
            <w:pPr>
              <w:pStyle w:val="TableParagraph"/>
              <w:spacing w:before="122"/>
              <w:ind w:right="1463"/>
              <w:jc w:val="right"/>
              <w:rPr>
                <w:sz w:val="28"/>
                <w:szCs w:val="28"/>
              </w:rPr>
            </w:pPr>
            <w:r w:rsidRPr="0009378A">
              <w:rPr>
                <w:sz w:val="28"/>
                <w:szCs w:val="28"/>
              </w:rPr>
              <w:t>…………………</w:t>
            </w:r>
          </w:p>
        </w:tc>
      </w:tr>
      <w:tr w:rsidR="0009378A" w:rsidRPr="0009378A" w:rsidTr="001B5D04">
        <w:trPr>
          <w:gridBefore w:val="1"/>
          <w:wBefore w:w="65" w:type="dxa"/>
          <w:trHeight w:val="260"/>
        </w:trPr>
        <w:tc>
          <w:tcPr>
            <w:tcW w:w="6132" w:type="dxa"/>
            <w:gridSpan w:val="3"/>
            <w:tcBorders>
              <w:left w:val="single" w:sz="6" w:space="0" w:color="000000"/>
            </w:tcBorders>
          </w:tcPr>
          <w:p w:rsidR="0009378A" w:rsidRPr="0009378A" w:rsidRDefault="0009378A" w:rsidP="00950EC8">
            <w:pPr>
              <w:pStyle w:val="TableParagraph"/>
              <w:tabs>
                <w:tab w:val="left" w:pos="3706"/>
              </w:tabs>
              <w:spacing w:before="121"/>
              <w:ind w:left="826"/>
              <w:rPr>
                <w:sz w:val="28"/>
                <w:szCs w:val="28"/>
              </w:rPr>
            </w:pPr>
            <w:r w:rsidRPr="0009378A">
              <w:rPr>
                <w:sz w:val="28"/>
                <w:szCs w:val="28"/>
              </w:rPr>
              <w:t>…………………</w:t>
            </w:r>
            <w:r w:rsidRPr="0009378A">
              <w:rPr>
                <w:sz w:val="28"/>
                <w:szCs w:val="28"/>
              </w:rPr>
              <w:tab/>
              <w:t>…………………</w:t>
            </w:r>
          </w:p>
        </w:tc>
        <w:tc>
          <w:tcPr>
            <w:tcW w:w="3177" w:type="dxa"/>
            <w:gridSpan w:val="2"/>
            <w:tcBorders>
              <w:right w:val="single" w:sz="6" w:space="0" w:color="000000"/>
            </w:tcBorders>
          </w:tcPr>
          <w:p w:rsidR="0009378A" w:rsidRPr="0009378A" w:rsidRDefault="0009378A" w:rsidP="00950EC8">
            <w:pPr>
              <w:pStyle w:val="TableParagraph"/>
              <w:spacing w:before="121"/>
              <w:ind w:right="1463"/>
              <w:jc w:val="right"/>
              <w:rPr>
                <w:sz w:val="28"/>
                <w:szCs w:val="28"/>
              </w:rPr>
            </w:pPr>
            <w:r w:rsidRPr="0009378A">
              <w:rPr>
                <w:sz w:val="28"/>
                <w:szCs w:val="28"/>
              </w:rPr>
              <w:t>…………………</w:t>
            </w:r>
          </w:p>
        </w:tc>
      </w:tr>
      <w:tr w:rsidR="0009378A" w:rsidRPr="0009378A" w:rsidTr="001B5D04">
        <w:trPr>
          <w:gridBefore w:val="1"/>
          <w:wBefore w:w="65" w:type="dxa"/>
          <w:trHeight w:val="261"/>
        </w:trPr>
        <w:tc>
          <w:tcPr>
            <w:tcW w:w="6132" w:type="dxa"/>
            <w:gridSpan w:val="3"/>
            <w:tcBorders>
              <w:left w:val="single" w:sz="6" w:space="0" w:color="000000"/>
            </w:tcBorders>
          </w:tcPr>
          <w:p w:rsidR="0009378A" w:rsidRPr="0009378A" w:rsidRDefault="0009378A" w:rsidP="00950EC8">
            <w:pPr>
              <w:pStyle w:val="TableParagraph"/>
              <w:tabs>
                <w:tab w:val="left" w:pos="3706"/>
              </w:tabs>
              <w:spacing w:before="122"/>
              <w:ind w:left="826"/>
              <w:rPr>
                <w:sz w:val="28"/>
                <w:szCs w:val="28"/>
              </w:rPr>
            </w:pPr>
            <w:r w:rsidRPr="0009378A">
              <w:rPr>
                <w:sz w:val="28"/>
                <w:szCs w:val="28"/>
              </w:rPr>
              <w:t>…………………</w:t>
            </w:r>
            <w:r w:rsidRPr="0009378A">
              <w:rPr>
                <w:sz w:val="28"/>
                <w:szCs w:val="28"/>
              </w:rPr>
              <w:tab/>
              <w:t>…………………</w:t>
            </w:r>
          </w:p>
        </w:tc>
        <w:tc>
          <w:tcPr>
            <w:tcW w:w="3177" w:type="dxa"/>
            <w:gridSpan w:val="2"/>
            <w:tcBorders>
              <w:right w:val="single" w:sz="6" w:space="0" w:color="000000"/>
            </w:tcBorders>
          </w:tcPr>
          <w:p w:rsidR="0009378A" w:rsidRPr="0009378A" w:rsidRDefault="0009378A" w:rsidP="00950EC8">
            <w:pPr>
              <w:pStyle w:val="TableParagraph"/>
              <w:spacing w:before="122"/>
              <w:ind w:right="1463"/>
              <w:jc w:val="right"/>
              <w:rPr>
                <w:sz w:val="28"/>
                <w:szCs w:val="28"/>
              </w:rPr>
            </w:pPr>
            <w:r w:rsidRPr="0009378A">
              <w:rPr>
                <w:sz w:val="28"/>
                <w:szCs w:val="28"/>
              </w:rPr>
              <w:t>…………………</w:t>
            </w:r>
          </w:p>
        </w:tc>
      </w:tr>
      <w:tr w:rsidR="0009378A" w:rsidRPr="0009378A" w:rsidTr="001B5D0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14" w:type="dxa"/>
          <w:trHeight w:val="8612"/>
        </w:trPr>
        <w:tc>
          <w:tcPr>
            <w:tcW w:w="9360" w:type="dxa"/>
            <w:gridSpan w:val="5"/>
          </w:tcPr>
          <w:p w:rsidR="0009378A" w:rsidRPr="0009378A" w:rsidRDefault="001B5D04" w:rsidP="00950EC8">
            <w:pPr>
              <w:pStyle w:val="TableParagraph"/>
              <w:rPr>
                <w:b/>
                <w:sz w:val="28"/>
                <w:szCs w:val="28"/>
              </w:rPr>
            </w:pPr>
            <w:r>
              <w:rPr>
                <w:sz w:val="28"/>
                <w:szCs w:val="28"/>
              </w:rPr>
              <w:tab/>
            </w:r>
          </w:p>
          <w:p w:rsidR="0009378A" w:rsidRPr="0009378A" w:rsidRDefault="0009378A" w:rsidP="00950EC8">
            <w:pPr>
              <w:pStyle w:val="TableParagraph"/>
              <w:spacing w:before="174"/>
              <w:ind w:left="108"/>
              <w:rPr>
                <w:sz w:val="28"/>
                <w:szCs w:val="28"/>
              </w:rPr>
            </w:pPr>
            <w:r w:rsidRPr="0009378A">
              <w:rPr>
                <w:b/>
                <w:sz w:val="28"/>
                <w:szCs w:val="28"/>
              </w:rPr>
              <w:t xml:space="preserve">Bài 2. </w:t>
            </w:r>
            <w:r w:rsidRPr="0009378A">
              <w:rPr>
                <w:sz w:val="28"/>
                <w:szCs w:val="28"/>
              </w:rPr>
              <w:t>Tính giá trị biểu thức:</w:t>
            </w:r>
          </w:p>
          <w:p w:rsidR="0009378A" w:rsidRPr="0009378A" w:rsidRDefault="0009378A" w:rsidP="00950EC8">
            <w:pPr>
              <w:pStyle w:val="TableParagraph"/>
              <w:tabs>
                <w:tab w:val="left" w:pos="1217"/>
                <w:tab w:val="left" w:pos="4428"/>
                <w:tab w:val="left" w:pos="4884"/>
              </w:tabs>
              <w:spacing w:before="201"/>
              <w:ind w:left="828"/>
              <w:rPr>
                <w:sz w:val="28"/>
                <w:szCs w:val="28"/>
              </w:rPr>
            </w:pPr>
            <w:r w:rsidRPr="0009378A">
              <w:rPr>
                <w:sz w:val="28"/>
                <w:szCs w:val="28"/>
              </w:rPr>
              <w:t>a)</w:t>
            </w:r>
            <w:r w:rsidRPr="0009378A">
              <w:rPr>
                <w:sz w:val="28"/>
                <w:szCs w:val="28"/>
              </w:rPr>
              <w:tab/>
              <w:t>(45 876 + 37 124)</w:t>
            </w:r>
            <w:r w:rsidRPr="0009378A">
              <w:rPr>
                <w:spacing w:val="-9"/>
                <w:sz w:val="28"/>
                <w:szCs w:val="28"/>
              </w:rPr>
              <w:t xml:space="preserve"> </w:t>
            </w:r>
            <w:r w:rsidRPr="0009378A">
              <w:rPr>
                <w:sz w:val="28"/>
                <w:szCs w:val="28"/>
              </w:rPr>
              <w:t>:</w:t>
            </w:r>
            <w:r w:rsidRPr="0009378A">
              <w:rPr>
                <w:spacing w:val="-2"/>
                <w:sz w:val="28"/>
                <w:szCs w:val="28"/>
              </w:rPr>
              <w:t xml:space="preserve"> </w:t>
            </w:r>
            <w:r w:rsidRPr="0009378A">
              <w:rPr>
                <w:sz w:val="28"/>
                <w:szCs w:val="28"/>
              </w:rPr>
              <w:t>200</w:t>
            </w:r>
            <w:r w:rsidRPr="0009378A">
              <w:rPr>
                <w:sz w:val="28"/>
                <w:szCs w:val="28"/>
              </w:rPr>
              <w:tab/>
              <w:t>b)</w:t>
            </w:r>
            <w:r w:rsidRPr="0009378A">
              <w:rPr>
                <w:sz w:val="28"/>
                <w:szCs w:val="28"/>
              </w:rPr>
              <w:tab/>
              <w:t>76 372 – 91 000 : 700 + 2</w:t>
            </w:r>
            <w:r w:rsidRPr="0009378A">
              <w:rPr>
                <w:spacing w:val="-11"/>
                <w:sz w:val="28"/>
                <w:szCs w:val="28"/>
              </w:rPr>
              <w:t xml:space="preserve"> </w:t>
            </w:r>
            <w:r w:rsidRPr="0009378A">
              <w:rPr>
                <w:sz w:val="28"/>
                <w:szCs w:val="28"/>
              </w:rPr>
              <w:t>000</w:t>
            </w:r>
          </w:p>
          <w:p w:rsidR="0009378A" w:rsidRPr="0009378A" w:rsidRDefault="0009378A" w:rsidP="00950EC8">
            <w:pPr>
              <w:pStyle w:val="TableParagraph"/>
              <w:tabs>
                <w:tab w:val="left" w:pos="4812"/>
              </w:tabs>
              <w:spacing w:before="201"/>
              <w:ind w:left="1102"/>
              <w:rPr>
                <w:sz w:val="28"/>
                <w:szCs w:val="28"/>
              </w:rPr>
            </w:pPr>
            <w:r w:rsidRPr="0009378A">
              <w:rPr>
                <w:sz w:val="28"/>
                <w:szCs w:val="28"/>
              </w:rPr>
              <w:t>.........................................</w:t>
            </w:r>
            <w:r w:rsidRPr="0009378A">
              <w:rPr>
                <w:sz w:val="28"/>
                <w:szCs w:val="28"/>
              </w:rPr>
              <w:tab/>
              <w:t>.....................................................</w:t>
            </w:r>
          </w:p>
          <w:p w:rsidR="0009378A" w:rsidRPr="0009378A" w:rsidRDefault="0009378A" w:rsidP="00950EC8">
            <w:pPr>
              <w:pStyle w:val="TableParagraph"/>
              <w:tabs>
                <w:tab w:val="left" w:pos="4812"/>
              </w:tabs>
              <w:spacing w:before="200"/>
              <w:ind w:left="1102"/>
              <w:rPr>
                <w:sz w:val="28"/>
                <w:szCs w:val="28"/>
              </w:rPr>
            </w:pPr>
            <w:r w:rsidRPr="0009378A">
              <w:rPr>
                <w:sz w:val="28"/>
                <w:szCs w:val="28"/>
              </w:rPr>
              <w:t>.........................................</w:t>
            </w:r>
            <w:r w:rsidRPr="0009378A">
              <w:rPr>
                <w:sz w:val="28"/>
                <w:szCs w:val="28"/>
              </w:rPr>
              <w:tab/>
              <w:t>.....................................................</w:t>
            </w:r>
          </w:p>
          <w:p w:rsidR="0009378A" w:rsidRPr="0009378A" w:rsidRDefault="0009378A" w:rsidP="00950EC8">
            <w:pPr>
              <w:pStyle w:val="TableParagraph"/>
              <w:tabs>
                <w:tab w:val="left" w:pos="4812"/>
              </w:tabs>
              <w:spacing w:before="201"/>
              <w:ind w:left="1102"/>
              <w:rPr>
                <w:sz w:val="28"/>
                <w:szCs w:val="28"/>
              </w:rPr>
            </w:pPr>
            <w:r w:rsidRPr="0009378A">
              <w:rPr>
                <w:sz w:val="28"/>
                <w:szCs w:val="28"/>
              </w:rPr>
              <w:t>.........................................</w:t>
            </w:r>
            <w:r w:rsidRPr="0009378A">
              <w:rPr>
                <w:sz w:val="28"/>
                <w:szCs w:val="28"/>
              </w:rPr>
              <w:tab/>
              <w:t>.....................................................</w:t>
            </w:r>
          </w:p>
          <w:p w:rsidR="0009378A" w:rsidRPr="0009378A" w:rsidRDefault="0009378A" w:rsidP="00950EC8">
            <w:pPr>
              <w:pStyle w:val="TableParagraph"/>
              <w:spacing w:before="201"/>
              <w:ind w:left="108"/>
              <w:rPr>
                <w:sz w:val="28"/>
                <w:szCs w:val="28"/>
              </w:rPr>
            </w:pPr>
            <w:r w:rsidRPr="0009378A">
              <w:rPr>
                <w:b/>
                <w:sz w:val="28"/>
                <w:szCs w:val="28"/>
              </w:rPr>
              <w:t xml:space="preserve">Bài 3. </w:t>
            </w:r>
            <w:r w:rsidRPr="0009378A">
              <w:rPr>
                <w:sz w:val="28"/>
                <w:szCs w:val="28"/>
              </w:rPr>
              <w:t>Khoanh vào chữ đặt trước câu trả lời đúng:</w:t>
            </w:r>
          </w:p>
          <w:p w:rsidR="0009378A" w:rsidRPr="0009378A" w:rsidRDefault="0009378A" w:rsidP="00950EC8">
            <w:pPr>
              <w:pStyle w:val="TableParagraph"/>
              <w:tabs>
                <w:tab w:val="left" w:pos="2988"/>
              </w:tabs>
              <w:spacing w:before="200"/>
              <w:ind w:left="828"/>
              <w:rPr>
                <w:sz w:val="28"/>
                <w:szCs w:val="28"/>
              </w:rPr>
            </w:pPr>
            <w:r w:rsidRPr="0009378A">
              <w:rPr>
                <w:b/>
                <w:sz w:val="28"/>
                <w:szCs w:val="28"/>
              </w:rPr>
              <w:t xml:space="preserve">A. </w:t>
            </w:r>
            <w:r w:rsidRPr="0009378A">
              <w:rPr>
                <w:sz w:val="28"/>
                <w:szCs w:val="28"/>
              </w:rPr>
              <w:t>12 340 : 500</w:t>
            </w:r>
            <w:r w:rsidRPr="0009378A">
              <w:rPr>
                <w:spacing w:val="-9"/>
                <w:sz w:val="28"/>
                <w:szCs w:val="28"/>
              </w:rPr>
              <w:t xml:space="preserve"> </w:t>
            </w:r>
            <w:r w:rsidRPr="0009378A">
              <w:rPr>
                <w:sz w:val="28"/>
                <w:szCs w:val="28"/>
              </w:rPr>
              <w:t>= 24</w:t>
            </w:r>
            <w:r w:rsidRPr="0009378A">
              <w:rPr>
                <w:sz w:val="28"/>
                <w:szCs w:val="28"/>
              </w:rPr>
              <w:tab/>
              <w:t>(dư</w:t>
            </w:r>
            <w:r w:rsidRPr="0009378A">
              <w:rPr>
                <w:spacing w:val="-2"/>
                <w:sz w:val="28"/>
                <w:szCs w:val="28"/>
              </w:rPr>
              <w:t xml:space="preserve"> </w:t>
            </w:r>
            <w:r w:rsidRPr="0009378A">
              <w:rPr>
                <w:sz w:val="28"/>
                <w:szCs w:val="28"/>
              </w:rPr>
              <w:t>34)</w:t>
            </w:r>
          </w:p>
          <w:p w:rsidR="0009378A" w:rsidRPr="0009378A" w:rsidRDefault="0009378A" w:rsidP="00950EC8">
            <w:pPr>
              <w:pStyle w:val="TableParagraph"/>
              <w:spacing w:before="201"/>
              <w:ind w:left="828"/>
              <w:rPr>
                <w:sz w:val="28"/>
                <w:szCs w:val="28"/>
              </w:rPr>
            </w:pPr>
            <w:r w:rsidRPr="0009378A">
              <w:rPr>
                <w:b/>
                <w:sz w:val="28"/>
                <w:szCs w:val="28"/>
              </w:rPr>
              <w:t xml:space="preserve">B. </w:t>
            </w:r>
            <w:r w:rsidRPr="0009378A">
              <w:rPr>
                <w:sz w:val="28"/>
                <w:szCs w:val="28"/>
              </w:rPr>
              <w:t xml:space="preserve">12 340 : 500 = 240 </w:t>
            </w:r>
            <w:r w:rsidRPr="00A160FD">
              <w:rPr>
                <w:sz w:val="28"/>
                <w:szCs w:val="28"/>
              </w:rPr>
              <w:t xml:space="preserve">    </w:t>
            </w:r>
            <w:r w:rsidRPr="0009378A">
              <w:rPr>
                <w:sz w:val="28"/>
                <w:szCs w:val="28"/>
              </w:rPr>
              <w:t>(dư 34)</w:t>
            </w:r>
          </w:p>
          <w:p w:rsidR="0009378A" w:rsidRPr="0009378A" w:rsidRDefault="0009378A" w:rsidP="00950EC8">
            <w:pPr>
              <w:pStyle w:val="TableParagraph"/>
              <w:tabs>
                <w:tab w:val="left" w:pos="2988"/>
              </w:tabs>
              <w:spacing w:before="198"/>
              <w:ind w:left="828"/>
              <w:rPr>
                <w:sz w:val="28"/>
                <w:szCs w:val="28"/>
              </w:rPr>
            </w:pPr>
            <w:r w:rsidRPr="0009378A">
              <w:rPr>
                <w:b/>
                <w:sz w:val="28"/>
                <w:szCs w:val="28"/>
              </w:rPr>
              <w:t xml:space="preserve">C. </w:t>
            </w:r>
            <w:r w:rsidRPr="0009378A">
              <w:rPr>
                <w:sz w:val="28"/>
                <w:szCs w:val="28"/>
              </w:rPr>
              <w:t>12 340 : 500</w:t>
            </w:r>
            <w:r w:rsidRPr="0009378A">
              <w:rPr>
                <w:spacing w:val="-9"/>
                <w:sz w:val="28"/>
                <w:szCs w:val="28"/>
              </w:rPr>
              <w:t xml:space="preserve"> </w:t>
            </w:r>
            <w:r w:rsidRPr="0009378A">
              <w:rPr>
                <w:sz w:val="28"/>
                <w:szCs w:val="28"/>
              </w:rPr>
              <w:t>= 24</w:t>
            </w:r>
            <w:r w:rsidRPr="0009378A">
              <w:rPr>
                <w:sz w:val="28"/>
                <w:szCs w:val="28"/>
              </w:rPr>
              <w:tab/>
              <w:t>(dư</w:t>
            </w:r>
            <w:r w:rsidRPr="0009378A">
              <w:rPr>
                <w:spacing w:val="-5"/>
                <w:sz w:val="28"/>
                <w:szCs w:val="28"/>
              </w:rPr>
              <w:t xml:space="preserve"> </w:t>
            </w:r>
            <w:r w:rsidRPr="0009378A">
              <w:rPr>
                <w:sz w:val="28"/>
                <w:szCs w:val="28"/>
              </w:rPr>
              <w:t>340)</w:t>
            </w:r>
          </w:p>
          <w:p w:rsidR="0009378A" w:rsidRPr="0009378A" w:rsidRDefault="0009378A" w:rsidP="00950EC8">
            <w:pPr>
              <w:pStyle w:val="TableParagraph"/>
              <w:tabs>
                <w:tab w:val="left" w:pos="2988"/>
              </w:tabs>
              <w:spacing w:before="201"/>
              <w:ind w:left="828"/>
              <w:rPr>
                <w:sz w:val="28"/>
                <w:szCs w:val="28"/>
              </w:rPr>
            </w:pPr>
            <w:r w:rsidRPr="0009378A">
              <w:rPr>
                <w:b/>
                <w:sz w:val="28"/>
                <w:szCs w:val="28"/>
              </w:rPr>
              <w:t xml:space="preserve">D. </w:t>
            </w:r>
            <w:r w:rsidRPr="0009378A">
              <w:rPr>
                <w:sz w:val="28"/>
                <w:szCs w:val="28"/>
              </w:rPr>
              <w:t>12 340 : 500</w:t>
            </w:r>
            <w:r w:rsidRPr="0009378A">
              <w:rPr>
                <w:spacing w:val="-9"/>
                <w:sz w:val="28"/>
                <w:szCs w:val="28"/>
              </w:rPr>
              <w:t xml:space="preserve"> </w:t>
            </w:r>
            <w:r w:rsidRPr="0009378A">
              <w:rPr>
                <w:sz w:val="28"/>
                <w:szCs w:val="28"/>
              </w:rPr>
              <w:t>=</w:t>
            </w:r>
            <w:r w:rsidRPr="0009378A">
              <w:rPr>
                <w:spacing w:val="-1"/>
                <w:sz w:val="28"/>
                <w:szCs w:val="28"/>
              </w:rPr>
              <w:t xml:space="preserve"> </w:t>
            </w:r>
            <w:r w:rsidRPr="0009378A">
              <w:rPr>
                <w:sz w:val="28"/>
                <w:szCs w:val="28"/>
              </w:rPr>
              <w:t>240</w:t>
            </w:r>
            <w:r w:rsidRPr="0009378A">
              <w:rPr>
                <w:sz w:val="28"/>
                <w:szCs w:val="28"/>
              </w:rPr>
              <w:tab/>
              <w:t>(dư</w:t>
            </w:r>
            <w:r w:rsidRPr="0009378A">
              <w:rPr>
                <w:spacing w:val="-4"/>
                <w:sz w:val="28"/>
                <w:szCs w:val="28"/>
              </w:rPr>
              <w:t xml:space="preserve"> </w:t>
            </w:r>
            <w:r w:rsidRPr="0009378A">
              <w:rPr>
                <w:sz w:val="28"/>
                <w:szCs w:val="28"/>
              </w:rPr>
              <w:t>340)</w:t>
            </w:r>
          </w:p>
          <w:p w:rsidR="0009378A" w:rsidRPr="0009378A" w:rsidRDefault="0009378A" w:rsidP="00950EC8">
            <w:pPr>
              <w:pStyle w:val="TableParagraph"/>
              <w:rPr>
                <w:b/>
                <w:sz w:val="28"/>
                <w:szCs w:val="28"/>
              </w:rPr>
            </w:pPr>
          </w:p>
          <w:p w:rsidR="0009378A" w:rsidRPr="0009378A" w:rsidRDefault="0009378A" w:rsidP="00950EC8">
            <w:pPr>
              <w:pStyle w:val="TableParagraph"/>
              <w:spacing w:before="10"/>
              <w:rPr>
                <w:b/>
                <w:sz w:val="28"/>
                <w:szCs w:val="28"/>
              </w:rPr>
            </w:pPr>
          </w:p>
          <w:p w:rsidR="0009378A" w:rsidRPr="0009378A" w:rsidRDefault="0009378A" w:rsidP="00950EC8">
            <w:pPr>
              <w:pStyle w:val="TableParagraph"/>
              <w:spacing w:line="429" w:lineRule="auto"/>
              <w:ind w:left="108"/>
              <w:rPr>
                <w:sz w:val="28"/>
                <w:szCs w:val="28"/>
              </w:rPr>
            </w:pPr>
            <w:r w:rsidRPr="0009378A">
              <w:rPr>
                <w:b/>
                <w:sz w:val="28"/>
                <w:szCs w:val="28"/>
              </w:rPr>
              <w:t xml:space="preserve">Bài 4. </w:t>
            </w:r>
            <w:r w:rsidRPr="0009378A">
              <w:rPr>
                <w:sz w:val="28"/>
                <w:szCs w:val="28"/>
              </w:rPr>
              <w:t>Người ta xếp các gói kẹo vào các hộp, mỗi hộp 30 gói. Hỏi có thể xếp 2000 gói kẹo vào nhiều nhất bao nhiêu hộp và còn thừa bao nhiêu gói kẹo?</w:t>
            </w:r>
          </w:p>
          <w:p w:rsidR="0009378A" w:rsidRPr="0009378A" w:rsidRDefault="0009378A" w:rsidP="00950EC8">
            <w:pPr>
              <w:pStyle w:val="TableParagraph"/>
              <w:spacing w:line="252" w:lineRule="exact"/>
              <w:ind w:left="4445"/>
              <w:rPr>
                <w:b/>
                <w:i/>
                <w:sz w:val="28"/>
                <w:szCs w:val="28"/>
              </w:rPr>
            </w:pPr>
            <w:r w:rsidRPr="0009378A">
              <w:rPr>
                <w:b/>
                <w:i/>
                <w:sz w:val="28"/>
                <w:szCs w:val="28"/>
              </w:rPr>
              <w:t>Bài giải</w:t>
            </w:r>
          </w:p>
          <w:p w:rsidR="0009378A" w:rsidRPr="0009378A" w:rsidRDefault="0009378A" w:rsidP="00950EC8">
            <w:pPr>
              <w:pStyle w:val="TableParagraph"/>
              <w:spacing w:before="203"/>
              <w:ind w:left="1174"/>
              <w:rPr>
                <w:sz w:val="28"/>
                <w:szCs w:val="28"/>
                <w:lang w:val="en-US"/>
              </w:rPr>
            </w:pPr>
            <w:r w:rsidRPr="0009378A">
              <w:rPr>
                <w:sz w:val="28"/>
                <w:szCs w:val="28"/>
              </w:rPr>
              <w:t>………………………………………………………………………………………</w:t>
            </w:r>
            <w:r w:rsidRPr="0009378A">
              <w:rPr>
                <w:sz w:val="28"/>
                <w:szCs w:val="28"/>
                <w:lang w:val="en-US"/>
              </w:rPr>
              <w:t>……………………………………………………………………………………………………………………………………………………………………………………………………………………………………………………………………………………………………………………………………………………………………………………………………………………………………………………………………</w:t>
            </w:r>
            <w:r w:rsidRPr="0009378A">
              <w:rPr>
                <w:sz w:val="28"/>
                <w:szCs w:val="28"/>
                <w:lang w:val="en-US"/>
              </w:rPr>
              <w:lastRenderedPageBreak/>
              <w:t>…………………</w:t>
            </w:r>
          </w:p>
        </w:tc>
      </w:tr>
      <w:tr w:rsidR="0009378A" w:rsidRPr="0009378A" w:rsidTr="001B5D0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14" w:type="dxa"/>
          <w:trHeight w:val="2389"/>
        </w:trPr>
        <w:tc>
          <w:tcPr>
            <w:tcW w:w="4951" w:type="dxa"/>
            <w:gridSpan w:val="2"/>
          </w:tcPr>
          <w:p w:rsidR="0009378A" w:rsidRPr="0009378A" w:rsidRDefault="0009378A" w:rsidP="00950EC8">
            <w:pPr>
              <w:pStyle w:val="TableParagraph"/>
              <w:spacing w:before="5"/>
              <w:rPr>
                <w:b/>
                <w:sz w:val="28"/>
                <w:szCs w:val="28"/>
              </w:rPr>
            </w:pPr>
          </w:p>
          <w:p w:rsidR="0009378A" w:rsidRPr="0009378A" w:rsidRDefault="0009378A" w:rsidP="00950EC8">
            <w:pPr>
              <w:pStyle w:val="TableParagraph"/>
              <w:ind w:left="108"/>
              <w:rPr>
                <w:b/>
                <w:sz w:val="28"/>
                <w:szCs w:val="28"/>
              </w:rPr>
            </w:pPr>
            <w:r w:rsidRPr="0009378A">
              <w:rPr>
                <w:b/>
                <w:sz w:val="28"/>
                <w:szCs w:val="28"/>
              </w:rPr>
              <w:t>c. Hoạt động 3: Sửa bài (10 phút):</w:t>
            </w:r>
          </w:p>
          <w:p w:rsidR="0009378A" w:rsidRPr="0009378A" w:rsidRDefault="0009378A" w:rsidP="008926C3">
            <w:pPr>
              <w:pStyle w:val="TableParagraph"/>
              <w:numPr>
                <w:ilvl w:val="0"/>
                <w:numId w:val="50"/>
              </w:numPr>
              <w:tabs>
                <w:tab w:val="left" w:pos="236"/>
              </w:tabs>
              <w:spacing w:before="90"/>
              <w:rPr>
                <w:sz w:val="28"/>
                <w:szCs w:val="28"/>
              </w:rPr>
            </w:pPr>
            <w:r w:rsidRPr="0009378A">
              <w:rPr>
                <w:sz w:val="28"/>
                <w:szCs w:val="28"/>
              </w:rPr>
              <w:t>Yêu cầu đại diện các nhóm lên bảng sửa</w:t>
            </w:r>
            <w:r w:rsidRPr="0009378A">
              <w:rPr>
                <w:spacing w:val="-11"/>
                <w:sz w:val="28"/>
                <w:szCs w:val="28"/>
              </w:rPr>
              <w:t xml:space="preserve"> </w:t>
            </w:r>
            <w:r w:rsidRPr="0009378A">
              <w:rPr>
                <w:sz w:val="28"/>
                <w:szCs w:val="28"/>
              </w:rPr>
              <w:t>bài.</w:t>
            </w:r>
          </w:p>
          <w:p w:rsidR="0009378A" w:rsidRPr="0009378A" w:rsidRDefault="0009378A" w:rsidP="008926C3">
            <w:pPr>
              <w:pStyle w:val="TableParagraph"/>
              <w:numPr>
                <w:ilvl w:val="0"/>
                <w:numId w:val="50"/>
              </w:numPr>
              <w:tabs>
                <w:tab w:val="left" w:pos="236"/>
              </w:tabs>
              <w:spacing w:before="88"/>
              <w:rPr>
                <w:sz w:val="28"/>
                <w:szCs w:val="28"/>
              </w:rPr>
            </w:pPr>
            <w:r w:rsidRPr="0009378A">
              <w:rPr>
                <w:sz w:val="28"/>
                <w:szCs w:val="28"/>
              </w:rPr>
              <w:t>Giáo viên chốt đúng -</w:t>
            </w:r>
            <w:r w:rsidRPr="0009378A">
              <w:rPr>
                <w:spacing w:val="-5"/>
                <w:sz w:val="28"/>
                <w:szCs w:val="28"/>
              </w:rPr>
              <w:t xml:space="preserve"> </w:t>
            </w:r>
            <w:r w:rsidRPr="0009378A">
              <w:rPr>
                <w:sz w:val="28"/>
                <w:szCs w:val="28"/>
              </w:rPr>
              <w:t>sai.</w:t>
            </w:r>
          </w:p>
          <w:p w:rsidR="0009378A" w:rsidRPr="0009378A" w:rsidRDefault="0009378A" w:rsidP="00950EC8">
            <w:pPr>
              <w:pStyle w:val="TableParagraph"/>
              <w:spacing w:before="88"/>
              <w:ind w:left="108"/>
              <w:rPr>
                <w:b/>
                <w:sz w:val="28"/>
                <w:szCs w:val="28"/>
              </w:rPr>
            </w:pPr>
            <w:r w:rsidRPr="0009378A">
              <w:rPr>
                <w:b/>
                <w:sz w:val="28"/>
                <w:szCs w:val="28"/>
              </w:rPr>
              <w:t>3. Hoạt động nối tiếp (3 phút):</w:t>
            </w:r>
          </w:p>
          <w:p w:rsidR="0009378A" w:rsidRPr="0009378A" w:rsidRDefault="0009378A" w:rsidP="008926C3">
            <w:pPr>
              <w:pStyle w:val="TableParagraph"/>
              <w:numPr>
                <w:ilvl w:val="0"/>
                <w:numId w:val="49"/>
              </w:numPr>
              <w:tabs>
                <w:tab w:val="left" w:pos="236"/>
              </w:tabs>
              <w:spacing w:before="90"/>
              <w:rPr>
                <w:sz w:val="28"/>
                <w:szCs w:val="28"/>
              </w:rPr>
            </w:pPr>
            <w:r w:rsidRPr="0009378A">
              <w:rPr>
                <w:sz w:val="28"/>
                <w:szCs w:val="28"/>
              </w:rPr>
              <w:t>Yêu cầu học sinh tóm tắt nội dung rèn</w:t>
            </w:r>
            <w:r w:rsidRPr="0009378A">
              <w:rPr>
                <w:spacing w:val="-10"/>
                <w:sz w:val="28"/>
                <w:szCs w:val="28"/>
              </w:rPr>
              <w:t xml:space="preserve"> </w:t>
            </w:r>
            <w:r w:rsidRPr="0009378A">
              <w:rPr>
                <w:sz w:val="28"/>
                <w:szCs w:val="28"/>
              </w:rPr>
              <w:t>luyện.</w:t>
            </w:r>
          </w:p>
          <w:p w:rsidR="0009378A" w:rsidRPr="0009378A" w:rsidRDefault="0009378A" w:rsidP="008926C3">
            <w:pPr>
              <w:pStyle w:val="TableParagraph"/>
              <w:numPr>
                <w:ilvl w:val="0"/>
                <w:numId w:val="49"/>
              </w:numPr>
              <w:tabs>
                <w:tab w:val="left" w:pos="236"/>
              </w:tabs>
              <w:spacing w:before="88"/>
              <w:rPr>
                <w:sz w:val="28"/>
                <w:szCs w:val="28"/>
              </w:rPr>
            </w:pPr>
            <w:r w:rsidRPr="0009378A">
              <w:rPr>
                <w:sz w:val="28"/>
                <w:szCs w:val="28"/>
              </w:rPr>
              <w:t>Nhận xét tiết học. Nhắc học sinh chuẩn bị</w:t>
            </w:r>
            <w:r w:rsidRPr="0009378A">
              <w:rPr>
                <w:spacing w:val="-11"/>
                <w:sz w:val="28"/>
                <w:szCs w:val="28"/>
              </w:rPr>
              <w:t xml:space="preserve"> </w:t>
            </w:r>
            <w:r w:rsidRPr="0009378A">
              <w:rPr>
                <w:sz w:val="28"/>
                <w:szCs w:val="28"/>
              </w:rPr>
              <w:t>bài.</w:t>
            </w:r>
          </w:p>
        </w:tc>
        <w:tc>
          <w:tcPr>
            <w:tcW w:w="4409" w:type="dxa"/>
            <w:gridSpan w:val="3"/>
          </w:tcPr>
          <w:p w:rsidR="0009378A" w:rsidRPr="0009378A" w:rsidRDefault="0009378A" w:rsidP="00950EC8">
            <w:pPr>
              <w:pStyle w:val="TableParagraph"/>
              <w:spacing w:before="5"/>
              <w:rPr>
                <w:b/>
                <w:sz w:val="28"/>
                <w:szCs w:val="28"/>
              </w:rPr>
            </w:pPr>
          </w:p>
          <w:p w:rsidR="0009378A" w:rsidRPr="0009378A" w:rsidRDefault="0009378A" w:rsidP="008926C3">
            <w:pPr>
              <w:pStyle w:val="TableParagraph"/>
              <w:numPr>
                <w:ilvl w:val="0"/>
                <w:numId w:val="48"/>
              </w:numPr>
              <w:tabs>
                <w:tab w:val="left" w:pos="237"/>
              </w:tabs>
              <w:ind w:hanging="131"/>
              <w:rPr>
                <w:sz w:val="28"/>
                <w:szCs w:val="28"/>
              </w:rPr>
            </w:pPr>
            <w:r w:rsidRPr="0009378A">
              <w:rPr>
                <w:sz w:val="28"/>
                <w:szCs w:val="28"/>
              </w:rPr>
              <w:t>Đại diện các nhóm sửa bài trên bảng</w:t>
            </w:r>
            <w:r w:rsidRPr="0009378A">
              <w:rPr>
                <w:spacing w:val="-13"/>
                <w:sz w:val="28"/>
                <w:szCs w:val="28"/>
              </w:rPr>
              <w:t xml:space="preserve"> </w:t>
            </w:r>
            <w:r w:rsidRPr="0009378A">
              <w:rPr>
                <w:sz w:val="28"/>
                <w:szCs w:val="28"/>
              </w:rPr>
              <w:t>lớp.</w:t>
            </w:r>
          </w:p>
          <w:p w:rsidR="0009378A" w:rsidRPr="0009378A" w:rsidRDefault="0009378A" w:rsidP="008926C3">
            <w:pPr>
              <w:pStyle w:val="TableParagraph"/>
              <w:numPr>
                <w:ilvl w:val="0"/>
                <w:numId w:val="48"/>
              </w:numPr>
              <w:tabs>
                <w:tab w:val="left" w:pos="237"/>
              </w:tabs>
              <w:spacing w:before="90"/>
              <w:ind w:hanging="131"/>
              <w:rPr>
                <w:sz w:val="28"/>
                <w:szCs w:val="28"/>
              </w:rPr>
            </w:pPr>
            <w:r w:rsidRPr="0009378A">
              <w:rPr>
                <w:sz w:val="28"/>
                <w:szCs w:val="28"/>
              </w:rPr>
              <w:t>Học sinh nhận xét, sửa</w:t>
            </w:r>
            <w:r w:rsidRPr="0009378A">
              <w:rPr>
                <w:spacing w:val="-4"/>
                <w:sz w:val="28"/>
                <w:szCs w:val="28"/>
              </w:rPr>
              <w:t xml:space="preserve"> </w:t>
            </w:r>
            <w:r w:rsidRPr="0009378A">
              <w:rPr>
                <w:sz w:val="28"/>
                <w:szCs w:val="28"/>
              </w:rPr>
              <w:t>bài.</w:t>
            </w:r>
          </w:p>
          <w:p w:rsidR="0009378A" w:rsidRPr="0009378A" w:rsidRDefault="0009378A" w:rsidP="00950EC8">
            <w:pPr>
              <w:pStyle w:val="TableParagraph"/>
              <w:rPr>
                <w:b/>
                <w:sz w:val="28"/>
                <w:szCs w:val="28"/>
              </w:rPr>
            </w:pPr>
          </w:p>
          <w:p w:rsidR="0009378A" w:rsidRPr="0009378A" w:rsidRDefault="0009378A" w:rsidP="008926C3">
            <w:pPr>
              <w:pStyle w:val="TableParagraph"/>
              <w:numPr>
                <w:ilvl w:val="0"/>
                <w:numId w:val="48"/>
              </w:numPr>
              <w:tabs>
                <w:tab w:val="left" w:pos="237"/>
              </w:tabs>
              <w:spacing w:before="153"/>
              <w:ind w:hanging="131"/>
              <w:rPr>
                <w:sz w:val="28"/>
                <w:szCs w:val="28"/>
              </w:rPr>
            </w:pPr>
            <w:r w:rsidRPr="0009378A">
              <w:rPr>
                <w:sz w:val="28"/>
                <w:szCs w:val="28"/>
              </w:rPr>
              <w:t>Học sinh phát</w:t>
            </w:r>
            <w:r w:rsidRPr="0009378A">
              <w:rPr>
                <w:spacing w:val="-2"/>
                <w:sz w:val="28"/>
                <w:szCs w:val="28"/>
              </w:rPr>
              <w:t xml:space="preserve"> </w:t>
            </w:r>
            <w:r w:rsidRPr="0009378A">
              <w:rPr>
                <w:sz w:val="28"/>
                <w:szCs w:val="28"/>
              </w:rPr>
              <w:t>biểu.</w:t>
            </w:r>
          </w:p>
        </w:tc>
      </w:tr>
    </w:tbl>
    <w:p w:rsidR="001B5D04" w:rsidRDefault="001B5D04">
      <w:pPr>
        <w:rPr>
          <w:rFonts w:ascii="Times New Roman" w:eastAsia="Times New Roman" w:hAnsi="Times New Roman" w:cs="Times New Roman"/>
          <w:sz w:val="28"/>
          <w:szCs w:val="28"/>
          <w:lang w:val="vi"/>
        </w:rPr>
      </w:pPr>
      <w:r>
        <w:rPr>
          <w:sz w:val="28"/>
          <w:szCs w:val="28"/>
        </w:rPr>
        <w:br w:type="page"/>
      </w:r>
    </w:p>
    <w:p w:rsidR="0009378A" w:rsidRPr="0009378A" w:rsidRDefault="0009378A" w:rsidP="0009378A">
      <w:pPr>
        <w:pStyle w:val="BodyText"/>
        <w:tabs>
          <w:tab w:val="left" w:leader="dot" w:pos="2635"/>
        </w:tabs>
        <w:spacing w:before="81"/>
        <w:ind w:left="535"/>
        <w:rPr>
          <w:sz w:val="28"/>
          <w:szCs w:val="28"/>
        </w:rPr>
      </w:pPr>
      <w:r w:rsidRPr="0009378A">
        <w:rPr>
          <w:sz w:val="28"/>
          <w:szCs w:val="28"/>
        </w:rPr>
        <w:lastRenderedPageBreak/>
        <w:t>Thứ</w:t>
      </w:r>
      <w:r w:rsidRPr="0009378A">
        <w:rPr>
          <w:sz w:val="28"/>
          <w:szCs w:val="28"/>
        </w:rPr>
        <w:tab/>
        <w:t>, ngày …… / …… /</w:t>
      </w:r>
      <w:r w:rsidRPr="0009378A">
        <w:rPr>
          <w:spacing w:val="-10"/>
          <w:sz w:val="28"/>
          <w:szCs w:val="28"/>
        </w:rPr>
        <w:t xml:space="preserve"> </w:t>
      </w:r>
      <w:r w:rsidRPr="0009378A">
        <w:rPr>
          <w:sz w:val="28"/>
          <w:szCs w:val="28"/>
        </w:rPr>
        <w:t>20…</w:t>
      </w:r>
    </w:p>
    <w:p w:rsidR="0009378A" w:rsidRPr="0009378A" w:rsidRDefault="0009378A" w:rsidP="0009378A">
      <w:pPr>
        <w:pStyle w:val="BodyText"/>
        <w:rPr>
          <w:sz w:val="28"/>
          <w:szCs w:val="28"/>
        </w:rPr>
      </w:pPr>
    </w:p>
    <w:p w:rsidR="0009378A" w:rsidRPr="0009378A" w:rsidRDefault="0009378A" w:rsidP="0009378A">
      <w:pPr>
        <w:spacing w:before="1" w:line="252" w:lineRule="exact"/>
        <w:ind w:left="2959" w:right="2677"/>
        <w:jc w:val="center"/>
        <w:rPr>
          <w:rFonts w:ascii="Times New Roman" w:hAnsi="Times New Roman" w:cs="Times New Roman"/>
          <w:i/>
          <w:sz w:val="28"/>
          <w:szCs w:val="28"/>
        </w:rPr>
      </w:pPr>
      <w:r w:rsidRPr="0009378A">
        <w:rPr>
          <w:rFonts w:ascii="Times New Roman" w:hAnsi="Times New Roman" w:cs="Times New Roman"/>
          <w:i/>
          <w:sz w:val="28"/>
          <w:szCs w:val="28"/>
        </w:rPr>
        <w:t xml:space="preserve">Rèn Toán tuần 16 </w:t>
      </w:r>
    </w:p>
    <w:p w:rsidR="0009378A" w:rsidRPr="0009378A" w:rsidRDefault="0009378A" w:rsidP="0009378A">
      <w:pPr>
        <w:spacing w:line="252" w:lineRule="exact"/>
        <w:ind w:left="2968" w:right="2677"/>
        <w:jc w:val="center"/>
        <w:rPr>
          <w:rFonts w:ascii="Times New Roman" w:hAnsi="Times New Roman" w:cs="Times New Roman"/>
          <w:i/>
          <w:sz w:val="28"/>
          <w:szCs w:val="28"/>
        </w:rPr>
      </w:pPr>
      <w:r w:rsidRPr="0009378A">
        <w:rPr>
          <w:rFonts w:ascii="Times New Roman" w:hAnsi="Times New Roman" w:cs="Times New Roman"/>
          <w:b/>
          <w:sz w:val="28"/>
          <w:szCs w:val="28"/>
        </w:rPr>
        <w:t>Luyện Tập Tổng Hợp</w:t>
      </w:r>
    </w:p>
    <w:p w:rsidR="0009378A" w:rsidRPr="0009378A" w:rsidRDefault="0009378A" w:rsidP="0009378A">
      <w:pPr>
        <w:pStyle w:val="BodyText"/>
        <w:spacing w:before="8"/>
        <w:rPr>
          <w:i/>
          <w:sz w:val="28"/>
          <w:szCs w:val="28"/>
        </w:rPr>
      </w:pPr>
    </w:p>
    <w:p w:rsidR="0009378A" w:rsidRPr="0009378A" w:rsidRDefault="0009378A" w:rsidP="008926C3">
      <w:pPr>
        <w:pStyle w:val="Heading2"/>
        <w:keepNext w:val="0"/>
        <w:keepLines w:val="0"/>
        <w:numPr>
          <w:ilvl w:val="0"/>
          <w:numId w:val="63"/>
        </w:numPr>
        <w:tabs>
          <w:tab w:val="left" w:pos="733"/>
        </w:tabs>
        <w:autoSpaceDE w:val="0"/>
        <w:autoSpaceDN w:val="0"/>
        <w:spacing w:before="0" w:after="0"/>
        <w:ind w:hanging="198"/>
        <w:rPr>
          <w:rFonts w:ascii="Times New Roman" w:hAnsi="Times New Roman"/>
          <w:szCs w:val="28"/>
        </w:rPr>
      </w:pPr>
      <w:r w:rsidRPr="0009378A">
        <w:rPr>
          <w:rFonts w:ascii="Times New Roman" w:hAnsi="Times New Roman"/>
          <w:szCs w:val="28"/>
        </w:rPr>
        <w:t>MỤC</w:t>
      </w:r>
      <w:r w:rsidRPr="0009378A">
        <w:rPr>
          <w:rFonts w:ascii="Times New Roman" w:hAnsi="Times New Roman"/>
          <w:spacing w:val="-2"/>
          <w:szCs w:val="28"/>
        </w:rPr>
        <w:t xml:space="preserve"> </w:t>
      </w:r>
      <w:r w:rsidRPr="0009378A">
        <w:rPr>
          <w:rFonts w:ascii="Times New Roman" w:hAnsi="Times New Roman"/>
          <w:szCs w:val="28"/>
        </w:rPr>
        <w:t>TIÊU:</w:t>
      </w:r>
    </w:p>
    <w:p w:rsidR="0009378A" w:rsidRPr="0009378A" w:rsidRDefault="0009378A" w:rsidP="008926C3">
      <w:pPr>
        <w:pStyle w:val="ListParagraph"/>
        <w:widowControl w:val="0"/>
        <w:numPr>
          <w:ilvl w:val="1"/>
          <w:numId w:val="63"/>
        </w:numPr>
        <w:tabs>
          <w:tab w:val="left" w:pos="1477"/>
        </w:tabs>
        <w:autoSpaceDE w:val="0"/>
        <w:autoSpaceDN w:val="0"/>
        <w:spacing w:before="88" w:after="0" w:line="326" w:lineRule="auto"/>
        <w:ind w:left="535" w:right="232" w:firstLine="720"/>
        <w:contextualSpacing w:val="0"/>
        <w:rPr>
          <w:rFonts w:ascii="Times New Roman" w:hAnsi="Times New Roman" w:cs="Times New Roman"/>
          <w:sz w:val="28"/>
          <w:szCs w:val="28"/>
        </w:rPr>
      </w:pPr>
      <w:r w:rsidRPr="0009378A">
        <w:rPr>
          <w:rFonts w:ascii="Times New Roman" w:hAnsi="Times New Roman" w:cs="Times New Roman"/>
          <w:b/>
          <w:i/>
          <w:sz w:val="28"/>
          <w:szCs w:val="28"/>
        </w:rPr>
        <w:t>Kiến thức</w:t>
      </w:r>
      <w:r w:rsidRPr="0009378A">
        <w:rPr>
          <w:rFonts w:ascii="Times New Roman" w:hAnsi="Times New Roman" w:cs="Times New Roman"/>
          <w:sz w:val="28"/>
          <w:szCs w:val="28"/>
        </w:rPr>
        <w:t>: Củng cố cho học sinh các kiến thức về chia với số có 3 chữ số; tìm thành phần chưa biết; giải toán</w:t>
      </w:r>
      <w:r w:rsidRPr="0009378A">
        <w:rPr>
          <w:rFonts w:ascii="Times New Roman" w:hAnsi="Times New Roman" w:cs="Times New Roman"/>
          <w:spacing w:val="-5"/>
          <w:sz w:val="28"/>
          <w:szCs w:val="28"/>
        </w:rPr>
        <w:t xml:space="preserve"> </w:t>
      </w:r>
      <w:r w:rsidRPr="0009378A">
        <w:rPr>
          <w:rFonts w:ascii="Times New Roman" w:hAnsi="Times New Roman" w:cs="Times New Roman"/>
          <w:sz w:val="28"/>
          <w:szCs w:val="28"/>
        </w:rPr>
        <w:t>văn.</w:t>
      </w:r>
    </w:p>
    <w:p w:rsidR="0009378A" w:rsidRPr="0009378A" w:rsidRDefault="0009378A" w:rsidP="008926C3">
      <w:pPr>
        <w:pStyle w:val="ListParagraph"/>
        <w:widowControl w:val="0"/>
        <w:numPr>
          <w:ilvl w:val="1"/>
          <w:numId w:val="63"/>
        </w:numPr>
        <w:tabs>
          <w:tab w:val="left" w:pos="1477"/>
        </w:tabs>
        <w:autoSpaceDE w:val="0"/>
        <w:autoSpaceDN w:val="0"/>
        <w:spacing w:after="0" w:line="249" w:lineRule="exact"/>
        <w:contextualSpacing w:val="0"/>
        <w:rPr>
          <w:rFonts w:ascii="Times New Roman" w:hAnsi="Times New Roman" w:cs="Times New Roman"/>
          <w:sz w:val="28"/>
          <w:szCs w:val="28"/>
        </w:rPr>
      </w:pPr>
      <w:r w:rsidRPr="0009378A">
        <w:rPr>
          <w:rFonts w:ascii="Times New Roman" w:hAnsi="Times New Roman" w:cs="Times New Roman"/>
          <w:b/>
          <w:i/>
          <w:sz w:val="28"/>
          <w:szCs w:val="28"/>
        </w:rPr>
        <w:t>Kĩ năng</w:t>
      </w:r>
      <w:r w:rsidRPr="0009378A">
        <w:rPr>
          <w:rFonts w:ascii="Times New Roman" w:hAnsi="Times New Roman" w:cs="Times New Roman"/>
          <w:sz w:val="28"/>
          <w:szCs w:val="28"/>
        </w:rPr>
        <w:t>: Giúp học sinh thực hiện tốt các bài tập củng cố và mở</w:t>
      </w:r>
      <w:r w:rsidRPr="0009378A">
        <w:rPr>
          <w:rFonts w:ascii="Times New Roman" w:hAnsi="Times New Roman" w:cs="Times New Roman"/>
          <w:spacing w:val="-18"/>
          <w:sz w:val="28"/>
          <w:szCs w:val="28"/>
        </w:rPr>
        <w:t xml:space="preserve"> </w:t>
      </w:r>
      <w:r w:rsidRPr="0009378A">
        <w:rPr>
          <w:rFonts w:ascii="Times New Roman" w:hAnsi="Times New Roman" w:cs="Times New Roman"/>
          <w:sz w:val="28"/>
          <w:szCs w:val="28"/>
        </w:rPr>
        <w:t>rộng.</w:t>
      </w:r>
    </w:p>
    <w:p w:rsidR="0009378A" w:rsidRPr="0009378A" w:rsidRDefault="0009378A" w:rsidP="008926C3">
      <w:pPr>
        <w:pStyle w:val="ListParagraph"/>
        <w:widowControl w:val="0"/>
        <w:numPr>
          <w:ilvl w:val="1"/>
          <w:numId w:val="63"/>
        </w:numPr>
        <w:tabs>
          <w:tab w:val="left" w:pos="1477"/>
        </w:tabs>
        <w:autoSpaceDE w:val="0"/>
        <w:autoSpaceDN w:val="0"/>
        <w:spacing w:before="88" w:after="0" w:line="240" w:lineRule="auto"/>
        <w:contextualSpacing w:val="0"/>
        <w:rPr>
          <w:rFonts w:ascii="Times New Roman" w:hAnsi="Times New Roman" w:cs="Times New Roman"/>
          <w:sz w:val="28"/>
          <w:szCs w:val="28"/>
        </w:rPr>
      </w:pPr>
      <w:r w:rsidRPr="0009378A">
        <w:rPr>
          <w:rFonts w:ascii="Times New Roman" w:hAnsi="Times New Roman" w:cs="Times New Roman"/>
          <w:b/>
          <w:i/>
          <w:sz w:val="28"/>
          <w:szCs w:val="28"/>
        </w:rPr>
        <w:t>Thái độ</w:t>
      </w:r>
      <w:r w:rsidRPr="0009378A">
        <w:rPr>
          <w:rFonts w:ascii="Times New Roman" w:hAnsi="Times New Roman" w:cs="Times New Roman"/>
          <w:sz w:val="28"/>
          <w:szCs w:val="28"/>
        </w:rPr>
        <w:t>: Sáng tạo, hợp tác, cẩn</w:t>
      </w:r>
      <w:r w:rsidRPr="0009378A">
        <w:rPr>
          <w:rFonts w:ascii="Times New Roman" w:hAnsi="Times New Roman" w:cs="Times New Roman"/>
          <w:spacing w:val="-11"/>
          <w:sz w:val="28"/>
          <w:szCs w:val="28"/>
        </w:rPr>
        <w:t xml:space="preserve"> </w:t>
      </w:r>
      <w:r w:rsidRPr="0009378A">
        <w:rPr>
          <w:rFonts w:ascii="Times New Roman" w:hAnsi="Times New Roman" w:cs="Times New Roman"/>
          <w:sz w:val="28"/>
          <w:szCs w:val="28"/>
        </w:rPr>
        <w:t>thận.</w:t>
      </w:r>
    </w:p>
    <w:p w:rsidR="0009378A" w:rsidRPr="0009378A" w:rsidRDefault="0009378A" w:rsidP="008926C3">
      <w:pPr>
        <w:pStyle w:val="ListParagraph"/>
        <w:widowControl w:val="0"/>
        <w:numPr>
          <w:ilvl w:val="1"/>
          <w:numId w:val="34"/>
        </w:numPr>
        <w:tabs>
          <w:tab w:val="left" w:pos="702"/>
        </w:tabs>
        <w:autoSpaceDE w:val="0"/>
        <w:autoSpaceDN w:val="0"/>
        <w:spacing w:before="90" w:after="0" w:line="324" w:lineRule="auto"/>
        <w:ind w:left="535" w:right="239" w:firstLine="0"/>
        <w:contextualSpacing w:val="0"/>
        <w:rPr>
          <w:rFonts w:ascii="Times New Roman" w:hAnsi="Times New Roman" w:cs="Times New Roman"/>
          <w:sz w:val="28"/>
          <w:szCs w:val="28"/>
        </w:rPr>
      </w:pPr>
      <w:r w:rsidRPr="0009378A">
        <w:rPr>
          <w:rFonts w:ascii="Times New Roman" w:hAnsi="Times New Roman" w:cs="Times New Roman"/>
          <w:b/>
          <w:sz w:val="28"/>
          <w:szCs w:val="28"/>
        </w:rPr>
        <w:t>Phân hóa</w:t>
      </w:r>
      <w:r w:rsidRPr="0009378A">
        <w:rPr>
          <w:rFonts w:ascii="Times New Roman" w:hAnsi="Times New Roman" w:cs="Times New Roman"/>
          <w:sz w:val="28"/>
          <w:szCs w:val="28"/>
        </w:rPr>
        <w:t xml:space="preserve">: Học sinh trung bình chỉ làm tự chọn </w:t>
      </w:r>
      <w:r w:rsidRPr="0009378A">
        <w:rPr>
          <w:rFonts w:ascii="Times New Roman" w:hAnsi="Times New Roman" w:cs="Times New Roman"/>
          <w:b/>
          <w:sz w:val="28"/>
          <w:szCs w:val="28"/>
        </w:rPr>
        <w:t xml:space="preserve">2 </w:t>
      </w:r>
      <w:r w:rsidRPr="0009378A">
        <w:rPr>
          <w:rFonts w:ascii="Times New Roman" w:hAnsi="Times New Roman" w:cs="Times New Roman"/>
          <w:sz w:val="28"/>
          <w:szCs w:val="28"/>
        </w:rPr>
        <w:t xml:space="preserve">trong </w:t>
      </w:r>
      <w:r w:rsidRPr="0009378A">
        <w:rPr>
          <w:rFonts w:ascii="Times New Roman" w:hAnsi="Times New Roman" w:cs="Times New Roman"/>
          <w:b/>
          <w:sz w:val="28"/>
          <w:szCs w:val="28"/>
        </w:rPr>
        <w:t xml:space="preserve">4 </w:t>
      </w:r>
      <w:r w:rsidRPr="0009378A">
        <w:rPr>
          <w:rFonts w:ascii="Times New Roman" w:hAnsi="Times New Roman" w:cs="Times New Roman"/>
          <w:sz w:val="28"/>
          <w:szCs w:val="28"/>
        </w:rPr>
        <w:t xml:space="preserve">bài tập; học sinh khá làm tự chọn </w:t>
      </w:r>
      <w:r w:rsidRPr="0009378A">
        <w:rPr>
          <w:rFonts w:ascii="Times New Roman" w:hAnsi="Times New Roman" w:cs="Times New Roman"/>
          <w:b/>
          <w:sz w:val="28"/>
          <w:szCs w:val="28"/>
        </w:rPr>
        <w:t xml:space="preserve">3 </w:t>
      </w:r>
      <w:r w:rsidRPr="0009378A">
        <w:rPr>
          <w:rFonts w:ascii="Times New Roman" w:hAnsi="Times New Roman" w:cs="Times New Roman"/>
          <w:sz w:val="28"/>
          <w:szCs w:val="28"/>
        </w:rPr>
        <w:t xml:space="preserve">trong </w:t>
      </w:r>
      <w:r w:rsidRPr="0009378A">
        <w:rPr>
          <w:rFonts w:ascii="Times New Roman" w:hAnsi="Times New Roman" w:cs="Times New Roman"/>
          <w:b/>
          <w:sz w:val="28"/>
          <w:szCs w:val="28"/>
        </w:rPr>
        <w:t xml:space="preserve">4 </w:t>
      </w:r>
      <w:r w:rsidRPr="0009378A">
        <w:rPr>
          <w:rFonts w:ascii="Times New Roman" w:hAnsi="Times New Roman" w:cs="Times New Roman"/>
          <w:sz w:val="28"/>
          <w:szCs w:val="28"/>
        </w:rPr>
        <w:t>bài tập; học sinh giỏi thực hiện hết các yêu</w:t>
      </w:r>
      <w:r w:rsidRPr="0009378A">
        <w:rPr>
          <w:rFonts w:ascii="Times New Roman" w:hAnsi="Times New Roman" w:cs="Times New Roman"/>
          <w:spacing w:val="-15"/>
          <w:sz w:val="28"/>
          <w:szCs w:val="28"/>
        </w:rPr>
        <w:t xml:space="preserve"> </w:t>
      </w:r>
      <w:r w:rsidRPr="0009378A">
        <w:rPr>
          <w:rFonts w:ascii="Times New Roman" w:hAnsi="Times New Roman" w:cs="Times New Roman"/>
          <w:sz w:val="28"/>
          <w:szCs w:val="28"/>
        </w:rPr>
        <w:t>cầu.</w:t>
      </w:r>
    </w:p>
    <w:p w:rsidR="0009378A" w:rsidRPr="0009378A" w:rsidRDefault="0009378A" w:rsidP="0009378A">
      <w:pPr>
        <w:pStyle w:val="BodyText"/>
        <w:spacing w:before="8"/>
        <w:rPr>
          <w:sz w:val="28"/>
          <w:szCs w:val="28"/>
        </w:rPr>
      </w:pPr>
    </w:p>
    <w:p w:rsidR="0009378A" w:rsidRPr="0009378A" w:rsidRDefault="0009378A" w:rsidP="008926C3">
      <w:pPr>
        <w:pStyle w:val="Heading2"/>
        <w:keepNext w:val="0"/>
        <w:keepLines w:val="0"/>
        <w:numPr>
          <w:ilvl w:val="0"/>
          <w:numId w:val="63"/>
        </w:numPr>
        <w:tabs>
          <w:tab w:val="left" w:pos="817"/>
        </w:tabs>
        <w:autoSpaceDE w:val="0"/>
        <w:autoSpaceDN w:val="0"/>
        <w:spacing w:before="1" w:after="0"/>
        <w:ind w:left="816" w:hanging="282"/>
        <w:rPr>
          <w:rFonts w:ascii="Times New Roman" w:hAnsi="Times New Roman"/>
          <w:szCs w:val="28"/>
        </w:rPr>
      </w:pPr>
      <w:r w:rsidRPr="0009378A">
        <w:rPr>
          <w:rFonts w:ascii="Times New Roman" w:hAnsi="Times New Roman"/>
          <w:szCs w:val="28"/>
        </w:rPr>
        <w:t>ĐỒ DÙNG DẠY –</w:t>
      </w:r>
      <w:r w:rsidRPr="0009378A">
        <w:rPr>
          <w:rFonts w:ascii="Times New Roman" w:hAnsi="Times New Roman"/>
          <w:spacing w:val="-3"/>
          <w:szCs w:val="28"/>
        </w:rPr>
        <w:t xml:space="preserve"> </w:t>
      </w:r>
      <w:r w:rsidRPr="0009378A">
        <w:rPr>
          <w:rFonts w:ascii="Times New Roman" w:hAnsi="Times New Roman"/>
          <w:szCs w:val="28"/>
        </w:rPr>
        <w:t>HỌC:</w:t>
      </w:r>
    </w:p>
    <w:p w:rsidR="0009378A" w:rsidRPr="0009378A" w:rsidRDefault="0009378A" w:rsidP="008926C3">
      <w:pPr>
        <w:pStyle w:val="ListParagraph"/>
        <w:widowControl w:val="0"/>
        <w:numPr>
          <w:ilvl w:val="1"/>
          <w:numId w:val="63"/>
        </w:numPr>
        <w:tabs>
          <w:tab w:val="left" w:pos="1477"/>
        </w:tabs>
        <w:autoSpaceDE w:val="0"/>
        <w:autoSpaceDN w:val="0"/>
        <w:spacing w:before="87" w:after="0" w:line="240" w:lineRule="auto"/>
        <w:contextualSpacing w:val="0"/>
        <w:rPr>
          <w:rFonts w:ascii="Times New Roman" w:hAnsi="Times New Roman" w:cs="Times New Roman"/>
          <w:sz w:val="28"/>
          <w:szCs w:val="28"/>
        </w:rPr>
      </w:pPr>
      <w:r w:rsidRPr="0009378A">
        <w:rPr>
          <w:rFonts w:ascii="Times New Roman" w:hAnsi="Times New Roman" w:cs="Times New Roman"/>
          <w:sz w:val="28"/>
          <w:szCs w:val="28"/>
        </w:rPr>
        <w:t>Giáo viên: Bảng phụ, phiếu bài</w:t>
      </w:r>
      <w:r w:rsidRPr="0009378A">
        <w:rPr>
          <w:rFonts w:ascii="Times New Roman" w:hAnsi="Times New Roman" w:cs="Times New Roman"/>
          <w:spacing w:val="-11"/>
          <w:sz w:val="28"/>
          <w:szCs w:val="28"/>
        </w:rPr>
        <w:t xml:space="preserve"> </w:t>
      </w:r>
      <w:r w:rsidRPr="0009378A">
        <w:rPr>
          <w:rFonts w:ascii="Times New Roman" w:hAnsi="Times New Roman" w:cs="Times New Roman"/>
          <w:sz w:val="28"/>
          <w:szCs w:val="28"/>
        </w:rPr>
        <w:t>tập.</w:t>
      </w:r>
    </w:p>
    <w:p w:rsidR="0009378A" w:rsidRPr="0009378A" w:rsidRDefault="0009378A" w:rsidP="008926C3">
      <w:pPr>
        <w:pStyle w:val="ListParagraph"/>
        <w:widowControl w:val="0"/>
        <w:numPr>
          <w:ilvl w:val="1"/>
          <w:numId w:val="63"/>
        </w:numPr>
        <w:tabs>
          <w:tab w:val="left" w:pos="1477"/>
        </w:tabs>
        <w:autoSpaceDE w:val="0"/>
        <w:autoSpaceDN w:val="0"/>
        <w:spacing w:before="88" w:after="0" w:line="240" w:lineRule="auto"/>
        <w:contextualSpacing w:val="0"/>
        <w:rPr>
          <w:rFonts w:ascii="Times New Roman" w:hAnsi="Times New Roman" w:cs="Times New Roman"/>
          <w:sz w:val="28"/>
          <w:szCs w:val="28"/>
        </w:rPr>
      </w:pPr>
      <w:r w:rsidRPr="0009378A">
        <w:rPr>
          <w:rFonts w:ascii="Times New Roman" w:hAnsi="Times New Roman" w:cs="Times New Roman"/>
          <w:sz w:val="28"/>
          <w:szCs w:val="28"/>
        </w:rPr>
        <w:t>Học sinh: Đồ dung học</w:t>
      </w:r>
      <w:r w:rsidRPr="0009378A">
        <w:rPr>
          <w:rFonts w:ascii="Times New Roman" w:hAnsi="Times New Roman" w:cs="Times New Roman"/>
          <w:spacing w:val="-7"/>
          <w:sz w:val="28"/>
          <w:szCs w:val="28"/>
        </w:rPr>
        <w:t xml:space="preserve"> </w:t>
      </w:r>
      <w:r w:rsidRPr="0009378A">
        <w:rPr>
          <w:rFonts w:ascii="Times New Roman" w:hAnsi="Times New Roman" w:cs="Times New Roman"/>
          <w:sz w:val="28"/>
          <w:szCs w:val="28"/>
        </w:rPr>
        <w:t>tập.</w:t>
      </w:r>
    </w:p>
    <w:p w:rsidR="0009378A" w:rsidRPr="0009378A" w:rsidRDefault="0009378A" w:rsidP="008926C3">
      <w:pPr>
        <w:pStyle w:val="Heading2"/>
        <w:keepNext w:val="0"/>
        <w:keepLines w:val="0"/>
        <w:numPr>
          <w:ilvl w:val="0"/>
          <w:numId w:val="63"/>
        </w:numPr>
        <w:tabs>
          <w:tab w:val="left" w:pos="904"/>
        </w:tabs>
        <w:autoSpaceDE w:val="0"/>
        <w:autoSpaceDN w:val="0"/>
        <w:spacing w:before="90" w:after="0"/>
        <w:ind w:left="903" w:hanging="369"/>
        <w:rPr>
          <w:rFonts w:ascii="Times New Roman" w:hAnsi="Times New Roman"/>
          <w:szCs w:val="28"/>
        </w:rPr>
      </w:pPr>
      <w:r w:rsidRPr="0009378A">
        <w:rPr>
          <w:rFonts w:ascii="Times New Roman" w:hAnsi="Times New Roman"/>
          <w:szCs w:val="28"/>
        </w:rPr>
        <w:t>CÁC HOẠT ĐỘNG DẠY – HỌC CHỦ</w:t>
      </w:r>
      <w:r w:rsidRPr="0009378A">
        <w:rPr>
          <w:rFonts w:ascii="Times New Roman" w:hAnsi="Times New Roman"/>
          <w:spacing w:val="-9"/>
          <w:szCs w:val="28"/>
        </w:rPr>
        <w:t xml:space="preserve"> </w:t>
      </w:r>
      <w:r w:rsidRPr="0009378A">
        <w:rPr>
          <w:rFonts w:ascii="Times New Roman" w:hAnsi="Times New Roman"/>
          <w:szCs w:val="28"/>
        </w:rPr>
        <w:t>YẾU:</w:t>
      </w:r>
    </w:p>
    <w:p w:rsidR="0009378A" w:rsidRPr="0009378A" w:rsidRDefault="0009378A" w:rsidP="0009378A">
      <w:pPr>
        <w:pStyle w:val="BodyText"/>
        <w:rPr>
          <w:b/>
          <w:sz w:val="28"/>
          <w:szCs w:val="28"/>
        </w:rPr>
      </w:pPr>
    </w:p>
    <w:p w:rsidR="0009378A" w:rsidRPr="0009378A" w:rsidRDefault="0009378A" w:rsidP="0009378A">
      <w:pPr>
        <w:pStyle w:val="BodyText"/>
        <w:spacing w:before="4" w:after="1"/>
        <w:rPr>
          <w:b/>
          <w:sz w:val="28"/>
          <w:szCs w:val="28"/>
        </w:rPr>
      </w:pPr>
    </w:p>
    <w:tbl>
      <w:tblPr>
        <w:tblW w:w="9810" w:type="dxa"/>
        <w:tblInd w:w="-8" w:type="dxa"/>
        <w:tblLayout w:type="fixed"/>
        <w:tblCellMar>
          <w:left w:w="0" w:type="dxa"/>
          <w:right w:w="0" w:type="dxa"/>
        </w:tblCellMar>
        <w:tblLook w:val="01E0" w:firstRow="1" w:lastRow="1" w:firstColumn="1" w:lastColumn="1" w:noHBand="0" w:noVBand="0"/>
      </w:tblPr>
      <w:tblGrid>
        <w:gridCol w:w="4909"/>
        <w:gridCol w:w="2789"/>
        <w:gridCol w:w="2112"/>
      </w:tblGrid>
      <w:tr w:rsidR="0009378A" w:rsidRPr="00A160FD" w:rsidTr="001B5D04">
        <w:trPr>
          <w:trHeight w:val="176"/>
        </w:trPr>
        <w:tc>
          <w:tcPr>
            <w:tcW w:w="4909" w:type="dxa"/>
            <w:tcBorders>
              <w:top w:val="single" w:sz="6" w:space="0" w:color="000000"/>
              <w:left w:val="single" w:sz="6" w:space="0" w:color="000000"/>
              <w:bottom w:val="single" w:sz="6" w:space="0" w:color="000000"/>
              <w:right w:val="single" w:sz="6" w:space="0" w:color="000000"/>
            </w:tcBorders>
          </w:tcPr>
          <w:p w:rsidR="0009378A" w:rsidRPr="0009378A" w:rsidRDefault="0009378A" w:rsidP="00950EC8">
            <w:pPr>
              <w:pStyle w:val="TableParagraph"/>
              <w:spacing w:line="252" w:lineRule="exact"/>
              <w:ind w:left="1016"/>
              <w:rPr>
                <w:b/>
                <w:i/>
                <w:sz w:val="28"/>
                <w:szCs w:val="28"/>
              </w:rPr>
            </w:pPr>
            <w:r w:rsidRPr="0009378A">
              <w:rPr>
                <w:b/>
                <w:i/>
                <w:sz w:val="28"/>
                <w:szCs w:val="28"/>
              </w:rPr>
              <w:t>Hoạt động rèn luyện của giáo viên</w:t>
            </w:r>
          </w:p>
        </w:tc>
        <w:tc>
          <w:tcPr>
            <w:tcW w:w="4901" w:type="dxa"/>
            <w:gridSpan w:val="2"/>
            <w:tcBorders>
              <w:top w:val="single" w:sz="6" w:space="0" w:color="000000"/>
              <w:left w:val="single" w:sz="6" w:space="0" w:color="000000"/>
              <w:bottom w:val="single" w:sz="6" w:space="0" w:color="000000"/>
              <w:right w:val="single" w:sz="6" w:space="0" w:color="000000"/>
            </w:tcBorders>
          </w:tcPr>
          <w:p w:rsidR="0009378A" w:rsidRPr="0009378A" w:rsidRDefault="0009378A" w:rsidP="00950EC8">
            <w:pPr>
              <w:pStyle w:val="TableParagraph"/>
              <w:spacing w:line="252" w:lineRule="exact"/>
              <w:ind w:left="774"/>
              <w:rPr>
                <w:b/>
                <w:i/>
                <w:sz w:val="28"/>
                <w:szCs w:val="28"/>
              </w:rPr>
            </w:pPr>
            <w:r w:rsidRPr="0009378A">
              <w:rPr>
                <w:b/>
                <w:i/>
                <w:sz w:val="28"/>
                <w:szCs w:val="28"/>
              </w:rPr>
              <w:t>Hoạt động học tập của học sinh</w:t>
            </w:r>
          </w:p>
        </w:tc>
      </w:tr>
      <w:tr w:rsidR="0009378A" w:rsidRPr="00A160FD" w:rsidTr="001B5D04">
        <w:trPr>
          <w:trHeight w:val="1589"/>
        </w:trPr>
        <w:tc>
          <w:tcPr>
            <w:tcW w:w="4909" w:type="dxa"/>
            <w:tcBorders>
              <w:top w:val="single" w:sz="6" w:space="0" w:color="000000"/>
              <w:left w:val="single" w:sz="6" w:space="0" w:color="000000"/>
              <w:bottom w:val="single" w:sz="6" w:space="0" w:color="000000"/>
              <w:right w:val="single" w:sz="6" w:space="0" w:color="000000"/>
            </w:tcBorders>
          </w:tcPr>
          <w:p w:rsidR="0009378A" w:rsidRPr="0009378A" w:rsidRDefault="0009378A" w:rsidP="00950EC8">
            <w:pPr>
              <w:pStyle w:val="TableParagraph"/>
              <w:spacing w:line="252" w:lineRule="exact"/>
              <w:ind w:left="106"/>
              <w:rPr>
                <w:b/>
                <w:sz w:val="28"/>
                <w:szCs w:val="28"/>
              </w:rPr>
            </w:pPr>
            <w:r w:rsidRPr="0009378A">
              <w:rPr>
                <w:b/>
                <w:sz w:val="28"/>
                <w:szCs w:val="28"/>
              </w:rPr>
              <w:t>1. Hoạt động khởi động (5 phút):</w:t>
            </w:r>
          </w:p>
          <w:p w:rsidR="0009378A" w:rsidRPr="0009378A" w:rsidRDefault="0009378A" w:rsidP="008926C3">
            <w:pPr>
              <w:pStyle w:val="TableParagraph"/>
              <w:numPr>
                <w:ilvl w:val="0"/>
                <w:numId w:val="62"/>
              </w:numPr>
              <w:tabs>
                <w:tab w:val="left" w:pos="237"/>
              </w:tabs>
              <w:spacing w:before="88"/>
              <w:ind w:hanging="131"/>
              <w:rPr>
                <w:sz w:val="28"/>
                <w:szCs w:val="28"/>
              </w:rPr>
            </w:pPr>
            <w:r w:rsidRPr="0009378A">
              <w:rPr>
                <w:sz w:val="28"/>
                <w:szCs w:val="28"/>
              </w:rPr>
              <w:t>Ổn định tổ</w:t>
            </w:r>
            <w:r w:rsidRPr="0009378A">
              <w:rPr>
                <w:spacing w:val="-1"/>
                <w:sz w:val="28"/>
                <w:szCs w:val="28"/>
              </w:rPr>
              <w:t xml:space="preserve"> </w:t>
            </w:r>
            <w:r w:rsidRPr="0009378A">
              <w:rPr>
                <w:sz w:val="28"/>
                <w:szCs w:val="28"/>
              </w:rPr>
              <w:t>chức.</w:t>
            </w:r>
          </w:p>
          <w:p w:rsidR="0009378A" w:rsidRPr="0009378A" w:rsidRDefault="0009378A" w:rsidP="008926C3">
            <w:pPr>
              <w:pStyle w:val="TableParagraph"/>
              <w:numPr>
                <w:ilvl w:val="0"/>
                <w:numId w:val="62"/>
              </w:numPr>
              <w:tabs>
                <w:tab w:val="left" w:pos="237"/>
              </w:tabs>
              <w:spacing w:before="87"/>
              <w:ind w:hanging="131"/>
              <w:rPr>
                <w:sz w:val="28"/>
                <w:szCs w:val="28"/>
              </w:rPr>
            </w:pPr>
            <w:r w:rsidRPr="0009378A">
              <w:rPr>
                <w:sz w:val="28"/>
                <w:szCs w:val="28"/>
              </w:rPr>
              <w:t>Giới thiệu nội dung rèn</w:t>
            </w:r>
            <w:r w:rsidRPr="0009378A">
              <w:rPr>
                <w:spacing w:val="-8"/>
                <w:sz w:val="28"/>
                <w:szCs w:val="28"/>
              </w:rPr>
              <w:t xml:space="preserve"> </w:t>
            </w:r>
            <w:r w:rsidRPr="0009378A">
              <w:rPr>
                <w:sz w:val="28"/>
                <w:szCs w:val="28"/>
              </w:rPr>
              <w:t>luyện.</w:t>
            </w:r>
          </w:p>
          <w:p w:rsidR="0009378A" w:rsidRPr="0009378A" w:rsidRDefault="0009378A" w:rsidP="008926C3">
            <w:pPr>
              <w:pStyle w:val="TableParagraph"/>
              <w:numPr>
                <w:ilvl w:val="0"/>
                <w:numId w:val="61"/>
              </w:numPr>
              <w:tabs>
                <w:tab w:val="left" w:pos="328"/>
              </w:tabs>
              <w:spacing w:before="88"/>
              <w:ind w:hanging="222"/>
              <w:rPr>
                <w:b/>
                <w:sz w:val="28"/>
                <w:szCs w:val="28"/>
              </w:rPr>
            </w:pPr>
            <w:r w:rsidRPr="0009378A">
              <w:rPr>
                <w:b/>
                <w:sz w:val="28"/>
                <w:szCs w:val="28"/>
              </w:rPr>
              <w:t>Các hoạt động rèn</w:t>
            </w:r>
            <w:r w:rsidRPr="0009378A">
              <w:rPr>
                <w:b/>
                <w:spacing w:val="-3"/>
                <w:sz w:val="28"/>
                <w:szCs w:val="28"/>
              </w:rPr>
              <w:t xml:space="preserve"> </w:t>
            </w:r>
            <w:r w:rsidRPr="0009378A">
              <w:rPr>
                <w:b/>
                <w:sz w:val="28"/>
                <w:szCs w:val="28"/>
              </w:rPr>
              <w:t>luyện:</w:t>
            </w:r>
          </w:p>
          <w:p w:rsidR="0009378A" w:rsidRPr="0009378A" w:rsidRDefault="0009378A" w:rsidP="00950EC8">
            <w:pPr>
              <w:pStyle w:val="TableParagraph"/>
              <w:spacing w:before="90"/>
              <w:ind w:left="106"/>
              <w:rPr>
                <w:b/>
                <w:i/>
                <w:sz w:val="28"/>
                <w:szCs w:val="28"/>
              </w:rPr>
            </w:pPr>
            <w:r w:rsidRPr="0009378A">
              <w:rPr>
                <w:b/>
                <w:i/>
                <w:sz w:val="28"/>
                <w:szCs w:val="28"/>
              </w:rPr>
              <w:t>a. Hoạt động 1: Giao việc (5 phút):</w:t>
            </w:r>
          </w:p>
          <w:p w:rsidR="0009378A" w:rsidRPr="0009378A" w:rsidRDefault="0009378A" w:rsidP="008926C3">
            <w:pPr>
              <w:pStyle w:val="TableParagraph"/>
              <w:numPr>
                <w:ilvl w:val="0"/>
                <w:numId w:val="60"/>
              </w:numPr>
              <w:tabs>
                <w:tab w:val="left" w:pos="268"/>
              </w:tabs>
              <w:spacing w:before="88" w:line="326" w:lineRule="auto"/>
              <w:ind w:right="79" w:firstLine="0"/>
              <w:rPr>
                <w:sz w:val="28"/>
                <w:szCs w:val="28"/>
              </w:rPr>
            </w:pPr>
            <w:r w:rsidRPr="0009378A">
              <w:rPr>
                <w:sz w:val="28"/>
                <w:szCs w:val="28"/>
              </w:rPr>
              <w:t>Giáo viên giới thiệu các bài tập trên phiếu. yêu cầu học sinh trung bình và khá tự chọn đề</w:t>
            </w:r>
            <w:r w:rsidRPr="0009378A">
              <w:rPr>
                <w:spacing w:val="-12"/>
                <w:sz w:val="28"/>
                <w:szCs w:val="28"/>
              </w:rPr>
              <w:t xml:space="preserve"> </w:t>
            </w:r>
            <w:r w:rsidRPr="0009378A">
              <w:rPr>
                <w:sz w:val="28"/>
                <w:szCs w:val="28"/>
              </w:rPr>
              <w:t>bài.</w:t>
            </w:r>
          </w:p>
          <w:p w:rsidR="0009378A" w:rsidRPr="0009378A" w:rsidRDefault="0009378A" w:rsidP="008926C3">
            <w:pPr>
              <w:pStyle w:val="TableParagraph"/>
              <w:numPr>
                <w:ilvl w:val="0"/>
                <w:numId w:val="60"/>
              </w:numPr>
              <w:tabs>
                <w:tab w:val="left" w:pos="237"/>
              </w:tabs>
              <w:spacing w:line="249" w:lineRule="exact"/>
              <w:ind w:left="236" w:hanging="131"/>
              <w:rPr>
                <w:sz w:val="28"/>
                <w:szCs w:val="28"/>
              </w:rPr>
            </w:pPr>
            <w:r w:rsidRPr="0009378A">
              <w:rPr>
                <w:sz w:val="28"/>
                <w:szCs w:val="28"/>
              </w:rPr>
              <w:t>Giáo viên chia nhóm theo trình</w:t>
            </w:r>
            <w:r w:rsidRPr="0009378A">
              <w:rPr>
                <w:spacing w:val="-10"/>
                <w:sz w:val="28"/>
                <w:szCs w:val="28"/>
              </w:rPr>
              <w:t xml:space="preserve"> </w:t>
            </w:r>
            <w:r w:rsidRPr="0009378A">
              <w:rPr>
                <w:sz w:val="28"/>
                <w:szCs w:val="28"/>
              </w:rPr>
              <w:t>độ.</w:t>
            </w:r>
          </w:p>
          <w:p w:rsidR="0009378A" w:rsidRPr="0009378A" w:rsidRDefault="0009378A" w:rsidP="008926C3">
            <w:pPr>
              <w:pStyle w:val="TableParagraph"/>
              <w:numPr>
                <w:ilvl w:val="0"/>
                <w:numId w:val="60"/>
              </w:numPr>
              <w:tabs>
                <w:tab w:val="left" w:pos="237"/>
              </w:tabs>
              <w:spacing w:before="88"/>
              <w:ind w:left="236" w:hanging="131"/>
              <w:rPr>
                <w:sz w:val="28"/>
                <w:szCs w:val="28"/>
              </w:rPr>
            </w:pPr>
            <w:r w:rsidRPr="0009378A">
              <w:rPr>
                <w:sz w:val="28"/>
                <w:szCs w:val="28"/>
              </w:rPr>
              <w:t>Phát phiếu luyện tập cho các</w:t>
            </w:r>
            <w:r w:rsidRPr="0009378A">
              <w:rPr>
                <w:spacing w:val="-7"/>
                <w:sz w:val="28"/>
                <w:szCs w:val="28"/>
              </w:rPr>
              <w:t xml:space="preserve"> </w:t>
            </w:r>
            <w:r w:rsidRPr="0009378A">
              <w:rPr>
                <w:sz w:val="28"/>
                <w:szCs w:val="28"/>
              </w:rPr>
              <w:t>nhóm.</w:t>
            </w:r>
          </w:p>
        </w:tc>
        <w:tc>
          <w:tcPr>
            <w:tcW w:w="4901" w:type="dxa"/>
            <w:gridSpan w:val="2"/>
            <w:tcBorders>
              <w:top w:val="single" w:sz="6" w:space="0" w:color="000000"/>
              <w:left w:val="single" w:sz="6" w:space="0" w:color="000000"/>
              <w:bottom w:val="single" w:sz="6" w:space="0" w:color="000000"/>
              <w:right w:val="single" w:sz="6" w:space="0" w:color="000000"/>
            </w:tcBorders>
          </w:tcPr>
          <w:p w:rsidR="0009378A" w:rsidRPr="0009378A" w:rsidRDefault="0009378A" w:rsidP="00950EC8">
            <w:pPr>
              <w:pStyle w:val="TableParagraph"/>
              <w:spacing w:before="6"/>
              <w:rPr>
                <w:b/>
                <w:sz w:val="28"/>
                <w:szCs w:val="28"/>
              </w:rPr>
            </w:pPr>
          </w:p>
          <w:p w:rsidR="0009378A" w:rsidRPr="0009378A" w:rsidRDefault="0009378A" w:rsidP="008926C3">
            <w:pPr>
              <w:pStyle w:val="TableParagraph"/>
              <w:numPr>
                <w:ilvl w:val="0"/>
                <w:numId w:val="59"/>
              </w:numPr>
              <w:tabs>
                <w:tab w:val="left" w:pos="237"/>
              </w:tabs>
              <w:rPr>
                <w:sz w:val="28"/>
                <w:szCs w:val="28"/>
              </w:rPr>
            </w:pPr>
            <w:r w:rsidRPr="0009378A">
              <w:rPr>
                <w:sz w:val="28"/>
                <w:szCs w:val="28"/>
              </w:rPr>
              <w:t>Hát</w:t>
            </w:r>
          </w:p>
          <w:p w:rsidR="0009378A" w:rsidRPr="0009378A" w:rsidRDefault="0009378A" w:rsidP="008926C3">
            <w:pPr>
              <w:pStyle w:val="TableParagraph"/>
              <w:numPr>
                <w:ilvl w:val="0"/>
                <w:numId w:val="59"/>
              </w:numPr>
              <w:tabs>
                <w:tab w:val="left" w:pos="237"/>
              </w:tabs>
              <w:spacing w:before="88"/>
              <w:rPr>
                <w:sz w:val="28"/>
                <w:szCs w:val="28"/>
              </w:rPr>
            </w:pPr>
            <w:r w:rsidRPr="0009378A">
              <w:rPr>
                <w:sz w:val="28"/>
                <w:szCs w:val="28"/>
              </w:rPr>
              <w:t>Lắng</w:t>
            </w:r>
            <w:r w:rsidRPr="0009378A">
              <w:rPr>
                <w:spacing w:val="-1"/>
                <w:sz w:val="28"/>
                <w:szCs w:val="28"/>
              </w:rPr>
              <w:t xml:space="preserve"> </w:t>
            </w:r>
            <w:r w:rsidRPr="0009378A">
              <w:rPr>
                <w:sz w:val="28"/>
                <w:szCs w:val="28"/>
              </w:rPr>
              <w:t>nghe.</w:t>
            </w:r>
          </w:p>
          <w:p w:rsidR="0009378A" w:rsidRPr="0009378A" w:rsidRDefault="0009378A" w:rsidP="00950EC8">
            <w:pPr>
              <w:pStyle w:val="TableParagraph"/>
              <w:rPr>
                <w:b/>
                <w:sz w:val="28"/>
                <w:szCs w:val="28"/>
              </w:rPr>
            </w:pPr>
          </w:p>
          <w:p w:rsidR="0009378A" w:rsidRPr="0009378A" w:rsidRDefault="0009378A" w:rsidP="00950EC8">
            <w:pPr>
              <w:pStyle w:val="TableParagraph"/>
              <w:rPr>
                <w:b/>
                <w:sz w:val="28"/>
                <w:szCs w:val="28"/>
              </w:rPr>
            </w:pPr>
          </w:p>
          <w:p w:rsidR="0009378A" w:rsidRPr="0009378A" w:rsidRDefault="0009378A" w:rsidP="00950EC8">
            <w:pPr>
              <w:pStyle w:val="TableParagraph"/>
              <w:spacing w:before="1"/>
              <w:rPr>
                <w:b/>
                <w:sz w:val="28"/>
                <w:szCs w:val="28"/>
              </w:rPr>
            </w:pPr>
          </w:p>
          <w:p w:rsidR="0009378A" w:rsidRPr="0009378A" w:rsidRDefault="0009378A" w:rsidP="008926C3">
            <w:pPr>
              <w:pStyle w:val="TableParagraph"/>
              <w:numPr>
                <w:ilvl w:val="0"/>
                <w:numId w:val="59"/>
              </w:numPr>
              <w:tabs>
                <w:tab w:val="left" w:pos="237"/>
              </w:tabs>
              <w:spacing w:before="1"/>
              <w:rPr>
                <w:sz w:val="28"/>
                <w:szCs w:val="28"/>
              </w:rPr>
            </w:pPr>
            <w:r w:rsidRPr="0009378A">
              <w:rPr>
                <w:sz w:val="28"/>
                <w:szCs w:val="28"/>
              </w:rPr>
              <w:t>Học sinh quan sát và chọn đề</w:t>
            </w:r>
            <w:r w:rsidRPr="0009378A">
              <w:rPr>
                <w:spacing w:val="-6"/>
                <w:sz w:val="28"/>
                <w:szCs w:val="28"/>
              </w:rPr>
              <w:t xml:space="preserve"> </w:t>
            </w:r>
            <w:r w:rsidRPr="0009378A">
              <w:rPr>
                <w:sz w:val="28"/>
                <w:szCs w:val="28"/>
              </w:rPr>
              <w:t>bài.</w:t>
            </w:r>
          </w:p>
          <w:p w:rsidR="0009378A" w:rsidRPr="0009378A" w:rsidRDefault="0009378A" w:rsidP="00950EC8">
            <w:pPr>
              <w:pStyle w:val="TableParagraph"/>
              <w:rPr>
                <w:b/>
                <w:sz w:val="28"/>
                <w:szCs w:val="28"/>
              </w:rPr>
            </w:pPr>
          </w:p>
          <w:p w:rsidR="0009378A" w:rsidRPr="0009378A" w:rsidRDefault="0009378A" w:rsidP="008926C3">
            <w:pPr>
              <w:pStyle w:val="TableParagraph"/>
              <w:numPr>
                <w:ilvl w:val="0"/>
                <w:numId w:val="59"/>
              </w:numPr>
              <w:tabs>
                <w:tab w:val="left" w:pos="237"/>
              </w:tabs>
              <w:spacing w:before="155"/>
              <w:rPr>
                <w:sz w:val="28"/>
                <w:szCs w:val="28"/>
              </w:rPr>
            </w:pPr>
            <w:r w:rsidRPr="0009378A">
              <w:rPr>
                <w:sz w:val="28"/>
                <w:szCs w:val="28"/>
              </w:rPr>
              <w:t>Học sinh lập</w:t>
            </w:r>
            <w:r w:rsidRPr="0009378A">
              <w:rPr>
                <w:spacing w:val="-3"/>
                <w:sz w:val="28"/>
                <w:szCs w:val="28"/>
              </w:rPr>
              <w:t xml:space="preserve"> </w:t>
            </w:r>
            <w:r w:rsidRPr="0009378A">
              <w:rPr>
                <w:sz w:val="28"/>
                <w:szCs w:val="28"/>
              </w:rPr>
              <w:t>nhóm.</w:t>
            </w:r>
          </w:p>
          <w:p w:rsidR="0009378A" w:rsidRPr="0009378A" w:rsidRDefault="0009378A" w:rsidP="008926C3">
            <w:pPr>
              <w:pStyle w:val="TableParagraph"/>
              <w:numPr>
                <w:ilvl w:val="0"/>
                <w:numId w:val="59"/>
              </w:numPr>
              <w:tabs>
                <w:tab w:val="left" w:pos="237"/>
              </w:tabs>
              <w:spacing w:before="87"/>
              <w:rPr>
                <w:sz w:val="28"/>
                <w:szCs w:val="28"/>
              </w:rPr>
            </w:pPr>
            <w:r w:rsidRPr="0009378A">
              <w:rPr>
                <w:sz w:val="28"/>
                <w:szCs w:val="28"/>
              </w:rPr>
              <w:t>Nhận phiếu và làm</w:t>
            </w:r>
            <w:r w:rsidRPr="0009378A">
              <w:rPr>
                <w:spacing w:val="-6"/>
                <w:sz w:val="28"/>
                <w:szCs w:val="28"/>
              </w:rPr>
              <w:t xml:space="preserve"> </w:t>
            </w:r>
            <w:r w:rsidRPr="0009378A">
              <w:rPr>
                <w:sz w:val="28"/>
                <w:szCs w:val="28"/>
              </w:rPr>
              <w:t>việc.</w:t>
            </w:r>
          </w:p>
        </w:tc>
      </w:tr>
      <w:tr w:rsidR="0009378A" w:rsidRPr="00A160FD" w:rsidTr="001B5D04">
        <w:trPr>
          <w:trHeight w:val="461"/>
        </w:trPr>
        <w:tc>
          <w:tcPr>
            <w:tcW w:w="7698" w:type="dxa"/>
            <w:gridSpan w:val="2"/>
            <w:tcBorders>
              <w:top w:val="single" w:sz="6" w:space="0" w:color="000000"/>
              <w:left w:val="single" w:sz="6" w:space="0" w:color="000000"/>
            </w:tcBorders>
          </w:tcPr>
          <w:p w:rsidR="0009378A" w:rsidRPr="0009378A" w:rsidRDefault="0009378A" w:rsidP="00950EC8">
            <w:pPr>
              <w:pStyle w:val="TableParagraph"/>
              <w:spacing w:before="7"/>
              <w:rPr>
                <w:b/>
                <w:sz w:val="28"/>
                <w:szCs w:val="28"/>
              </w:rPr>
            </w:pPr>
          </w:p>
          <w:p w:rsidR="0009378A" w:rsidRPr="0009378A" w:rsidRDefault="0009378A" w:rsidP="00950EC8">
            <w:pPr>
              <w:pStyle w:val="TableParagraph"/>
              <w:ind w:left="106"/>
              <w:rPr>
                <w:b/>
                <w:i/>
                <w:sz w:val="28"/>
                <w:szCs w:val="28"/>
              </w:rPr>
            </w:pPr>
            <w:r w:rsidRPr="0009378A">
              <w:rPr>
                <w:b/>
                <w:i/>
                <w:sz w:val="28"/>
                <w:szCs w:val="28"/>
              </w:rPr>
              <w:t>b. Hoạt động 2: Thực hành ôn luyện (20 phút):</w:t>
            </w:r>
          </w:p>
        </w:tc>
        <w:tc>
          <w:tcPr>
            <w:tcW w:w="2112" w:type="dxa"/>
            <w:tcBorders>
              <w:top w:val="single" w:sz="6" w:space="0" w:color="000000"/>
              <w:right w:val="single" w:sz="6" w:space="0" w:color="000000"/>
            </w:tcBorders>
          </w:tcPr>
          <w:p w:rsidR="0009378A" w:rsidRPr="0009378A" w:rsidRDefault="0009378A" w:rsidP="00950EC8">
            <w:pPr>
              <w:pStyle w:val="TableParagraph"/>
              <w:rPr>
                <w:sz w:val="28"/>
                <w:szCs w:val="28"/>
              </w:rPr>
            </w:pPr>
          </w:p>
        </w:tc>
      </w:tr>
      <w:tr w:rsidR="0009378A" w:rsidRPr="00A160FD" w:rsidTr="001B5D04">
        <w:trPr>
          <w:trHeight w:val="347"/>
        </w:trPr>
        <w:tc>
          <w:tcPr>
            <w:tcW w:w="7698" w:type="dxa"/>
            <w:gridSpan w:val="2"/>
            <w:tcBorders>
              <w:left w:val="single" w:sz="6" w:space="0" w:color="000000"/>
            </w:tcBorders>
          </w:tcPr>
          <w:p w:rsidR="0009378A" w:rsidRPr="0009378A" w:rsidRDefault="0009378A" w:rsidP="00950EC8">
            <w:pPr>
              <w:pStyle w:val="TableParagraph"/>
              <w:spacing w:before="5"/>
              <w:rPr>
                <w:b/>
                <w:sz w:val="28"/>
                <w:szCs w:val="28"/>
              </w:rPr>
            </w:pPr>
          </w:p>
          <w:p w:rsidR="0009378A" w:rsidRPr="0009378A" w:rsidRDefault="0009378A" w:rsidP="00950EC8">
            <w:pPr>
              <w:pStyle w:val="TableParagraph"/>
              <w:ind w:left="106"/>
              <w:rPr>
                <w:sz w:val="28"/>
                <w:szCs w:val="28"/>
              </w:rPr>
            </w:pPr>
            <w:r w:rsidRPr="0009378A">
              <w:rPr>
                <w:b/>
                <w:sz w:val="28"/>
                <w:szCs w:val="28"/>
              </w:rPr>
              <w:lastRenderedPageBreak/>
              <w:t xml:space="preserve">Bài 1. </w:t>
            </w:r>
            <w:r w:rsidRPr="0009378A">
              <w:rPr>
                <w:sz w:val="28"/>
                <w:szCs w:val="28"/>
              </w:rPr>
              <w:t>Đặt tính rồi tính:</w:t>
            </w:r>
          </w:p>
        </w:tc>
        <w:tc>
          <w:tcPr>
            <w:tcW w:w="2112" w:type="dxa"/>
            <w:tcBorders>
              <w:right w:val="single" w:sz="6" w:space="0" w:color="000000"/>
            </w:tcBorders>
          </w:tcPr>
          <w:p w:rsidR="0009378A" w:rsidRPr="0009378A" w:rsidRDefault="0009378A" w:rsidP="00950EC8">
            <w:pPr>
              <w:pStyle w:val="TableParagraph"/>
              <w:rPr>
                <w:sz w:val="28"/>
                <w:szCs w:val="28"/>
              </w:rPr>
            </w:pPr>
          </w:p>
        </w:tc>
      </w:tr>
      <w:tr w:rsidR="0009378A" w:rsidRPr="0009378A" w:rsidTr="001B5D04">
        <w:trPr>
          <w:trHeight w:val="260"/>
        </w:trPr>
        <w:tc>
          <w:tcPr>
            <w:tcW w:w="7698" w:type="dxa"/>
            <w:gridSpan w:val="2"/>
            <w:tcBorders>
              <w:left w:val="single" w:sz="6" w:space="0" w:color="000000"/>
            </w:tcBorders>
          </w:tcPr>
          <w:p w:rsidR="0009378A" w:rsidRPr="0009378A" w:rsidRDefault="0009378A" w:rsidP="00950EC8">
            <w:pPr>
              <w:pStyle w:val="TableParagraph"/>
              <w:tabs>
                <w:tab w:val="left" w:pos="2986"/>
                <w:tab w:val="left" w:pos="5146"/>
              </w:tabs>
              <w:spacing w:before="122"/>
              <w:ind w:left="826" w:right="-1859"/>
              <w:rPr>
                <w:sz w:val="28"/>
                <w:szCs w:val="28"/>
              </w:rPr>
            </w:pPr>
            <w:r w:rsidRPr="0009378A">
              <w:rPr>
                <w:sz w:val="28"/>
                <w:szCs w:val="28"/>
              </w:rPr>
              <w:lastRenderedPageBreak/>
              <w:t>a)  6216</w:t>
            </w:r>
            <w:r w:rsidRPr="0009378A">
              <w:rPr>
                <w:spacing w:val="-6"/>
                <w:sz w:val="28"/>
                <w:szCs w:val="28"/>
              </w:rPr>
              <w:t xml:space="preserve"> </w:t>
            </w:r>
            <w:r w:rsidRPr="0009378A">
              <w:rPr>
                <w:sz w:val="28"/>
                <w:szCs w:val="28"/>
              </w:rPr>
              <w:t>:</w:t>
            </w:r>
            <w:r w:rsidRPr="0009378A">
              <w:rPr>
                <w:spacing w:val="1"/>
                <w:sz w:val="28"/>
                <w:szCs w:val="28"/>
              </w:rPr>
              <w:t xml:space="preserve"> </w:t>
            </w:r>
            <w:r w:rsidRPr="0009378A">
              <w:rPr>
                <w:sz w:val="28"/>
                <w:szCs w:val="28"/>
              </w:rPr>
              <w:t>111</w:t>
            </w:r>
            <w:r w:rsidRPr="0009378A">
              <w:rPr>
                <w:sz w:val="28"/>
                <w:szCs w:val="28"/>
              </w:rPr>
              <w:tab/>
              <w:t>b)  11502</w:t>
            </w:r>
            <w:r w:rsidRPr="0009378A">
              <w:rPr>
                <w:spacing w:val="-1"/>
                <w:sz w:val="28"/>
                <w:szCs w:val="28"/>
              </w:rPr>
              <w:t xml:space="preserve"> </w:t>
            </w:r>
            <w:r w:rsidRPr="0009378A">
              <w:rPr>
                <w:sz w:val="28"/>
                <w:szCs w:val="28"/>
              </w:rPr>
              <w:t>:</w:t>
            </w:r>
            <w:r w:rsidRPr="0009378A">
              <w:rPr>
                <w:spacing w:val="-2"/>
                <w:sz w:val="28"/>
                <w:szCs w:val="28"/>
              </w:rPr>
              <w:t xml:space="preserve"> </w:t>
            </w:r>
            <w:r w:rsidRPr="0009378A">
              <w:rPr>
                <w:sz w:val="28"/>
                <w:szCs w:val="28"/>
              </w:rPr>
              <w:t>213</w:t>
            </w:r>
            <w:r w:rsidRPr="0009378A">
              <w:rPr>
                <w:sz w:val="28"/>
                <w:szCs w:val="28"/>
              </w:rPr>
              <w:tab/>
            </w:r>
            <w:r w:rsidRPr="0009378A">
              <w:rPr>
                <w:sz w:val="28"/>
                <w:szCs w:val="28"/>
                <w:lang w:val="en-US"/>
              </w:rPr>
              <w:t xml:space="preserve">           </w:t>
            </w:r>
            <w:r w:rsidRPr="0009378A">
              <w:rPr>
                <w:sz w:val="28"/>
                <w:szCs w:val="28"/>
              </w:rPr>
              <w:t>c) 75088 :</w:t>
            </w:r>
            <w:r w:rsidRPr="0009378A">
              <w:rPr>
                <w:spacing w:val="-5"/>
                <w:sz w:val="28"/>
                <w:szCs w:val="28"/>
              </w:rPr>
              <w:t xml:space="preserve"> </w:t>
            </w:r>
            <w:r w:rsidRPr="0009378A">
              <w:rPr>
                <w:sz w:val="28"/>
                <w:szCs w:val="28"/>
              </w:rPr>
              <w:t>988</w:t>
            </w:r>
          </w:p>
        </w:tc>
        <w:tc>
          <w:tcPr>
            <w:tcW w:w="2112" w:type="dxa"/>
            <w:tcBorders>
              <w:right w:val="single" w:sz="6" w:space="0" w:color="000000"/>
            </w:tcBorders>
          </w:tcPr>
          <w:p w:rsidR="0009378A" w:rsidRPr="0009378A" w:rsidRDefault="0009378A" w:rsidP="00950EC8">
            <w:pPr>
              <w:pStyle w:val="TableParagraph"/>
              <w:rPr>
                <w:sz w:val="28"/>
                <w:szCs w:val="28"/>
              </w:rPr>
            </w:pPr>
          </w:p>
        </w:tc>
      </w:tr>
      <w:tr w:rsidR="0009378A" w:rsidRPr="0009378A" w:rsidTr="001B5D04">
        <w:trPr>
          <w:trHeight w:val="259"/>
        </w:trPr>
        <w:tc>
          <w:tcPr>
            <w:tcW w:w="7698" w:type="dxa"/>
            <w:gridSpan w:val="2"/>
            <w:tcBorders>
              <w:left w:val="single" w:sz="6" w:space="0" w:color="000000"/>
            </w:tcBorders>
          </w:tcPr>
          <w:p w:rsidR="0009378A" w:rsidRPr="0009378A" w:rsidRDefault="0009378A" w:rsidP="00950EC8">
            <w:pPr>
              <w:pStyle w:val="TableParagraph"/>
              <w:tabs>
                <w:tab w:val="left" w:pos="2879"/>
              </w:tabs>
              <w:spacing w:before="122"/>
              <w:ind w:right="422"/>
              <w:rPr>
                <w:sz w:val="28"/>
                <w:szCs w:val="28"/>
              </w:rPr>
            </w:pPr>
          </w:p>
        </w:tc>
        <w:tc>
          <w:tcPr>
            <w:tcW w:w="2112" w:type="dxa"/>
            <w:tcBorders>
              <w:right w:val="single" w:sz="6" w:space="0" w:color="000000"/>
            </w:tcBorders>
          </w:tcPr>
          <w:p w:rsidR="0009378A" w:rsidRPr="0009378A" w:rsidRDefault="0009378A" w:rsidP="00950EC8">
            <w:pPr>
              <w:pStyle w:val="TableParagraph"/>
              <w:spacing w:before="122"/>
              <w:ind w:left="-2411"/>
              <w:rPr>
                <w:sz w:val="28"/>
                <w:szCs w:val="28"/>
              </w:rPr>
            </w:pPr>
          </w:p>
        </w:tc>
      </w:tr>
      <w:tr w:rsidR="0009378A" w:rsidRPr="0009378A" w:rsidTr="001B5D04">
        <w:trPr>
          <w:trHeight w:val="259"/>
        </w:trPr>
        <w:tc>
          <w:tcPr>
            <w:tcW w:w="7698" w:type="dxa"/>
            <w:gridSpan w:val="2"/>
            <w:tcBorders>
              <w:left w:val="single" w:sz="6" w:space="0" w:color="000000"/>
            </w:tcBorders>
          </w:tcPr>
          <w:p w:rsidR="0009378A" w:rsidRPr="0009378A" w:rsidRDefault="0009378A" w:rsidP="00950EC8">
            <w:pPr>
              <w:pStyle w:val="TableParagraph"/>
              <w:tabs>
                <w:tab w:val="left" w:pos="2879"/>
              </w:tabs>
              <w:spacing w:before="121"/>
              <w:ind w:right="422"/>
              <w:jc w:val="center"/>
              <w:rPr>
                <w:sz w:val="28"/>
                <w:szCs w:val="28"/>
              </w:rPr>
            </w:pPr>
          </w:p>
        </w:tc>
        <w:tc>
          <w:tcPr>
            <w:tcW w:w="2112" w:type="dxa"/>
            <w:tcBorders>
              <w:right w:val="single" w:sz="6" w:space="0" w:color="000000"/>
            </w:tcBorders>
          </w:tcPr>
          <w:p w:rsidR="0009378A" w:rsidRPr="0009378A" w:rsidRDefault="0009378A" w:rsidP="00950EC8">
            <w:pPr>
              <w:pStyle w:val="TableParagraph"/>
              <w:spacing w:before="121"/>
              <w:rPr>
                <w:sz w:val="28"/>
                <w:szCs w:val="28"/>
              </w:rPr>
            </w:pPr>
          </w:p>
        </w:tc>
      </w:tr>
      <w:tr w:rsidR="0009378A" w:rsidRPr="0009378A" w:rsidTr="001B5D04">
        <w:trPr>
          <w:trHeight w:val="260"/>
        </w:trPr>
        <w:tc>
          <w:tcPr>
            <w:tcW w:w="7698" w:type="dxa"/>
            <w:gridSpan w:val="2"/>
            <w:tcBorders>
              <w:left w:val="single" w:sz="6" w:space="0" w:color="000000"/>
            </w:tcBorders>
          </w:tcPr>
          <w:p w:rsidR="0009378A" w:rsidRPr="0009378A" w:rsidRDefault="0009378A" w:rsidP="001B5D04">
            <w:pPr>
              <w:pStyle w:val="TableParagraph"/>
              <w:tabs>
                <w:tab w:val="left" w:pos="2879"/>
              </w:tabs>
              <w:spacing w:before="122"/>
              <w:ind w:right="422"/>
              <w:rPr>
                <w:sz w:val="28"/>
                <w:szCs w:val="28"/>
              </w:rPr>
            </w:pPr>
          </w:p>
        </w:tc>
        <w:tc>
          <w:tcPr>
            <w:tcW w:w="2112" w:type="dxa"/>
            <w:tcBorders>
              <w:right w:val="single" w:sz="6" w:space="0" w:color="000000"/>
            </w:tcBorders>
          </w:tcPr>
          <w:p w:rsidR="0009378A" w:rsidRPr="0009378A" w:rsidRDefault="0009378A" w:rsidP="00950EC8">
            <w:pPr>
              <w:pStyle w:val="TableParagraph"/>
              <w:spacing w:before="122"/>
              <w:ind w:left="88"/>
              <w:rPr>
                <w:sz w:val="28"/>
                <w:szCs w:val="28"/>
              </w:rPr>
            </w:pPr>
          </w:p>
        </w:tc>
      </w:tr>
      <w:tr w:rsidR="0009378A" w:rsidRPr="0009378A" w:rsidTr="001B5D04">
        <w:trPr>
          <w:trHeight w:val="80"/>
        </w:trPr>
        <w:tc>
          <w:tcPr>
            <w:tcW w:w="7698" w:type="dxa"/>
            <w:gridSpan w:val="2"/>
            <w:tcBorders>
              <w:left w:val="single" w:sz="6" w:space="0" w:color="000000"/>
              <w:bottom w:val="single" w:sz="6" w:space="0" w:color="000000"/>
            </w:tcBorders>
          </w:tcPr>
          <w:p w:rsidR="0009378A" w:rsidRPr="0009378A" w:rsidRDefault="0009378A" w:rsidP="00950EC8">
            <w:pPr>
              <w:pStyle w:val="TableParagraph"/>
              <w:tabs>
                <w:tab w:val="left" w:pos="2879"/>
              </w:tabs>
              <w:spacing w:before="122"/>
              <w:ind w:right="422"/>
              <w:jc w:val="center"/>
              <w:rPr>
                <w:sz w:val="28"/>
                <w:szCs w:val="28"/>
              </w:rPr>
            </w:pPr>
          </w:p>
        </w:tc>
        <w:tc>
          <w:tcPr>
            <w:tcW w:w="2112" w:type="dxa"/>
            <w:tcBorders>
              <w:bottom w:val="single" w:sz="6" w:space="0" w:color="000000"/>
              <w:right w:val="single" w:sz="6" w:space="0" w:color="000000"/>
            </w:tcBorders>
          </w:tcPr>
          <w:p w:rsidR="0009378A" w:rsidRPr="0009378A" w:rsidRDefault="0009378A" w:rsidP="00950EC8">
            <w:pPr>
              <w:pStyle w:val="TableParagraph"/>
              <w:spacing w:before="122"/>
              <w:ind w:left="88"/>
              <w:rPr>
                <w:sz w:val="28"/>
                <w:szCs w:val="28"/>
              </w:rPr>
            </w:pPr>
          </w:p>
        </w:tc>
      </w:tr>
    </w:tbl>
    <w:p w:rsidR="001B5D04" w:rsidRDefault="001B5D04" w:rsidP="0009378A">
      <w:pPr>
        <w:rPr>
          <w:rFonts w:ascii="Times New Roman" w:hAnsi="Times New Roman" w:cs="Times New Roman"/>
          <w:sz w:val="28"/>
          <w:szCs w:val="28"/>
        </w:rPr>
      </w:pPr>
    </w:p>
    <w:tbl>
      <w:tblPr>
        <w:tblW w:w="9751"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311"/>
        <w:gridCol w:w="4440"/>
      </w:tblGrid>
      <w:tr w:rsidR="0009378A" w:rsidRPr="0009378A" w:rsidTr="001B5D04">
        <w:trPr>
          <w:trHeight w:val="975"/>
        </w:trPr>
        <w:tc>
          <w:tcPr>
            <w:tcW w:w="9751" w:type="dxa"/>
            <w:gridSpan w:val="2"/>
          </w:tcPr>
          <w:p w:rsidR="0009378A" w:rsidRPr="0009378A" w:rsidRDefault="0009378A" w:rsidP="00950EC8">
            <w:pPr>
              <w:pStyle w:val="TableParagraph"/>
              <w:spacing w:before="165"/>
              <w:ind w:left="108"/>
              <w:rPr>
                <w:sz w:val="28"/>
                <w:szCs w:val="28"/>
              </w:rPr>
            </w:pPr>
            <w:r w:rsidRPr="0009378A">
              <w:rPr>
                <w:b/>
                <w:sz w:val="28"/>
                <w:szCs w:val="28"/>
              </w:rPr>
              <w:t xml:space="preserve">Bài 2. </w:t>
            </w:r>
            <w:r w:rsidRPr="0009378A">
              <w:rPr>
                <w:sz w:val="28"/>
                <w:szCs w:val="28"/>
              </w:rPr>
              <w:t xml:space="preserve">Tìm </w:t>
            </w:r>
            <w:r w:rsidRPr="0009378A">
              <w:rPr>
                <w:b/>
                <w:i/>
                <w:sz w:val="28"/>
                <w:szCs w:val="28"/>
              </w:rPr>
              <w:t>x</w:t>
            </w:r>
            <w:r w:rsidRPr="0009378A">
              <w:rPr>
                <w:sz w:val="28"/>
                <w:szCs w:val="28"/>
              </w:rPr>
              <w:t>:</w:t>
            </w:r>
          </w:p>
          <w:p w:rsidR="0009378A" w:rsidRPr="0009378A" w:rsidRDefault="0009378A" w:rsidP="00950EC8">
            <w:pPr>
              <w:pStyle w:val="TableParagraph"/>
              <w:tabs>
                <w:tab w:val="left" w:pos="1548"/>
                <w:tab w:val="left" w:pos="3871"/>
                <w:tab w:val="left" w:pos="4702"/>
              </w:tabs>
              <w:spacing w:before="188"/>
              <w:ind w:left="828"/>
              <w:rPr>
                <w:sz w:val="28"/>
                <w:szCs w:val="28"/>
              </w:rPr>
            </w:pPr>
            <w:r w:rsidRPr="0009378A">
              <w:rPr>
                <w:sz w:val="28"/>
                <w:szCs w:val="28"/>
              </w:rPr>
              <w:t>a)</w:t>
            </w:r>
            <w:r w:rsidRPr="0009378A">
              <w:rPr>
                <w:sz w:val="28"/>
                <w:szCs w:val="28"/>
              </w:rPr>
              <w:tab/>
            </w:r>
            <w:r w:rsidRPr="0009378A">
              <w:rPr>
                <w:b/>
                <w:i/>
                <w:sz w:val="28"/>
                <w:szCs w:val="28"/>
              </w:rPr>
              <w:t xml:space="preserve">x </w:t>
            </w:r>
            <w:r w:rsidRPr="0009378A">
              <w:rPr>
                <w:sz w:val="28"/>
                <w:szCs w:val="28"/>
              </w:rPr>
              <w:t>x 93</w:t>
            </w:r>
            <w:r w:rsidRPr="0009378A">
              <w:rPr>
                <w:spacing w:val="-3"/>
                <w:sz w:val="28"/>
                <w:szCs w:val="28"/>
              </w:rPr>
              <w:t xml:space="preserve"> </w:t>
            </w:r>
            <w:r w:rsidRPr="0009378A">
              <w:rPr>
                <w:sz w:val="28"/>
                <w:szCs w:val="28"/>
              </w:rPr>
              <w:t>=</w:t>
            </w:r>
            <w:r w:rsidRPr="0009378A">
              <w:rPr>
                <w:spacing w:val="-3"/>
                <w:sz w:val="28"/>
                <w:szCs w:val="28"/>
              </w:rPr>
              <w:t xml:space="preserve"> </w:t>
            </w:r>
            <w:r w:rsidRPr="0009378A">
              <w:rPr>
                <w:sz w:val="28"/>
                <w:szCs w:val="28"/>
              </w:rPr>
              <w:t>29109</w:t>
            </w:r>
            <w:r w:rsidRPr="0009378A">
              <w:rPr>
                <w:sz w:val="28"/>
                <w:szCs w:val="28"/>
              </w:rPr>
              <w:tab/>
            </w:r>
            <w:r w:rsidRPr="0009378A">
              <w:rPr>
                <w:sz w:val="28"/>
                <w:szCs w:val="28"/>
                <w:lang w:val="en-US"/>
              </w:rPr>
              <w:t xml:space="preserve">                      </w:t>
            </w:r>
            <w:r w:rsidRPr="0009378A">
              <w:rPr>
                <w:sz w:val="28"/>
                <w:szCs w:val="28"/>
              </w:rPr>
              <w:t>b)</w:t>
            </w:r>
            <w:r w:rsidRPr="0009378A">
              <w:rPr>
                <w:sz w:val="28"/>
                <w:szCs w:val="28"/>
              </w:rPr>
              <w:tab/>
            </w:r>
            <w:r w:rsidRPr="0009378A">
              <w:rPr>
                <w:sz w:val="28"/>
                <w:szCs w:val="28"/>
                <w:lang w:val="en-US"/>
              </w:rPr>
              <w:t xml:space="preserve">  </w:t>
            </w:r>
            <w:r w:rsidRPr="0009378A">
              <w:rPr>
                <w:sz w:val="28"/>
                <w:szCs w:val="28"/>
              </w:rPr>
              <w:t xml:space="preserve">36300 : </w:t>
            </w:r>
            <w:r w:rsidRPr="0009378A">
              <w:rPr>
                <w:b/>
                <w:i/>
                <w:sz w:val="28"/>
                <w:szCs w:val="28"/>
              </w:rPr>
              <w:t xml:space="preserve">x </w:t>
            </w:r>
            <w:r w:rsidRPr="0009378A">
              <w:rPr>
                <w:sz w:val="28"/>
                <w:szCs w:val="28"/>
              </w:rPr>
              <w:t>=</w:t>
            </w:r>
            <w:r w:rsidRPr="0009378A">
              <w:rPr>
                <w:spacing w:val="-5"/>
                <w:sz w:val="28"/>
                <w:szCs w:val="28"/>
              </w:rPr>
              <w:t xml:space="preserve"> </w:t>
            </w:r>
            <w:r w:rsidRPr="0009378A">
              <w:rPr>
                <w:sz w:val="28"/>
                <w:szCs w:val="28"/>
              </w:rPr>
              <w:t>484</w:t>
            </w:r>
          </w:p>
          <w:p w:rsidR="0009378A" w:rsidRPr="0009378A" w:rsidRDefault="0009378A" w:rsidP="00950EC8">
            <w:pPr>
              <w:pStyle w:val="TableParagraph"/>
              <w:tabs>
                <w:tab w:val="left" w:pos="5868"/>
              </w:tabs>
              <w:spacing w:before="191"/>
              <w:ind w:left="1548"/>
              <w:rPr>
                <w:sz w:val="28"/>
                <w:szCs w:val="28"/>
              </w:rPr>
            </w:pPr>
            <w:r w:rsidRPr="0009378A">
              <w:rPr>
                <w:sz w:val="28"/>
                <w:szCs w:val="28"/>
              </w:rPr>
              <w:t>…………………………..</w:t>
            </w:r>
            <w:r w:rsidRPr="0009378A">
              <w:rPr>
                <w:sz w:val="28"/>
                <w:szCs w:val="28"/>
              </w:rPr>
              <w:tab/>
              <w:t>…………………………..</w:t>
            </w:r>
          </w:p>
          <w:p w:rsidR="0009378A" w:rsidRPr="0009378A" w:rsidRDefault="0009378A" w:rsidP="00950EC8">
            <w:pPr>
              <w:pStyle w:val="TableParagraph"/>
              <w:tabs>
                <w:tab w:val="left" w:pos="5868"/>
              </w:tabs>
              <w:spacing w:before="189"/>
              <w:ind w:left="1548"/>
              <w:rPr>
                <w:sz w:val="28"/>
                <w:szCs w:val="28"/>
              </w:rPr>
            </w:pPr>
            <w:r w:rsidRPr="0009378A">
              <w:rPr>
                <w:sz w:val="28"/>
                <w:szCs w:val="28"/>
              </w:rPr>
              <w:t>…………………………..</w:t>
            </w:r>
            <w:r w:rsidRPr="0009378A">
              <w:rPr>
                <w:sz w:val="28"/>
                <w:szCs w:val="28"/>
              </w:rPr>
              <w:tab/>
              <w:t>…………………………..</w:t>
            </w:r>
          </w:p>
          <w:p w:rsidR="0009378A" w:rsidRPr="0009378A" w:rsidRDefault="0009378A" w:rsidP="00950EC8">
            <w:pPr>
              <w:pStyle w:val="TableParagraph"/>
              <w:tabs>
                <w:tab w:val="left" w:pos="5868"/>
              </w:tabs>
              <w:spacing w:before="191"/>
              <w:ind w:left="1548"/>
              <w:rPr>
                <w:sz w:val="28"/>
                <w:szCs w:val="28"/>
              </w:rPr>
            </w:pPr>
            <w:r w:rsidRPr="0009378A">
              <w:rPr>
                <w:sz w:val="28"/>
                <w:szCs w:val="28"/>
              </w:rPr>
              <w:t>…………………………..</w:t>
            </w:r>
            <w:r w:rsidRPr="0009378A">
              <w:rPr>
                <w:sz w:val="28"/>
                <w:szCs w:val="28"/>
              </w:rPr>
              <w:tab/>
              <w:t>…………………………..</w:t>
            </w:r>
          </w:p>
          <w:p w:rsidR="0009378A" w:rsidRPr="0009378A" w:rsidRDefault="0009378A" w:rsidP="00950EC8">
            <w:pPr>
              <w:pStyle w:val="TableParagraph"/>
              <w:tabs>
                <w:tab w:val="left" w:pos="5868"/>
              </w:tabs>
              <w:spacing w:before="189"/>
              <w:ind w:left="1548"/>
              <w:rPr>
                <w:sz w:val="28"/>
                <w:szCs w:val="28"/>
              </w:rPr>
            </w:pPr>
            <w:r w:rsidRPr="0009378A">
              <w:rPr>
                <w:sz w:val="28"/>
                <w:szCs w:val="28"/>
              </w:rPr>
              <w:t>…………………………..</w:t>
            </w:r>
            <w:r w:rsidRPr="0009378A">
              <w:rPr>
                <w:sz w:val="28"/>
                <w:szCs w:val="28"/>
              </w:rPr>
              <w:tab/>
              <w:t>…………………………..</w:t>
            </w:r>
          </w:p>
          <w:p w:rsidR="0009378A" w:rsidRPr="0009378A" w:rsidRDefault="0009378A" w:rsidP="00950EC8">
            <w:pPr>
              <w:pStyle w:val="TableParagraph"/>
              <w:tabs>
                <w:tab w:val="left" w:pos="5868"/>
              </w:tabs>
              <w:spacing w:before="191"/>
              <w:ind w:left="1548"/>
              <w:rPr>
                <w:sz w:val="28"/>
                <w:szCs w:val="28"/>
              </w:rPr>
            </w:pPr>
            <w:r w:rsidRPr="0009378A">
              <w:rPr>
                <w:sz w:val="28"/>
                <w:szCs w:val="28"/>
              </w:rPr>
              <w:t>…………………………..</w:t>
            </w:r>
            <w:r w:rsidRPr="0009378A">
              <w:rPr>
                <w:sz w:val="28"/>
                <w:szCs w:val="28"/>
              </w:rPr>
              <w:tab/>
              <w:t>…………………………..</w:t>
            </w:r>
          </w:p>
          <w:p w:rsidR="0009378A" w:rsidRPr="0009378A" w:rsidRDefault="0009378A" w:rsidP="00950EC8">
            <w:pPr>
              <w:pStyle w:val="TableParagraph"/>
              <w:spacing w:before="191" w:line="420" w:lineRule="auto"/>
              <w:ind w:left="828" w:right="4669" w:hanging="720"/>
              <w:rPr>
                <w:sz w:val="28"/>
                <w:szCs w:val="28"/>
              </w:rPr>
            </w:pPr>
            <w:r w:rsidRPr="0009378A">
              <w:rPr>
                <w:b/>
                <w:sz w:val="28"/>
                <w:szCs w:val="28"/>
              </w:rPr>
              <w:t xml:space="preserve">Bài 3. </w:t>
            </w:r>
            <w:r w:rsidRPr="0009378A">
              <w:rPr>
                <w:sz w:val="28"/>
                <w:szCs w:val="28"/>
              </w:rPr>
              <w:t>Khoanh tròn vào chữ đặt trước câu trả lời đúng: Phép chia 3381 : 147 có thương là:</w:t>
            </w:r>
          </w:p>
          <w:p w:rsidR="0009378A" w:rsidRPr="0009378A" w:rsidRDefault="0009378A" w:rsidP="00950EC8">
            <w:pPr>
              <w:pStyle w:val="TableParagraph"/>
              <w:tabs>
                <w:tab w:val="left" w:pos="3708"/>
                <w:tab w:val="left" w:pos="5868"/>
                <w:tab w:val="left" w:pos="7841"/>
              </w:tabs>
              <w:spacing w:line="251" w:lineRule="exact"/>
              <w:ind w:left="1548"/>
              <w:rPr>
                <w:sz w:val="28"/>
                <w:szCs w:val="28"/>
              </w:rPr>
            </w:pPr>
            <w:r w:rsidRPr="0009378A">
              <w:rPr>
                <w:b/>
                <w:sz w:val="28"/>
                <w:szCs w:val="28"/>
              </w:rPr>
              <w:t>A.</w:t>
            </w:r>
            <w:r w:rsidRPr="0009378A">
              <w:rPr>
                <w:b/>
                <w:spacing w:val="51"/>
                <w:sz w:val="28"/>
                <w:szCs w:val="28"/>
              </w:rPr>
              <w:t xml:space="preserve"> </w:t>
            </w:r>
            <w:r w:rsidRPr="0009378A">
              <w:rPr>
                <w:sz w:val="28"/>
                <w:szCs w:val="28"/>
              </w:rPr>
              <w:t>23</w:t>
            </w:r>
            <w:r w:rsidRPr="0009378A">
              <w:rPr>
                <w:sz w:val="28"/>
                <w:szCs w:val="28"/>
              </w:rPr>
              <w:tab/>
            </w:r>
            <w:r w:rsidRPr="0009378A">
              <w:rPr>
                <w:b/>
                <w:sz w:val="28"/>
                <w:szCs w:val="28"/>
              </w:rPr>
              <w:t>B.</w:t>
            </w:r>
            <w:r w:rsidRPr="0009378A">
              <w:rPr>
                <w:b/>
                <w:spacing w:val="-3"/>
                <w:sz w:val="28"/>
                <w:szCs w:val="28"/>
              </w:rPr>
              <w:t xml:space="preserve"> </w:t>
            </w:r>
            <w:r w:rsidRPr="0009378A">
              <w:rPr>
                <w:sz w:val="28"/>
                <w:szCs w:val="28"/>
              </w:rPr>
              <w:t>230</w:t>
            </w:r>
            <w:r w:rsidRPr="0009378A">
              <w:rPr>
                <w:sz w:val="28"/>
                <w:szCs w:val="28"/>
              </w:rPr>
              <w:tab/>
            </w:r>
            <w:r w:rsidRPr="0009378A">
              <w:rPr>
                <w:b/>
                <w:sz w:val="28"/>
                <w:szCs w:val="28"/>
              </w:rPr>
              <w:t>C.</w:t>
            </w:r>
            <w:r w:rsidRPr="0009378A">
              <w:rPr>
                <w:b/>
                <w:spacing w:val="-4"/>
                <w:sz w:val="28"/>
                <w:szCs w:val="28"/>
              </w:rPr>
              <w:t xml:space="preserve"> </w:t>
            </w:r>
            <w:r w:rsidRPr="0009378A">
              <w:rPr>
                <w:sz w:val="28"/>
                <w:szCs w:val="28"/>
              </w:rPr>
              <w:t>203</w:t>
            </w:r>
            <w:r w:rsidRPr="0009378A">
              <w:rPr>
                <w:sz w:val="28"/>
                <w:szCs w:val="28"/>
              </w:rPr>
              <w:tab/>
            </w:r>
            <w:r w:rsidRPr="0009378A">
              <w:rPr>
                <w:b/>
                <w:sz w:val="28"/>
                <w:szCs w:val="28"/>
              </w:rPr>
              <w:t xml:space="preserve">D. </w:t>
            </w:r>
            <w:r w:rsidRPr="0009378A">
              <w:rPr>
                <w:sz w:val="28"/>
                <w:szCs w:val="28"/>
              </w:rPr>
              <w:t>24</w:t>
            </w:r>
          </w:p>
          <w:p w:rsidR="0009378A" w:rsidRPr="0009378A" w:rsidRDefault="0009378A" w:rsidP="00950EC8">
            <w:pPr>
              <w:pStyle w:val="TableParagraph"/>
              <w:rPr>
                <w:b/>
                <w:sz w:val="28"/>
                <w:szCs w:val="28"/>
              </w:rPr>
            </w:pPr>
          </w:p>
          <w:p w:rsidR="0009378A" w:rsidRPr="0009378A" w:rsidRDefault="0009378A" w:rsidP="00950EC8">
            <w:pPr>
              <w:pStyle w:val="TableParagraph"/>
              <w:spacing w:before="6"/>
              <w:rPr>
                <w:b/>
                <w:sz w:val="28"/>
                <w:szCs w:val="28"/>
              </w:rPr>
            </w:pPr>
          </w:p>
          <w:p w:rsidR="0009378A" w:rsidRPr="0009378A" w:rsidRDefault="0009378A" w:rsidP="00950EC8">
            <w:pPr>
              <w:pStyle w:val="TableParagraph"/>
              <w:spacing w:before="1" w:line="360" w:lineRule="auto"/>
              <w:ind w:left="108"/>
              <w:rPr>
                <w:sz w:val="28"/>
                <w:szCs w:val="28"/>
              </w:rPr>
            </w:pPr>
            <w:r w:rsidRPr="0009378A">
              <w:rPr>
                <w:b/>
                <w:sz w:val="28"/>
                <w:szCs w:val="28"/>
              </w:rPr>
              <w:t xml:space="preserve">Bài 4. </w:t>
            </w:r>
            <w:r w:rsidRPr="0009378A">
              <w:rPr>
                <w:sz w:val="28"/>
                <w:szCs w:val="28"/>
              </w:rPr>
              <w:t>Có một lượng cà phê đóng vào 120 hộp nhỏ, mỗi hộp chứa 145g cà phê. Hỏi với lượng cà phê đó đem đóng vào các hộp to, mỗi hộp chứa 435g cà phê thì được tất cả bao nhiêu hộp to.</w:t>
            </w:r>
          </w:p>
          <w:p w:rsidR="0009378A" w:rsidRPr="0009378A" w:rsidRDefault="0009378A" w:rsidP="00950EC8">
            <w:pPr>
              <w:pStyle w:val="TableParagraph"/>
              <w:spacing w:line="252" w:lineRule="exact"/>
              <w:ind w:left="13"/>
              <w:jc w:val="center"/>
              <w:rPr>
                <w:b/>
                <w:i/>
                <w:sz w:val="28"/>
                <w:szCs w:val="28"/>
              </w:rPr>
            </w:pPr>
            <w:r w:rsidRPr="0009378A">
              <w:rPr>
                <w:b/>
                <w:i/>
                <w:sz w:val="28"/>
                <w:szCs w:val="28"/>
              </w:rPr>
              <w:t>Bài giải</w:t>
            </w:r>
          </w:p>
          <w:p w:rsidR="0009378A" w:rsidRPr="0009378A" w:rsidRDefault="0009378A" w:rsidP="00950EC8">
            <w:pPr>
              <w:pStyle w:val="TableParagraph"/>
              <w:spacing w:before="126"/>
              <w:ind w:left="17"/>
              <w:jc w:val="center"/>
              <w:rPr>
                <w:sz w:val="28"/>
                <w:szCs w:val="28"/>
              </w:rPr>
            </w:pPr>
            <w:r w:rsidRPr="0009378A">
              <w:rPr>
                <w:sz w:val="28"/>
                <w:szCs w:val="28"/>
              </w:rPr>
              <w:t>………………………………………………………………………………………</w:t>
            </w:r>
          </w:p>
          <w:p w:rsidR="0009378A" w:rsidRPr="0009378A" w:rsidRDefault="0009378A" w:rsidP="00950EC8">
            <w:pPr>
              <w:pStyle w:val="TableParagraph"/>
              <w:spacing w:before="126"/>
              <w:ind w:left="17"/>
              <w:jc w:val="center"/>
              <w:rPr>
                <w:sz w:val="28"/>
                <w:szCs w:val="28"/>
              </w:rPr>
            </w:pPr>
            <w:r w:rsidRPr="0009378A">
              <w:rPr>
                <w:sz w:val="28"/>
                <w:szCs w:val="28"/>
              </w:rPr>
              <w:t>………………………………………………………………………………………</w:t>
            </w:r>
          </w:p>
          <w:p w:rsidR="0009378A" w:rsidRPr="0009378A" w:rsidRDefault="0009378A" w:rsidP="00950EC8">
            <w:pPr>
              <w:pStyle w:val="TableParagraph"/>
              <w:spacing w:before="126"/>
              <w:ind w:left="17"/>
              <w:jc w:val="center"/>
              <w:rPr>
                <w:sz w:val="28"/>
                <w:szCs w:val="28"/>
              </w:rPr>
            </w:pPr>
            <w:r w:rsidRPr="0009378A">
              <w:rPr>
                <w:sz w:val="28"/>
                <w:szCs w:val="28"/>
              </w:rPr>
              <w:t>………………………………………………………………………………………</w:t>
            </w:r>
          </w:p>
          <w:p w:rsidR="0009378A" w:rsidRPr="0009378A" w:rsidRDefault="0009378A" w:rsidP="00950EC8">
            <w:pPr>
              <w:pStyle w:val="TableParagraph"/>
              <w:spacing w:before="129"/>
              <w:ind w:left="17"/>
              <w:jc w:val="center"/>
              <w:rPr>
                <w:sz w:val="28"/>
                <w:szCs w:val="28"/>
              </w:rPr>
            </w:pPr>
            <w:r w:rsidRPr="0009378A">
              <w:rPr>
                <w:sz w:val="28"/>
                <w:szCs w:val="28"/>
              </w:rPr>
              <w:t>………………………………………………………………………………………</w:t>
            </w:r>
          </w:p>
          <w:p w:rsidR="0009378A" w:rsidRPr="0009378A" w:rsidRDefault="0009378A" w:rsidP="00950EC8">
            <w:pPr>
              <w:pStyle w:val="TableParagraph"/>
              <w:spacing w:before="124"/>
              <w:ind w:left="17"/>
              <w:jc w:val="center"/>
              <w:rPr>
                <w:sz w:val="28"/>
                <w:szCs w:val="28"/>
              </w:rPr>
            </w:pPr>
            <w:r w:rsidRPr="0009378A">
              <w:rPr>
                <w:sz w:val="28"/>
                <w:szCs w:val="28"/>
              </w:rPr>
              <w:lastRenderedPageBreak/>
              <w:t>………………………………………………………………………………………</w:t>
            </w:r>
          </w:p>
          <w:p w:rsidR="0009378A" w:rsidRPr="001B5D04" w:rsidRDefault="0009378A" w:rsidP="001B5D04">
            <w:pPr>
              <w:pStyle w:val="TableParagraph"/>
              <w:spacing w:before="128"/>
              <w:ind w:left="17"/>
              <w:jc w:val="center"/>
              <w:rPr>
                <w:sz w:val="28"/>
                <w:szCs w:val="28"/>
              </w:rPr>
            </w:pPr>
            <w:r w:rsidRPr="0009378A">
              <w:rPr>
                <w:sz w:val="28"/>
                <w:szCs w:val="28"/>
              </w:rPr>
              <w:t>………………………………………………………………………………………</w:t>
            </w:r>
          </w:p>
        </w:tc>
      </w:tr>
      <w:tr w:rsidR="0009378A" w:rsidRPr="0009378A" w:rsidTr="001B5D04">
        <w:trPr>
          <w:trHeight w:val="2049"/>
        </w:trPr>
        <w:tc>
          <w:tcPr>
            <w:tcW w:w="5311" w:type="dxa"/>
          </w:tcPr>
          <w:p w:rsidR="0009378A" w:rsidRPr="0009378A" w:rsidRDefault="0009378A" w:rsidP="00950EC8">
            <w:pPr>
              <w:pStyle w:val="TableParagraph"/>
              <w:spacing w:line="251" w:lineRule="exact"/>
              <w:ind w:left="108"/>
              <w:rPr>
                <w:b/>
                <w:sz w:val="28"/>
                <w:szCs w:val="28"/>
              </w:rPr>
            </w:pPr>
            <w:r w:rsidRPr="0009378A">
              <w:rPr>
                <w:b/>
                <w:sz w:val="28"/>
                <w:szCs w:val="28"/>
              </w:rPr>
              <w:lastRenderedPageBreak/>
              <w:t>c. Hoạt động 3: Sửa bài (10 phút):</w:t>
            </w:r>
          </w:p>
          <w:p w:rsidR="0009378A" w:rsidRPr="0009378A" w:rsidRDefault="0009378A" w:rsidP="008926C3">
            <w:pPr>
              <w:pStyle w:val="TableParagraph"/>
              <w:numPr>
                <w:ilvl w:val="0"/>
                <w:numId w:val="58"/>
              </w:numPr>
              <w:tabs>
                <w:tab w:val="left" w:pos="236"/>
              </w:tabs>
              <w:spacing w:before="88"/>
              <w:rPr>
                <w:sz w:val="28"/>
                <w:szCs w:val="28"/>
              </w:rPr>
            </w:pPr>
            <w:r w:rsidRPr="0009378A">
              <w:rPr>
                <w:sz w:val="28"/>
                <w:szCs w:val="28"/>
              </w:rPr>
              <w:t>Yêu cầu đại diện các nhóm lên bảng sửa</w:t>
            </w:r>
            <w:r w:rsidRPr="0009378A">
              <w:rPr>
                <w:spacing w:val="-11"/>
                <w:sz w:val="28"/>
                <w:szCs w:val="28"/>
              </w:rPr>
              <w:t xml:space="preserve"> </w:t>
            </w:r>
            <w:r w:rsidRPr="0009378A">
              <w:rPr>
                <w:sz w:val="28"/>
                <w:szCs w:val="28"/>
              </w:rPr>
              <w:t>bài.</w:t>
            </w:r>
          </w:p>
          <w:p w:rsidR="0009378A" w:rsidRPr="0009378A" w:rsidRDefault="0009378A" w:rsidP="008926C3">
            <w:pPr>
              <w:pStyle w:val="TableParagraph"/>
              <w:numPr>
                <w:ilvl w:val="0"/>
                <w:numId w:val="58"/>
              </w:numPr>
              <w:tabs>
                <w:tab w:val="left" w:pos="236"/>
              </w:tabs>
              <w:spacing w:before="90"/>
              <w:rPr>
                <w:sz w:val="28"/>
                <w:szCs w:val="28"/>
              </w:rPr>
            </w:pPr>
            <w:r w:rsidRPr="0009378A">
              <w:rPr>
                <w:sz w:val="28"/>
                <w:szCs w:val="28"/>
              </w:rPr>
              <w:t>Giáo viên chốt đúng -</w:t>
            </w:r>
            <w:r w:rsidRPr="0009378A">
              <w:rPr>
                <w:spacing w:val="-5"/>
                <w:sz w:val="28"/>
                <w:szCs w:val="28"/>
              </w:rPr>
              <w:t xml:space="preserve"> </w:t>
            </w:r>
            <w:r w:rsidRPr="0009378A">
              <w:rPr>
                <w:sz w:val="28"/>
                <w:szCs w:val="28"/>
              </w:rPr>
              <w:t>sai.</w:t>
            </w:r>
          </w:p>
          <w:p w:rsidR="0009378A" w:rsidRPr="0009378A" w:rsidRDefault="0009378A" w:rsidP="00950EC8">
            <w:pPr>
              <w:pStyle w:val="TableParagraph"/>
              <w:spacing w:before="88"/>
              <w:ind w:left="108"/>
              <w:rPr>
                <w:b/>
                <w:sz w:val="28"/>
                <w:szCs w:val="28"/>
              </w:rPr>
            </w:pPr>
            <w:r w:rsidRPr="0009378A">
              <w:rPr>
                <w:b/>
                <w:sz w:val="28"/>
                <w:szCs w:val="28"/>
              </w:rPr>
              <w:t>3. Hoạt động nối tiếp (3 phút):</w:t>
            </w:r>
          </w:p>
          <w:p w:rsidR="0009378A" w:rsidRPr="0009378A" w:rsidRDefault="0009378A" w:rsidP="008926C3">
            <w:pPr>
              <w:pStyle w:val="TableParagraph"/>
              <w:numPr>
                <w:ilvl w:val="0"/>
                <w:numId w:val="57"/>
              </w:numPr>
              <w:tabs>
                <w:tab w:val="left" w:pos="236"/>
              </w:tabs>
              <w:spacing w:before="87"/>
              <w:rPr>
                <w:sz w:val="28"/>
                <w:szCs w:val="28"/>
              </w:rPr>
            </w:pPr>
            <w:r w:rsidRPr="0009378A">
              <w:rPr>
                <w:sz w:val="28"/>
                <w:szCs w:val="28"/>
              </w:rPr>
              <w:t>Yêu cầu học sinh tóm tắt nội dung rèn</w:t>
            </w:r>
            <w:r w:rsidRPr="0009378A">
              <w:rPr>
                <w:spacing w:val="-10"/>
                <w:sz w:val="28"/>
                <w:szCs w:val="28"/>
              </w:rPr>
              <w:t xml:space="preserve"> </w:t>
            </w:r>
            <w:r w:rsidRPr="0009378A">
              <w:rPr>
                <w:sz w:val="28"/>
                <w:szCs w:val="28"/>
              </w:rPr>
              <w:t>luyện.</w:t>
            </w:r>
          </w:p>
          <w:p w:rsidR="0009378A" w:rsidRPr="0009378A" w:rsidRDefault="0009378A" w:rsidP="008926C3">
            <w:pPr>
              <w:pStyle w:val="TableParagraph"/>
              <w:numPr>
                <w:ilvl w:val="0"/>
                <w:numId w:val="57"/>
              </w:numPr>
              <w:tabs>
                <w:tab w:val="left" w:pos="236"/>
              </w:tabs>
              <w:spacing w:before="91"/>
              <w:rPr>
                <w:sz w:val="28"/>
                <w:szCs w:val="28"/>
              </w:rPr>
            </w:pPr>
            <w:r w:rsidRPr="0009378A">
              <w:rPr>
                <w:sz w:val="28"/>
                <w:szCs w:val="28"/>
              </w:rPr>
              <w:t>Nhận xét tiết học. Nhắc học sinh chuẩn bị</w:t>
            </w:r>
            <w:r w:rsidRPr="0009378A">
              <w:rPr>
                <w:spacing w:val="-11"/>
                <w:sz w:val="28"/>
                <w:szCs w:val="28"/>
              </w:rPr>
              <w:t xml:space="preserve"> </w:t>
            </w:r>
            <w:r w:rsidRPr="0009378A">
              <w:rPr>
                <w:sz w:val="28"/>
                <w:szCs w:val="28"/>
              </w:rPr>
              <w:t>bài.</w:t>
            </w:r>
          </w:p>
        </w:tc>
        <w:tc>
          <w:tcPr>
            <w:tcW w:w="4440" w:type="dxa"/>
          </w:tcPr>
          <w:p w:rsidR="0009378A" w:rsidRPr="0009378A" w:rsidRDefault="0009378A" w:rsidP="00950EC8">
            <w:pPr>
              <w:pStyle w:val="TableParagraph"/>
              <w:spacing w:before="5"/>
              <w:rPr>
                <w:b/>
                <w:sz w:val="28"/>
                <w:szCs w:val="28"/>
              </w:rPr>
            </w:pPr>
          </w:p>
          <w:p w:rsidR="0009378A" w:rsidRPr="0009378A" w:rsidRDefault="0009378A" w:rsidP="008926C3">
            <w:pPr>
              <w:pStyle w:val="TableParagraph"/>
              <w:numPr>
                <w:ilvl w:val="0"/>
                <w:numId w:val="56"/>
              </w:numPr>
              <w:tabs>
                <w:tab w:val="left" w:pos="237"/>
              </w:tabs>
              <w:ind w:hanging="131"/>
              <w:rPr>
                <w:sz w:val="28"/>
                <w:szCs w:val="28"/>
              </w:rPr>
            </w:pPr>
            <w:r w:rsidRPr="0009378A">
              <w:rPr>
                <w:sz w:val="28"/>
                <w:szCs w:val="28"/>
              </w:rPr>
              <w:t>Đại diện các nhóm sửa bài trên bảng</w:t>
            </w:r>
            <w:r w:rsidRPr="0009378A">
              <w:rPr>
                <w:spacing w:val="-13"/>
                <w:sz w:val="28"/>
                <w:szCs w:val="28"/>
              </w:rPr>
              <w:t xml:space="preserve"> </w:t>
            </w:r>
            <w:r w:rsidRPr="0009378A">
              <w:rPr>
                <w:sz w:val="28"/>
                <w:szCs w:val="28"/>
              </w:rPr>
              <w:t>lớp.</w:t>
            </w:r>
          </w:p>
          <w:p w:rsidR="0009378A" w:rsidRPr="0009378A" w:rsidRDefault="0009378A" w:rsidP="008926C3">
            <w:pPr>
              <w:pStyle w:val="TableParagraph"/>
              <w:numPr>
                <w:ilvl w:val="0"/>
                <w:numId w:val="56"/>
              </w:numPr>
              <w:tabs>
                <w:tab w:val="left" w:pos="237"/>
              </w:tabs>
              <w:spacing w:before="90"/>
              <w:ind w:hanging="131"/>
              <w:rPr>
                <w:sz w:val="28"/>
                <w:szCs w:val="28"/>
              </w:rPr>
            </w:pPr>
            <w:r w:rsidRPr="0009378A">
              <w:rPr>
                <w:sz w:val="28"/>
                <w:szCs w:val="28"/>
              </w:rPr>
              <w:t>Học sinh nhận xét, sửa</w:t>
            </w:r>
            <w:r w:rsidRPr="0009378A">
              <w:rPr>
                <w:spacing w:val="-4"/>
                <w:sz w:val="28"/>
                <w:szCs w:val="28"/>
              </w:rPr>
              <w:t xml:space="preserve"> </w:t>
            </w:r>
            <w:r w:rsidRPr="0009378A">
              <w:rPr>
                <w:sz w:val="28"/>
                <w:szCs w:val="28"/>
              </w:rPr>
              <w:t>bài.</w:t>
            </w:r>
          </w:p>
          <w:p w:rsidR="0009378A" w:rsidRPr="0009378A" w:rsidRDefault="0009378A" w:rsidP="00950EC8">
            <w:pPr>
              <w:pStyle w:val="TableParagraph"/>
              <w:rPr>
                <w:b/>
                <w:sz w:val="28"/>
                <w:szCs w:val="28"/>
              </w:rPr>
            </w:pPr>
          </w:p>
          <w:p w:rsidR="0009378A" w:rsidRPr="0009378A" w:rsidRDefault="0009378A" w:rsidP="008926C3">
            <w:pPr>
              <w:pStyle w:val="TableParagraph"/>
              <w:numPr>
                <w:ilvl w:val="0"/>
                <w:numId w:val="56"/>
              </w:numPr>
              <w:tabs>
                <w:tab w:val="left" w:pos="237"/>
              </w:tabs>
              <w:spacing w:before="153"/>
              <w:ind w:hanging="131"/>
              <w:rPr>
                <w:sz w:val="28"/>
                <w:szCs w:val="28"/>
              </w:rPr>
            </w:pPr>
            <w:r w:rsidRPr="0009378A">
              <w:rPr>
                <w:sz w:val="28"/>
                <w:szCs w:val="28"/>
              </w:rPr>
              <w:t>Học sinh phát</w:t>
            </w:r>
            <w:r w:rsidRPr="0009378A">
              <w:rPr>
                <w:spacing w:val="-2"/>
                <w:sz w:val="28"/>
                <w:szCs w:val="28"/>
              </w:rPr>
              <w:t xml:space="preserve"> </w:t>
            </w:r>
            <w:r w:rsidRPr="0009378A">
              <w:rPr>
                <w:sz w:val="28"/>
                <w:szCs w:val="28"/>
              </w:rPr>
              <w:t>biểu.</w:t>
            </w:r>
          </w:p>
        </w:tc>
      </w:tr>
    </w:tbl>
    <w:p w:rsidR="0009378A" w:rsidRPr="0009378A" w:rsidRDefault="0009378A" w:rsidP="0009378A">
      <w:pPr>
        <w:pStyle w:val="BodyText"/>
        <w:rPr>
          <w:b/>
          <w:sz w:val="28"/>
          <w:szCs w:val="28"/>
        </w:rPr>
      </w:pPr>
    </w:p>
    <w:p w:rsidR="001B5D04" w:rsidRDefault="0009378A" w:rsidP="0009378A">
      <w:pPr>
        <w:rPr>
          <w:rFonts w:ascii="Times New Roman" w:hAnsi="Times New Roman" w:cs="Times New Roman"/>
          <w:sz w:val="28"/>
          <w:szCs w:val="28"/>
        </w:rPr>
      </w:pPr>
      <w:r w:rsidRPr="0009378A">
        <w:rPr>
          <w:rFonts w:ascii="Times New Roman" w:hAnsi="Times New Roman" w:cs="Times New Roman"/>
          <w:sz w:val="28"/>
          <w:szCs w:val="28"/>
        </w:rPr>
        <w:br w:type="page"/>
      </w:r>
    </w:p>
    <w:p w:rsidR="0009378A" w:rsidRPr="0009378A" w:rsidRDefault="001B5D04" w:rsidP="0009378A">
      <w:pPr>
        <w:rPr>
          <w:rFonts w:ascii="Times New Roman" w:hAnsi="Times New Roman" w:cs="Times New Roman"/>
          <w:color w:val="000000"/>
          <w:sz w:val="28"/>
          <w:szCs w:val="28"/>
          <w:lang w:val="nl-NL"/>
        </w:rPr>
      </w:pPr>
      <w:r>
        <w:rPr>
          <w:rFonts w:ascii="Times New Roman" w:hAnsi="Times New Roman" w:cs="Times New Roman"/>
          <w:sz w:val="28"/>
          <w:szCs w:val="28"/>
        </w:rPr>
        <w:lastRenderedPageBreak/>
        <w:t>T</w:t>
      </w:r>
      <w:r w:rsidR="0009378A" w:rsidRPr="0009378A">
        <w:rPr>
          <w:rFonts w:ascii="Times New Roman" w:hAnsi="Times New Roman" w:cs="Times New Roman"/>
          <w:color w:val="000000"/>
          <w:sz w:val="28"/>
          <w:szCs w:val="28"/>
          <w:lang w:val="nl-NL"/>
        </w:rPr>
        <w:t>hứ ………., ngày …… / …… / 20…</w:t>
      </w:r>
    </w:p>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jc w:val="center"/>
        <w:rPr>
          <w:rFonts w:ascii="Times New Roman" w:hAnsi="Times New Roman" w:cs="Times New Roman"/>
          <w:i/>
          <w:color w:val="000000"/>
          <w:sz w:val="28"/>
          <w:szCs w:val="28"/>
          <w:lang w:val="nl-NL"/>
        </w:rPr>
      </w:pPr>
      <w:r w:rsidRPr="0009378A">
        <w:rPr>
          <w:rFonts w:ascii="Times New Roman" w:hAnsi="Times New Roman" w:cs="Times New Roman"/>
          <w:i/>
          <w:color w:val="000000"/>
          <w:sz w:val="28"/>
          <w:szCs w:val="28"/>
          <w:lang w:val="nl-NL"/>
        </w:rPr>
        <w:t>Rèn Tập làm văn tuần 13</w:t>
      </w:r>
    </w:p>
    <w:p w:rsidR="0009378A" w:rsidRPr="0009378A" w:rsidRDefault="0009378A" w:rsidP="0009378A">
      <w:pPr>
        <w:jc w:val="center"/>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Luyện Tập  Viết Đoạn Trong Văn Kể Chuyện</w:t>
      </w:r>
    </w:p>
    <w:p w:rsidR="0009378A" w:rsidRPr="0009378A" w:rsidRDefault="0009378A" w:rsidP="0009378A">
      <w:pPr>
        <w:spacing w:line="334" w:lineRule="auto"/>
        <w:jc w:val="both"/>
        <w:rPr>
          <w:rFonts w:ascii="Times New Roman" w:hAnsi="Times New Roman" w:cs="Times New Roman"/>
          <w:b/>
          <w:color w:val="000000"/>
          <w:sz w:val="28"/>
          <w:szCs w:val="28"/>
          <w:lang w:val="nl-NL"/>
        </w:rPr>
      </w:pP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 MỤC TIÊU:</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1. Kiến thức</w:t>
      </w:r>
      <w:r w:rsidRPr="0009378A">
        <w:rPr>
          <w:rFonts w:ascii="Times New Roman" w:hAnsi="Times New Roman" w:cs="Times New Roman"/>
          <w:color w:val="000000"/>
          <w:sz w:val="28"/>
          <w:szCs w:val="28"/>
          <w:lang w:val="nl-NL"/>
        </w:rPr>
        <w:t>: Củng cố kiến thức cho học sinh về viết đoạn trong văn kể chuyện.</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2. Kĩ năng</w:t>
      </w:r>
      <w:r w:rsidRPr="0009378A">
        <w:rPr>
          <w:rFonts w:ascii="Times New Roman" w:hAnsi="Times New Roman" w:cs="Times New Roman"/>
          <w:color w:val="000000"/>
          <w:sz w:val="28"/>
          <w:szCs w:val="28"/>
          <w:lang w:val="nl-NL"/>
        </w:rPr>
        <w:t>: Rèn kĩ năng luyện tập, thực hành về viết đoạn trong văn kể chuyện.</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3. Thái độ</w:t>
      </w:r>
      <w:r w:rsidRPr="0009378A">
        <w:rPr>
          <w:rFonts w:ascii="Times New Roman" w:hAnsi="Times New Roman" w:cs="Times New Roman"/>
          <w:color w:val="000000"/>
          <w:sz w:val="28"/>
          <w:szCs w:val="28"/>
          <w:lang w:val="nl-NL"/>
        </w:rPr>
        <w:t>: Yêu thích môn học.</w:t>
      </w:r>
    </w:p>
    <w:p w:rsidR="0009378A" w:rsidRPr="0009378A" w:rsidRDefault="0009378A" w:rsidP="0009378A">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 Phân hóa</w:t>
      </w:r>
      <w:r w:rsidRPr="0009378A">
        <w:rPr>
          <w:rFonts w:ascii="Times New Roman" w:hAnsi="Times New Roman" w:cs="Times New Roman"/>
          <w:color w:val="000000"/>
          <w:sz w:val="28"/>
          <w:szCs w:val="28"/>
          <w:lang w:val="nl-NL"/>
        </w:rPr>
        <w:t>: Học sinh trung bình chỉ làm 1 bài tập tùy chọn câu 2 hoặc câu 3; học sinh khá làm 2 câu: câu 2 hoặc câu 3 và tự chọn 1 câu khác; học sinh giỏi làm tất cả các yêu cầu.</w:t>
      </w:r>
    </w:p>
    <w:p w:rsidR="0009378A" w:rsidRPr="0009378A" w:rsidRDefault="0009378A" w:rsidP="0009378A">
      <w:pPr>
        <w:spacing w:line="334" w:lineRule="auto"/>
        <w:jc w:val="both"/>
        <w:rPr>
          <w:rFonts w:ascii="Times New Roman" w:hAnsi="Times New Roman" w:cs="Times New Roman"/>
          <w:color w:val="000000"/>
          <w:sz w:val="28"/>
          <w:szCs w:val="28"/>
          <w:lang w:val="nl-NL"/>
        </w:rPr>
      </w:pP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 ĐỒ DÙNG DẠY – HỌC:</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1. Giáo viên: Bảng phụ viết sẵn bài tập cho các nhóm, phiếu bài tập cho các nhóm.</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2. Học sinh: Đồ dung học tập.</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III. CÁC HOẠT ĐỘNG DẠY – HỌC CHỦ YẾU:</w:t>
      </w:r>
    </w:p>
    <w:p w:rsidR="0009378A" w:rsidRPr="0009378A" w:rsidRDefault="0009378A" w:rsidP="0009378A">
      <w:pPr>
        <w:spacing w:line="334" w:lineRule="auto"/>
        <w:rPr>
          <w:rFonts w:ascii="Times New Roman" w:hAnsi="Times New Roman" w:cs="Times New Roman"/>
          <w:color w:val="000000"/>
          <w:sz w:val="28"/>
          <w:szCs w:val="28"/>
          <w:lang w:val="nl-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5176"/>
        <w:gridCol w:w="4440"/>
      </w:tblGrid>
      <w:tr w:rsidR="0009378A" w:rsidRPr="00A160FD" w:rsidTr="00950EC8">
        <w:trPr>
          <w:jc w:val="center"/>
        </w:trPr>
        <w:tc>
          <w:tcPr>
            <w:tcW w:w="5176" w:type="dxa"/>
            <w:tcBorders>
              <w:bottom w:val="single" w:sz="4" w:space="0" w:color="auto"/>
            </w:tcBorders>
            <w:shd w:val="clear" w:color="auto" w:fill="auto"/>
          </w:tcPr>
          <w:p w:rsidR="0009378A" w:rsidRPr="0009378A" w:rsidRDefault="0009378A" w:rsidP="00950EC8">
            <w:pPr>
              <w:spacing w:line="334"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rèn luyện của giáo viên</w:t>
            </w:r>
          </w:p>
        </w:tc>
        <w:tc>
          <w:tcPr>
            <w:tcW w:w="4440" w:type="dxa"/>
            <w:tcBorders>
              <w:bottom w:val="single" w:sz="4" w:space="0" w:color="auto"/>
            </w:tcBorders>
            <w:shd w:val="clear" w:color="auto" w:fill="auto"/>
          </w:tcPr>
          <w:p w:rsidR="0009378A" w:rsidRPr="0009378A" w:rsidRDefault="0009378A" w:rsidP="00950EC8">
            <w:pPr>
              <w:spacing w:line="334"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học tập của học sinh</w:t>
            </w:r>
          </w:p>
        </w:tc>
      </w:tr>
      <w:tr w:rsidR="0009378A" w:rsidRPr="0009378A" w:rsidTr="00950EC8">
        <w:trPr>
          <w:jc w:val="center"/>
        </w:trPr>
        <w:tc>
          <w:tcPr>
            <w:tcW w:w="5176" w:type="dxa"/>
            <w:tcBorders>
              <w:bottom w:val="nil"/>
            </w:tcBorders>
            <w:shd w:val="clear" w:color="auto" w:fill="auto"/>
          </w:tcPr>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1. Hoạt động khởi động (5 phút):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 Ổn định tổ chức.</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Giới thiệu nội dung rèn luyện.</w:t>
            </w:r>
          </w:p>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2. Các hoạt động rèn luyện:</w:t>
            </w:r>
          </w:p>
          <w:p w:rsidR="0009378A" w:rsidRPr="0009378A" w:rsidRDefault="0009378A" w:rsidP="00950EC8">
            <w:pPr>
              <w:spacing w:line="334"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a. Hoạt động 1: Giao việc (5 phút):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Giáo viên giới thiệu các bài tập trên bảng phụ. yêu cầu học sinh trung bình và khá tự chọn đề bài.</w:t>
            </w: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Giáo viên chia nhóm theo trình độ.</w:t>
            </w: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Phát phiếu luyện tập cho các nhóm.</w:t>
            </w:r>
          </w:p>
          <w:p w:rsidR="0009378A" w:rsidRPr="0009378A" w:rsidRDefault="0009378A" w:rsidP="00950EC8">
            <w:pPr>
              <w:spacing w:line="334" w:lineRule="auto"/>
              <w:jc w:val="both"/>
              <w:rPr>
                <w:rFonts w:ascii="Times New Roman" w:hAnsi="Times New Roman" w:cs="Times New Roman"/>
                <w:b/>
                <w:i/>
                <w:color w:val="000000"/>
                <w:sz w:val="28"/>
                <w:szCs w:val="28"/>
              </w:rPr>
            </w:pPr>
            <w:r w:rsidRPr="0009378A">
              <w:rPr>
                <w:rFonts w:ascii="Times New Roman" w:hAnsi="Times New Roman" w:cs="Times New Roman"/>
                <w:b/>
                <w:i/>
                <w:color w:val="000000"/>
                <w:sz w:val="28"/>
                <w:szCs w:val="28"/>
              </w:rPr>
              <w:t>b. Hoạt động 2: Thực hành ôn luyện (20 phút):</w:t>
            </w:r>
          </w:p>
        </w:tc>
        <w:tc>
          <w:tcPr>
            <w:tcW w:w="4440" w:type="dxa"/>
            <w:tcBorders>
              <w:bottom w:val="nil"/>
            </w:tcBorders>
            <w:shd w:val="clear" w:color="auto" w:fill="auto"/>
          </w:tcPr>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lastRenderedPageBreak/>
              <w:t>- Hát</w:t>
            </w: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Lắng nghe.</w:t>
            </w:r>
          </w:p>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Học sinh quan sát và chọn đề bài.</w:t>
            </w:r>
          </w:p>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Học sinh lập nhóm.</w:t>
            </w: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Nhận phiếu và làm việc.</w:t>
            </w:r>
          </w:p>
          <w:p w:rsidR="0009378A" w:rsidRPr="0009378A" w:rsidRDefault="0009378A" w:rsidP="00950EC8">
            <w:pPr>
              <w:spacing w:line="334" w:lineRule="auto"/>
              <w:jc w:val="both"/>
              <w:rPr>
                <w:rFonts w:ascii="Times New Roman" w:hAnsi="Times New Roman" w:cs="Times New Roman"/>
                <w:color w:val="000000"/>
                <w:sz w:val="28"/>
                <w:szCs w:val="28"/>
              </w:rPr>
            </w:pPr>
          </w:p>
        </w:tc>
      </w:tr>
      <w:tr w:rsidR="0009378A" w:rsidRPr="0009378A" w:rsidTr="00950EC8">
        <w:trPr>
          <w:jc w:val="center"/>
        </w:trPr>
        <w:tc>
          <w:tcPr>
            <w:tcW w:w="5176" w:type="dxa"/>
            <w:tcBorders>
              <w:top w:val="nil"/>
              <w:bottom w:val="nil"/>
            </w:tcBorders>
            <w:shd w:val="clear" w:color="auto" w:fill="auto"/>
          </w:tcPr>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rPr>
              <w:lastRenderedPageBreak/>
              <w:t xml:space="preserve">Câu 1. </w:t>
            </w:r>
            <w:r w:rsidRPr="0009378A">
              <w:rPr>
                <w:rFonts w:ascii="Times New Roman" w:hAnsi="Times New Roman" w:cs="Times New Roman"/>
                <w:color w:val="000000"/>
                <w:sz w:val="28"/>
                <w:szCs w:val="28"/>
                <w:lang w:val="nl-NL"/>
              </w:rPr>
              <w:t>Khoanh tròn các chữ cái trước những yêu cầu đạt được qua bài tập làm văn của em nếu em chọn làm theo đề bài 1 (Tiếng Việt 4, tập một, trang 124)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a. Bài viết theo đúng loại văn kể chuyện (kể lại một chuỗi sự việc có đầu có cuối, liên quan đến một hay một số nhân vật ; câu chuyện cần nói lên được một điều có ý nghĩa).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b. Câu chuyện được kể lại nói về một người có tấm lòng nhân hậu (có lòng thương người và ăn ở có tình có nghĩa).</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c. Câu chuyện em kể đã làm rõ ngoại hình của nhân vật chính (người có tấm lòng nhân hậu).</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d. Câu chuyện em kể đã tập trung làm rõ hành động của nhân vật chính.</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e. Câu chuyện em kể đã tập trung làm rõ lời nói, ý nghĩ của nhân vật chính.</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 xml:space="preserve">Câu 2. </w:t>
            </w:r>
            <w:r w:rsidRPr="0009378A">
              <w:rPr>
                <w:rFonts w:ascii="Times New Roman" w:hAnsi="Times New Roman" w:cs="Times New Roman"/>
                <w:color w:val="000000"/>
                <w:sz w:val="28"/>
                <w:szCs w:val="28"/>
                <w:lang w:val="nl-NL"/>
              </w:rPr>
              <w:t xml:space="preserve">Viết lại phần mở bài và phần kết bài của câu chuyện Nỗi dằn vặt của An-đrây-ca bằng lời của cậu bé An-đrây-ca.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 Gợi ý</w:t>
            </w:r>
            <w:r w:rsidRPr="0009378A">
              <w:rPr>
                <w:rFonts w:ascii="Times New Roman" w:hAnsi="Times New Roman" w:cs="Times New Roman"/>
                <w:color w:val="000000"/>
                <w:sz w:val="28"/>
                <w:szCs w:val="28"/>
                <w:lang w:val="nl-NL"/>
              </w:rPr>
              <w:t xml:space="preserve"> : Kể lại câu chuyện trên bằng lời của nhân vật chính (An-đrây-ca), em cần chuyển những từ ngữ chỉ An-đrây-ca thành tôi hoặc mình,...</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a)Mở bài..................................................................</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b) Kết bài...............................................................</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tc>
        <w:tc>
          <w:tcPr>
            <w:tcW w:w="4440" w:type="dxa"/>
            <w:tcBorders>
              <w:top w:val="nil"/>
              <w:bottom w:val="nil"/>
            </w:tcBorders>
            <w:shd w:val="clear" w:color="auto" w:fill="auto"/>
          </w:tcPr>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lastRenderedPageBreak/>
              <w:t xml:space="preserve">Câu 3. </w:t>
            </w:r>
            <w:r w:rsidRPr="0009378A">
              <w:rPr>
                <w:rFonts w:ascii="Times New Roman" w:hAnsi="Times New Roman" w:cs="Times New Roman"/>
                <w:color w:val="000000"/>
                <w:sz w:val="28"/>
                <w:szCs w:val="28"/>
                <w:lang w:val="nl-NL"/>
              </w:rPr>
              <w:t xml:space="preserve">Viết lại một đoạn phần thân bài của câu chuyện “Vua tàu thuỷ” Bạch Thái Bưởi bằng lời của một chủ tàu người Pháp hoặc người Hoa.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 Gợi ý</w:t>
            </w:r>
            <w:r w:rsidRPr="0009378A">
              <w:rPr>
                <w:rFonts w:ascii="Times New Roman" w:hAnsi="Times New Roman" w:cs="Times New Roman"/>
                <w:color w:val="000000"/>
                <w:sz w:val="28"/>
                <w:szCs w:val="28"/>
                <w:lang w:val="nl-NL"/>
              </w:rPr>
              <w:t xml:space="preserve"> : Kể lại câu chuyện trên bằng lời của đối tượng được nói đến trong câu chuyện (chủ tàu người Pháp hoặc người Hoa), em cần chú ý : về cơ bản, giữ nguyên lời kể, chỉ chuyển những từ ngữ nói về người Pháp hoặc người Hoa thành tôi và có lời tự giới thiệu về người kể ở phần mở bài theo cách gián tiếp. VD : Tôi là một chủ tàu người Hoa, chuyên chở khách trên đường </w:t>
            </w:r>
            <w:r w:rsidRPr="0009378A">
              <w:rPr>
                <w:rFonts w:ascii="Times New Roman" w:hAnsi="Times New Roman" w:cs="Times New Roman"/>
                <w:color w:val="000000"/>
                <w:sz w:val="28"/>
                <w:szCs w:val="28"/>
                <w:lang w:val="nl-NL"/>
              </w:rPr>
              <w:lastRenderedPageBreak/>
              <w:t>sông ở Việt Nam. Hãng tàu của tôi bị phá sản vì ông Bạch Thái Bưởi. Tài năng kinh doanh của ông đã làm tôi phải kính phục. Chuyện như sau :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 ...................................................................... ...................................................................... ...................................................................... ......................................................................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 ...................................................................... ...................................................................... </w:t>
            </w:r>
            <w:r w:rsidRPr="0009378A">
              <w:rPr>
                <w:rFonts w:ascii="Times New Roman" w:hAnsi="Times New Roman" w:cs="Times New Roman"/>
                <w:color w:val="000000"/>
                <w:sz w:val="28"/>
                <w:szCs w:val="28"/>
                <w:lang w:val="nl-NL"/>
              </w:rPr>
              <w:lastRenderedPageBreak/>
              <w:t>......................................................................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tc>
      </w:tr>
      <w:tr w:rsidR="0009378A" w:rsidRPr="0009378A" w:rsidTr="00950EC8">
        <w:trPr>
          <w:jc w:val="center"/>
        </w:trPr>
        <w:tc>
          <w:tcPr>
            <w:tcW w:w="5176" w:type="dxa"/>
            <w:tcBorders>
              <w:top w:val="nil"/>
            </w:tcBorders>
            <w:shd w:val="clear" w:color="auto" w:fill="auto"/>
          </w:tcPr>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lastRenderedPageBreak/>
              <w:t>c. Hoạt động 3: Sửa bài (10 phút):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Yêu cầu các nhóm trình bày, nhận xét, sửa bài.</w:t>
            </w:r>
          </w:p>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3. Hoạt động nối tiếp (3 phút):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Yêu cầu học sinh tóm tắt nội dung rèn luyện.</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Nhận xét tiết học. Nhắc học sinh chuẩn bị bài.</w:t>
            </w:r>
          </w:p>
          <w:p w:rsidR="0009378A" w:rsidRPr="0009378A" w:rsidRDefault="0009378A" w:rsidP="00950EC8">
            <w:pPr>
              <w:spacing w:line="334" w:lineRule="auto"/>
              <w:jc w:val="both"/>
              <w:rPr>
                <w:rFonts w:ascii="Times New Roman" w:hAnsi="Times New Roman" w:cs="Times New Roman"/>
                <w:color w:val="000000"/>
                <w:sz w:val="28"/>
                <w:szCs w:val="28"/>
                <w:lang w:val="nl-NL"/>
              </w:rPr>
            </w:pPr>
          </w:p>
        </w:tc>
        <w:tc>
          <w:tcPr>
            <w:tcW w:w="4440" w:type="dxa"/>
            <w:tcBorders>
              <w:top w:val="nil"/>
            </w:tcBorders>
            <w:shd w:val="clear" w:color="auto" w:fill="auto"/>
          </w:tcPr>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Các nhóm trình bày, nhận xét, sửa bài.</w:t>
            </w: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Học sinh phát biểu.</w:t>
            </w:r>
          </w:p>
        </w:tc>
      </w:tr>
    </w:tbl>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Thứ ………., ngày …… / …… / 20…</w:t>
      </w:r>
    </w:p>
    <w:p w:rsidR="0009378A" w:rsidRPr="0009378A" w:rsidRDefault="0009378A" w:rsidP="0009378A">
      <w:pPr>
        <w:jc w:val="center"/>
        <w:rPr>
          <w:rFonts w:ascii="Times New Roman" w:hAnsi="Times New Roman" w:cs="Times New Roman"/>
          <w:i/>
          <w:color w:val="000000"/>
          <w:sz w:val="28"/>
          <w:szCs w:val="28"/>
          <w:lang w:val="nl-NL"/>
        </w:rPr>
      </w:pPr>
      <w:r w:rsidRPr="0009378A">
        <w:rPr>
          <w:rFonts w:ascii="Times New Roman" w:hAnsi="Times New Roman" w:cs="Times New Roman"/>
          <w:i/>
          <w:color w:val="000000"/>
          <w:sz w:val="28"/>
          <w:szCs w:val="28"/>
          <w:lang w:val="nl-NL"/>
        </w:rPr>
        <w:t>Rèn Chính tả tuần 13</w:t>
      </w:r>
    </w:p>
    <w:p w:rsidR="0009378A" w:rsidRPr="0009378A" w:rsidRDefault="0009378A" w:rsidP="0009378A">
      <w:pPr>
        <w:spacing w:line="305" w:lineRule="auto"/>
        <w:jc w:val="center"/>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 xml:space="preserve">Vẽ Trứng </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 MỤC TIÊU:</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1. Kiến thức</w:t>
      </w:r>
      <w:r w:rsidRPr="0009378A">
        <w:rPr>
          <w:rFonts w:ascii="Times New Roman" w:hAnsi="Times New Roman" w:cs="Times New Roman"/>
          <w:color w:val="000000"/>
          <w:sz w:val="28"/>
          <w:szCs w:val="28"/>
          <w:lang w:val="nl-NL"/>
        </w:rPr>
        <w:t>: Củng cố kiến thức cho học sinh về phân biệt i và iê; im/iêm.</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2. Kĩ năng</w:t>
      </w:r>
      <w:r w:rsidRPr="0009378A">
        <w:rPr>
          <w:rFonts w:ascii="Times New Roman" w:hAnsi="Times New Roman" w:cs="Times New Roman"/>
          <w:color w:val="000000"/>
          <w:sz w:val="28"/>
          <w:szCs w:val="28"/>
          <w:lang w:val="nl-NL"/>
        </w:rPr>
        <w:t>: Rèn kĩ năng viết đúng chính tả.</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3. Thái độ</w:t>
      </w:r>
      <w:r w:rsidRPr="0009378A">
        <w:rPr>
          <w:rFonts w:ascii="Times New Roman" w:hAnsi="Times New Roman" w:cs="Times New Roman"/>
          <w:color w:val="000000"/>
          <w:sz w:val="28"/>
          <w:szCs w:val="28"/>
          <w:lang w:val="nl-NL"/>
        </w:rPr>
        <w:t>: Có ý thức viết đúng, viết đẹp; rèn chữ, giữ vở.</w:t>
      </w:r>
    </w:p>
    <w:p w:rsidR="0009378A" w:rsidRPr="0009378A" w:rsidRDefault="0009378A" w:rsidP="0009378A">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 Phân hóa</w:t>
      </w:r>
      <w:r w:rsidRPr="0009378A">
        <w:rPr>
          <w:rFonts w:ascii="Times New Roman" w:hAnsi="Times New Roman" w:cs="Times New Roman"/>
          <w:color w:val="000000"/>
          <w:sz w:val="28"/>
          <w:szCs w:val="28"/>
          <w:lang w:val="nl-NL"/>
        </w:rPr>
        <w:t>: Học sinh trung bình lựa chọn làm 1 trong 3 bài tập; học sinh khá lựa chọn làm 2 trong 3 bài tập; học sinh giỏi thực hiện hết các yêu cầu.</w:t>
      </w:r>
    </w:p>
    <w:p w:rsidR="0009378A" w:rsidRPr="0009378A" w:rsidRDefault="0009378A" w:rsidP="0009378A">
      <w:pPr>
        <w:spacing w:line="334" w:lineRule="auto"/>
        <w:jc w:val="both"/>
        <w:rPr>
          <w:rFonts w:ascii="Times New Roman" w:hAnsi="Times New Roman" w:cs="Times New Roman"/>
          <w:color w:val="000000"/>
          <w:sz w:val="28"/>
          <w:szCs w:val="28"/>
          <w:lang w:val="nl-NL"/>
        </w:rPr>
      </w:pP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 ĐỒ DÙNG DẠY – HỌC:</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1. Giáo viên: Bảng phụ, phiếu bài tập.</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2. Học sinh: Đồ dung học tập.</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III. CÁC HOẠT ĐỘNG DẠY – HỌC CHỦ YẾU:</w:t>
      </w:r>
    </w:p>
    <w:p w:rsidR="0009378A" w:rsidRPr="0009378A" w:rsidRDefault="0009378A" w:rsidP="0009378A">
      <w:pPr>
        <w:spacing w:line="334" w:lineRule="auto"/>
        <w:rPr>
          <w:rFonts w:ascii="Times New Roman" w:hAnsi="Times New Roman" w:cs="Times New Roman"/>
          <w:color w:val="000000"/>
          <w:sz w:val="28"/>
          <w:szCs w:val="28"/>
          <w:lang w:val="nl-NL"/>
        </w:rPr>
      </w:pPr>
    </w:p>
    <w:tbl>
      <w:tblPr>
        <w:tblStyle w:val="TableGrid"/>
        <w:tblW w:w="0" w:type="auto"/>
        <w:jc w:val="center"/>
        <w:tblLayout w:type="fixed"/>
        <w:tblCellMar>
          <w:top w:w="57" w:type="dxa"/>
          <w:bottom w:w="57" w:type="dxa"/>
        </w:tblCellMar>
        <w:tblLook w:val="0000" w:firstRow="0" w:lastRow="0" w:firstColumn="0" w:lastColumn="0" w:noHBand="0" w:noVBand="0"/>
      </w:tblPr>
      <w:tblGrid>
        <w:gridCol w:w="5320"/>
        <w:gridCol w:w="4296"/>
      </w:tblGrid>
      <w:tr w:rsidR="0009378A" w:rsidRPr="00A160FD" w:rsidTr="00950EC8">
        <w:trPr>
          <w:jc w:val="center"/>
        </w:trPr>
        <w:tc>
          <w:tcPr>
            <w:tcW w:w="5320" w:type="dxa"/>
            <w:tcBorders>
              <w:bottom w:val="single" w:sz="4" w:space="0" w:color="auto"/>
            </w:tcBorders>
          </w:tcPr>
          <w:p w:rsidR="0009378A" w:rsidRPr="0009378A" w:rsidRDefault="0009378A" w:rsidP="00950EC8">
            <w:pPr>
              <w:spacing w:line="334"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rèn luyện của giáo viên</w:t>
            </w:r>
          </w:p>
        </w:tc>
        <w:tc>
          <w:tcPr>
            <w:tcW w:w="4296" w:type="dxa"/>
            <w:tcBorders>
              <w:bottom w:val="single" w:sz="4" w:space="0" w:color="auto"/>
            </w:tcBorders>
          </w:tcPr>
          <w:p w:rsidR="0009378A" w:rsidRPr="0009378A" w:rsidRDefault="0009378A" w:rsidP="00950EC8">
            <w:pPr>
              <w:spacing w:line="334"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học tập của học sinh</w:t>
            </w:r>
          </w:p>
        </w:tc>
      </w:tr>
      <w:tr w:rsidR="0009378A" w:rsidRPr="0009378A" w:rsidTr="00950EC8">
        <w:trPr>
          <w:jc w:val="center"/>
        </w:trPr>
        <w:tc>
          <w:tcPr>
            <w:tcW w:w="5320" w:type="dxa"/>
            <w:tcBorders>
              <w:bottom w:val="nil"/>
            </w:tcBorders>
          </w:tcPr>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1. Hoạt động khởi động (5 phút):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Ổn định tổ chức</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Giới thiệu nội dung rèn luyện.</w:t>
            </w:r>
          </w:p>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2. Các hoạt động chính:</w:t>
            </w:r>
          </w:p>
        </w:tc>
        <w:tc>
          <w:tcPr>
            <w:tcW w:w="4296" w:type="dxa"/>
            <w:tcBorders>
              <w:bottom w:val="nil"/>
            </w:tcBorders>
          </w:tcPr>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Hát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Lắng nghe.</w:t>
            </w:r>
          </w:p>
          <w:p w:rsidR="0009378A" w:rsidRPr="0009378A" w:rsidRDefault="0009378A" w:rsidP="00950EC8">
            <w:pPr>
              <w:spacing w:line="334" w:lineRule="auto"/>
              <w:jc w:val="both"/>
              <w:rPr>
                <w:rFonts w:ascii="Times New Roman" w:hAnsi="Times New Roman" w:cs="Times New Roman"/>
                <w:color w:val="000000"/>
                <w:sz w:val="28"/>
                <w:szCs w:val="28"/>
                <w:lang w:val="nl-NL"/>
              </w:rPr>
            </w:pPr>
          </w:p>
        </w:tc>
      </w:tr>
      <w:tr w:rsidR="0009378A" w:rsidRPr="0009378A" w:rsidTr="00950EC8">
        <w:trPr>
          <w:trHeight w:val="4255"/>
          <w:jc w:val="center"/>
        </w:trPr>
        <w:tc>
          <w:tcPr>
            <w:tcW w:w="5320" w:type="dxa"/>
            <w:tcBorders>
              <w:top w:val="nil"/>
              <w:bottom w:val="single" w:sz="4" w:space="0" w:color="auto"/>
            </w:tcBorders>
          </w:tcPr>
          <w:p w:rsidR="0009378A" w:rsidRPr="0009378A" w:rsidRDefault="0009378A" w:rsidP="00950EC8">
            <w:pPr>
              <w:spacing w:line="334"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lastRenderedPageBreak/>
              <w:t>a. Hoạt động 1: Viết chính tả (12 phút):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Giáo viên yêu cầu học sinh đọc lại 2 đoạn chính tả cần viết trong sách giáo khoa.</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Giáo viên cho học sinh viết bảng con một số từ dễ sai trong bài viết.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Giáo viên đọc cho học sinh viết lại bài chính tả.</w:t>
            </w:r>
          </w:p>
          <w:p w:rsidR="0009378A" w:rsidRPr="0009378A" w:rsidRDefault="0009378A" w:rsidP="00950EC8">
            <w:pPr>
              <w:spacing w:line="334"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Bài viết</w:t>
            </w:r>
          </w:p>
          <w:p w:rsidR="0009378A" w:rsidRPr="00A160FD" w:rsidRDefault="0009378A" w:rsidP="00950EC8">
            <w:pPr>
              <w:spacing w:line="300" w:lineRule="auto"/>
              <w:jc w:val="both"/>
              <w:rPr>
                <w:rFonts w:ascii="Times New Roman" w:hAnsi="Times New Roman" w:cs="Times New Roman"/>
                <w:i/>
                <w:color w:val="000000"/>
                <w:sz w:val="28"/>
                <w:szCs w:val="28"/>
                <w:lang w:val="nl-NL"/>
              </w:rPr>
            </w:pPr>
            <w:r w:rsidRPr="0009378A">
              <w:rPr>
                <w:rFonts w:ascii="Times New Roman" w:hAnsi="Times New Roman" w:cs="Times New Roman"/>
                <w:b/>
                <w:color w:val="000000"/>
                <w:sz w:val="28"/>
                <w:szCs w:val="28"/>
                <w:lang w:val="nl-NL"/>
              </w:rPr>
              <w:t>b)</w:t>
            </w:r>
            <w:r w:rsidRPr="0009378A">
              <w:rPr>
                <w:rFonts w:ascii="Times New Roman" w:hAnsi="Times New Roman" w:cs="Times New Roman"/>
                <w:color w:val="000000"/>
                <w:sz w:val="28"/>
                <w:szCs w:val="28"/>
                <w:lang w:val="nl-NL"/>
              </w:rPr>
              <w:t xml:space="preserve">      “</w:t>
            </w:r>
            <w:r w:rsidRPr="0009378A">
              <w:rPr>
                <w:rFonts w:ascii="Times New Roman" w:hAnsi="Times New Roman" w:cs="Times New Roman"/>
                <w:i/>
                <w:color w:val="000000"/>
                <w:sz w:val="28"/>
                <w:szCs w:val="28"/>
                <w:lang w:val="nl-NL"/>
              </w:rPr>
              <w:t xml:space="preserve">Tập vẽ đi vẽ lại quả trứng thật nhiều lần, con sẽ biết quan sát sự vật một cách tỉ mỉ và miêu tả nó trên giấy vẽ một cách chính xác. </w:t>
            </w:r>
            <w:r w:rsidRPr="00A160FD">
              <w:rPr>
                <w:rFonts w:ascii="Times New Roman" w:hAnsi="Times New Roman" w:cs="Times New Roman"/>
                <w:i/>
                <w:color w:val="000000"/>
                <w:sz w:val="28"/>
                <w:szCs w:val="28"/>
                <w:lang w:val="nl-NL"/>
              </w:rPr>
              <w:t>Đến lúc ấy, con muốn vẽ bất cứ cái gì cũng đều có thể vẽ được như ý.”</w:t>
            </w:r>
          </w:p>
        </w:tc>
        <w:tc>
          <w:tcPr>
            <w:tcW w:w="4296" w:type="dxa"/>
            <w:tcBorders>
              <w:top w:val="nil"/>
              <w:bottom w:val="single" w:sz="4" w:space="0" w:color="auto"/>
            </w:tcBorders>
          </w:tcPr>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- 2 em đọc luân phiên, lớp đọc thầm.</w:t>
            </w: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Học sinh viết bảng con.</w:t>
            </w: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Học sinh viết bài.</w:t>
            </w: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tc>
      </w:tr>
      <w:tr w:rsidR="0009378A" w:rsidRPr="0009378A" w:rsidTr="00950EC8">
        <w:trPr>
          <w:jc w:val="center"/>
        </w:trPr>
        <w:tc>
          <w:tcPr>
            <w:tcW w:w="5320" w:type="dxa"/>
            <w:tcBorders>
              <w:top w:val="single" w:sz="4" w:space="0" w:color="auto"/>
              <w:bottom w:val="nil"/>
            </w:tcBorders>
          </w:tcPr>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b. Hoạt động 2: Luyện bài tập chính tả (12 phút):</w:t>
            </w:r>
          </w:p>
        </w:tc>
        <w:tc>
          <w:tcPr>
            <w:tcW w:w="4296" w:type="dxa"/>
            <w:tcBorders>
              <w:top w:val="single" w:sz="4" w:space="0" w:color="auto"/>
              <w:bottom w:val="nil"/>
            </w:tcBorders>
          </w:tcPr>
          <w:p w:rsidR="0009378A" w:rsidRPr="0009378A" w:rsidRDefault="0009378A" w:rsidP="00950EC8">
            <w:pPr>
              <w:spacing w:line="334" w:lineRule="auto"/>
              <w:jc w:val="both"/>
              <w:rPr>
                <w:rFonts w:ascii="Times New Roman" w:hAnsi="Times New Roman" w:cs="Times New Roman"/>
                <w:color w:val="000000"/>
                <w:sz w:val="28"/>
                <w:szCs w:val="28"/>
                <w:lang w:val="nl-NL"/>
              </w:rPr>
            </w:pPr>
          </w:p>
        </w:tc>
      </w:tr>
      <w:tr w:rsidR="0009378A" w:rsidRPr="0009378A" w:rsidTr="00950EC8">
        <w:trPr>
          <w:jc w:val="center"/>
        </w:trPr>
        <w:tc>
          <w:tcPr>
            <w:tcW w:w="5320" w:type="dxa"/>
            <w:tcBorders>
              <w:top w:val="nil"/>
              <w:bottom w:val="nil"/>
            </w:tcBorders>
          </w:tcPr>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 xml:space="preserve">Bài 1. </w:t>
            </w:r>
            <w:r w:rsidRPr="0009378A">
              <w:rPr>
                <w:rFonts w:ascii="Times New Roman" w:hAnsi="Times New Roman" w:cs="Times New Roman"/>
                <w:color w:val="000000"/>
                <w:sz w:val="28"/>
                <w:szCs w:val="28"/>
                <w:lang w:val="nl-NL"/>
              </w:rPr>
              <w:t>Điền im hay iêm:</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ab/>
              <w:t>Xen giữa đám lá cỏ, những bông hoa mảnh dẻ màu t ...… nhạt, cánh mỏng tang như cánh chuồn chuồn lay động theo chiều gió. Ch  …  thật nhiều đất rộng chạy dài theo ven đê, các bụi cỏ dại vươn cọng lá thẳng như ngọn k …  níu giữ bước chân người qua lại. Bỗng có tiếng ch… cất vang lên tiếng hót lảnh lót.</w:t>
            </w:r>
          </w:p>
          <w:p w:rsidR="0009378A" w:rsidRPr="0009378A" w:rsidRDefault="0009378A" w:rsidP="00950EC8">
            <w:pPr>
              <w:spacing w:line="360" w:lineRule="auto"/>
              <w:jc w:val="both"/>
              <w:rPr>
                <w:rFonts w:ascii="Times New Roman" w:hAnsi="Times New Roman" w:cs="Times New Roman"/>
                <w:color w:val="000000"/>
                <w:sz w:val="28"/>
                <w:szCs w:val="28"/>
                <w:lang w:val="nl-NL"/>
              </w:rPr>
            </w:pPr>
          </w:p>
        </w:tc>
        <w:tc>
          <w:tcPr>
            <w:tcW w:w="4296" w:type="dxa"/>
            <w:tcBorders>
              <w:top w:val="nil"/>
              <w:bottom w:val="nil"/>
            </w:tcBorders>
          </w:tcPr>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 xml:space="preserve">Bài 2. a. </w:t>
            </w:r>
            <w:r w:rsidRPr="0009378A">
              <w:rPr>
                <w:rFonts w:ascii="Times New Roman" w:hAnsi="Times New Roman" w:cs="Times New Roman"/>
                <w:color w:val="000000"/>
                <w:sz w:val="28"/>
                <w:szCs w:val="28"/>
                <w:lang w:val="nl-NL"/>
              </w:rPr>
              <w:t>Tìm 5 từ có chứa vần “im”; 5 từ có chứa vần “iêm”</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           </w:t>
            </w:r>
            <w:r w:rsidRPr="0009378A">
              <w:rPr>
                <w:rFonts w:ascii="Times New Roman" w:hAnsi="Times New Roman" w:cs="Times New Roman"/>
                <w:b/>
                <w:color w:val="000000"/>
                <w:sz w:val="28"/>
                <w:szCs w:val="28"/>
                <w:lang w:val="nl-NL"/>
              </w:rPr>
              <w:t>b.</w:t>
            </w:r>
            <w:r w:rsidRPr="0009378A">
              <w:rPr>
                <w:rFonts w:ascii="Times New Roman" w:hAnsi="Times New Roman" w:cs="Times New Roman"/>
                <w:color w:val="000000"/>
                <w:sz w:val="28"/>
                <w:szCs w:val="28"/>
                <w:lang w:val="nl-NL"/>
              </w:rPr>
              <w:t xml:space="preserve"> Dùng  mỗi từ vừa tìm được đặt 1 câu.</w:t>
            </w:r>
          </w:p>
          <w:p w:rsidR="0009378A" w:rsidRPr="0009378A" w:rsidRDefault="0009378A" w:rsidP="00950EC8">
            <w:pPr>
              <w:spacing w:line="360"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Bài làm</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tc>
      </w:tr>
      <w:tr w:rsidR="0009378A" w:rsidRPr="0009378A" w:rsidTr="00950EC8">
        <w:trPr>
          <w:trHeight w:val="2097"/>
          <w:jc w:val="center"/>
        </w:trPr>
        <w:tc>
          <w:tcPr>
            <w:tcW w:w="5320" w:type="dxa"/>
            <w:tcBorders>
              <w:top w:val="nil"/>
              <w:bottom w:val="nil"/>
            </w:tcBorders>
          </w:tcPr>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lastRenderedPageBreak/>
              <w:t xml:space="preserve">Bài 3. </w:t>
            </w:r>
            <w:r w:rsidRPr="0009378A">
              <w:rPr>
                <w:rFonts w:ascii="Times New Roman" w:hAnsi="Times New Roman" w:cs="Times New Roman"/>
                <w:color w:val="000000"/>
                <w:sz w:val="28"/>
                <w:szCs w:val="28"/>
                <w:lang w:val="nl-NL"/>
              </w:rPr>
              <w:t>Viết lại đoạn văn cho đúng những tiếng có chứa im hay iêm:</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Khi mặt trời lên đến đầu ngọn tre thì cũng là lúc đàn ch... tụ về vòm cây đa đầu làng. Tiếng ch... non kêu ch... ch..….., tiếng ch... mẹ  tranh nhau những quả đa chín đem lại n`... vui cho mọi người.</w:t>
            </w:r>
          </w:p>
        </w:tc>
        <w:tc>
          <w:tcPr>
            <w:tcW w:w="4296" w:type="dxa"/>
            <w:tcBorders>
              <w:top w:val="nil"/>
              <w:bottom w:val="nil"/>
            </w:tcBorders>
          </w:tcPr>
          <w:p w:rsidR="0009378A" w:rsidRPr="0009378A" w:rsidRDefault="0009378A" w:rsidP="00950EC8">
            <w:pPr>
              <w:spacing w:line="360"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Viết lại</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6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tc>
      </w:tr>
      <w:tr w:rsidR="0009378A" w:rsidRPr="0009378A" w:rsidTr="00950EC8">
        <w:trPr>
          <w:jc w:val="center"/>
        </w:trPr>
        <w:tc>
          <w:tcPr>
            <w:tcW w:w="5320" w:type="dxa"/>
            <w:tcBorders>
              <w:top w:val="single" w:sz="4" w:space="0" w:color="auto"/>
            </w:tcBorders>
          </w:tcPr>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c. Hoạt động 3: Sửa bài (8 phút):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Yêu cầu các nhóm trình bày.</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Giáo viên nhận xét, sửa bài.</w:t>
            </w:r>
          </w:p>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3. Hoạt động nối tiếp (3 phút):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 Yêu cầu học sinh tóm tắt nội dung rèn luyện.</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Nhận xét tiết học.</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Nhắc nhở học sinh về viết lại những từ còn viết sai; chuẩn bị bài buổi sáng tuần sau.</w:t>
            </w:r>
          </w:p>
          <w:p w:rsidR="0009378A" w:rsidRPr="0009378A" w:rsidRDefault="0009378A" w:rsidP="00950EC8">
            <w:pPr>
              <w:spacing w:line="334" w:lineRule="auto"/>
              <w:jc w:val="both"/>
              <w:rPr>
                <w:rFonts w:ascii="Times New Roman" w:hAnsi="Times New Roman" w:cs="Times New Roman"/>
                <w:color w:val="000000"/>
                <w:sz w:val="28"/>
                <w:szCs w:val="28"/>
                <w:lang w:val="nl-NL"/>
              </w:rPr>
            </w:pPr>
          </w:p>
        </w:tc>
        <w:tc>
          <w:tcPr>
            <w:tcW w:w="4296" w:type="dxa"/>
            <w:tcBorders>
              <w:top w:val="single" w:sz="4" w:space="0" w:color="auto"/>
            </w:tcBorders>
          </w:tcPr>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Các nhóm trình bày.</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Học sinh nhận xét, sửa bài.</w:t>
            </w: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 Học sinh phát biểu.</w:t>
            </w:r>
          </w:p>
        </w:tc>
      </w:tr>
    </w:tbl>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p>
    <w:p w:rsidR="001B5D04" w:rsidRDefault="001B5D04">
      <w:pPr>
        <w:rPr>
          <w:rFonts w:ascii="Times New Roman" w:hAnsi="Times New Roman" w:cs="Times New Roman"/>
          <w:color w:val="000000"/>
          <w:sz w:val="28"/>
          <w:szCs w:val="28"/>
          <w:lang w:val="nl-NL"/>
        </w:rPr>
      </w:pPr>
      <w:r>
        <w:rPr>
          <w:rFonts w:ascii="Times New Roman" w:hAnsi="Times New Roman" w:cs="Times New Roman"/>
          <w:color w:val="000000"/>
          <w:sz w:val="28"/>
          <w:szCs w:val="28"/>
          <w:lang w:val="nl-NL"/>
        </w:rPr>
        <w:br w:type="page"/>
      </w:r>
    </w:p>
    <w:p w:rsidR="0009378A" w:rsidRPr="0009378A" w:rsidRDefault="0009378A" w:rsidP="0009378A">
      <w:pP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Thứ ………., ngày …… / …… / 20…</w:t>
      </w:r>
    </w:p>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spacing w:line="305" w:lineRule="auto"/>
        <w:jc w:val="center"/>
        <w:rPr>
          <w:rFonts w:ascii="Times New Roman" w:hAnsi="Times New Roman" w:cs="Times New Roman"/>
          <w:i/>
          <w:color w:val="000000"/>
          <w:sz w:val="28"/>
          <w:szCs w:val="28"/>
          <w:lang w:val="nl-NL"/>
        </w:rPr>
      </w:pPr>
      <w:r w:rsidRPr="0009378A">
        <w:rPr>
          <w:rFonts w:ascii="Times New Roman" w:hAnsi="Times New Roman" w:cs="Times New Roman"/>
          <w:i/>
          <w:color w:val="000000"/>
          <w:sz w:val="28"/>
          <w:szCs w:val="28"/>
          <w:lang w:val="nl-NL"/>
        </w:rPr>
        <w:t>Rèn đọc tuần 14</w:t>
      </w:r>
    </w:p>
    <w:p w:rsidR="0009378A" w:rsidRPr="0009378A" w:rsidRDefault="0009378A" w:rsidP="0009378A">
      <w:pPr>
        <w:spacing w:line="305" w:lineRule="auto"/>
        <w:jc w:val="center"/>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Văn Hay Chữ Tốt - Chú Đất Nung</w:t>
      </w:r>
    </w:p>
    <w:p w:rsidR="0009378A" w:rsidRPr="0009378A" w:rsidRDefault="0009378A" w:rsidP="0009378A">
      <w:pPr>
        <w:spacing w:line="319"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 MỤC TIÊU:</w:t>
      </w:r>
    </w:p>
    <w:p w:rsidR="0009378A" w:rsidRPr="0009378A" w:rsidRDefault="0009378A" w:rsidP="0009378A">
      <w:pPr>
        <w:spacing w:line="319"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1. Kiến thức</w:t>
      </w:r>
      <w:r w:rsidRPr="0009378A">
        <w:rPr>
          <w:rFonts w:ascii="Times New Roman" w:hAnsi="Times New Roman" w:cs="Times New Roman"/>
          <w:color w:val="000000"/>
          <w:sz w:val="28"/>
          <w:szCs w:val="28"/>
          <w:lang w:val="nl-NL"/>
        </w:rPr>
        <w:t>: Củng cố kiến thức cho học sinh về đọc thành tiếng và đọc thầm.</w:t>
      </w:r>
    </w:p>
    <w:p w:rsidR="0009378A" w:rsidRPr="0009378A" w:rsidRDefault="0009378A" w:rsidP="0009378A">
      <w:pPr>
        <w:spacing w:line="319"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2. Kĩ năng</w:t>
      </w:r>
      <w:r w:rsidRPr="0009378A">
        <w:rPr>
          <w:rFonts w:ascii="Times New Roman" w:hAnsi="Times New Roman" w:cs="Times New Roman"/>
          <w:color w:val="000000"/>
          <w:sz w:val="28"/>
          <w:szCs w:val="28"/>
          <w:lang w:val="nl-NL"/>
        </w:rPr>
        <w:t>: Rèn kĩ năng đọc diễn cảm và đọc hiểu cho học sinh.</w:t>
      </w:r>
    </w:p>
    <w:p w:rsidR="0009378A" w:rsidRPr="0009378A" w:rsidRDefault="0009378A" w:rsidP="0009378A">
      <w:pPr>
        <w:spacing w:line="319"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3. Thái độ</w:t>
      </w:r>
      <w:r w:rsidRPr="0009378A">
        <w:rPr>
          <w:rFonts w:ascii="Times New Roman" w:hAnsi="Times New Roman" w:cs="Times New Roman"/>
          <w:color w:val="000000"/>
          <w:sz w:val="28"/>
          <w:szCs w:val="28"/>
          <w:lang w:val="nl-NL"/>
        </w:rPr>
        <w:t>: Yêu thích môn học.</w:t>
      </w:r>
    </w:p>
    <w:p w:rsidR="0009378A" w:rsidRPr="0009378A" w:rsidRDefault="0009378A" w:rsidP="0009378A">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 Phân hóa</w:t>
      </w:r>
      <w:r w:rsidRPr="0009378A">
        <w:rPr>
          <w:rFonts w:ascii="Times New Roman" w:hAnsi="Times New Roman" w:cs="Times New Roman"/>
          <w:color w:val="000000"/>
          <w:sz w:val="28"/>
          <w:szCs w:val="28"/>
          <w:lang w:val="nl-NL"/>
        </w:rPr>
        <w:t>: Học sinh trung bình chỉ đọc tự chọn đoạn a hoặc b, làm tự chọn 1 trong 2 bài tập; học sinh khá đọc đoạn b, làm cả 2 bài tập; học sinh giỏi thực hiện hết các yêu cầu.</w:t>
      </w:r>
    </w:p>
    <w:p w:rsidR="0009378A" w:rsidRPr="0009378A" w:rsidRDefault="0009378A" w:rsidP="0009378A">
      <w:pPr>
        <w:spacing w:line="319" w:lineRule="auto"/>
        <w:jc w:val="both"/>
        <w:rPr>
          <w:rFonts w:ascii="Times New Roman" w:hAnsi="Times New Roman" w:cs="Times New Roman"/>
          <w:color w:val="000000"/>
          <w:sz w:val="28"/>
          <w:szCs w:val="28"/>
          <w:lang w:val="nl-NL"/>
        </w:rPr>
      </w:pPr>
    </w:p>
    <w:p w:rsidR="0009378A" w:rsidRPr="0009378A" w:rsidRDefault="0009378A" w:rsidP="0009378A">
      <w:pPr>
        <w:spacing w:line="319"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 ĐỒ DÙNG DẠY – HỌC:</w:t>
      </w:r>
    </w:p>
    <w:p w:rsidR="0009378A" w:rsidRPr="0009378A" w:rsidRDefault="0009378A" w:rsidP="0009378A">
      <w:pPr>
        <w:spacing w:line="319"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1. Giáo viên: Bảng phụ, phiếu bài tập.</w:t>
      </w:r>
    </w:p>
    <w:p w:rsidR="0009378A" w:rsidRPr="0009378A" w:rsidRDefault="0009378A" w:rsidP="0009378A">
      <w:pPr>
        <w:spacing w:line="319"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2. Học sinh: Đồ dung học tập.</w:t>
      </w:r>
    </w:p>
    <w:p w:rsidR="0009378A" w:rsidRPr="0009378A" w:rsidRDefault="0009378A" w:rsidP="0009378A">
      <w:pPr>
        <w:spacing w:line="319"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III. CÁC HOẠT ĐỘNG DẠY – HỌC CHỦ YẾU:</w:t>
      </w:r>
    </w:p>
    <w:p w:rsidR="0009378A" w:rsidRPr="0009378A" w:rsidRDefault="0009378A" w:rsidP="0009378A">
      <w:pPr>
        <w:spacing w:line="319" w:lineRule="auto"/>
        <w:rPr>
          <w:rFonts w:ascii="Times New Roman" w:hAnsi="Times New Roman" w:cs="Times New Roman"/>
          <w:color w:val="000000"/>
          <w:sz w:val="28"/>
          <w:szCs w:val="28"/>
          <w:lang w:val="nl-NL"/>
        </w:rPr>
      </w:pPr>
    </w:p>
    <w:tbl>
      <w:tblPr>
        <w:tblStyle w:val="TableGrid"/>
        <w:tblW w:w="0" w:type="auto"/>
        <w:jc w:val="center"/>
        <w:tblLayout w:type="fixed"/>
        <w:tblCellMar>
          <w:top w:w="57" w:type="dxa"/>
          <w:bottom w:w="57" w:type="dxa"/>
        </w:tblCellMar>
        <w:tblLook w:val="0000" w:firstRow="0" w:lastRow="0" w:firstColumn="0" w:lastColumn="0" w:noHBand="0" w:noVBand="0"/>
      </w:tblPr>
      <w:tblGrid>
        <w:gridCol w:w="5176"/>
        <w:gridCol w:w="4440"/>
      </w:tblGrid>
      <w:tr w:rsidR="0009378A" w:rsidRPr="00A160FD" w:rsidTr="00950EC8">
        <w:trPr>
          <w:jc w:val="center"/>
        </w:trPr>
        <w:tc>
          <w:tcPr>
            <w:tcW w:w="5176" w:type="dxa"/>
            <w:tcBorders>
              <w:bottom w:val="single" w:sz="4" w:space="0" w:color="auto"/>
            </w:tcBorders>
          </w:tcPr>
          <w:p w:rsidR="0009378A" w:rsidRPr="0009378A" w:rsidRDefault="0009378A" w:rsidP="00950EC8">
            <w:pPr>
              <w:spacing w:line="319"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rèn luyện của giáo viên</w:t>
            </w:r>
          </w:p>
        </w:tc>
        <w:tc>
          <w:tcPr>
            <w:tcW w:w="4440" w:type="dxa"/>
            <w:tcBorders>
              <w:bottom w:val="single" w:sz="4" w:space="0" w:color="auto"/>
            </w:tcBorders>
          </w:tcPr>
          <w:p w:rsidR="0009378A" w:rsidRPr="0009378A" w:rsidRDefault="0009378A" w:rsidP="00950EC8">
            <w:pPr>
              <w:spacing w:line="319"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học tập của học sinh</w:t>
            </w:r>
          </w:p>
        </w:tc>
      </w:tr>
      <w:tr w:rsidR="0009378A" w:rsidRPr="0009378A" w:rsidTr="00950EC8">
        <w:trPr>
          <w:jc w:val="center"/>
        </w:trPr>
        <w:tc>
          <w:tcPr>
            <w:tcW w:w="5176" w:type="dxa"/>
            <w:tcBorders>
              <w:bottom w:val="nil"/>
            </w:tcBorders>
          </w:tcPr>
          <w:p w:rsidR="0009378A" w:rsidRPr="0009378A" w:rsidRDefault="0009378A" w:rsidP="00950EC8">
            <w:pPr>
              <w:spacing w:line="319"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1. Hoạt động khởi động (5 phút):</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Ổn định tổ chức</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Giới thiệu nội dung rèn luyện.</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Phát phiếu bài tập.</w:t>
            </w:r>
          </w:p>
          <w:p w:rsidR="0009378A" w:rsidRPr="0009378A" w:rsidRDefault="0009378A" w:rsidP="00950EC8">
            <w:pPr>
              <w:spacing w:line="319"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2. Các hoạt động chính:</w:t>
            </w:r>
          </w:p>
          <w:p w:rsidR="0009378A" w:rsidRPr="0009378A" w:rsidRDefault="0009378A" w:rsidP="00950EC8">
            <w:pPr>
              <w:spacing w:line="319"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lastRenderedPageBreak/>
              <w:t>a. Hoạt động 1: Luyện đọc thành tiếng (12 phút)</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Mục tiêu: Rèn kĩ năng đọc diễn cảm cho học sinh.</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Cách tiến hành:</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 Giáo viên đưa bảng phụ có viết sẵn đoạn cần luyện đọc: </w:t>
            </w:r>
          </w:p>
          <w:p w:rsidR="0009378A" w:rsidRPr="0009378A" w:rsidRDefault="0009378A" w:rsidP="00950EC8">
            <w:pPr>
              <w:spacing w:line="319" w:lineRule="auto"/>
              <w:jc w:val="both"/>
              <w:rPr>
                <w:rFonts w:ascii="Times New Roman" w:hAnsi="Times New Roman" w:cs="Times New Roman"/>
                <w:i/>
                <w:color w:val="000000"/>
                <w:sz w:val="28"/>
                <w:szCs w:val="28"/>
                <w:lang w:val="nl-NL"/>
              </w:rPr>
            </w:pPr>
            <w:r w:rsidRPr="0009378A">
              <w:rPr>
                <w:rFonts w:ascii="Times New Roman" w:hAnsi="Times New Roman" w:cs="Times New Roman"/>
                <w:b/>
                <w:color w:val="000000"/>
                <w:sz w:val="28"/>
                <w:szCs w:val="28"/>
                <w:lang w:val="nl-NL"/>
              </w:rPr>
              <w:t xml:space="preserve">     a)</w:t>
            </w:r>
            <w:r w:rsidRPr="0009378A">
              <w:rPr>
                <w:rFonts w:ascii="Times New Roman" w:hAnsi="Times New Roman" w:cs="Times New Roman"/>
                <w:color w:val="000000"/>
                <w:sz w:val="28"/>
                <w:szCs w:val="28"/>
                <w:lang w:val="nl-NL"/>
              </w:rPr>
              <w:t xml:space="preserve"> </w:t>
            </w:r>
            <w:r w:rsidRPr="0009378A">
              <w:rPr>
                <w:rFonts w:ascii="Times New Roman" w:hAnsi="Times New Roman" w:cs="Times New Roman"/>
                <w:i/>
                <w:color w:val="000000"/>
                <w:sz w:val="28"/>
                <w:szCs w:val="28"/>
                <w:lang w:val="nl-NL"/>
              </w:rPr>
              <w:t>“Ông Hòn Rấm cười / bảo :</w:t>
            </w:r>
          </w:p>
          <w:p w:rsidR="0009378A" w:rsidRPr="0009378A" w:rsidRDefault="0009378A" w:rsidP="00950EC8">
            <w:pPr>
              <w:spacing w:line="319" w:lineRule="auto"/>
              <w:jc w:val="both"/>
              <w:rPr>
                <w:rFonts w:ascii="Times New Roman" w:hAnsi="Times New Roman" w:cs="Times New Roman"/>
                <w:i/>
                <w:color w:val="000000"/>
                <w:sz w:val="28"/>
                <w:szCs w:val="28"/>
                <w:lang w:val="nl-NL"/>
              </w:rPr>
            </w:pPr>
            <w:r w:rsidRPr="0009378A">
              <w:rPr>
                <w:rFonts w:ascii="Times New Roman" w:hAnsi="Times New Roman" w:cs="Times New Roman"/>
                <w:i/>
                <w:color w:val="000000"/>
                <w:sz w:val="28"/>
                <w:szCs w:val="28"/>
                <w:lang w:val="nl-NL"/>
              </w:rPr>
              <w:t xml:space="preserve">    – Sao chú mày nhát thế ? Đất có thể nung trong lửa kia mà !</w:t>
            </w:r>
          </w:p>
          <w:p w:rsidR="0009378A" w:rsidRPr="0009378A" w:rsidRDefault="0009378A" w:rsidP="00950EC8">
            <w:pPr>
              <w:spacing w:line="319" w:lineRule="auto"/>
              <w:jc w:val="both"/>
              <w:rPr>
                <w:rFonts w:ascii="Times New Roman" w:hAnsi="Times New Roman" w:cs="Times New Roman"/>
                <w:i/>
                <w:color w:val="000000"/>
                <w:sz w:val="28"/>
                <w:szCs w:val="28"/>
                <w:lang w:val="nl-NL"/>
              </w:rPr>
            </w:pPr>
            <w:r w:rsidRPr="0009378A">
              <w:rPr>
                <w:rFonts w:ascii="Times New Roman" w:hAnsi="Times New Roman" w:cs="Times New Roman"/>
                <w:i/>
                <w:color w:val="000000"/>
                <w:sz w:val="28"/>
                <w:szCs w:val="28"/>
                <w:lang w:val="nl-NL"/>
              </w:rPr>
              <w:t>Chú bé Đất ngạc nhiên / hỏi lại :</w:t>
            </w:r>
          </w:p>
          <w:p w:rsidR="0009378A" w:rsidRPr="0009378A" w:rsidRDefault="0009378A" w:rsidP="00950EC8">
            <w:pPr>
              <w:spacing w:line="319" w:lineRule="auto"/>
              <w:jc w:val="both"/>
              <w:rPr>
                <w:rFonts w:ascii="Times New Roman" w:hAnsi="Times New Roman" w:cs="Times New Roman"/>
                <w:i/>
                <w:color w:val="000000"/>
                <w:sz w:val="28"/>
                <w:szCs w:val="28"/>
                <w:lang w:val="nl-NL"/>
              </w:rPr>
            </w:pPr>
            <w:r w:rsidRPr="0009378A">
              <w:rPr>
                <w:rFonts w:ascii="Times New Roman" w:hAnsi="Times New Roman" w:cs="Times New Roman"/>
                <w:i/>
                <w:color w:val="000000"/>
                <w:sz w:val="28"/>
                <w:szCs w:val="28"/>
                <w:lang w:val="nl-NL"/>
              </w:rPr>
              <w:t xml:space="preserve">    – Nung ấy ạ ?</w:t>
            </w:r>
          </w:p>
          <w:p w:rsidR="0009378A" w:rsidRPr="0009378A" w:rsidRDefault="0009378A" w:rsidP="00950EC8">
            <w:pPr>
              <w:spacing w:line="319" w:lineRule="auto"/>
              <w:jc w:val="both"/>
              <w:rPr>
                <w:rFonts w:ascii="Times New Roman" w:hAnsi="Times New Roman" w:cs="Times New Roman"/>
                <w:i/>
                <w:color w:val="000000"/>
                <w:sz w:val="28"/>
                <w:szCs w:val="28"/>
                <w:lang w:val="nl-NL"/>
              </w:rPr>
            </w:pPr>
            <w:r w:rsidRPr="0009378A">
              <w:rPr>
                <w:rFonts w:ascii="Times New Roman" w:hAnsi="Times New Roman" w:cs="Times New Roman"/>
                <w:i/>
                <w:color w:val="000000"/>
                <w:sz w:val="28"/>
                <w:szCs w:val="28"/>
                <w:lang w:val="nl-NL"/>
              </w:rPr>
              <w:t xml:space="preserve">    – Chứ sao ? Đã là người thì phải dám xông pha, làm được nhiều việc có ích.</w:t>
            </w:r>
          </w:p>
          <w:p w:rsidR="0009378A" w:rsidRPr="0009378A" w:rsidRDefault="0009378A" w:rsidP="00950EC8">
            <w:pPr>
              <w:spacing w:line="319" w:lineRule="auto"/>
              <w:jc w:val="both"/>
              <w:rPr>
                <w:rFonts w:ascii="Times New Roman" w:hAnsi="Times New Roman" w:cs="Times New Roman"/>
                <w:i/>
                <w:color w:val="000000"/>
                <w:sz w:val="28"/>
                <w:szCs w:val="28"/>
                <w:lang w:val="nl-NL"/>
              </w:rPr>
            </w:pPr>
            <w:r w:rsidRPr="0009378A">
              <w:rPr>
                <w:rFonts w:ascii="Times New Roman" w:hAnsi="Times New Roman" w:cs="Times New Roman"/>
                <w:i/>
                <w:color w:val="000000"/>
                <w:sz w:val="28"/>
                <w:szCs w:val="28"/>
                <w:lang w:val="nl-NL"/>
              </w:rPr>
              <w:t>Nghe thế, chú bé Đất không thấy sợ nữa. Chú vui vẻ bảo :</w:t>
            </w:r>
          </w:p>
          <w:p w:rsidR="0009378A" w:rsidRPr="0009378A" w:rsidRDefault="0009378A" w:rsidP="00950EC8">
            <w:pPr>
              <w:spacing w:line="319" w:lineRule="auto"/>
              <w:jc w:val="both"/>
              <w:rPr>
                <w:rFonts w:ascii="Times New Roman" w:hAnsi="Times New Roman" w:cs="Times New Roman"/>
                <w:i/>
                <w:color w:val="000000"/>
                <w:sz w:val="28"/>
                <w:szCs w:val="28"/>
                <w:lang w:val="nl-NL"/>
              </w:rPr>
            </w:pPr>
            <w:r w:rsidRPr="0009378A">
              <w:rPr>
                <w:rFonts w:ascii="Times New Roman" w:hAnsi="Times New Roman" w:cs="Times New Roman"/>
                <w:i/>
                <w:color w:val="000000"/>
                <w:sz w:val="28"/>
                <w:szCs w:val="28"/>
                <w:lang w:val="nl-NL"/>
              </w:rPr>
              <w:t xml:space="preserve">    – Nào, nung thì nung !</w:t>
            </w:r>
          </w:p>
          <w:p w:rsidR="0009378A" w:rsidRPr="0009378A" w:rsidRDefault="0009378A" w:rsidP="00950EC8">
            <w:pPr>
              <w:spacing w:line="319" w:lineRule="auto"/>
              <w:jc w:val="both"/>
              <w:rPr>
                <w:rFonts w:ascii="Times New Roman" w:hAnsi="Times New Roman" w:cs="Times New Roman"/>
                <w:i/>
                <w:color w:val="000000"/>
                <w:sz w:val="28"/>
                <w:szCs w:val="28"/>
                <w:lang w:val="nl-NL"/>
              </w:rPr>
            </w:pPr>
            <w:r w:rsidRPr="0009378A">
              <w:rPr>
                <w:rFonts w:ascii="Times New Roman" w:hAnsi="Times New Roman" w:cs="Times New Roman"/>
                <w:i/>
                <w:color w:val="000000"/>
                <w:sz w:val="28"/>
                <w:szCs w:val="28"/>
                <w:lang w:val="nl-NL"/>
              </w:rPr>
              <w:t>Từ đấy, chú thành Đất Nung.”</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Yêu cầu học sinh nêu lại cách đọc diễn cảm đoạn viết trên bảng.</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Giáo viên yêu cầu học sinh lên bảng gạch dưới (chéo) ở những chỗ cần nhấn giọng (ngắt giọng).</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Yêu cầu học sinh giải thích lí do.</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Tổ chức cho học sinh luyện đọc theo nhóm đôi rồi thi đua đọc trước lớp.</w:t>
            </w:r>
          </w:p>
          <w:p w:rsidR="0009378A" w:rsidRPr="0009378A" w:rsidRDefault="0009378A" w:rsidP="00950EC8">
            <w:pPr>
              <w:spacing w:line="319"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Nhận xét, tuyên dương.</w:t>
            </w:r>
          </w:p>
        </w:tc>
        <w:tc>
          <w:tcPr>
            <w:tcW w:w="4440" w:type="dxa"/>
            <w:tcBorders>
              <w:bottom w:val="nil"/>
            </w:tcBorders>
          </w:tcPr>
          <w:p w:rsidR="0009378A" w:rsidRPr="0009378A" w:rsidRDefault="0009378A" w:rsidP="00950EC8">
            <w:pPr>
              <w:spacing w:line="319" w:lineRule="auto"/>
              <w:jc w:val="both"/>
              <w:rPr>
                <w:rFonts w:ascii="Times New Roman" w:hAnsi="Times New Roman" w:cs="Times New Roman"/>
                <w:color w:val="000000"/>
                <w:sz w:val="28"/>
                <w:szCs w:val="28"/>
              </w:rPr>
            </w:pPr>
          </w:p>
          <w:p w:rsidR="0009378A" w:rsidRPr="0009378A" w:rsidRDefault="0009378A" w:rsidP="00950EC8">
            <w:pPr>
              <w:spacing w:line="319"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Hát</w:t>
            </w:r>
          </w:p>
          <w:p w:rsidR="0009378A" w:rsidRPr="0009378A" w:rsidRDefault="0009378A" w:rsidP="00950EC8">
            <w:pPr>
              <w:spacing w:line="319"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Lắng nghe.</w:t>
            </w:r>
          </w:p>
          <w:p w:rsidR="0009378A" w:rsidRPr="0009378A" w:rsidRDefault="0009378A" w:rsidP="00950EC8">
            <w:pPr>
              <w:spacing w:line="319"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Nhận phiếu.</w:t>
            </w:r>
          </w:p>
          <w:p w:rsidR="0009378A" w:rsidRPr="0009378A" w:rsidRDefault="0009378A" w:rsidP="00950EC8">
            <w:pPr>
              <w:spacing w:line="319" w:lineRule="auto"/>
              <w:jc w:val="both"/>
              <w:rPr>
                <w:rFonts w:ascii="Times New Roman" w:hAnsi="Times New Roman" w:cs="Times New Roman"/>
                <w:color w:val="000000"/>
                <w:sz w:val="28"/>
                <w:szCs w:val="28"/>
              </w:rPr>
            </w:pPr>
          </w:p>
          <w:p w:rsidR="0009378A" w:rsidRPr="0009378A" w:rsidRDefault="0009378A" w:rsidP="00950EC8">
            <w:pPr>
              <w:spacing w:line="319" w:lineRule="auto"/>
              <w:jc w:val="both"/>
              <w:rPr>
                <w:rFonts w:ascii="Times New Roman" w:hAnsi="Times New Roman" w:cs="Times New Roman"/>
                <w:color w:val="000000"/>
                <w:sz w:val="28"/>
                <w:szCs w:val="28"/>
              </w:rPr>
            </w:pPr>
          </w:p>
          <w:p w:rsidR="0009378A" w:rsidRPr="0009378A" w:rsidRDefault="0009378A" w:rsidP="00950EC8">
            <w:pPr>
              <w:spacing w:line="319" w:lineRule="auto"/>
              <w:jc w:val="both"/>
              <w:rPr>
                <w:rFonts w:ascii="Times New Roman" w:hAnsi="Times New Roman" w:cs="Times New Roman"/>
                <w:color w:val="000000"/>
                <w:sz w:val="28"/>
                <w:szCs w:val="28"/>
              </w:rPr>
            </w:pPr>
          </w:p>
          <w:p w:rsidR="0009378A" w:rsidRPr="0009378A" w:rsidRDefault="0009378A" w:rsidP="00950EC8">
            <w:pPr>
              <w:spacing w:line="319" w:lineRule="auto"/>
              <w:jc w:val="both"/>
              <w:rPr>
                <w:rFonts w:ascii="Times New Roman" w:hAnsi="Times New Roman" w:cs="Times New Roman"/>
                <w:color w:val="000000"/>
                <w:sz w:val="28"/>
                <w:szCs w:val="28"/>
              </w:rPr>
            </w:pPr>
          </w:p>
          <w:p w:rsidR="0009378A" w:rsidRPr="0009378A" w:rsidRDefault="0009378A" w:rsidP="00950EC8">
            <w:pPr>
              <w:spacing w:line="319"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Quan sát, đọc thầm đoạn viết.</w:t>
            </w:r>
          </w:p>
          <w:p w:rsidR="0009378A" w:rsidRPr="0009378A" w:rsidRDefault="0009378A" w:rsidP="00950EC8">
            <w:pPr>
              <w:spacing w:line="319" w:lineRule="auto"/>
              <w:jc w:val="both"/>
              <w:rPr>
                <w:rFonts w:ascii="Times New Roman" w:hAnsi="Times New Roman" w:cs="Times New Roman"/>
                <w:color w:val="000000"/>
                <w:sz w:val="28"/>
                <w:szCs w:val="28"/>
              </w:rPr>
            </w:pPr>
          </w:p>
          <w:p w:rsidR="0009378A" w:rsidRPr="0009378A" w:rsidRDefault="0009378A" w:rsidP="00950EC8">
            <w:pPr>
              <w:spacing w:line="319" w:lineRule="auto"/>
              <w:jc w:val="both"/>
              <w:rPr>
                <w:rFonts w:ascii="Times New Roman" w:hAnsi="Times New Roman" w:cs="Times New Roman"/>
                <w:i/>
                <w:color w:val="000000"/>
                <w:sz w:val="28"/>
                <w:szCs w:val="28"/>
              </w:rPr>
            </w:pPr>
            <w:r w:rsidRPr="0009378A">
              <w:rPr>
                <w:rFonts w:ascii="Times New Roman" w:hAnsi="Times New Roman" w:cs="Times New Roman"/>
                <w:color w:val="000000"/>
                <w:sz w:val="28"/>
                <w:szCs w:val="28"/>
              </w:rPr>
              <w:t xml:space="preserve">     </w:t>
            </w:r>
            <w:r w:rsidRPr="0009378A">
              <w:rPr>
                <w:rFonts w:ascii="Times New Roman" w:hAnsi="Times New Roman" w:cs="Times New Roman"/>
                <w:b/>
                <w:color w:val="000000"/>
                <w:sz w:val="28"/>
                <w:szCs w:val="28"/>
              </w:rPr>
              <w:t>b)</w:t>
            </w:r>
            <w:r w:rsidRPr="0009378A">
              <w:rPr>
                <w:rFonts w:ascii="Times New Roman" w:hAnsi="Times New Roman" w:cs="Times New Roman"/>
                <w:color w:val="000000"/>
                <w:sz w:val="28"/>
                <w:szCs w:val="28"/>
              </w:rPr>
              <w:t xml:space="preserve"> </w:t>
            </w:r>
            <w:r w:rsidRPr="0009378A">
              <w:rPr>
                <w:rFonts w:ascii="Times New Roman" w:hAnsi="Times New Roman" w:cs="Times New Roman"/>
                <w:i/>
                <w:color w:val="000000"/>
                <w:sz w:val="28"/>
                <w:szCs w:val="28"/>
              </w:rPr>
              <w:t>“Thuở đi học, Cao Bá Quát viết chữ rất xấu / nên nhiều bài văn dù hay / vẫn bị thầy cho điểm kém.</w:t>
            </w:r>
          </w:p>
          <w:p w:rsidR="0009378A" w:rsidRPr="0009378A" w:rsidRDefault="0009378A" w:rsidP="00950EC8">
            <w:pPr>
              <w:spacing w:line="319" w:lineRule="auto"/>
              <w:jc w:val="both"/>
              <w:rPr>
                <w:rFonts w:ascii="Times New Roman" w:hAnsi="Times New Roman" w:cs="Times New Roman"/>
                <w:i/>
                <w:color w:val="000000"/>
                <w:sz w:val="28"/>
                <w:szCs w:val="28"/>
              </w:rPr>
            </w:pPr>
            <w:r w:rsidRPr="0009378A">
              <w:rPr>
                <w:rFonts w:ascii="Times New Roman" w:hAnsi="Times New Roman" w:cs="Times New Roman"/>
                <w:i/>
                <w:color w:val="000000"/>
                <w:sz w:val="28"/>
                <w:szCs w:val="28"/>
              </w:rPr>
              <w:t xml:space="preserve">        Một hôm, có bà cụ hàng xóm sang khẩn khoản :</w:t>
            </w:r>
          </w:p>
          <w:p w:rsidR="0009378A" w:rsidRPr="0009378A" w:rsidRDefault="0009378A" w:rsidP="00950EC8">
            <w:pPr>
              <w:spacing w:line="319" w:lineRule="auto"/>
              <w:jc w:val="both"/>
              <w:rPr>
                <w:rFonts w:ascii="Times New Roman" w:hAnsi="Times New Roman" w:cs="Times New Roman"/>
                <w:i/>
                <w:color w:val="000000"/>
                <w:sz w:val="28"/>
                <w:szCs w:val="28"/>
              </w:rPr>
            </w:pPr>
            <w:r w:rsidRPr="0009378A">
              <w:rPr>
                <w:rFonts w:ascii="Times New Roman" w:hAnsi="Times New Roman" w:cs="Times New Roman"/>
                <w:i/>
                <w:color w:val="000000"/>
                <w:sz w:val="28"/>
                <w:szCs w:val="28"/>
              </w:rPr>
              <w:t xml:space="preserve">        - Gia đình già có một việc oan uổng muốn kêu quan, nhờ cậu viết giúp cho lá đơn, có được không ?</w:t>
            </w:r>
          </w:p>
          <w:p w:rsidR="0009378A" w:rsidRPr="0009378A" w:rsidRDefault="0009378A" w:rsidP="00950EC8">
            <w:pPr>
              <w:spacing w:line="319" w:lineRule="auto"/>
              <w:jc w:val="both"/>
              <w:rPr>
                <w:rFonts w:ascii="Times New Roman" w:hAnsi="Times New Roman" w:cs="Times New Roman"/>
                <w:i/>
                <w:color w:val="000000"/>
                <w:sz w:val="28"/>
                <w:szCs w:val="28"/>
              </w:rPr>
            </w:pPr>
            <w:r w:rsidRPr="0009378A">
              <w:rPr>
                <w:rFonts w:ascii="Times New Roman" w:hAnsi="Times New Roman" w:cs="Times New Roman"/>
                <w:i/>
                <w:color w:val="000000"/>
                <w:sz w:val="28"/>
                <w:szCs w:val="28"/>
              </w:rPr>
              <w:t>Cao Bá Quát vui vẻ trả lời :</w:t>
            </w:r>
          </w:p>
          <w:p w:rsidR="0009378A" w:rsidRPr="0009378A" w:rsidRDefault="0009378A" w:rsidP="00950EC8">
            <w:pPr>
              <w:spacing w:line="319" w:lineRule="auto"/>
              <w:jc w:val="both"/>
              <w:rPr>
                <w:rFonts w:ascii="Times New Roman" w:hAnsi="Times New Roman" w:cs="Times New Roman"/>
                <w:i/>
                <w:color w:val="000000"/>
                <w:sz w:val="28"/>
                <w:szCs w:val="28"/>
                <w:lang w:val="nl-NL"/>
              </w:rPr>
            </w:pPr>
            <w:r w:rsidRPr="0009378A">
              <w:rPr>
                <w:rFonts w:ascii="Times New Roman" w:hAnsi="Times New Roman" w:cs="Times New Roman"/>
                <w:i/>
                <w:color w:val="000000"/>
                <w:sz w:val="28"/>
                <w:szCs w:val="28"/>
              </w:rPr>
              <w:t xml:space="preserve">       – Tưởng việc gì khó, chứ việc ấy cháu xin sẵn lòng.”</w:t>
            </w:r>
          </w:p>
          <w:p w:rsidR="0009378A" w:rsidRPr="0009378A" w:rsidRDefault="0009378A" w:rsidP="00950EC8">
            <w:pPr>
              <w:spacing w:line="319" w:lineRule="auto"/>
              <w:jc w:val="both"/>
              <w:rPr>
                <w:rFonts w:ascii="Times New Roman" w:hAnsi="Times New Roman" w:cs="Times New Roman"/>
                <w:color w:val="000000"/>
                <w:sz w:val="28"/>
                <w:szCs w:val="28"/>
                <w:lang w:val="nl-NL"/>
              </w:rPr>
            </w:pP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Nêu lại cách đọc diễn cảm.</w:t>
            </w:r>
          </w:p>
          <w:p w:rsidR="0009378A" w:rsidRPr="0009378A" w:rsidRDefault="0009378A" w:rsidP="00950EC8">
            <w:pPr>
              <w:spacing w:line="319" w:lineRule="auto"/>
              <w:jc w:val="both"/>
              <w:rPr>
                <w:rFonts w:ascii="Times New Roman" w:hAnsi="Times New Roman" w:cs="Times New Roman"/>
                <w:color w:val="000000"/>
                <w:sz w:val="28"/>
                <w:szCs w:val="28"/>
                <w:lang w:val="nl-NL"/>
              </w:rPr>
            </w:pPr>
          </w:p>
          <w:p w:rsidR="0009378A" w:rsidRPr="00A160FD" w:rsidRDefault="0009378A" w:rsidP="00950EC8">
            <w:pPr>
              <w:spacing w:line="319" w:lineRule="auto"/>
              <w:jc w:val="both"/>
              <w:rPr>
                <w:rFonts w:ascii="Times New Roman" w:hAnsi="Times New Roman" w:cs="Times New Roman"/>
                <w:color w:val="000000"/>
                <w:sz w:val="28"/>
                <w:szCs w:val="28"/>
                <w:lang w:val="nl-NL"/>
              </w:rPr>
            </w:pPr>
            <w:r w:rsidRPr="00A160FD">
              <w:rPr>
                <w:rFonts w:ascii="Times New Roman" w:hAnsi="Times New Roman" w:cs="Times New Roman"/>
                <w:color w:val="000000"/>
                <w:sz w:val="28"/>
                <w:szCs w:val="28"/>
                <w:lang w:val="nl-NL"/>
              </w:rPr>
              <w:t>- 2 em xung phong lên bảng, mỗi em 1 đoạn, lớp nhận xét.</w:t>
            </w:r>
          </w:p>
          <w:p w:rsidR="0009378A" w:rsidRPr="00A160FD"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Học sinh giải thích lí do, lớp nhận xét.</w:t>
            </w:r>
          </w:p>
          <w:p w:rsidR="0009378A" w:rsidRPr="00A160FD" w:rsidRDefault="0009378A" w:rsidP="00950EC8">
            <w:pPr>
              <w:spacing w:line="319" w:lineRule="auto"/>
              <w:jc w:val="both"/>
              <w:rPr>
                <w:rFonts w:ascii="Times New Roman" w:hAnsi="Times New Roman" w:cs="Times New Roman"/>
                <w:color w:val="000000"/>
                <w:sz w:val="28"/>
                <w:szCs w:val="28"/>
                <w:lang w:val="nl-NL"/>
              </w:rPr>
            </w:pPr>
            <w:r w:rsidRPr="00A160FD">
              <w:rPr>
                <w:rFonts w:ascii="Times New Roman" w:hAnsi="Times New Roman" w:cs="Times New Roman"/>
                <w:color w:val="000000"/>
                <w:sz w:val="28"/>
                <w:szCs w:val="28"/>
                <w:lang w:val="nl-NL"/>
              </w:rPr>
              <w:t>- Học sinh luyện đọc nhóm đôi (cùng trình độ). Đại diện lên đọc thi đua trước lớp.</w:t>
            </w:r>
          </w:p>
          <w:p w:rsidR="0009378A" w:rsidRPr="0009378A" w:rsidRDefault="0009378A" w:rsidP="00950EC8">
            <w:pPr>
              <w:spacing w:line="319"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Lớp nhận xét.</w:t>
            </w:r>
          </w:p>
        </w:tc>
      </w:tr>
      <w:tr w:rsidR="0009378A" w:rsidRPr="0009378A" w:rsidTr="00950EC8">
        <w:trPr>
          <w:jc w:val="center"/>
        </w:trPr>
        <w:tc>
          <w:tcPr>
            <w:tcW w:w="5176" w:type="dxa"/>
            <w:tcBorders>
              <w:top w:val="nil"/>
              <w:bottom w:val="nil"/>
            </w:tcBorders>
          </w:tcPr>
          <w:p w:rsidR="0009378A" w:rsidRPr="0009378A" w:rsidRDefault="0009378A" w:rsidP="00950EC8">
            <w:pPr>
              <w:spacing w:line="319" w:lineRule="auto"/>
              <w:jc w:val="both"/>
              <w:rPr>
                <w:rFonts w:ascii="Times New Roman" w:hAnsi="Times New Roman" w:cs="Times New Roman"/>
                <w:b/>
                <w:i/>
                <w:color w:val="000000"/>
                <w:sz w:val="28"/>
                <w:szCs w:val="28"/>
              </w:rPr>
            </w:pPr>
            <w:r w:rsidRPr="0009378A">
              <w:rPr>
                <w:rFonts w:ascii="Times New Roman" w:hAnsi="Times New Roman" w:cs="Times New Roman"/>
                <w:b/>
                <w:i/>
                <w:color w:val="000000"/>
                <w:sz w:val="28"/>
                <w:szCs w:val="28"/>
              </w:rPr>
              <w:lastRenderedPageBreak/>
              <w:t>b. Hoạt động 2: Luyện đọc hiểu (15 phút)</w:t>
            </w:r>
          </w:p>
          <w:p w:rsidR="0009378A" w:rsidRPr="0009378A" w:rsidRDefault="0009378A" w:rsidP="00950EC8">
            <w:pPr>
              <w:spacing w:line="319"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lastRenderedPageBreak/>
              <w:t>* Mục tiêu: Rèn kĩ năng đọc hiểu cho học sinh.</w:t>
            </w:r>
          </w:p>
          <w:p w:rsidR="0009378A" w:rsidRPr="0009378A" w:rsidRDefault="0009378A" w:rsidP="00950EC8">
            <w:pPr>
              <w:spacing w:line="319"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Cách tiến hành:</w:t>
            </w:r>
          </w:p>
          <w:p w:rsidR="0009378A" w:rsidRPr="0009378A" w:rsidRDefault="0009378A" w:rsidP="00950EC8">
            <w:pPr>
              <w:spacing w:line="319"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Giáo viên yêu cầu học sinh lập nhóm 4, thực hiện trên phiếu bài tập của nhóm.</w:t>
            </w:r>
          </w:p>
          <w:p w:rsidR="0009378A" w:rsidRPr="0009378A" w:rsidRDefault="0009378A" w:rsidP="00950EC8">
            <w:pPr>
              <w:spacing w:line="319"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Gọi 1 em đọc nội dung bài tập trên phiếu.</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 xml:space="preserve">Câu 1. </w:t>
            </w:r>
            <w:r w:rsidRPr="0009378A">
              <w:rPr>
                <w:rFonts w:ascii="Times New Roman" w:hAnsi="Times New Roman" w:cs="Times New Roman"/>
                <w:color w:val="000000"/>
                <w:sz w:val="28"/>
                <w:szCs w:val="28"/>
                <w:lang w:val="nl-NL"/>
              </w:rPr>
              <w:t>Chi tiết “nung trong lửa” muốn nói đến điều gì có ý nghĩa ? Em hãy khoanh tròn chữ cái trước ý trả lời đúng :</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a – Phải rèn luyện trong thử thách, con người mới trở nên cứng rắn, hữu ích.</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b – Được tôi luyện trong gian nan, con người mới vững vàng và dũng cảm.</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c – Vượt qua được thử thách, khó khăn, con người mới mạnh mẽ, cứng cỏi. </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d – Cả ba ý trên đều đúng.</w:t>
            </w:r>
          </w:p>
          <w:p w:rsidR="0009378A" w:rsidRPr="0009378A" w:rsidRDefault="0009378A" w:rsidP="00950EC8">
            <w:pPr>
              <w:spacing w:line="319" w:lineRule="auto"/>
              <w:jc w:val="both"/>
              <w:rPr>
                <w:rFonts w:ascii="Times New Roman" w:hAnsi="Times New Roman" w:cs="Times New Roman"/>
                <w:color w:val="000000"/>
                <w:sz w:val="28"/>
                <w:szCs w:val="28"/>
                <w:lang w:val="nl-NL"/>
              </w:rPr>
            </w:pP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Yêu cầu các nhóm thực hiện và trình bày kết quả.</w:t>
            </w:r>
          </w:p>
          <w:p w:rsidR="0009378A" w:rsidRPr="0009378A" w:rsidRDefault="0009378A" w:rsidP="00950EC8">
            <w:pPr>
              <w:spacing w:line="319" w:lineRule="auto"/>
              <w:jc w:val="both"/>
              <w:rPr>
                <w:rFonts w:ascii="Times New Roman" w:hAnsi="Times New Roman" w:cs="Times New Roman"/>
                <w:i/>
                <w:color w:val="000000"/>
                <w:sz w:val="28"/>
                <w:szCs w:val="28"/>
                <w:lang w:val="nl-NL"/>
              </w:rPr>
            </w:pPr>
            <w:r w:rsidRPr="0009378A">
              <w:rPr>
                <w:rFonts w:ascii="Times New Roman" w:hAnsi="Times New Roman" w:cs="Times New Roman"/>
                <w:color w:val="000000"/>
                <w:sz w:val="28"/>
                <w:szCs w:val="28"/>
                <w:lang w:val="nl-NL"/>
              </w:rPr>
              <w:t>- Nhận xét, sửa bài.</w:t>
            </w:r>
            <w:r w:rsidRPr="0009378A">
              <w:rPr>
                <w:rFonts w:ascii="Times New Roman" w:hAnsi="Times New Roman" w:cs="Times New Roman"/>
                <w:i/>
                <w:color w:val="000000"/>
                <w:sz w:val="28"/>
                <w:szCs w:val="28"/>
                <w:lang w:val="nl-NL"/>
              </w:rPr>
              <w:t xml:space="preserve"> </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 xml:space="preserve">1. </w:t>
            </w:r>
            <w:r w:rsidRPr="0009378A">
              <w:rPr>
                <w:rFonts w:ascii="Times New Roman" w:hAnsi="Times New Roman" w:cs="Times New Roman"/>
                <w:color w:val="000000"/>
                <w:sz w:val="28"/>
                <w:szCs w:val="28"/>
                <w:lang w:val="nl-NL"/>
              </w:rPr>
              <w:t xml:space="preserve">Đáp án: </w:t>
            </w:r>
            <w:r w:rsidRPr="0009378A">
              <w:rPr>
                <w:rFonts w:ascii="Times New Roman" w:hAnsi="Times New Roman" w:cs="Times New Roman"/>
                <w:b/>
                <w:color w:val="000000"/>
                <w:sz w:val="28"/>
                <w:szCs w:val="28"/>
                <w:lang w:val="nl-NL"/>
              </w:rPr>
              <w:t>d</w:t>
            </w:r>
          </w:p>
        </w:tc>
        <w:tc>
          <w:tcPr>
            <w:tcW w:w="4440" w:type="dxa"/>
            <w:tcBorders>
              <w:top w:val="nil"/>
              <w:bottom w:val="nil"/>
            </w:tcBorders>
          </w:tcPr>
          <w:p w:rsidR="0009378A" w:rsidRPr="0009378A" w:rsidRDefault="0009378A" w:rsidP="00950EC8">
            <w:pPr>
              <w:spacing w:line="319" w:lineRule="auto"/>
              <w:jc w:val="both"/>
              <w:rPr>
                <w:rFonts w:ascii="Times New Roman" w:hAnsi="Times New Roman" w:cs="Times New Roman"/>
                <w:color w:val="000000"/>
                <w:sz w:val="28"/>
                <w:szCs w:val="28"/>
                <w:lang w:val="nl-NL"/>
              </w:rPr>
            </w:pPr>
          </w:p>
          <w:p w:rsidR="0009378A" w:rsidRPr="0009378A" w:rsidRDefault="0009378A" w:rsidP="00950EC8">
            <w:pPr>
              <w:spacing w:line="319" w:lineRule="auto"/>
              <w:jc w:val="both"/>
              <w:rPr>
                <w:rFonts w:ascii="Times New Roman" w:hAnsi="Times New Roman" w:cs="Times New Roman"/>
                <w:color w:val="000000"/>
                <w:sz w:val="28"/>
                <w:szCs w:val="28"/>
                <w:lang w:val="nl-NL"/>
              </w:rPr>
            </w:pPr>
          </w:p>
          <w:p w:rsidR="0009378A" w:rsidRPr="0009378A" w:rsidRDefault="0009378A" w:rsidP="00950EC8">
            <w:pPr>
              <w:spacing w:line="319" w:lineRule="auto"/>
              <w:jc w:val="both"/>
              <w:rPr>
                <w:rFonts w:ascii="Times New Roman" w:hAnsi="Times New Roman" w:cs="Times New Roman"/>
                <w:color w:val="000000"/>
                <w:sz w:val="28"/>
                <w:szCs w:val="28"/>
                <w:lang w:val="nl-NL"/>
              </w:rPr>
            </w:pPr>
          </w:p>
          <w:p w:rsidR="0009378A" w:rsidRPr="0009378A" w:rsidRDefault="0009378A" w:rsidP="00950EC8">
            <w:pPr>
              <w:spacing w:line="319" w:lineRule="auto"/>
              <w:jc w:val="both"/>
              <w:rPr>
                <w:rFonts w:ascii="Times New Roman" w:hAnsi="Times New Roman" w:cs="Times New Roman"/>
                <w:color w:val="000000"/>
                <w:sz w:val="28"/>
                <w:szCs w:val="28"/>
                <w:lang w:val="nl-NL"/>
              </w:rPr>
            </w:pPr>
          </w:p>
          <w:p w:rsidR="0009378A" w:rsidRPr="0009378A" w:rsidRDefault="0009378A" w:rsidP="00950EC8">
            <w:pPr>
              <w:spacing w:line="319" w:lineRule="auto"/>
              <w:jc w:val="both"/>
              <w:rPr>
                <w:rFonts w:ascii="Times New Roman" w:hAnsi="Times New Roman" w:cs="Times New Roman"/>
                <w:color w:val="000000"/>
                <w:sz w:val="28"/>
                <w:szCs w:val="28"/>
                <w:lang w:val="nl-NL"/>
              </w:rPr>
            </w:pP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- 1 em đọc to, cả lớp đọc thầm.</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Câu 2.</w:t>
            </w:r>
            <w:r w:rsidRPr="0009378A">
              <w:rPr>
                <w:rFonts w:ascii="Times New Roman" w:hAnsi="Times New Roman" w:cs="Times New Roman"/>
                <w:color w:val="000000"/>
                <w:sz w:val="28"/>
                <w:szCs w:val="28"/>
                <w:lang w:val="nl-NL"/>
              </w:rPr>
              <w:t xml:space="preserve"> Đọc tiếp đoạn “</w:t>
            </w:r>
            <w:r w:rsidRPr="0009378A">
              <w:rPr>
                <w:rFonts w:ascii="Times New Roman" w:hAnsi="Times New Roman" w:cs="Times New Roman"/>
                <w:i/>
                <w:color w:val="000000"/>
                <w:sz w:val="28"/>
                <w:szCs w:val="28"/>
                <w:lang w:val="nl-NL"/>
              </w:rPr>
              <w:t>Lá đơn viết lí lẽ rõ ràng... văn hay chữ tốt</w:t>
            </w:r>
            <w:r w:rsidRPr="0009378A">
              <w:rPr>
                <w:rFonts w:ascii="Times New Roman" w:hAnsi="Times New Roman" w:cs="Times New Roman"/>
                <w:color w:val="000000"/>
                <w:sz w:val="28"/>
                <w:szCs w:val="28"/>
                <w:lang w:val="nl-NL"/>
              </w:rPr>
              <w:t>.” (Tiếng Việt 4, tập một, trang 129), trả lời câu hỏi bằng cách khoanh tròn chữ cái trước ý trả lời đúng: Câu chuyện khuyên ta điều gì ?</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a. Khuyên sẵn lòng giúp đỡ người dân viết đơn kêu oan.</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b. Khuyên kiên trì luyện viết, nhất định chữ viết sẽ đẹp.</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c. Khuyên chỉ tập trung vào luyện viết để chữ thật đẹp.</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Các nhóm thực hiện, trình bày kết quả.</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Các nhóm khác nhận xét, sửa bài.</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 xml:space="preserve">2. </w:t>
            </w:r>
            <w:r w:rsidRPr="0009378A">
              <w:rPr>
                <w:rFonts w:ascii="Times New Roman" w:hAnsi="Times New Roman" w:cs="Times New Roman"/>
                <w:color w:val="000000"/>
                <w:sz w:val="28"/>
                <w:szCs w:val="28"/>
                <w:lang w:val="nl-NL"/>
              </w:rPr>
              <w:t>Đáp án</w:t>
            </w:r>
            <w:r w:rsidRPr="0009378A">
              <w:rPr>
                <w:rFonts w:ascii="Times New Roman" w:hAnsi="Times New Roman" w:cs="Times New Roman"/>
                <w:b/>
                <w:color w:val="000000"/>
                <w:sz w:val="28"/>
                <w:szCs w:val="28"/>
                <w:lang w:val="nl-NL"/>
              </w:rPr>
              <w:t xml:space="preserve"> b</w:t>
            </w:r>
          </w:p>
        </w:tc>
      </w:tr>
      <w:tr w:rsidR="0009378A" w:rsidRPr="0009378A" w:rsidTr="00950EC8">
        <w:trPr>
          <w:jc w:val="center"/>
        </w:trPr>
        <w:tc>
          <w:tcPr>
            <w:tcW w:w="5176" w:type="dxa"/>
            <w:tcBorders>
              <w:top w:val="nil"/>
            </w:tcBorders>
          </w:tcPr>
          <w:p w:rsidR="0009378A" w:rsidRPr="0009378A" w:rsidRDefault="0009378A" w:rsidP="00950EC8">
            <w:pPr>
              <w:spacing w:line="319"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lastRenderedPageBreak/>
              <w:t>3. Hoạt động nối tiếp (3 phút):</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Yêu cầu học sinh tóm tắt nội dung rèn đọc.</w:t>
            </w: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Nhận xét tiết học. Nhắc học sinh chuẩn bị bài.</w:t>
            </w:r>
          </w:p>
          <w:p w:rsidR="0009378A" w:rsidRPr="0009378A" w:rsidRDefault="0009378A" w:rsidP="00950EC8">
            <w:pPr>
              <w:spacing w:line="319" w:lineRule="auto"/>
              <w:jc w:val="both"/>
              <w:rPr>
                <w:rFonts w:ascii="Times New Roman" w:hAnsi="Times New Roman" w:cs="Times New Roman"/>
                <w:color w:val="000000"/>
                <w:sz w:val="28"/>
                <w:szCs w:val="28"/>
                <w:lang w:val="nl-NL"/>
              </w:rPr>
            </w:pPr>
          </w:p>
        </w:tc>
        <w:tc>
          <w:tcPr>
            <w:tcW w:w="4440" w:type="dxa"/>
            <w:tcBorders>
              <w:top w:val="nil"/>
            </w:tcBorders>
          </w:tcPr>
          <w:p w:rsidR="0009378A" w:rsidRPr="0009378A" w:rsidRDefault="0009378A" w:rsidP="00950EC8">
            <w:pPr>
              <w:spacing w:line="319" w:lineRule="auto"/>
              <w:jc w:val="both"/>
              <w:rPr>
                <w:rFonts w:ascii="Times New Roman" w:hAnsi="Times New Roman" w:cs="Times New Roman"/>
                <w:color w:val="000000"/>
                <w:sz w:val="28"/>
                <w:szCs w:val="28"/>
                <w:lang w:val="nl-NL"/>
              </w:rPr>
            </w:pPr>
          </w:p>
          <w:p w:rsidR="0009378A" w:rsidRPr="0009378A" w:rsidRDefault="0009378A" w:rsidP="00950EC8">
            <w:pPr>
              <w:spacing w:line="319"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Học sinh phát biểu.</w:t>
            </w:r>
          </w:p>
        </w:tc>
      </w:tr>
    </w:tbl>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br w:type="page"/>
      </w:r>
      <w:r w:rsidRPr="0009378A">
        <w:rPr>
          <w:rFonts w:ascii="Times New Roman" w:hAnsi="Times New Roman" w:cs="Times New Roman"/>
          <w:color w:val="000000"/>
          <w:sz w:val="28"/>
          <w:szCs w:val="28"/>
          <w:lang w:val="nl-NL"/>
        </w:rPr>
        <w:lastRenderedPageBreak/>
        <w:t>Thứ ………., ngày …… / …… / 20…</w:t>
      </w:r>
    </w:p>
    <w:p w:rsidR="0009378A" w:rsidRPr="0009378A" w:rsidRDefault="0009378A" w:rsidP="0009378A">
      <w:pPr>
        <w:jc w:val="center"/>
        <w:rPr>
          <w:rFonts w:ascii="Times New Roman" w:hAnsi="Times New Roman" w:cs="Times New Roman"/>
          <w:i/>
          <w:color w:val="000000"/>
          <w:sz w:val="28"/>
          <w:szCs w:val="28"/>
          <w:lang w:val="nl-NL"/>
        </w:rPr>
      </w:pPr>
      <w:r w:rsidRPr="0009378A">
        <w:rPr>
          <w:rFonts w:ascii="Times New Roman" w:hAnsi="Times New Roman" w:cs="Times New Roman"/>
          <w:i/>
          <w:color w:val="000000"/>
          <w:sz w:val="28"/>
          <w:szCs w:val="28"/>
          <w:lang w:val="nl-NL"/>
        </w:rPr>
        <w:t>Rèn Tập làm văn tuần 14</w:t>
      </w:r>
    </w:p>
    <w:p w:rsidR="0009378A" w:rsidRPr="0009378A" w:rsidRDefault="0009378A" w:rsidP="0009378A">
      <w:pPr>
        <w:jc w:val="center"/>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Luyện Tập  Văn Miêu Tả</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 MỤC TIÊU:</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1. Kiến thức</w:t>
      </w:r>
      <w:r w:rsidRPr="0009378A">
        <w:rPr>
          <w:rFonts w:ascii="Times New Roman" w:hAnsi="Times New Roman" w:cs="Times New Roman"/>
          <w:color w:val="000000"/>
          <w:sz w:val="28"/>
          <w:szCs w:val="28"/>
          <w:lang w:val="nl-NL"/>
        </w:rPr>
        <w:t>: Củng cố kiến thức cho học sinh về văn miêu tả.</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2. Kĩ năng</w:t>
      </w:r>
      <w:r w:rsidRPr="0009378A">
        <w:rPr>
          <w:rFonts w:ascii="Times New Roman" w:hAnsi="Times New Roman" w:cs="Times New Roman"/>
          <w:color w:val="000000"/>
          <w:sz w:val="28"/>
          <w:szCs w:val="28"/>
          <w:lang w:val="nl-NL"/>
        </w:rPr>
        <w:t>: Rèn kĩ năng luyện tập, thực hành về văn miêu tả.</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3. Thái độ</w:t>
      </w:r>
      <w:r w:rsidRPr="0009378A">
        <w:rPr>
          <w:rFonts w:ascii="Times New Roman" w:hAnsi="Times New Roman" w:cs="Times New Roman"/>
          <w:color w:val="000000"/>
          <w:sz w:val="28"/>
          <w:szCs w:val="28"/>
          <w:lang w:val="nl-NL"/>
        </w:rPr>
        <w:t>: Yêu thích môn học.</w:t>
      </w:r>
    </w:p>
    <w:p w:rsidR="0009378A" w:rsidRPr="0009378A" w:rsidRDefault="0009378A" w:rsidP="0009378A">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 Phân hóa</w:t>
      </w:r>
      <w:r w:rsidRPr="0009378A">
        <w:rPr>
          <w:rFonts w:ascii="Times New Roman" w:hAnsi="Times New Roman" w:cs="Times New Roman"/>
          <w:color w:val="000000"/>
          <w:sz w:val="28"/>
          <w:szCs w:val="28"/>
          <w:lang w:val="nl-NL"/>
        </w:rPr>
        <w:t>: Học sinh trung bình chỉ làm tự chọn 1 trong 2 câu; học sinh khá, học sinh giỏi làm tất cả các yêu cầu.</w:t>
      </w:r>
    </w:p>
    <w:p w:rsidR="0009378A" w:rsidRPr="0009378A" w:rsidRDefault="0009378A" w:rsidP="0009378A">
      <w:pPr>
        <w:spacing w:line="334" w:lineRule="auto"/>
        <w:jc w:val="both"/>
        <w:rPr>
          <w:rFonts w:ascii="Times New Roman" w:hAnsi="Times New Roman" w:cs="Times New Roman"/>
          <w:color w:val="000000"/>
          <w:sz w:val="28"/>
          <w:szCs w:val="28"/>
          <w:lang w:val="nl-NL"/>
        </w:rPr>
      </w:pP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 ĐỒ DÙNG DẠY – HỌC:</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1. Giáo viên: Bảng phụ viết sẵn bài tập cho các nhóm, phiếu bài tập cho các nhóm.</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2. Học sinh: Đồ dung học tập.</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III. CÁC HOẠT ĐỘNG DẠY – HỌC CHỦ YẾU:</w:t>
      </w:r>
    </w:p>
    <w:p w:rsidR="0009378A" w:rsidRPr="0009378A" w:rsidRDefault="0009378A" w:rsidP="0009378A">
      <w:pPr>
        <w:spacing w:line="334" w:lineRule="auto"/>
        <w:rPr>
          <w:rFonts w:ascii="Times New Roman" w:hAnsi="Times New Roman" w:cs="Times New Roman"/>
          <w:color w:val="000000"/>
          <w:sz w:val="28"/>
          <w:szCs w:val="28"/>
          <w:lang w:val="nl-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5176"/>
        <w:gridCol w:w="4440"/>
      </w:tblGrid>
      <w:tr w:rsidR="0009378A" w:rsidRPr="00A160FD" w:rsidTr="00950EC8">
        <w:trPr>
          <w:jc w:val="center"/>
        </w:trPr>
        <w:tc>
          <w:tcPr>
            <w:tcW w:w="5176" w:type="dxa"/>
            <w:tcBorders>
              <w:bottom w:val="single" w:sz="4" w:space="0" w:color="auto"/>
            </w:tcBorders>
            <w:shd w:val="clear" w:color="auto" w:fill="auto"/>
          </w:tcPr>
          <w:p w:rsidR="0009378A" w:rsidRPr="0009378A" w:rsidRDefault="0009378A" w:rsidP="00950EC8">
            <w:pPr>
              <w:spacing w:line="334"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rèn luyện của giáo viên</w:t>
            </w:r>
          </w:p>
        </w:tc>
        <w:tc>
          <w:tcPr>
            <w:tcW w:w="4440" w:type="dxa"/>
            <w:tcBorders>
              <w:bottom w:val="single" w:sz="4" w:space="0" w:color="auto"/>
            </w:tcBorders>
            <w:shd w:val="clear" w:color="auto" w:fill="auto"/>
          </w:tcPr>
          <w:p w:rsidR="0009378A" w:rsidRPr="0009378A" w:rsidRDefault="0009378A" w:rsidP="00950EC8">
            <w:pPr>
              <w:spacing w:line="334"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học tập của học sinh</w:t>
            </w:r>
          </w:p>
        </w:tc>
      </w:tr>
      <w:tr w:rsidR="0009378A" w:rsidRPr="0009378A" w:rsidTr="00950EC8">
        <w:trPr>
          <w:jc w:val="center"/>
        </w:trPr>
        <w:tc>
          <w:tcPr>
            <w:tcW w:w="5176" w:type="dxa"/>
            <w:tcBorders>
              <w:bottom w:val="nil"/>
            </w:tcBorders>
            <w:shd w:val="clear" w:color="auto" w:fill="auto"/>
          </w:tcPr>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1. Hoạt động khởi động (5 phút):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Ổn định tổ chức.</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Giới thiệu nội dung rèn luyện.</w:t>
            </w:r>
          </w:p>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2. Các hoạt động rèn luyện:</w:t>
            </w:r>
          </w:p>
          <w:p w:rsidR="0009378A" w:rsidRPr="0009378A" w:rsidRDefault="0009378A" w:rsidP="00950EC8">
            <w:pPr>
              <w:spacing w:line="334"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lastRenderedPageBreak/>
              <w:t>a. Hoạt động 1: Giao việc (5 phút):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Giáo viên giới thiệu các bài tập trên bảng phụ. yêu cầu học sinh trung bình và khá tự chọn đề bài.</w:t>
            </w: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Giáo viên chia nhóm theo trình độ.</w:t>
            </w: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Phát phiếu luyện tập cho các nhóm.</w:t>
            </w:r>
          </w:p>
          <w:p w:rsidR="0009378A" w:rsidRPr="0009378A" w:rsidRDefault="0009378A" w:rsidP="00950EC8">
            <w:pPr>
              <w:spacing w:line="334" w:lineRule="auto"/>
              <w:jc w:val="both"/>
              <w:rPr>
                <w:rFonts w:ascii="Times New Roman" w:hAnsi="Times New Roman" w:cs="Times New Roman"/>
                <w:b/>
                <w:i/>
                <w:color w:val="000000"/>
                <w:sz w:val="28"/>
                <w:szCs w:val="28"/>
              </w:rPr>
            </w:pPr>
            <w:r w:rsidRPr="0009378A">
              <w:rPr>
                <w:rFonts w:ascii="Times New Roman" w:hAnsi="Times New Roman" w:cs="Times New Roman"/>
                <w:b/>
                <w:i/>
                <w:color w:val="000000"/>
                <w:sz w:val="28"/>
                <w:szCs w:val="28"/>
              </w:rPr>
              <w:t>b. Hoạt động 2: Thực hành ôn luyện (20 phút):</w:t>
            </w:r>
          </w:p>
        </w:tc>
        <w:tc>
          <w:tcPr>
            <w:tcW w:w="4440" w:type="dxa"/>
            <w:tcBorders>
              <w:bottom w:val="nil"/>
            </w:tcBorders>
            <w:shd w:val="clear" w:color="auto" w:fill="auto"/>
          </w:tcPr>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Hát</w:t>
            </w: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Lắng nghe.</w:t>
            </w:r>
          </w:p>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Học sinh quan sát và chọn đề bài.</w:t>
            </w:r>
          </w:p>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Học sinh lập nhóm.</w:t>
            </w: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Nhận phiếu và làm việc.</w:t>
            </w:r>
          </w:p>
          <w:p w:rsidR="0009378A" w:rsidRPr="0009378A" w:rsidRDefault="0009378A" w:rsidP="00950EC8">
            <w:pPr>
              <w:spacing w:line="334" w:lineRule="auto"/>
              <w:jc w:val="both"/>
              <w:rPr>
                <w:rFonts w:ascii="Times New Roman" w:hAnsi="Times New Roman" w:cs="Times New Roman"/>
                <w:color w:val="000000"/>
                <w:sz w:val="28"/>
                <w:szCs w:val="28"/>
              </w:rPr>
            </w:pPr>
          </w:p>
        </w:tc>
      </w:tr>
      <w:tr w:rsidR="0009378A" w:rsidRPr="0009378A" w:rsidTr="00950EC8">
        <w:trPr>
          <w:jc w:val="center"/>
        </w:trPr>
        <w:tc>
          <w:tcPr>
            <w:tcW w:w="5176" w:type="dxa"/>
            <w:tcBorders>
              <w:top w:val="nil"/>
              <w:bottom w:val="nil"/>
            </w:tcBorders>
            <w:shd w:val="clear" w:color="auto" w:fill="auto"/>
          </w:tcPr>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lastRenderedPageBreak/>
              <w:t xml:space="preserve">Câu 1. </w:t>
            </w:r>
            <w:r w:rsidRPr="0009378A">
              <w:rPr>
                <w:rFonts w:ascii="Times New Roman" w:hAnsi="Times New Roman" w:cs="Times New Roman"/>
                <w:color w:val="000000"/>
                <w:sz w:val="28"/>
                <w:szCs w:val="28"/>
                <w:lang w:val="nl-NL"/>
              </w:rPr>
              <w:t>Dựa vào câu chuyện “</w:t>
            </w:r>
            <w:r w:rsidRPr="0009378A">
              <w:rPr>
                <w:rFonts w:ascii="Times New Roman" w:hAnsi="Times New Roman" w:cs="Times New Roman"/>
                <w:i/>
                <w:color w:val="000000"/>
                <w:sz w:val="28"/>
                <w:szCs w:val="28"/>
                <w:lang w:val="nl-NL"/>
              </w:rPr>
              <w:t>Ai ngoan sẽ được thưởng</w:t>
            </w:r>
            <w:r w:rsidRPr="0009378A">
              <w:rPr>
                <w:rFonts w:ascii="Times New Roman" w:hAnsi="Times New Roman" w:cs="Times New Roman"/>
                <w:color w:val="000000"/>
                <w:sz w:val="28"/>
                <w:szCs w:val="28"/>
                <w:lang w:val="nl-NL"/>
              </w:rPr>
              <w:t>” (Tiếng Việt 2, tập hai, trang 100), hãy trả lời câu hỏi bằng cách điền từ ngữ thích hợp vào chỗ trống:</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a) Câu chuyện có những nhân vật nào ?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Câu chuyện có các nhân vật :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b) Tính cách của hai nhân vật chính (Bác Hồ, em Tộ) thế nào ? Tính cách đó được thể hiện ở những chi tiết nào ?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Tính cách của Bác Hồ :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Tính cách đó được thể hiện qua các chi tiết :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Tính cách của em Tộ :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Tính cách đó được thể hiện qua các chi tiết :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c) Câu chuyện muốn nói với em điều gì ?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Câu chuyện muốn nói với em :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d) Câu chuyện được mở đầu và kết thúc theo những cách nào ?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Câu chuyện được mở đầu theo cách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Kết thúc theo cách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Câu 2.</w:t>
            </w:r>
            <w:r w:rsidRPr="0009378A">
              <w:rPr>
                <w:rFonts w:ascii="Times New Roman" w:hAnsi="Times New Roman" w:cs="Times New Roman"/>
                <w:color w:val="000000"/>
                <w:sz w:val="28"/>
                <w:szCs w:val="28"/>
                <w:lang w:val="nl-NL"/>
              </w:rPr>
              <w:t xml:space="preserve"> Đọc đoạn văn miêu tả Chiếc áo búp bê và thực hiện các yêu cầu sau (có thể gạch dưới các từ ngữ miêu tả trong đoạn văn để thực hiện yêu cầu).</w:t>
            </w:r>
          </w:p>
          <w:p w:rsidR="0009378A" w:rsidRPr="0009378A" w:rsidRDefault="0009378A" w:rsidP="00950EC8">
            <w:pPr>
              <w:spacing w:line="334"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Chiếc áo búp bê</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Trời trở rét. Vậy mà bé Ly, búp bê của tôi, vẫn phong phanh chiếc váy mỏng. Tôi xin chị Khánh được tấc xa tanh màu mật ong, khâu chiếc áo cho bé. Chiếc áo chỉ bằng bao thuốc. Cổ áo dựng cao cho ấm ngực. Tà áo loe ra một chút so với thân. Các mép áo đều được viền bằng vải xanh, rất nổi. Có ba chiếc khuy bấm như hạt cườm đính dọc nẹp áo</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Chắc bé sẽ thích chiếc áo nhỏ xíu này vì tự tay tôi đã may cho bé.</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ab/>
            </w:r>
            <w:r w:rsidRPr="0009378A">
              <w:rPr>
                <w:rFonts w:ascii="Times New Roman" w:hAnsi="Times New Roman" w:cs="Times New Roman"/>
                <w:color w:val="000000"/>
                <w:sz w:val="28"/>
                <w:szCs w:val="28"/>
                <w:lang w:val="nl-NL"/>
              </w:rPr>
              <w:tab/>
            </w:r>
            <w:r w:rsidRPr="0009378A">
              <w:rPr>
                <w:rFonts w:ascii="Times New Roman" w:hAnsi="Times New Roman" w:cs="Times New Roman"/>
                <w:color w:val="000000"/>
                <w:sz w:val="28"/>
                <w:szCs w:val="28"/>
                <w:lang w:val="nl-NL"/>
              </w:rPr>
              <w:tab/>
              <w:t xml:space="preserve">     NGỌC RO</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a) Ghi lại những từ ngữ tả đặc điểm nổi bật của chiếc áo.</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Chiếc áo được làm bằng vật liệu :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Kích thước chiếc áo chỉ bằng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Cổ áo ...................... ; tà áo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Các mép áo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 Nẹp áo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b) Chép lại câu văn bộc lộ cảm nghĩ của tác giả về chiếc áo.</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c) Trả lời câu hỏi : Tác giả đã quan sát bằng giác quan nào để miêu tả chiếc áo búp bê ?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tc>
        <w:tc>
          <w:tcPr>
            <w:tcW w:w="4440" w:type="dxa"/>
            <w:tcBorders>
              <w:top w:val="nil"/>
              <w:bottom w:val="nil"/>
            </w:tcBorders>
            <w:shd w:val="clear" w:color="auto" w:fill="auto"/>
          </w:tcPr>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trả lời: Bác Hồ, em Tộ</w:t>
            </w: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Trả lời vào phiếu học tập</w:t>
            </w: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Trả lời vào phiếu học tập</w:t>
            </w: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trả lời vào phiếu học tập</w:t>
            </w: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trả lời vào phiếu học tập</w:t>
            </w: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Đọc đoạn văn</w:t>
            </w: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 ghi lại đặc điểm vào vở </w:t>
            </w: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viết lại câu : Chắc bé sẽ thích chiếc áo nhỏ xíu này vì tự tay tôi đã may cho bé.</w:t>
            </w: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Trả lời</w:t>
            </w:r>
          </w:p>
          <w:p w:rsidR="0009378A" w:rsidRPr="0009378A" w:rsidRDefault="0009378A" w:rsidP="00950EC8">
            <w:pPr>
              <w:spacing w:line="334" w:lineRule="auto"/>
              <w:jc w:val="both"/>
              <w:rPr>
                <w:rFonts w:ascii="Times New Roman" w:hAnsi="Times New Roman" w:cs="Times New Roman"/>
                <w:color w:val="000000"/>
                <w:sz w:val="28"/>
                <w:szCs w:val="28"/>
                <w:lang w:val="nl-NL"/>
              </w:rPr>
            </w:pPr>
          </w:p>
        </w:tc>
      </w:tr>
      <w:tr w:rsidR="0009378A" w:rsidRPr="0009378A" w:rsidTr="00950EC8">
        <w:trPr>
          <w:jc w:val="center"/>
        </w:trPr>
        <w:tc>
          <w:tcPr>
            <w:tcW w:w="5176" w:type="dxa"/>
            <w:tcBorders>
              <w:top w:val="nil"/>
            </w:tcBorders>
            <w:shd w:val="clear" w:color="auto" w:fill="auto"/>
          </w:tcPr>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lastRenderedPageBreak/>
              <w:t>c. Hoạt động 3: Sửa bài (10 phút):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Yêu cầu các nhóm trình bày, nhận xét, sửa bài.</w:t>
            </w:r>
          </w:p>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3. Hoạt động nối tiếp (3 phút):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Yêu cầu học sinh tóm tắt nội dung rèn luyện.</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Nhận xét tiết học. Nhắc học sinh chuẩn bị bài.</w:t>
            </w:r>
          </w:p>
          <w:p w:rsidR="0009378A" w:rsidRPr="0009378A" w:rsidRDefault="0009378A" w:rsidP="00950EC8">
            <w:pPr>
              <w:spacing w:line="334" w:lineRule="auto"/>
              <w:jc w:val="both"/>
              <w:rPr>
                <w:rFonts w:ascii="Times New Roman" w:hAnsi="Times New Roman" w:cs="Times New Roman"/>
                <w:color w:val="000000"/>
                <w:sz w:val="28"/>
                <w:szCs w:val="28"/>
                <w:lang w:val="nl-NL"/>
              </w:rPr>
            </w:pPr>
          </w:p>
        </w:tc>
        <w:tc>
          <w:tcPr>
            <w:tcW w:w="4440" w:type="dxa"/>
            <w:tcBorders>
              <w:top w:val="nil"/>
            </w:tcBorders>
            <w:shd w:val="clear" w:color="auto" w:fill="auto"/>
          </w:tcPr>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Các nhóm trình bày, nhận xét, sửa bài.</w:t>
            </w: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Học sinh phát biểu.</w:t>
            </w:r>
          </w:p>
        </w:tc>
      </w:tr>
    </w:tbl>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Thứ ………., ngày …… / …… / 20…</w:t>
      </w:r>
    </w:p>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jc w:val="center"/>
        <w:rPr>
          <w:rFonts w:ascii="Times New Roman" w:hAnsi="Times New Roman" w:cs="Times New Roman"/>
          <w:i/>
          <w:color w:val="000000"/>
          <w:sz w:val="28"/>
          <w:szCs w:val="28"/>
          <w:lang w:val="nl-NL"/>
        </w:rPr>
      </w:pPr>
      <w:r w:rsidRPr="0009378A">
        <w:rPr>
          <w:rFonts w:ascii="Times New Roman" w:hAnsi="Times New Roman" w:cs="Times New Roman"/>
          <w:i/>
          <w:color w:val="000000"/>
          <w:sz w:val="28"/>
          <w:szCs w:val="28"/>
          <w:lang w:val="nl-NL"/>
        </w:rPr>
        <w:t>Rèn Luyện từ và câu tuần 15</w:t>
      </w:r>
    </w:p>
    <w:p w:rsidR="0009378A" w:rsidRPr="0009378A" w:rsidRDefault="0009378A" w:rsidP="0009378A">
      <w:pPr>
        <w:jc w:val="center"/>
        <w:rPr>
          <w:rFonts w:ascii="Times New Roman" w:hAnsi="Times New Roman" w:cs="Times New Roman"/>
          <w:i/>
          <w:color w:val="000000"/>
          <w:sz w:val="28"/>
          <w:szCs w:val="28"/>
          <w:lang w:val="nl-NL"/>
        </w:rPr>
      </w:pPr>
      <w:r w:rsidRPr="0009378A">
        <w:rPr>
          <w:rFonts w:ascii="Times New Roman" w:hAnsi="Times New Roman" w:cs="Times New Roman"/>
          <w:b/>
          <w:color w:val="000000"/>
          <w:sz w:val="28"/>
          <w:szCs w:val="28"/>
          <w:lang w:val="nl-NL"/>
        </w:rPr>
        <w:t>Luyện Tập Về Câu Hỏi</w:t>
      </w:r>
      <w:r w:rsidRPr="0009378A">
        <w:rPr>
          <w:rFonts w:ascii="Times New Roman" w:hAnsi="Times New Roman" w:cs="Times New Roman"/>
          <w:i/>
          <w:color w:val="000000"/>
          <w:sz w:val="28"/>
          <w:szCs w:val="28"/>
          <w:lang w:val="nl-NL"/>
        </w:rPr>
        <w:t xml:space="preserve"> </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 MỤC TIÊU:</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1. Kiến thức</w:t>
      </w:r>
      <w:r w:rsidRPr="0009378A">
        <w:rPr>
          <w:rFonts w:ascii="Times New Roman" w:hAnsi="Times New Roman" w:cs="Times New Roman"/>
          <w:color w:val="000000"/>
          <w:sz w:val="28"/>
          <w:szCs w:val="28"/>
          <w:lang w:val="nl-NL"/>
        </w:rPr>
        <w:t>: Giúp học sinh tiếp tục củng cố kiến thức về câu hỏi.</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2. Kĩ năng</w:t>
      </w:r>
      <w:r w:rsidRPr="0009378A">
        <w:rPr>
          <w:rFonts w:ascii="Times New Roman" w:hAnsi="Times New Roman" w:cs="Times New Roman"/>
          <w:color w:val="000000"/>
          <w:sz w:val="28"/>
          <w:szCs w:val="28"/>
          <w:lang w:val="nl-NL"/>
        </w:rPr>
        <w:t>: Nhận biết câu hỏi, biết đặt câu hỏi.</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3. Thái độ</w:t>
      </w:r>
      <w:r w:rsidRPr="0009378A">
        <w:rPr>
          <w:rFonts w:ascii="Times New Roman" w:hAnsi="Times New Roman" w:cs="Times New Roman"/>
          <w:color w:val="000000"/>
          <w:sz w:val="28"/>
          <w:szCs w:val="28"/>
          <w:lang w:val="nl-NL"/>
        </w:rPr>
        <w:t>: Yêu thích môn học.</w:t>
      </w:r>
    </w:p>
    <w:p w:rsidR="0009378A" w:rsidRPr="0009378A" w:rsidRDefault="0009378A" w:rsidP="0009378A">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 Phân hóa</w:t>
      </w:r>
      <w:r w:rsidRPr="0009378A">
        <w:rPr>
          <w:rFonts w:ascii="Times New Roman" w:hAnsi="Times New Roman" w:cs="Times New Roman"/>
          <w:color w:val="000000"/>
          <w:sz w:val="28"/>
          <w:szCs w:val="28"/>
          <w:lang w:val="nl-NL"/>
        </w:rPr>
        <w:t>: học sinh trung bình chỉ làm 2 trong 4 bài; học sinh khá làm 3 trong 4 bài; học sinh giỏi làm hết theo yêu cầu của đề.</w:t>
      </w:r>
    </w:p>
    <w:p w:rsidR="0009378A" w:rsidRPr="0009378A" w:rsidRDefault="0009378A" w:rsidP="0009378A">
      <w:pPr>
        <w:spacing w:line="334" w:lineRule="auto"/>
        <w:jc w:val="both"/>
        <w:rPr>
          <w:rFonts w:ascii="Times New Roman" w:hAnsi="Times New Roman" w:cs="Times New Roman"/>
          <w:color w:val="000000"/>
          <w:sz w:val="28"/>
          <w:szCs w:val="28"/>
          <w:lang w:val="nl-NL"/>
        </w:rPr>
      </w:pP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 ĐỒ DÙNG DẠY – HỌC:</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1. Giáo viên: Bảng phụ, phiếu bài tập.</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2. Học sinh: Đồ dung học tập.</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III. CÁC HOẠT ĐỘNG DẠY – HỌC CHỦ YẾU:</w:t>
      </w:r>
    </w:p>
    <w:p w:rsidR="0009378A" w:rsidRPr="0009378A" w:rsidRDefault="0009378A" w:rsidP="0009378A">
      <w:pPr>
        <w:spacing w:line="334" w:lineRule="auto"/>
        <w:rPr>
          <w:rFonts w:ascii="Times New Roman" w:hAnsi="Times New Roman" w:cs="Times New Roman"/>
          <w:color w:val="000000"/>
          <w:sz w:val="28"/>
          <w:szCs w:val="28"/>
          <w:lang w:val="nl-NL"/>
        </w:rPr>
      </w:pPr>
    </w:p>
    <w:tbl>
      <w:tblPr>
        <w:tblStyle w:val="TableGrid1"/>
        <w:tblW w:w="9634" w:type="dxa"/>
        <w:jc w:val="center"/>
        <w:tblLayout w:type="fixed"/>
        <w:tblCellMar>
          <w:top w:w="57" w:type="dxa"/>
          <w:bottom w:w="57" w:type="dxa"/>
        </w:tblCellMar>
        <w:tblLook w:val="0000" w:firstRow="0" w:lastRow="0" w:firstColumn="0" w:lastColumn="0" w:noHBand="0" w:noVBand="0"/>
      </w:tblPr>
      <w:tblGrid>
        <w:gridCol w:w="5320"/>
        <w:gridCol w:w="4314"/>
      </w:tblGrid>
      <w:tr w:rsidR="0009378A" w:rsidRPr="00A160FD" w:rsidTr="00950EC8">
        <w:trPr>
          <w:jc w:val="center"/>
        </w:trPr>
        <w:tc>
          <w:tcPr>
            <w:tcW w:w="5320" w:type="dxa"/>
            <w:tcBorders>
              <w:bottom w:val="single" w:sz="4" w:space="0" w:color="auto"/>
            </w:tcBorders>
          </w:tcPr>
          <w:p w:rsidR="0009378A" w:rsidRPr="0009378A" w:rsidRDefault="0009378A" w:rsidP="00950EC8">
            <w:pPr>
              <w:spacing w:line="334" w:lineRule="auto"/>
              <w:jc w:val="center"/>
              <w:rPr>
                <w:b/>
                <w:i/>
                <w:color w:val="000000"/>
                <w:sz w:val="28"/>
                <w:szCs w:val="28"/>
                <w:lang w:val="nl-NL"/>
              </w:rPr>
            </w:pPr>
            <w:r w:rsidRPr="0009378A">
              <w:rPr>
                <w:b/>
                <w:i/>
                <w:color w:val="000000"/>
                <w:sz w:val="28"/>
                <w:szCs w:val="28"/>
                <w:lang w:val="nl-NL"/>
              </w:rPr>
              <w:t>Hoạt động rèn luyện của giáo viên</w:t>
            </w:r>
          </w:p>
        </w:tc>
        <w:tc>
          <w:tcPr>
            <w:tcW w:w="4314" w:type="dxa"/>
            <w:tcBorders>
              <w:bottom w:val="single" w:sz="4" w:space="0" w:color="auto"/>
            </w:tcBorders>
          </w:tcPr>
          <w:p w:rsidR="0009378A" w:rsidRPr="0009378A" w:rsidRDefault="0009378A" w:rsidP="00950EC8">
            <w:pPr>
              <w:spacing w:line="334" w:lineRule="auto"/>
              <w:jc w:val="center"/>
              <w:rPr>
                <w:b/>
                <w:i/>
                <w:color w:val="000000"/>
                <w:sz w:val="28"/>
                <w:szCs w:val="28"/>
                <w:lang w:val="nl-NL"/>
              </w:rPr>
            </w:pPr>
            <w:r w:rsidRPr="0009378A">
              <w:rPr>
                <w:b/>
                <w:i/>
                <w:color w:val="000000"/>
                <w:sz w:val="28"/>
                <w:szCs w:val="28"/>
                <w:lang w:val="nl-NL"/>
              </w:rPr>
              <w:t>Hoạt động học tập của học sinh</w:t>
            </w:r>
          </w:p>
        </w:tc>
      </w:tr>
      <w:tr w:rsidR="0009378A" w:rsidRPr="0009378A" w:rsidTr="00950EC8">
        <w:trPr>
          <w:jc w:val="center"/>
        </w:trPr>
        <w:tc>
          <w:tcPr>
            <w:tcW w:w="5320" w:type="dxa"/>
            <w:tcBorders>
              <w:bottom w:val="nil"/>
            </w:tcBorders>
          </w:tcPr>
          <w:p w:rsidR="0009378A" w:rsidRPr="0009378A" w:rsidRDefault="0009378A" w:rsidP="00950EC8">
            <w:pPr>
              <w:spacing w:line="334" w:lineRule="auto"/>
              <w:jc w:val="both"/>
              <w:rPr>
                <w:b/>
                <w:color w:val="000000"/>
                <w:sz w:val="28"/>
                <w:szCs w:val="28"/>
                <w:lang w:val="nl-NL"/>
              </w:rPr>
            </w:pPr>
            <w:r w:rsidRPr="0009378A">
              <w:rPr>
                <w:b/>
                <w:color w:val="000000"/>
                <w:sz w:val="28"/>
                <w:szCs w:val="28"/>
                <w:lang w:val="nl-NL"/>
              </w:rPr>
              <w:t>1. Hoạt động khởi động (5 phút):</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Ổn định tổ chức</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Giới thiệu nội dung rèn luyện.</w:t>
            </w:r>
          </w:p>
          <w:p w:rsidR="0009378A" w:rsidRPr="0009378A" w:rsidRDefault="0009378A" w:rsidP="00950EC8">
            <w:pPr>
              <w:spacing w:line="334" w:lineRule="auto"/>
              <w:jc w:val="both"/>
              <w:rPr>
                <w:b/>
                <w:color w:val="000000"/>
                <w:sz w:val="28"/>
                <w:szCs w:val="28"/>
                <w:lang w:val="nl-NL"/>
              </w:rPr>
            </w:pPr>
            <w:r w:rsidRPr="0009378A">
              <w:rPr>
                <w:b/>
                <w:color w:val="000000"/>
                <w:sz w:val="28"/>
                <w:szCs w:val="28"/>
                <w:lang w:val="nl-NL"/>
              </w:rPr>
              <w:t>2. Các hoạt động chính:</w:t>
            </w:r>
          </w:p>
        </w:tc>
        <w:tc>
          <w:tcPr>
            <w:tcW w:w="4314" w:type="dxa"/>
            <w:tcBorders>
              <w:bottom w:val="nil"/>
            </w:tcBorders>
          </w:tcPr>
          <w:p w:rsidR="0009378A" w:rsidRPr="0009378A" w:rsidRDefault="0009378A" w:rsidP="00950EC8">
            <w:pPr>
              <w:spacing w:line="334" w:lineRule="auto"/>
              <w:jc w:val="both"/>
              <w:rPr>
                <w:color w:val="000000"/>
                <w:sz w:val="28"/>
                <w:szCs w:val="28"/>
                <w:lang w:val="nl-NL"/>
              </w:rPr>
            </w:pP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Hát</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Lắng nghe.</w:t>
            </w:r>
          </w:p>
          <w:p w:rsidR="0009378A" w:rsidRPr="0009378A" w:rsidRDefault="0009378A" w:rsidP="00950EC8">
            <w:pPr>
              <w:spacing w:line="334" w:lineRule="auto"/>
              <w:jc w:val="both"/>
              <w:rPr>
                <w:color w:val="000000"/>
                <w:sz w:val="28"/>
                <w:szCs w:val="28"/>
                <w:lang w:val="nl-NL"/>
              </w:rPr>
            </w:pPr>
          </w:p>
        </w:tc>
      </w:tr>
      <w:tr w:rsidR="0009378A" w:rsidRPr="00A160FD" w:rsidTr="00950EC8">
        <w:trPr>
          <w:jc w:val="center"/>
        </w:trPr>
        <w:tc>
          <w:tcPr>
            <w:tcW w:w="5320" w:type="dxa"/>
            <w:tcBorders>
              <w:top w:val="nil"/>
              <w:bottom w:val="nil"/>
            </w:tcBorders>
          </w:tcPr>
          <w:p w:rsidR="0009378A" w:rsidRPr="0009378A" w:rsidRDefault="0009378A" w:rsidP="00950EC8">
            <w:pPr>
              <w:spacing w:line="334" w:lineRule="auto"/>
              <w:jc w:val="both"/>
              <w:rPr>
                <w:b/>
                <w:i/>
                <w:color w:val="000000"/>
                <w:sz w:val="28"/>
                <w:szCs w:val="28"/>
                <w:lang w:val="nl-NL"/>
              </w:rPr>
            </w:pPr>
            <w:r w:rsidRPr="0009378A">
              <w:rPr>
                <w:b/>
                <w:i/>
                <w:color w:val="000000"/>
                <w:sz w:val="28"/>
                <w:szCs w:val="28"/>
                <w:lang w:val="nl-NL"/>
              </w:rPr>
              <w:t>a. Hoạt động 1: Giao việc (5 phút):</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lastRenderedPageBreak/>
              <w:t>- Giáo viên giới thiệu các bài tập trên bảng phụ. yêu cầu học sinh trung bình và khá tự chọn đề bài.</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Giáo viên chia nhóm theo trình độ.</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Phát phiếu luyện tập cho các nhóm.</w:t>
            </w:r>
          </w:p>
        </w:tc>
        <w:tc>
          <w:tcPr>
            <w:tcW w:w="4314" w:type="dxa"/>
            <w:tcBorders>
              <w:top w:val="nil"/>
              <w:bottom w:val="nil"/>
            </w:tcBorders>
          </w:tcPr>
          <w:p w:rsidR="0009378A" w:rsidRPr="0009378A" w:rsidRDefault="0009378A" w:rsidP="00950EC8">
            <w:pPr>
              <w:spacing w:line="334" w:lineRule="auto"/>
              <w:jc w:val="both"/>
              <w:rPr>
                <w:color w:val="000000"/>
                <w:sz w:val="28"/>
                <w:szCs w:val="28"/>
                <w:lang w:val="nl-NL"/>
              </w:rPr>
            </w:pP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Học sinh quan sát và chọn đề bài.</w:t>
            </w:r>
          </w:p>
          <w:p w:rsidR="0009378A" w:rsidRPr="0009378A" w:rsidRDefault="0009378A" w:rsidP="00950EC8">
            <w:pPr>
              <w:spacing w:line="334" w:lineRule="auto"/>
              <w:jc w:val="both"/>
              <w:rPr>
                <w:color w:val="000000"/>
                <w:sz w:val="28"/>
                <w:szCs w:val="28"/>
                <w:lang w:val="nl-NL"/>
              </w:rPr>
            </w:pP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Học sinh lập nhóm.</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Nhận phiếu và làm việc.</w:t>
            </w:r>
          </w:p>
        </w:tc>
      </w:tr>
      <w:tr w:rsidR="0009378A" w:rsidRPr="00A160FD" w:rsidTr="00950EC8">
        <w:trPr>
          <w:jc w:val="center"/>
        </w:trPr>
        <w:tc>
          <w:tcPr>
            <w:tcW w:w="5320" w:type="dxa"/>
            <w:tcBorders>
              <w:top w:val="nil"/>
              <w:bottom w:val="nil"/>
            </w:tcBorders>
          </w:tcPr>
          <w:p w:rsidR="0009378A" w:rsidRPr="0009378A" w:rsidRDefault="0009378A" w:rsidP="00950EC8">
            <w:pPr>
              <w:spacing w:line="334" w:lineRule="auto"/>
              <w:jc w:val="both"/>
              <w:rPr>
                <w:color w:val="000000"/>
                <w:sz w:val="28"/>
                <w:szCs w:val="28"/>
                <w:lang w:val="nl-NL"/>
              </w:rPr>
            </w:pPr>
            <w:r w:rsidRPr="0009378A">
              <w:rPr>
                <w:b/>
                <w:i/>
                <w:color w:val="000000"/>
                <w:sz w:val="28"/>
                <w:szCs w:val="28"/>
                <w:lang w:val="nl-NL"/>
              </w:rPr>
              <w:lastRenderedPageBreak/>
              <w:t>b. Hoạt động 2: Thực hành ôn luyện (20 phút):</w:t>
            </w:r>
          </w:p>
        </w:tc>
        <w:tc>
          <w:tcPr>
            <w:tcW w:w="4314" w:type="dxa"/>
            <w:tcBorders>
              <w:top w:val="nil"/>
              <w:bottom w:val="nil"/>
            </w:tcBorders>
          </w:tcPr>
          <w:p w:rsidR="0009378A" w:rsidRPr="0009378A" w:rsidRDefault="0009378A" w:rsidP="00950EC8">
            <w:pPr>
              <w:spacing w:line="334" w:lineRule="auto"/>
              <w:jc w:val="both"/>
              <w:rPr>
                <w:color w:val="000000"/>
                <w:sz w:val="28"/>
                <w:szCs w:val="28"/>
                <w:lang w:val="nl-NL"/>
              </w:rPr>
            </w:pPr>
          </w:p>
        </w:tc>
      </w:tr>
      <w:tr w:rsidR="0009378A" w:rsidRPr="0009378A" w:rsidTr="00950EC8">
        <w:trPr>
          <w:trHeight w:val="23"/>
          <w:jc w:val="center"/>
        </w:trPr>
        <w:tc>
          <w:tcPr>
            <w:tcW w:w="5320" w:type="dxa"/>
            <w:tcBorders>
              <w:top w:val="nil"/>
              <w:bottom w:val="single" w:sz="4" w:space="0" w:color="auto"/>
            </w:tcBorders>
          </w:tcPr>
          <w:p w:rsidR="0009378A" w:rsidRPr="0009378A" w:rsidRDefault="0009378A" w:rsidP="00950EC8">
            <w:pPr>
              <w:spacing w:line="305" w:lineRule="auto"/>
              <w:jc w:val="both"/>
              <w:rPr>
                <w:b/>
                <w:color w:val="000000"/>
                <w:sz w:val="28"/>
                <w:szCs w:val="28"/>
                <w:lang w:val="nl-NL"/>
              </w:rPr>
            </w:pPr>
          </w:p>
          <w:p w:rsidR="0009378A" w:rsidRPr="0009378A" w:rsidRDefault="0009378A" w:rsidP="00950EC8">
            <w:pPr>
              <w:spacing w:line="305" w:lineRule="auto"/>
              <w:jc w:val="both"/>
              <w:rPr>
                <w:color w:val="000000"/>
                <w:sz w:val="28"/>
                <w:szCs w:val="28"/>
                <w:lang w:val="nl-NL"/>
              </w:rPr>
            </w:pPr>
            <w:r w:rsidRPr="0009378A">
              <w:rPr>
                <w:b/>
                <w:color w:val="000000"/>
                <w:sz w:val="28"/>
                <w:szCs w:val="28"/>
                <w:lang w:val="nl-NL"/>
              </w:rPr>
              <w:t>Bài 1.</w:t>
            </w:r>
            <w:r w:rsidRPr="0009378A">
              <w:rPr>
                <w:color w:val="000000"/>
                <w:sz w:val="28"/>
                <w:szCs w:val="28"/>
                <w:lang w:val="nl-NL"/>
              </w:rPr>
              <w:t xml:space="preserve"> Đặt câu hỏi cho bộ phận được in nghiêng, đậm trong các câu dưới đây:</w:t>
            </w:r>
          </w:p>
          <w:p w:rsidR="0009378A" w:rsidRPr="0009378A" w:rsidRDefault="0009378A" w:rsidP="00950EC8">
            <w:pPr>
              <w:spacing w:line="305" w:lineRule="auto"/>
              <w:jc w:val="both"/>
              <w:rPr>
                <w:color w:val="000000"/>
                <w:sz w:val="28"/>
                <w:szCs w:val="28"/>
                <w:lang w:val="nl-NL"/>
              </w:rPr>
            </w:pPr>
            <w:r w:rsidRPr="0009378A">
              <w:rPr>
                <w:color w:val="000000"/>
                <w:sz w:val="28"/>
                <w:szCs w:val="28"/>
                <w:lang w:val="nl-NL"/>
              </w:rPr>
              <w:t xml:space="preserve">a) Giữa vòm lá um tùm, </w:t>
            </w:r>
            <w:r w:rsidRPr="0009378A">
              <w:rPr>
                <w:b/>
                <w:i/>
                <w:color w:val="000000"/>
                <w:sz w:val="28"/>
                <w:szCs w:val="28"/>
                <w:lang w:val="nl-NL"/>
              </w:rPr>
              <w:t>bông hoa</w:t>
            </w:r>
            <w:r w:rsidRPr="0009378A">
              <w:rPr>
                <w:color w:val="000000"/>
                <w:sz w:val="28"/>
                <w:szCs w:val="28"/>
                <w:lang w:val="nl-NL"/>
              </w:rPr>
              <w:t xml:space="preserve"> dập dờn trước gió.</w:t>
            </w:r>
          </w:p>
          <w:p w:rsidR="0009378A" w:rsidRPr="0009378A" w:rsidRDefault="0009378A" w:rsidP="00950EC8">
            <w:pPr>
              <w:spacing w:line="305" w:lineRule="auto"/>
              <w:jc w:val="both"/>
              <w:rPr>
                <w:color w:val="000000"/>
                <w:sz w:val="28"/>
                <w:szCs w:val="28"/>
                <w:lang w:val="nl-NL"/>
              </w:rPr>
            </w:pPr>
            <w:r w:rsidRPr="0009378A">
              <w:rPr>
                <w:color w:val="000000"/>
                <w:sz w:val="28"/>
                <w:szCs w:val="28"/>
                <w:lang w:val="nl-NL"/>
              </w:rPr>
              <w:t xml:space="preserve">b) Bác sĩ Ly là người </w:t>
            </w:r>
            <w:r w:rsidRPr="0009378A">
              <w:rPr>
                <w:b/>
                <w:i/>
                <w:color w:val="000000"/>
                <w:sz w:val="28"/>
                <w:szCs w:val="28"/>
                <w:lang w:val="nl-NL"/>
              </w:rPr>
              <w:t>đức độ, hiền từ mà nghiêm nghị</w:t>
            </w:r>
            <w:r w:rsidRPr="0009378A">
              <w:rPr>
                <w:color w:val="000000"/>
                <w:sz w:val="28"/>
                <w:szCs w:val="28"/>
                <w:lang w:val="nl-NL"/>
              </w:rPr>
              <w:t>.</w:t>
            </w:r>
          </w:p>
          <w:p w:rsidR="0009378A" w:rsidRPr="0009378A" w:rsidRDefault="0009378A" w:rsidP="00950EC8">
            <w:pPr>
              <w:spacing w:line="305" w:lineRule="auto"/>
              <w:jc w:val="both"/>
              <w:rPr>
                <w:color w:val="000000"/>
                <w:sz w:val="28"/>
                <w:szCs w:val="28"/>
                <w:lang w:val="nl-NL"/>
              </w:rPr>
            </w:pPr>
            <w:r w:rsidRPr="0009378A">
              <w:rPr>
                <w:color w:val="000000"/>
                <w:sz w:val="28"/>
                <w:szCs w:val="28"/>
                <w:lang w:val="nl-NL"/>
              </w:rPr>
              <w:t xml:space="preserve">c) </w:t>
            </w:r>
            <w:r w:rsidRPr="0009378A">
              <w:rPr>
                <w:b/>
                <w:i/>
                <w:color w:val="000000"/>
                <w:sz w:val="28"/>
                <w:szCs w:val="28"/>
                <w:lang w:val="nl-NL"/>
              </w:rPr>
              <w:t>Chủ nhật tuần tới</w:t>
            </w:r>
            <w:r w:rsidRPr="0009378A">
              <w:rPr>
                <w:color w:val="000000"/>
                <w:sz w:val="28"/>
                <w:szCs w:val="28"/>
                <w:lang w:val="nl-NL"/>
              </w:rPr>
              <w:t>, mẹ sẽ cho con đi công viên nước.</w:t>
            </w:r>
          </w:p>
          <w:p w:rsidR="0009378A" w:rsidRPr="0009378A" w:rsidRDefault="0009378A" w:rsidP="00950EC8">
            <w:pPr>
              <w:spacing w:line="305" w:lineRule="auto"/>
              <w:jc w:val="both"/>
              <w:rPr>
                <w:color w:val="000000"/>
                <w:sz w:val="28"/>
                <w:szCs w:val="28"/>
                <w:lang w:val="nl-NL"/>
              </w:rPr>
            </w:pPr>
            <w:r w:rsidRPr="0009378A">
              <w:rPr>
                <w:color w:val="000000"/>
                <w:sz w:val="28"/>
                <w:szCs w:val="28"/>
                <w:lang w:val="nl-NL"/>
              </w:rPr>
              <w:t xml:space="preserve">d) Bé rất ân hận vì </w:t>
            </w:r>
            <w:r w:rsidRPr="0009378A">
              <w:rPr>
                <w:b/>
                <w:i/>
                <w:color w:val="000000"/>
                <w:sz w:val="28"/>
                <w:szCs w:val="28"/>
                <w:lang w:val="nl-NL"/>
              </w:rPr>
              <w:t>bé không nghe lời mẹ, đã ngắt bông hoa đẹp ấy</w:t>
            </w:r>
            <w:r w:rsidRPr="0009378A">
              <w:rPr>
                <w:color w:val="000000"/>
                <w:sz w:val="28"/>
                <w:szCs w:val="28"/>
                <w:lang w:val="nl-NL"/>
              </w:rPr>
              <w:t>.</w:t>
            </w:r>
          </w:p>
        </w:tc>
        <w:tc>
          <w:tcPr>
            <w:tcW w:w="4314" w:type="dxa"/>
            <w:tcBorders>
              <w:top w:val="nil"/>
              <w:bottom w:val="single" w:sz="4" w:space="0" w:color="auto"/>
            </w:tcBorders>
          </w:tcPr>
          <w:p w:rsidR="0009378A" w:rsidRPr="0009378A" w:rsidRDefault="0009378A" w:rsidP="00950EC8">
            <w:pPr>
              <w:spacing w:line="305" w:lineRule="auto"/>
              <w:jc w:val="both"/>
              <w:rPr>
                <w:color w:val="000000"/>
                <w:sz w:val="28"/>
                <w:szCs w:val="28"/>
                <w:lang w:val="nl-NL"/>
              </w:rPr>
            </w:pPr>
          </w:p>
          <w:p w:rsidR="0009378A" w:rsidRPr="0009378A" w:rsidRDefault="0009378A" w:rsidP="00950EC8">
            <w:pPr>
              <w:spacing w:line="360" w:lineRule="auto"/>
              <w:jc w:val="center"/>
              <w:rPr>
                <w:b/>
                <w:i/>
                <w:color w:val="000000"/>
                <w:sz w:val="28"/>
                <w:szCs w:val="28"/>
                <w:lang w:val="nl-NL"/>
              </w:rPr>
            </w:pPr>
            <w:r w:rsidRPr="0009378A">
              <w:rPr>
                <w:b/>
                <w:i/>
                <w:color w:val="000000"/>
                <w:sz w:val="28"/>
                <w:szCs w:val="28"/>
                <w:lang w:val="nl-NL"/>
              </w:rPr>
              <w:t>Bài làm</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 xml:space="preserve"> ...................................................................</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05" w:lineRule="auto"/>
              <w:jc w:val="both"/>
              <w:rPr>
                <w:color w:val="000000"/>
                <w:sz w:val="28"/>
                <w:szCs w:val="28"/>
                <w:lang w:val="nl-NL"/>
              </w:rPr>
            </w:pPr>
          </w:p>
        </w:tc>
      </w:tr>
      <w:tr w:rsidR="0009378A" w:rsidRPr="0009378A" w:rsidTr="00950EC8">
        <w:trPr>
          <w:jc w:val="center"/>
        </w:trPr>
        <w:tc>
          <w:tcPr>
            <w:tcW w:w="5320" w:type="dxa"/>
            <w:tcBorders>
              <w:top w:val="single" w:sz="4" w:space="0" w:color="auto"/>
              <w:bottom w:val="nil"/>
            </w:tcBorders>
          </w:tcPr>
          <w:p w:rsidR="0009378A" w:rsidRPr="0009378A" w:rsidRDefault="0009378A" w:rsidP="00950EC8">
            <w:pPr>
              <w:spacing w:line="334" w:lineRule="auto"/>
              <w:jc w:val="both"/>
              <w:rPr>
                <w:color w:val="000000"/>
                <w:sz w:val="28"/>
                <w:szCs w:val="28"/>
                <w:lang w:val="nl-NL"/>
              </w:rPr>
            </w:pPr>
            <w:r w:rsidRPr="0009378A">
              <w:rPr>
                <w:b/>
                <w:color w:val="000000"/>
                <w:sz w:val="28"/>
                <w:szCs w:val="28"/>
                <w:lang w:val="nl-NL"/>
              </w:rPr>
              <w:lastRenderedPageBreak/>
              <w:t xml:space="preserve">Bài 2. </w:t>
            </w:r>
            <w:r w:rsidRPr="0009378A">
              <w:rPr>
                <w:color w:val="000000"/>
                <w:sz w:val="28"/>
                <w:szCs w:val="28"/>
                <w:lang w:val="nl-NL"/>
              </w:rPr>
              <w:t>Trong các cặp từ in nghiêng ở mỗi cặp câu dưới đây, từ nào là từ nghi vấn (từ dùng để hỏi):</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xml:space="preserve">a) Tên em là </w:t>
            </w:r>
            <w:r w:rsidRPr="0009378A">
              <w:rPr>
                <w:i/>
                <w:color w:val="000000"/>
                <w:sz w:val="28"/>
                <w:szCs w:val="28"/>
                <w:lang w:val="nl-NL"/>
              </w:rPr>
              <w:t>gì</w:t>
            </w:r>
            <w:r w:rsidRPr="0009378A">
              <w:rPr>
                <w:color w:val="000000"/>
                <w:sz w:val="28"/>
                <w:szCs w:val="28"/>
                <w:lang w:val="nl-NL"/>
              </w:rPr>
              <w:t xml:space="preserve">? </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xml:space="preserve">    Việc </w:t>
            </w:r>
            <w:r w:rsidRPr="0009378A">
              <w:rPr>
                <w:i/>
                <w:color w:val="000000"/>
                <w:sz w:val="28"/>
                <w:szCs w:val="28"/>
                <w:lang w:val="nl-NL"/>
              </w:rPr>
              <w:t>gì</w:t>
            </w:r>
            <w:r w:rsidRPr="0009378A">
              <w:rPr>
                <w:color w:val="000000"/>
                <w:sz w:val="28"/>
                <w:szCs w:val="28"/>
                <w:lang w:val="nl-NL"/>
              </w:rPr>
              <w:t xml:space="preserve"> tôi cũng làm.</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xml:space="preserve">b) Em đi </w:t>
            </w:r>
            <w:r w:rsidRPr="0009378A">
              <w:rPr>
                <w:i/>
                <w:color w:val="000000"/>
                <w:sz w:val="28"/>
                <w:szCs w:val="28"/>
                <w:lang w:val="nl-NL"/>
              </w:rPr>
              <w:t>đâu</w:t>
            </w:r>
            <w:r w:rsidRPr="0009378A">
              <w:rPr>
                <w:color w:val="000000"/>
                <w:sz w:val="28"/>
                <w:szCs w:val="28"/>
                <w:lang w:val="nl-NL"/>
              </w:rPr>
              <w:t>?</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xml:space="preserve">    Đi </w:t>
            </w:r>
            <w:r w:rsidRPr="0009378A">
              <w:rPr>
                <w:i/>
                <w:color w:val="000000"/>
                <w:sz w:val="28"/>
                <w:szCs w:val="28"/>
                <w:lang w:val="nl-NL"/>
              </w:rPr>
              <w:t>đâu</w:t>
            </w:r>
            <w:r w:rsidRPr="0009378A">
              <w:rPr>
                <w:color w:val="000000"/>
                <w:sz w:val="28"/>
                <w:szCs w:val="28"/>
                <w:lang w:val="nl-NL"/>
              </w:rPr>
              <w:t xml:space="preserve"> tôi cũng đi.</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xml:space="preserve">c) Em về </w:t>
            </w:r>
            <w:r w:rsidRPr="0009378A">
              <w:rPr>
                <w:i/>
                <w:color w:val="000000"/>
                <w:sz w:val="28"/>
                <w:szCs w:val="28"/>
                <w:lang w:val="nl-NL"/>
              </w:rPr>
              <w:t>bao giờ</w:t>
            </w:r>
            <w:r w:rsidRPr="0009378A">
              <w:rPr>
                <w:color w:val="000000"/>
                <w:sz w:val="28"/>
                <w:szCs w:val="28"/>
                <w:lang w:val="nl-NL"/>
              </w:rPr>
              <w:t xml:space="preserve">? </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xml:space="preserve">    </w:t>
            </w:r>
            <w:r w:rsidRPr="0009378A">
              <w:rPr>
                <w:i/>
                <w:color w:val="000000"/>
                <w:sz w:val="28"/>
                <w:szCs w:val="28"/>
                <w:lang w:val="nl-NL"/>
              </w:rPr>
              <w:t>Bao giờ</w:t>
            </w:r>
            <w:r w:rsidRPr="0009378A">
              <w:rPr>
                <w:color w:val="000000"/>
                <w:sz w:val="28"/>
                <w:szCs w:val="28"/>
                <w:lang w:val="nl-NL"/>
              </w:rPr>
              <w:t xml:space="preserve"> tôi cũng sẵn sàng.</w:t>
            </w:r>
          </w:p>
        </w:tc>
        <w:tc>
          <w:tcPr>
            <w:tcW w:w="4314" w:type="dxa"/>
            <w:tcBorders>
              <w:top w:val="single" w:sz="4" w:space="0" w:color="auto"/>
              <w:bottom w:val="nil"/>
            </w:tcBorders>
          </w:tcPr>
          <w:p w:rsidR="0009378A" w:rsidRPr="0009378A" w:rsidRDefault="0009378A" w:rsidP="00950EC8">
            <w:pPr>
              <w:spacing w:line="360" w:lineRule="auto"/>
              <w:jc w:val="center"/>
              <w:rPr>
                <w:b/>
                <w:i/>
                <w:color w:val="000000"/>
                <w:sz w:val="28"/>
                <w:szCs w:val="28"/>
                <w:lang w:val="nl-NL"/>
              </w:rPr>
            </w:pPr>
            <w:r w:rsidRPr="0009378A">
              <w:rPr>
                <w:b/>
                <w:i/>
                <w:color w:val="000000"/>
                <w:sz w:val="28"/>
                <w:szCs w:val="28"/>
                <w:lang w:val="nl-NL"/>
              </w:rPr>
              <w:t>Bài làm</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 xml:space="preserve"> ...................................................................</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 xml:space="preserve"> ...................................................................</w:t>
            </w:r>
          </w:p>
        </w:tc>
      </w:tr>
      <w:tr w:rsidR="0009378A" w:rsidRPr="0009378A" w:rsidTr="00950EC8">
        <w:trPr>
          <w:jc w:val="center"/>
        </w:trPr>
        <w:tc>
          <w:tcPr>
            <w:tcW w:w="5320" w:type="dxa"/>
            <w:tcBorders>
              <w:top w:val="nil"/>
              <w:bottom w:val="nil"/>
            </w:tcBorders>
          </w:tcPr>
          <w:p w:rsidR="0009378A" w:rsidRPr="0009378A" w:rsidRDefault="0009378A" w:rsidP="00950EC8">
            <w:pPr>
              <w:spacing w:line="360" w:lineRule="auto"/>
              <w:jc w:val="both"/>
              <w:rPr>
                <w:color w:val="000000"/>
                <w:sz w:val="28"/>
                <w:szCs w:val="28"/>
                <w:lang w:val="nl-NL"/>
              </w:rPr>
            </w:pPr>
            <w:r w:rsidRPr="0009378A">
              <w:rPr>
                <w:b/>
                <w:color w:val="000000"/>
                <w:sz w:val="28"/>
                <w:szCs w:val="28"/>
                <w:lang w:val="nl-NL"/>
              </w:rPr>
              <w:t xml:space="preserve">Bài 3. </w:t>
            </w:r>
            <w:r w:rsidRPr="0009378A">
              <w:rPr>
                <w:color w:val="000000"/>
                <w:sz w:val="28"/>
                <w:szCs w:val="28"/>
                <w:lang w:val="nl-NL"/>
              </w:rPr>
              <w:t>Viết một đọan văn ngắn thuật lại cuộc trò chuyện giữa em và bạn em về một nội dung tự chọn, trong đoạn văn có dùng ít nhất 1 câu hỏi.</w:t>
            </w:r>
          </w:p>
        </w:tc>
        <w:tc>
          <w:tcPr>
            <w:tcW w:w="4314" w:type="dxa"/>
            <w:tcBorders>
              <w:top w:val="nil"/>
              <w:bottom w:val="nil"/>
            </w:tcBorders>
          </w:tcPr>
          <w:p w:rsidR="0009378A" w:rsidRPr="0009378A" w:rsidRDefault="0009378A" w:rsidP="00950EC8">
            <w:pPr>
              <w:spacing w:line="360" w:lineRule="auto"/>
              <w:jc w:val="center"/>
              <w:rPr>
                <w:b/>
                <w:i/>
                <w:color w:val="000000"/>
                <w:sz w:val="28"/>
                <w:szCs w:val="28"/>
                <w:lang w:val="nl-NL"/>
              </w:rPr>
            </w:pPr>
            <w:r w:rsidRPr="0009378A">
              <w:rPr>
                <w:b/>
                <w:i/>
                <w:color w:val="000000"/>
                <w:sz w:val="28"/>
                <w:szCs w:val="28"/>
                <w:lang w:val="nl-NL"/>
              </w:rPr>
              <w:t>Bài làm</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 xml:space="preserve"> ...................................................................</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tc>
      </w:tr>
      <w:tr w:rsidR="0009378A" w:rsidRPr="0009378A" w:rsidTr="00950EC8">
        <w:trPr>
          <w:jc w:val="center"/>
        </w:trPr>
        <w:tc>
          <w:tcPr>
            <w:tcW w:w="5320" w:type="dxa"/>
            <w:tcBorders>
              <w:top w:val="nil"/>
              <w:bottom w:val="nil"/>
            </w:tcBorders>
          </w:tcPr>
          <w:p w:rsidR="0009378A" w:rsidRPr="0009378A" w:rsidRDefault="0009378A" w:rsidP="00950EC8">
            <w:pPr>
              <w:spacing w:line="360" w:lineRule="auto"/>
              <w:jc w:val="both"/>
              <w:rPr>
                <w:color w:val="000000"/>
                <w:sz w:val="28"/>
                <w:szCs w:val="28"/>
                <w:lang w:val="nl-NL"/>
              </w:rPr>
            </w:pPr>
            <w:r w:rsidRPr="0009378A">
              <w:rPr>
                <w:b/>
                <w:color w:val="000000"/>
                <w:sz w:val="28"/>
                <w:szCs w:val="28"/>
                <w:lang w:val="nl-NL"/>
              </w:rPr>
              <w:lastRenderedPageBreak/>
              <w:t xml:space="preserve">Bài 4. </w:t>
            </w:r>
            <w:r w:rsidRPr="0009378A">
              <w:rPr>
                <w:color w:val="000000"/>
                <w:sz w:val="28"/>
                <w:szCs w:val="28"/>
                <w:lang w:val="nl-NL"/>
              </w:rPr>
              <w:t xml:space="preserve">Các câu hỏi sau được dùng làm gì? </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a) Em bé khóc mãi, Mẹ bảo: Con có nín đi không?</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b) Các bạn lớp tôi trách móc bạn Hoa: “Vì sao cậu lại làm phiền lòng cô như vậy?”</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c) Bố tôi bảo: Con hát thế này mà bảo là ca sĩ à!</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d) Bà cụ nói: “Cô có thể cho tôi đi nhờ xe máy được không?”</w:t>
            </w:r>
          </w:p>
        </w:tc>
        <w:tc>
          <w:tcPr>
            <w:tcW w:w="4314" w:type="dxa"/>
            <w:tcBorders>
              <w:top w:val="nil"/>
              <w:bottom w:val="nil"/>
            </w:tcBorders>
          </w:tcPr>
          <w:p w:rsidR="0009378A" w:rsidRPr="0009378A" w:rsidRDefault="0009378A" w:rsidP="00950EC8">
            <w:pPr>
              <w:spacing w:line="360" w:lineRule="auto"/>
              <w:jc w:val="center"/>
              <w:rPr>
                <w:b/>
                <w:i/>
                <w:color w:val="000000"/>
                <w:sz w:val="28"/>
                <w:szCs w:val="28"/>
                <w:lang w:val="nl-NL"/>
              </w:rPr>
            </w:pPr>
            <w:r w:rsidRPr="0009378A">
              <w:rPr>
                <w:b/>
                <w:i/>
                <w:color w:val="000000"/>
                <w:sz w:val="28"/>
                <w:szCs w:val="28"/>
                <w:lang w:val="nl-NL"/>
              </w:rPr>
              <w:t>Bài làm</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 xml:space="preserve"> ...................................................................</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60" w:lineRule="auto"/>
              <w:jc w:val="center"/>
              <w:rPr>
                <w:i/>
                <w:color w:val="000000"/>
                <w:sz w:val="28"/>
                <w:szCs w:val="28"/>
                <w:lang w:val="nl-NL"/>
              </w:rPr>
            </w:pPr>
            <w:r w:rsidRPr="0009378A">
              <w:rPr>
                <w:color w:val="000000"/>
                <w:sz w:val="28"/>
                <w:szCs w:val="28"/>
                <w:lang w:val="nl-NL"/>
              </w:rPr>
              <w:t xml:space="preserve"> ...................................................................</w:t>
            </w:r>
          </w:p>
        </w:tc>
      </w:tr>
      <w:tr w:rsidR="0009378A" w:rsidRPr="0009378A" w:rsidTr="00950EC8">
        <w:trPr>
          <w:jc w:val="center"/>
        </w:trPr>
        <w:tc>
          <w:tcPr>
            <w:tcW w:w="5320" w:type="dxa"/>
            <w:tcBorders>
              <w:top w:val="single" w:sz="4" w:space="0" w:color="auto"/>
            </w:tcBorders>
          </w:tcPr>
          <w:p w:rsidR="0009378A" w:rsidRPr="0009378A" w:rsidRDefault="0009378A" w:rsidP="00950EC8">
            <w:pPr>
              <w:spacing w:line="334" w:lineRule="auto"/>
              <w:jc w:val="both"/>
              <w:rPr>
                <w:b/>
                <w:color w:val="000000"/>
                <w:sz w:val="28"/>
                <w:szCs w:val="28"/>
                <w:lang w:val="nl-NL"/>
              </w:rPr>
            </w:pPr>
            <w:r w:rsidRPr="0009378A">
              <w:rPr>
                <w:b/>
                <w:color w:val="000000"/>
                <w:sz w:val="28"/>
                <w:szCs w:val="28"/>
                <w:lang w:val="nl-NL"/>
              </w:rPr>
              <w:t>c. Hoạt động 3: Sửa bài (10 phút):</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Yêu cầu các nhóm trình bày, nhận xét, sửa bài.</w:t>
            </w:r>
          </w:p>
          <w:p w:rsidR="0009378A" w:rsidRPr="0009378A" w:rsidRDefault="0009378A" w:rsidP="00950EC8">
            <w:pPr>
              <w:spacing w:line="334" w:lineRule="auto"/>
              <w:jc w:val="both"/>
              <w:rPr>
                <w:b/>
                <w:color w:val="000000"/>
                <w:sz w:val="28"/>
                <w:szCs w:val="28"/>
                <w:lang w:val="nl-NL"/>
              </w:rPr>
            </w:pPr>
            <w:r w:rsidRPr="0009378A">
              <w:rPr>
                <w:b/>
                <w:color w:val="000000"/>
                <w:sz w:val="28"/>
                <w:szCs w:val="28"/>
                <w:lang w:val="nl-NL"/>
              </w:rPr>
              <w:t>3. Hoạt động nối tiếp (3 phút):</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Yêu cầu học sinh tóm tắt nội dung rèn luyện.</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Nhận xét tiết học.</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Nhắc nhở học sinh chuẩn bị bài.</w:t>
            </w:r>
          </w:p>
          <w:p w:rsidR="0009378A" w:rsidRPr="0009378A" w:rsidRDefault="0009378A" w:rsidP="00950EC8">
            <w:pPr>
              <w:spacing w:line="334" w:lineRule="auto"/>
              <w:jc w:val="both"/>
              <w:rPr>
                <w:color w:val="000000"/>
                <w:sz w:val="28"/>
                <w:szCs w:val="28"/>
                <w:lang w:val="nl-NL"/>
              </w:rPr>
            </w:pPr>
          </w:p>
        </w:tc>
        <w:tc>
          <w:tcPr>
            <w:tcW w:w="4314" w:type="dxa"/>
            <w:tcBorders>
              <w:top w:val="single" w:sz="4" w:space="0" w:color="auto"/>
            </w:tcBorders>
          </w:tcPr>
          <w:p w:rsidR="0009378A" w:rsidRPr="0009378A" w:rsidRDefault="0009378A" w:rsidP="00950EC8">
            <w:pPr>
              <w:spacing w:line="334" w:lineRule="auto"/>
              <w:jc w:val="both"/>
              <w:rPr>
                <w:color w:val="000000"/>
                <w:sz w:val="28"/>
                <w:szCs w:val="28"/>
                <w:lang w:val="nl-NL"/>
              </w:rPr>
            </w:pP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Các nhóm trình bày, nhận xét, sửa bài.</w:t>
            </w:r>
          </w:p>
          <w:p w:rsidR="0009378A" w:rsidRPr="0009378A" w:rsidRDefault="0009378A" w:rsidP="00950EC8">
            <w:pPr>
              <w:spacing w:line="334" w:lineRule="auto"/>
              <w:jc w:val="both"/>
              <w:rPr>
                <w:color w:val="000000"/>
                <w:sz w:val="28"/>
                <w:szCs w:val="28"/>
                <w:lang w:val="nl-NL"/>
              </w:rPr>
            </w:pP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Học sinh phát biểu.</w:t>
            </w:r>
          </w:p>
        </w:tc>
      </w:tr>
    </w:tbl>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Thứ ………., ngày …… / …… / 20…</w:t>
      </w:r>
    </w:p>
    <w:p w:rsidR="0009378A" w:rsidRPr="0009378A" w:rsidRDefault="0009378A" w:rsidP="0009378A">
      <w:pPr>
        <w:jc w:val="center"/>
        <w:rPr>
          <w:rFonts w:ascii="Times New Roman" w:hAnsi="Times New Roman" w:cs="Times New Roman"/>
          <w:i/>
          <w:color w:val="000000"/>
          <w:sz w:val="28"/>
          <w:szCs w:val="28"/>
          <w:lang w:val="nl-NL"/>
        </w:rPr>
      </w:pPr>
      <w:r w:rsidRPr="0009378A">
        <w:rPr>
          <w:rFonts w:ascii="Times New Roman" w:hAnsi="Times New Roman" w:cs="Times New Roman"/>
          <w:i/>
          <w:color w:val="000000"/>
          <w:sz w:val="28"/>
          <w:szCs w:val="28"/>
          <w:lang w:val="nl-NL"/>
        </w:rPr>
        <w:t>Rèn Tập làm văn tuần 16</w:t>
      </w:r>
    </w:p>
    <w:p w:rsidR="0009378A" w:rsidRPr="0009378A" w:rsidRDefault="0009378A" w:rsidP="0009378A">
      <w:pPr>
        <w:jc w:val="center"/>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Luyện Tập  Văn Miêu Tả Đồ Vật - Giới Thiệu Địa Phương</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 MỤC TIÊU:</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1. Kiến thức</w:t>
      </w:r>
      <w:r w:rsidRPr="0009378A">
        <w:rPr>
          <w:rFonts w:ascii="Times New Roman" w:hAnsi="Times New Roman" w:cs="Times New Roman"/>
          <w:color w:val="000000"/>
          <w:sz w:val="28"/>
          <w:szCs w:val="28"/>
          <w:lang w:val="nl-NL"/>
        </w:rPr>
        <w:t>: Củng cố kiến thức cho học sinh về văn miêu tả đồ vật và giới thiệu địa phương.</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2. Kĩ năng</w:t>
      </w:r>
      <w:r w:rsidRPr="0009378A">
        <w:rPr>
          <w:rFonts w:ascii="Times New Roman" w:hAnsi="Times New Roman" w:cs="Times New Roman"/>
          <w:color w:val="000000"/>
          <w:sz w:val="28"/>
          <w:szCs w:val="28"/>
          <w:lang w:val="nl-NL"/>
        </w:rPr>
        <w:t>: Rèn kĩ năng luyện tập, thực hành về văn miêu tả đồ vật và giới thiệu địa phương.</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3. Thái độ</w:t>
      </w:r>
      <w:r w:rsidRPr="0009378A">
        <w:rPr>
          <w:rFonts w:ascii="Times New Roman" w:hAnsi="Times New Roman" w:cs="Times New Roman"/>
          <w:color w:val="000000"/>
          <w:sz w:val="28"/>
          <w:szCs w:val="28"/>
          <w:lang w:val="nl-NL"/>
        </w:rPr>
        <w:t>: Yêu thích môn học.</w:t>
      </w:r>
    </w:p>
    <w:p w:rsidR="0009378A" w:rsidRPr="0009378A" w:rsidRDefault="0009378A" w:rsidP="0009378A">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 Phân hóa</w:t>
      </w:r>
      <w:r w:rsidRPr="0009378A">
        <w:rPr>
          <w:rFonts w:ascii="Times New Roman" w:hAnsi="Times New Roman" w:cs="Times New Roman"/>
          <w:color w:val="000000"/>
          <w:sz w:val="28"/>
          <w:szCs w:val="28"/>
          <w:lang w:val="nl-NL"/>
        </w:rPr>
        <w:t>: Học sinh trung bình chỉ làm tự chọn 1 trong 2 câu; học sinh khá, học sinh giỏi làm tất cả các yêu cầu.</w:t>
      </w:r>
    </w:p>
    <w:p w:rsidR="0009378A" w:rsidRPr="0009378A" w:rsidRDefault="0009378A" w:rsidP="0009378A">
      <w:pPr>
        <w:spacing w:line="334" w:lineRule="auto"/>
        <w:jc w:val="both"/>
        <w:rPr>
          <w:rFonts w:ascii="Times New Roman" w:hAnsi="Times New Roman" w:cs="Times New Roman"/>
          <w:color w:val="000000"/>
          <w:sz w:val="28"/>
          <w:szCs w:val="28"/>
          <w:lang w:val="nl-NL"/>
        </w:rPr>
      </w:pP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 ĐỒ DÙNG DẠY – HỌC:</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1. Giáo viên: Bảng phụ viết sẵn bài tập cho các nhóm, phiếu bài tập cho các nhóm.</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2. Học sinh: Đồ dung học tập.</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III. CÁC HOẠT ĐỘNG DẠY – HỌC CHỦ YẾU:</w:t>
      </w:r>
    </w:p>
    <w:tbl>
      <w:tblPr>
        <w:tblW w:w="9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5176"/>
        <w:gridCol w:w="4440"/>
      </w:tblGrid>
      <w:tr w:rsidR="0009378A" w:rsidRPr="00A160FD" w:rsidTr="001B5D04">
        <w:trPr>
          <w:jc w:val="center"/>
        </w:trPr>
        <w:tc>
          <w:tcPr>
            <w:tcW w:w="5176" w:type="dxa"/>
            <w:tcBorders>
              <w:bottom w:val="single" w:sz="4" w:space="0" w:color="auto"/>
            </w:tcBorders>
            <w:shd w:val="clear" w:color="auto" w:fill="auto"/>
          </w:tcPr>
          <w:p w:rsidR="0009378A" w:rsidRPr="0009378A" w:rsidRDefault="0009378A" w:rsidP="00950EC8">
            <w:pPr>
              <w:spacing w:line="334"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rèn luyện của giáo viên</w:t>
            </w:r>
          </w:p>
        </w:tc>
        <w:tc>
          <w:tcPr>
            <w:tcW w:w="4440" w:type="dxa"/>
            <w:tcBorders>
              <w:bottom w:val="single" w:sz="4" w:space="0" w:color="auto"/>
            </w:tcBorders>
            <w:shd w:val="clear" w:color="auto" w:fill="auto"/>
          </w:tcPr>
          <w:p w:rsidR="0009378A" w:rsidRPr="0009378A" w:rsidRDefault="0009378A" w:rsidP="00950EC8">
            <w:pPr>
              <w:spacing w:line="334"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học tập của học sinh</w:t>
            </w:r>
          </w:p>
        </w:tc>
      </w:tr>
      <w:tr w:rsidR="0009378A" w:rsidRPr="0009378A" w:rsidTr="001B5D04">
        <w:trPr>
          <w:jc w:val="center"/>
        </w:trPr>
        <w:tc>
          <w:tcPr>
            <w:tcW w:w="5176" w:type="dxa"/>
            <w:tcBorders>
              <w:bottom w:val="nil"/>
            </w:tcBorders>
            <w:shd w:val="clear" w:color="auto" w:fill="auto"/>
          </w:tcPr>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1. Hoạt động khởi động (5 phút):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Ổn định tổ chức.</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Giới thiệu nội dung rèn luyện.</w:t>
            </w:r>
          </w:p>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2. Các hoạt động rèn luyện:</w:t>
            </w:r>
          </w:p>
          <w:p w:rsidR="0009378A" w:rsidRPr="0009378A" w:rsidRDefault="0009378A" w:rsidP="00950EC8">
            <w:pPr>
              <w:spacing w:line="334"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lastRenderedPageBreak/>
              <w:t>a. Hoạt động 1: Giao việc (5 phút):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Giáo viên giới thiệu các bài tập trên bảng phụ. yêu cầu học sinh trung bình và khá tự chọn đề bài.</w:t>
            </w: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Giáo viên chia nhóm theo trình độ.</w:t>
            </w: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Phát phiếu luyện tập cho các nhóm.</w:t>
            </w:r>
          </w:p>
          <w:p w:rsidR="0009378A" w:rsidRPr="0009378A" w:rsidRDefault="0009378A" w:rsidP="00950EC8">
            <w:pPr>
              <w:spacing w:line="334" w:lineRule="auto"/>
              <w:jc w:val="both"/>
              <w:rPr>
                <w:rFonts w:ascii="Times New Roman" w:hAnsi="Times New Roman" w:cs="Times New Roman"/>
                <w:b/>
                <w:i/>
                <w:color w:val="000000"/>
                <w:sz w:val="28"/>
                <w:szCs w:val="28"/>
              </w:rPr>
            </w:pPr>
            <w:r w:rsidRPr="0009378A">
              <w:rPr>
                <w:rFonts w:ascii="Times New Roman" w:hAnsi="Times New Roman" w:cs="Times New Roman"/>
                <w:b/>
                <w:i/>
                <w:color w:val="000000"/>
                <w:sz w:val="28"/>
                <w:szCs w:val="28"/>
              </w:rPr>
              <w:t>b. Hoạt động 2: Thực hành ôn luyện (20 phút):</w:t>
            </w:r>
          </w:p>
        </w:tc>
        <w:tc>
          <w:tcPr>
            <w:tcW w:w="4440" w:type="dxa"/>
            <w:tcBorders>
              <w:bottom w:val="nil"/>
            </w:tcBorders>
            <w:shd w:val="clear" w:color="auto" w:fill="auto"/>
          </w:tcPr>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Hát</w:t>
            </w: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Lắng nghe.</w:t>
            </w:r>
          </w:p>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Học sinh quan sát và chọn đề bài.</w:t>
            </w:r>
          </w:p>
          <w:p w:rsidR="0009378A" w:rsidRPr="0009378A" w:rsidRDefault="0009378A" w:rsidP="00950EC8">
            <w:pPr>
              <w:spacing w:line="334" w:lineRule="auto"/>
              <w:jc w:val="both"/>
              <w:rPr>
                <w:rFonts w:ascii="Times New Roman" w:hAnsi="Times New Roman" w:cs="Times New Roman"/>
                <w:color w:val="000000"/>
                <w:sz w:val="28"/>
                <w:szCs w:val="28"/>
              </w:rPr>
            </w:pP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Học sinh lập nhóm.</w:t>
            </w:r>
          </w:p>
          <w:p w:rsidR="0009378A" w:rsidRPr="0009378A" w:rsidRDefault="0009378A" w:rsidP="00950EC8">
            <w:pPr>
              <w:spacing w:line="334" w:lineRule="auto"/>
              <w:jc w:val="both"/>
              <w:rPr>
                <w:rFonts w:ascii="Times New Roman" w:hAnsi="Times New Roman" w:cs="Times New Roman"/>
                <w:color w:val="000000"/>
                <w:sz w:val="28"/>
                <w:szCs w:val="28"/>
              </w:rPr>
            </w:pPr>
            <w:r w:rsidRPr="0009378A">
              <w:rPr>
                <w:rFonts w:ascii="Times New Roman" w:hAnsi="Times New Roman" w:cs="Times New Roman"/>
                <w:color w:val="000000"/>
                <w:sz w:val="28"/>
                <w:szCs w:val="28"/>
              </w:rPr>
              <w:t>- Nhận phiếu và làm việc.</w:t>
            </w:r>
          </w:p>
          <w:p w:rsidR="0009378A" w:rsidRPr="0009378A" w:rsidRDefault="0009378A" w:rsidP="00950EC8">
            <w:pPr>
              <w:spacing w:line="334" w:lineRule="auto"/>
              <w:jc w:val="both"/>
              <w:rPr>
                <w:rFonts w:ascii="Times New Roman" w:hAnsi="Times New Roman" w:cs="Times New Roman"/>
                <w:color w:val="000000"/>
                <w:sz w:val="28"/>
                <w:szCs w:val="28"/>
              </w:rPr>
            </w:pPr>
          </w:p>
        </w:tc>
      </w:tr>
      <w:tr w:rsidR="0009378A" w:rsidRPr="0009378A" w:rsidTr="001B5D04">
        <w:trPr>
          <w:jc w:val="center"/>
        </w:trPr>
        <w:tc>
          <w:tcPr>
            <w:tcW w:w="9616" w:type="dxa"/>
            <w:gridSpan w:val="2"/>
            <w:tcBorders>
              <w:top w:val="nil"/>
              <w:bottom w:val="single" w:sz="4" w:space="0" w:color="auto"/>
            </w:tcBorders>
            <w:shd w:val="clear" w:color="auto" w:fill="auto"/>
          </w:tcPr>
          <w:p w:rsidR="0009378A" w:rsidRPr="0009378A" w:rsidRDefault="0009378A" w:rsidP="00950EC8">
            <w:pPr>
              <w:spacing w:line="334" w:lineRule="auto"/>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rPr>
              <w:lastRenderedPageBreak/>
              <w:t xml:space="preserve">Câu 1. </w:t>
            </w:r>
            <w:r w:rsidRPr="0009378A">
              <w:rPr>
                <w:rFonts w:ascii="Times New Roman" w:hAnsi="Times New Roman" w:cs="Times New Roman"/>
                <w:color w:val="000000"/>
                <w:sz w:val="28"/>
                <w:szCs w:val="28"/>
                <w:lang w:val="nl-NL"/>
              </w:rPr>
              <w:t>Dựa vào hướng dẫn ở cột A, hãy lập dàn ý bài văn tả một đồ chơi mà em thích (cột B).</w:t>
            </w:r>
          </w:p>
        </w:tc>
      </w:tr>
      <w:tr w:rsidR="0009378A" w:rsidRPr="0009378A" w:rsidTr="001B5D04">
        <w:trPr>
          <w:jc w:val="center"/>
        </w:trPr>
        <w:tc>
          <w:tcPr>
            <w:tcW w:w="5176" w:type="dxa"/>
            <w:tcBorders>
              <w:top w:val="single" w:sz="4" w:space="0" w:color="auto"/>
              <w:bottom w:val="single" w:sz="4" w:space="0" w:color="auto"/>
            </w:tcBorders>
            <w:shd w:val="clear" w:color="auto" w:fill="auto"/>
          </w:tcPr>
          <w:p w:rsidR="0009378A" w:rsidRPr="0009378A" w:rsidRDefault="0009378A" w:rsidP="00950EC8">
            <w:pPr>
              <w:spacing w:line="334" w:lineRule="auto"/>
              <w:jc w:val="center"/>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A</w:t>
            </w:r>
          </w:p>
        </w:tc>
        <w:tc>
          <w:tcPr>
            <w:tcW w:w="4440" w:type="dxa"/>
            <w:tcBorders>
              <w:top w:val="single" w:sz="4" w:space="0" w:color="auto"/>
              <w:bottom w:val="single" w:sz="4" w:space="0" w:color="auto"/>
            </w:tcBorders>
            <w:shd w:val="clear" w:color="auto" w:fill="auto"/>
          </w:tcPr>
          <w:p w:rsidR="0009378A" w:rsidRPr="0009378A" w:rsidRDefault="0009378A" w:rsidP="00950EC8">
            <w:pPr>
              <w:spacing w:line="334" w:lineRule="auto"/>
              <w:jc w:val="center"/>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B</w:t>
            </w:r>
          </w:p>
        </w:tc>
      </w:tr>
      <w:tr w:rsidR="0009378A" w:rsidRPr="0009378A" w:rsidTr="001B5D04">
        <w:trPr>
          <w:jc w:val="center"/>
        </w:trPr>
        <w:tc>
          <w:tcPr>
            <w:tcW w:w="5176" w:type="dxa"/>
            <w:tcBorders>
              <w:top w:val="single" w:sz="4" w:space="0" w:color="auto"/>
              <w:bottom w:val="nil"/>
            </w:tcBorders>
            <w:shd w:val="clear" w:color="auto" w:fill="auto"/>
          </w:tcPr>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a) Mở bài:</w:t>
            </w:r>
            <w:r w:rsidRPr="0009378A">
              <w:rPr>
                <w:rFonts w:ascii="Times New Roman" w:hAnsi="Times New Roman" w:cs="Times New Roman"/>
                <w:color w:val="000000"/>
                <w:sz w:val="28"/>
                <w:szCs w:val="28"/>
                <w:lang w:val="nl-NL"/>
              </w:rPr>
              <w:t xml:space="preserve"> Giới thiệu đồ chơi em chọn tả.</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Ví dụ: Đó là đồ chơi gì, có từ bao giờ, ai mua hay cho, tặng ?…</w:t>
            </w:r>
          </w:p>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b) Thân bài:</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Tả bao quát (một vài nét về hình dáng, kích thước, màu sắc, chất liệu làm đồ chơi,…).</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Tả chi tiết từng bộ phận có đặc điểm nổi bật (có thể tả bộ phận của đồ chơi lúc “tĩnh” rồi đến lúc “động” có những điểm gì đáng chú ý, làm cho em thích thú).</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Kết hợp tả và nêu cảm xúc, suy nghĩ của em về đồ chơi.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lastRenderedPageBreak/>
              <w:t>c) Kết bài:</w:t>
            </w:r>
            <w:r w:rsidRPr="0009378A">
              <w:rPr>
                <w:rFonts w:ascii="Times New Roman" w:hAnsi="Times New Roman" w:cs="Times New Roman"/>
                <w:color w:val="000000"/>
                <w:sz w:val="28"/>
                <w:szCs w:val="28"/>
                <w:lang w:val="nl-NL"/>
              </w:rPr>
              <w:t xml:space="preserve"> Nêu nhận xét hoặc cảm nghĩ của em về đồ chơi được tả.</w:t>
            </w:r>
          </w:p>
        </w:tc>
        <w:tc>
          <w:tcPr>
            <w:tcW w:w="4440" w:type="dxa"/>
            <w:tcBorders>
              <w:top w:val="single" w:sz="4" w:space="0" w:color="auto"/>
              <w:bottom w:val="nil"/>
            </w:tcBorders>
            <w:shd w:val="clear" w:color="auto" w:fill="auto"/>
          </w:tcPr>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lastRenderedPageBreak/>
              <w:t>a) Mở bài:</w:t>
            </w:r>
            <w:r w:rsidRPr="0009378A">
              <w:rPr>
                <w:rFonts w:ascii="Times New Roman" w:hAnsi="Times New Roman" w:cs="Times New Roman"/>
                <w:color w:val="000000"/>
                <w:sz w:val="28"/>
                <w:szCs w:val="28"/>
                <w:lang w:val="nl-NL"/>
              </w:rPr>
              <w:t xml:space="preserve">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w:t>
            </w:r>
          </w:p>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color w:val="000000"/>
                <w:sz w:val="28"/>
                <w:szCs w:val="28"/>
                <w:lang w:val="nl-NL"/>
              </w:rPr>
              <w:t xml:space="preserve">..................................................................... </w:t>
            </w:r>
            <w:r w:rsidRPr="0009378A">
              <w:rPr>
                <w:rFonts w:ascii="Times New Roman" w:hAnsi="Times New Roman" w:cs="Times New Roman"/>
                <w:color w:val="000000"/>
                <w:sz w:val="28"/>
                <w:szCs w:val="28"/>
                <w:lang w:val="nl-NL"/>
              </w:rPr>
              <w:br/>
            </w:r>
            <w:r w:rsidRPr="0009378A">
              <w:rPr>
                <w:rFonts w:ascii="Times New Roman" w:hAnsi="Times New Roman" w:cs="Times New Roman"/>
                <w:b/>
                <w:color w:val="000000"/>
                <w:sz w:val="28"/>
                <w:szCs w:val="28"/>
                <w:lang w:val="nl-NL"/>
              </w:rPr>
              <w:t>b)Thân bài:</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 ..................................................................... ..................................................................... </w:t>
            </w:r>
            <w:r w:rsidRPr="0009378A">
              <w:rPr>
                <w:rFonts w:ascii="Times New Roman" w:hAnsi="Times New Roman" w:cs="Times New Roman"/>
                <w:color w:val="000000"/>
                <w:sz w:val="28"/>
                <w:szCs w:val="28"/>
                <w:lang w:val="nl-NL"/>
              </w:rPr>
              <w:lastRenderedPageBreak/>
              <w:t xml:space="preserve">..................................................................... ..................................................................... ..................................................................... ..................................................................... .....................................................................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c) Kết bài:</w:t>
            </w:r>
            <w:r w:rsidRPr="0009378A">
              <w:rPr>
                <w:rFonts w:ascii="Times New Roman" w:hAnsi="Times New Roman" w:cs="Times New Roman"/>
                <w:color w:val="000000"/>
                <w:sz w:val="28"/>
                <w:szCs w:val="28"/>
                <w:lang w:val="nl-NL"/>
              </w:rPr>
              <w:t xml:space="preserve">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 </w:t>
            </w:r>
          </w:p>
        </w:tc>
      </w:tr>
      <w:tr w:rsidR="0009378A" w:rsidRPr="00A160FD" w:rsidTr="001B5D04">
        <w:trPr>
          <w:jc w:val="center"/>
        </w:trPr>
        <w:tc>
          <w:tcPr>
            <w:tcW w:w="9616" w:type="dxa"/>
            <w:gridSpan w:val="2"/>
            <w:tcBorders>
              <w:top w:val="nil"/>
              <w:bottom w:val="nil"/>
            </w:tcBorders>
            <w:shd w:val="clear" w:color="auto" w:fill="auto"/>
          </w:tcPr>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lastRenderedPageBreak/>
              <w:t xml:space="preserve">Câu 2. </w:t>
            </w:r>
            <w:r w:rsidRPr="0009378A">
              <w:rPr>
                <w:rFonts w:ascii="Times New Roman" w:hAnsi="Times New Roman" w:cs="Times New Roman"/>
                <w:color w:val="000000"/>
                <w:sz w:val="28"/>
                <w:szCs w:val="28"/>
                <w:lang w:val="nl-NL"/>
              </w:rPr>
              <w:t>Dựa vào các câu hỏi gợi ý, hãy viết đoạn văn ngắn (khoảng 8 câu) giới thiệu một trò chơi hoặc một lễ hội ở quê hương (có thể là nơi em sinh sống hoặc một nơi khác mà em biết).</w:t>
            </w:r>
          </w:p>
          <w:p w:rsidR="0009378A" w:rsidRPr="0009378A" w:rsidRDefault="0009378A" w:rsidP="00950EC8">
            <w:pPr>
              <w:spacing w:line="334"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 Gợi ý :</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Mở đầu: Quê em ở đâu ? Nơi đó có trò chơi (lễ hội) gì làm em thích thú, muốn giới thiệu cho các bạn biết.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Giới thiệu về trò chơi (lễ hội): Trò chơi (lễ hội) thường diễn ra ở vị trí nào? Hình thức tổ chức trò chơi (lễ hội) ra sao? Trò chơi (lễ hội) được diễn ra như thế nào? Có những nét gì độc đáo, thú vị làm em và mọi người thích thú ?...</w:t>
            </w:r>
          </w:p>
        </w:tc>
      </w:tr>
      <w:tr w:rsidR="0009378A" w:rsidRPr="0009378A" w:rsidTr="001B5D04">
        <w:trPr>
          <w:jc w:val="center"/>
        </w:trPr>
        <w:tc>
          <w:tcPr>
            <w:tcW w:w="9616" w:type="dxa"/>
            <w:gridSpan w:val="2"/>
            <w:tcBorders>
              <w:top w:val="nil"/>
              <w:bottom w:val="nil"/>
            </w:tcBorders>
            <w:shd w:val="clear" w:color="auto" w:fill="auto"/>
          </w:tcPr>
          <w:p w:rsidR="0009378A" w:rsidRPr="0009378A" w:rsidRDefault="0009378A" w:rsidP="00950EC8">
            <w:pPr>
              <w:spacing w:line="334"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Bài làm</w:t>
            </w:r>
          </w:p>
        </w:tc>
      </w:tr>
      <w:tr w:rsidR="0009378A" w:rsidRPr="0009378A" w:rsidTr="001B5D04">
        <w:trPr>
          <w:jc w:val="center"/>
        </w:trPr>
        <w:tc>
          <w:tcPr>
            <w:tcW w:w="9616" w:type="dxa"/>
            <w:gridSpan w:val="2"/>
            <w:tcBorders>
              <w:top w:val="nil"/>
              <w:bottom w:val="nil"/>
            </w:tcBorders>
            <w:shd w:val="clear" w:color="auto" w:fill="auto"/>
          </w:tcPr>
          <w:p w:rsidR="0009378A" w:rsidRPr="0009378A" w:rsidRDefault="0009378A" w:rsidP="001B5D04">
            <w:pPr>
              <w:spacing w:line="334" w:lineRule="auto"/>
              <w:rPr>
                <w:rFonts w:ascii="Times New Roman" w:hAnsi="Times New Roman" w:cs="Times New Roman"/>
                <w:color w:val="000000"/>
                <w:sz w:val="28"/>
                <w:szCs w:val="28"/>
                <w:lang w:val="nl-NL"/>
              </w:rPr>
            </w:pPr>
          </w:p>
        </w:tc>
      </w:tr>
      <w:tr w:rsidR="0009378A" w:rsidRPr="0009378A" w:rsidTr="001B5D04">
        <w:trPr>
          <w:jc w:val="center"/>
        </w:trPr>
        <w:tc>
          <w:tcPr>
            <w:tcW w:w="5176" w:type="dxa"/>
            <w:tcBorders>
              <w:top w:val="nil"/>
            </w:tcBorders>
            <w:shd w:val="clear" w:color="auto" w:fill="auto"/>
          </w:tcPr>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c. Hoạt động 3: Sửa bài (10 phút):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Yêu cầu các nhóm trình bày, nhận xét, sửa bài.</w:t>
            </w:r>
          </w:p>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3. Hoạt động nối tiếp (3 phút):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Yêu cầu học sinh tóm tắt nội dung rèn luyện.</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Nhận xét tiết học. Nhắc học sinh chuẩn bị bài.</w:t>
            </w:r>
          </w:p>
          <w:p w:rsidR="0009378A" w:rsidRPr="0009378A" w:rsidRDefault="0009378A" w:rsidP="00950EC8">
            <w:pPr>
              <w:spacing w:line="334" w:lineRule="auto"/>
              <w:jc w:val="both"/>
              <w:rPr>
                <w:rFonts w:ascii="Times New Roman" w:hAnsi="Times New Roman" w:cs="Times New Roman"/>
                <w:color w:val="000000"/>
                <w:sz w:val="28"/>
                <w:szCs w:val="28"/>
                <w:lang w:val="nl-NL"/>
              </w:rPr>
            </w:pPr>
          </w:p>
        </w:tc>
        <w:tc>
          <w:tcPr>
            <w:tcW w:w="4440" w:type="dxa"/>
            <w:tcBorders>
              <w:top w:val="nil"/>
            </w:tcBorders>
            <w:shd w:val="clear" w:color="auto" w:fill="auto"/>
          </w:tcPr>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Các nhóm trình bày, nhận xét, sửa bài.</w:t>
            </w: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Học sinh phát biểu.</w:t>
            </w:r>
          </w:p>
        </w:tc>
      </w:tr>
    </w:tbl>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color w:val="000000"/>
          <w:sz w:val="28"/>
          <w:szCs w:val="28"/>
          <w:lang w:val="nl-NL"/>
        </w:rPr>
      </w:pPr>
    </w:p>
    <w:p w:rsidR="001B5D04" w:rsidRDefault="001B5D04">
      <w:pPr>
        <w:rPr>
          <w:rFonts w:ascii="Times New Roman" w:hAnsi="Times New Roman" w:cs="Times New Roman"/>
          <w:color w:val="000000"/>
          <w:sz w:val="28"/>
          <w:szCs w:val="28"/>
          <w:lang w:val="nl-NL"/>
        </w:rPr>
      </w:pPr>
      <w:r>
        <w:rPr>
          <w:rFonts w:ascii="Times New Roman" w:hAnsi="Times New Roman" w:cs="Times New Roman"/>
          <w:color w:val="000000"/>
          <w:sz w:val="28"/>
          <w:szCs w:val="28"/>
          <w:lang w:val="nl-NL"/>
        </w:rPr>
        <w:br w:type="page"/>
      </w:r>
    </w:p>
    <w:p w:rsidR="0009378A" w:rsidRPr="0009378A" w:rsidRDefault="0009378A" w:rsidP="0009378A">
      <w:pP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Thứ ………., ngày …… / …… / 20…</w:t>
      </w:r>
    </w:p>
    <w:p w:rsidR="0009378A" w:rsidRPr="0009378A" w:rsidRDefault="0009378A" w:rsidP="0009378A">
      <w:pPr>
        <w:jc w:val="center"/>
        <w:rPr>
          <w:rFonts w:ascii="Times New Roman" w:hAnsi="Times New Roman" w:cs="Times New Roman"/>
          <w:i/>
          <w:color w:val="000000"/>
          <w:sz w:val="28"/>
          <w:szCs w:val="28"/>
          <w:lang w:val="nl-NL"/>
        </w:rPr>
      </w:pPr>
      <w:r w:rsidRPr="0009378A">
        <w:rPr>
          <w:rFonts w:ascii="Times New Roman" w:hAnsi="Times New Roman" w:cs="Times New Roman"/>
          <w:i/>
          <w:color w:val="000000"/>
          <w:sz w:val="28"/>
          <w:szCs w:val="28"/>
          <w:lang w:val="nl-NL"/>
        </w:rPr>
        <w:t>Rèn Chính tả tuần 16</w:t>
      </w:r>
    </w:p>
    <w:p w:rsidR="0009378A" w:rsidRPr="0009378A" w:rsidRDefault="0009378A" w:rsidP="0009378A">
      <w:pPr>
        <w:spacing w:line="305" w:lineRule="auto"/>
        <w:jc w:val="center"/>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 xml:space="preserve">Tuổi Ngựa </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 MỤC TIÊU:</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1. Kiến thức</w:t>
      </w:r>
      <w:r w:rsidRPr="0009378A">
        <w:rPr>
          <w:rFonts w:ascii="Times New Roman" w:hAnsi="Times New Roman" w:cs="Times New Roman"/>
          <w:color w:val="000000"/>
          <w:sz w:val="28"/>
          <w:szCs w:val="28"/>
          <w:lang w:val="nl-NL"/>
        </w:rPr>
        <w:t>: Củng cố kiến thức cho học sinh về phân biệt r/d/gi; ât/âc.</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2. Kĩ năng</w:t>
      </w:r>
      <w:r w:rsidRPr="0009378A">
        <w:rPr>
          <w:rFonts w:ascii="Times New Roman" w:hAnsi="Times New Roman" w:cs="Times New Roman"/>
          <w:color w:val="000000"/>
          <w:sz w:val="28"/>
          <w:szCs w:val="28"/>
          <w:lang w:val="nl-NL"/>
        </w:rPr>
        <w:t>: Rèn kĩ năng viết đúng chính tả.</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3. Thái độ</w:t>
      </w:r>
      <w:r w:rsidRPr="0009378A">
        <w:rPr>
          <w:rFonts w:ascii="Times New Roman" w:hAnsi="Times New Roman" w:cs="Times New Roman"/>
          <w:color w:val="000000"/>
          <w:sz w:val="28"/>
          <w:szCs w:val="28"/>
          <w:lang w:val="nl-NL"/>
        </w:rPr>
        <w:t>: Có ý thức viết đúng, viết đẹp; rèn chữ, giữ vở.</w:t>
      </w:r>
    </w:p>
    <w:p w:rsidR="0009378A" w:rsidRPr="0009378A" w:rsidRDefault="0009378A" w:rsidP="0009378A">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 Phân hóa</w:t>
      </w:r>
      <w:r w:rsidRPr="0009378A">
        <w:rPr>
          <w:rFonts w:ascii="Times New Roman" w:hAnsi="Times New Roman" w:cs="Times New Roman"/>
          <w:color w:val="000000"/>
          <w:sz w:val="28"/>
          <w:szCs w:val="28"/>
          <w:lang w:val="nl-NL"/>
        </w:rPr>
        <w:t>: Học sinh trung bình lựa chọn làm 1 trong 3 bài tập; học sinh khá lựa chọn làm 2 trong 3 bài tập; học sinh giỏi thực hiện hết các yêu cầu.</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 ĐỒ DÙNG DẠY – HỌC:</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1. Giáo viên: Bảng phụ, phiếu bài tập.</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2. Học sinh: Đồ dung học tập.</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III. CÁC HOẠT ĐỘNG DẠY – HỌC CHỦ YẾU:</w:t>
      </w:r>
    </w:p>
    <w:tbl>
      <w:tblPr>
        <w:tblW w:w="9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5320"/>
        <w:gridCol w:w="4296"/>
      </w:tblGrid>
      <w:tr w:rsidR="0009378A" w:rsidRPr="00A160FD" w:rsidTr="001B5D04">
        <w:trPr>
          <w:jc w:val="center"/>
        </w:trPr>
        <w:tc>
          <w:tcPr>
            <w:tcW w:w="5320" w:type="dxa"/>
            <w:tcBorders>
              <w:bottom w:val="single" w:sz="4" w:space="0" w:color="auto"/>
            </w:tcBorders>
            <w:shd w:val="clear" w:color="auto" w:fill="auto"/>
          </w:tcPr>
          <w:p w:rsidR="0009378A" w:rsidRPr="0009378A" w:rsidRDefault="0009378A" w:rsidP="00950EC8">
            <w:pPr>
              <w:spacing w:line="334"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rèn luyện của giáo viên</w:t>
            </w:r>
          </w:p>
        </w:tc>
        <w:tc>
          <w:tcPr>
            <w:tcW w:w="4296" w:type="dxa"/>
            <w:tcBorders>
              <w:bottom w:val="single" w:sz="4" w:space="0" w:color="auto"/>
            </w:tcBorders>
            <w:shd w:val="clear" w:color="auto" w:fill="auto"/>
          </w:tcPr>
          <w:p w:rsidR="0009378A" w:rsidRPr="0009378A" w:rsidRDefault="0009378A" w:rsidP="00950EC8">
            <w:pPr>
              <w:spacing w:line="334" w:lineRule="auto"/>
              <w:jc w:val="center"/>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Hoạt động học tập của học sinh</w:t>
            </w:r>
          </w:p>
        </w:tc>
      </w:tr>
      <w:tr w:rsidR="0009378A" w:rsidRPr="0009378A" w:rsidTr="001B5D04">
        <w:trPr>
          <w:jc w:val="center"/>
        </w:trPr>
        <w:tc>
          <w:tcPr>
            <w:tcW w:w="5320" w:type="dxa"/>
            <w:tcBorders>
              <w:bottom w:val="nil"/>
            </w:tcBorders>
            <w:shd w:val="clear" w:color="auto" w:fill="auto"/>
          </w:tcPr>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1. Hoạt động khởi động (5 phút):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Ổn định tổ chức</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Giới thiệu nội dung rèn luyện.</w:t>
            </w:r>
          </w:p>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2. Các hoạt động chính:</w:t>
            </w:r>
          </w:p>
        </w:tc>
        <w:tc>
          <w:tcPr>
            <w:tcW w:w="4296" w:type="dxa"/>
            <w:tcBorders>
              <w:bottom w:val="nil"/>
            </w:tcBorders>
            <w:shd w:val="clear" w:color="auto" w:fill="auto"/>
          </w:tcPr>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Hát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Lắng nghe.</w:t>
            </w:r>
          </w:p>
          <w:p w:rsidR="0009378A" w:rsidRPr="0009378A" w:rsidRDefault="0009378A" w:rsidP="00950EC8">
            <w:pPr>
              <w:spacing w:line="334" w:lineRule="auto"/>
              <w:jc w:val="both"/>
              <w:rPr>
                <w:rFonts w:ascii="Times New Roman" w:hAnsi="Times New Roman" w:cs="Times New Roman"/>
                <w:color w:val="000000"/>
                <w:sz w:val="28"/>
                <w:szCs w:val="28"/>
                <w:lang w:val="nl-NL"/>
              </w:rPr>
            </w:pPr>
          </w:p>
        </w:tc>
      </w:tr>
      <w:tr w:rsidR="0009378A" w:rsidRPr="0009378A" w:rsidTr="001B5D04">
        <w:trPr>
          <w:jc w:val="center"/>
        </w:trPr>
        <w:tc>
          <w:tcPr>
            <w:tcW w:w="5320" w:type="dxa"/>
            <w:tcBorders>
              <w:top w:val="nil"/>
              <w:bottom w:val="single" w:sz="4" w:space="0" w:color="auto"/>
            </w:tcBorders>
            <w:shd w:val="clear" w:color="auto" w:fill="auto"/>
          </w:tcPr>
          <w:p w:rsidR="0009378A" w:rsidRPr="0009378A" w:rsidRDefault="0009378A" w:rsidP="00950EC8">
            <w:pPr>
              <w:spacing w:line="334"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a. Hoạt động 1: Viết chính tả (12 phút):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Giáo viên yêu cầu học sinh đọc lại 2 đoạn chính tả cần viết trong sách giáo khoa.</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 Giáo viên cho học sinh viết bảng con một số từ dễ sai trong bài viết.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Giáo viên đọc cho học sinh viết lại bài chính tả.</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Mẹ ơi, con sẽ phi</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Qua bao nhiêu ngọn gió</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Gió xanh miền trung du</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Gió hồng vùng đất đỏ</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Gió đen hút đại ngàn</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Mâp mô triền núi đá...</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Con mang về cho mẹ</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Ngọn gió của trăm miền.</w:t>
            </w:r>
          </w:p>
          <w:p w:rsidR="0009378A" w:rsidRPr="0009378A" w:rsidRDefault="0009378A" w:rsidP="00950EC8">
            <w:pPr>
              <w:spacing w:line="312"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 xml:space="preserve"> Ngựa con sẽ đi khắp</w:t>
            </w:r>
          </w:p>
          <w:p w:rsidR="0009378A" w:rsidRPr="0009378A" w:rsidRDefault="0009378A" w:rsidP="00950EC8">
            <w:pPr>
              <w:spacing w:line="312"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Trên những cánh đồng hoa</w:t>
            </w:r>
          </w:p>
          <w:p w:rsidR="0009378A" w:rsidRPr="0009378A" w:rsidRDefault="0009378A" w:rsidP="00950EC8">
            <w:pPr>
              <w:spacing w:line="312"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Lóa màu trắng hoa mơ</w:t>
            </w:r>
          </w:p>
          <w:p w:rsidR="0009378A" w:rsidRPr="0009378A" w:rsidRDefault="0009378A" w:rsidP="00950EC8">
            <w:pPr>
              <w:spacing w:line="312"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Trang giấy nguyên chưa viết</w:t>
            </w:r>
          </w:p>
          <w:p w:rsidR="0009378A" w:rsidRPr="0009378A" w:rsidRDefault="0009378A" w:rsidP="00950EC8">
            <w:pPr>
              <w:spacing w:line="312"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Con làm sao ôm hết</w:t>
            </w:r>
          </w:p>
          <w:p w:rsidR="0009378A" w:rsidRPr="0009378A" w:rsidRDefault="0009378A" w:rsidP="00950EC8">
            <w:pPr>
              <w:spacing w:line="312"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Mùi hoa huệ ngọt ngào</w:t>
            </w:r>
          </w:p>
          <w:p w:rsidR="0009378A" w:rsidRPr="0009378A" w:rsidRDefault="0009378A" w:rsidP="00950EC8">
            <w:pPr>
              <w:spacing w:line="312"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Gió và nắng xôn xao</w:t>
            </w:r>
          </w:p>
          <w:p w:rsidR="0009378A" w:rsidRPr="0009378A" w:rsidRDefault="0009378A" w:rsidP="00950EC8">
            <w:pPr>
              <w:spacing w:line="312" w:lineRule="auto"/>
              <w:jc w:val="both"/>
              <w:rPr>
                <w:rFonts w:ascii="Times New Roman" w:hAnsi="Times New Roman" w:cs="Times New Roman"/>
                <w:b/>
                <w:i/>
                <w:color w:val="000000"/>
                <w:sz w:val="28"/>
                <w:szCs w:val="28"/>
                <w:lang w:val="nl-NL"/>
              </w:rPr>
            </w:pPr>
            <w:r w:rsidRPr="0009378A">
              <w:rPr>
                <w:rFonts w:ascii="Times New Roman" w:hAnsi="Times New Roman" w:cs="Times New Roman"/>
                <w:b/>
                <w:i/>
                <w:color w:val="000000"/>
                <w:sz w:val="28"/>
                <w:szCs w:val="28"/>
                <w:lang w:val="nl-NL"/>
              </w:rPr>
              <w:t>Khắp đồng hoa cúc dại</w:t>
            </w:r>
          </w:p>
          <w:p w:rsidR="0009378A" w:rsidRPr="0009378A" w:rsidRDefault="0009378A" w:rsidP="00950EC8">
            <w:pPr>
              <w:spacing w:line="312" w:lineRule="auto"/>
              <w:jc w:val="both"/>
              <w:rPr>
                <w:rFonts w:ascii="Times New Roman" w:hAnsi="Times New Roman" w:cs="Times New Roman"/>
                <w:i/>
                <w:color w:val="000000"/>
                <w:sz w:val="28"/>
                <w:szCs w:val="28"/>
                <w:lang w:val="nl-NL"/>
              </w:rPr>
            </w:pPr>
            <w:r w:rsidRPr="0009378A">
              <w:rPr>
                <w:rFonts w:ascii="Times New Roman" w:hAnsi="Times New Roman" w:cs="Times New Roman"/>
                <w:i/>
                <w:color w:val="000000"/>
                <w:sz w:val="28"/>
                <w:szCs w:val="28"/>
                <w:lang w:val="nl-NL"/>
              </w:rPr>
              <w:t xml:space="preserve">                   Xuân Quỳnh</w:t>
            </w:r>
          </w:p>
        </w:tc>
        <w:tc>
          <w:tcPr>
            <w:tcW w:w="4296" w:type="dxa"/>
            <w:tcBorders>
              <w:top w:val="nil"/>
              <w:bottom w:val="single" w:sz="4" w:space="0" w:color="auto"/>
            </w:tcBorders>
            <w:shd w:val="clear" w:color="auto" w:fill="auto"/>
          </w:tcPr>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- 2 em đọc luân phiên, lớp đọc thầm.</w:t>
            </w: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 Học sinh viết bảng con.</w:t>
            </w: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Học sinh viết bài.</w:t>
            </w: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p>
        </w:tc>
      </w:tr>
      <w:tr w:rsidR="0009378A" w:rsidRPr="0009378A" w:rsidTr="001B5D04">
        <w:trPr>
          <w:jc w:val="center"/>
        </w:trPr>
        <w:tc>
          <w:tcPr>
            <w:tcW w:w="5320" w:type="dxa"/>
            <w:tcBorders>
              <w:top w:val="single" w:sz="4" w:space="0" w:color="auto"/>
              <w:bottom w:val="nil"/>
            </w:tcBorders>
            <w:shd w:val="clear" w:color="auto" w:fill="auto"/>
          </w:tcPr>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lastRenderedPageBreak/>
              <w:t>b. Hoạt động 2: Luyện bài tập chính tả (12 phút):</w:t>
            </w:r>
          </w:p>
        </w:tc>
        <w:tc>
          <w:tcPr>
            <w:tcW w:w="4296" w:type="dxa"/>
            <w:tcBorders>
              <w:top w:val="single" w:sz="4" w:space="0" w:color="auto"/>
              <w:bottom w:val="nil"/>
            </w:tcBorders>
            <w:shd w:val="clear" w:color="auto" w:fill="auto"/>
          </w:tcPr>
          <w:p w:rsidR="0009378A" w:rsidRPr="0009378A" w:rsidRDefault="0009378A" w:rsidP="00950EC8">
            <w:pPr>
              <w:spacing w:line="334" w:lineRule="auto"/>
              <w:jc w:val="both"/>
              <w:rPr>
                <w:rFonts w:ascii="Times New Roman" w:hAnsi="Times New Roman" w:cs="Times New Roman"/>
                <w:color w:val="000000"/>
                <w:sz w:val="28"/>
                <w:szCs w:val="28"/>
                <w:lang w:val="nl-NL"/>
              </w:rPr>
            </w:pPr>
          </w:p>
        </w:tc>
      </w:tr>
      <w:tr w:rsidR="0009378A" w:rsidRPr="00A160FD" w:rsidTr="001B5D04">
        <w:trPr>
          <w:jc w:val="center"/>
        </w:trPr>
        <w:tc>
          <w:tcPr>
            <w:tcW w:w="5320" w:type="dxa"/>
            <w:tcBorders>
              <w:top w:val="nil"/>
              <w:bottom w:val="nil"/>
            </w:tcBorders>
            <w:shd w:val="clear" w:color="auto" w:fill="auto"/>
          </w:tcPr>
          <w:p w:rsidR="0009378A" w:rsidRPr="0009378A" w:rsidRDefault="0009378A" w:rsidP="00950EC8">
            <w:pPr>
              <w:spacing w:line="430"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 xml:space="preserve">Bài 1. </w:t>
            </w:r>
            <w:r w:rsidRPr="0009378A">
              <w:rPr>
                <w:rFonts w:ascii="Times New Roman" w:hAnsi="Times New Roman" w:cs="Times New Roman"/>
                <w:color w:val="000000"/>
                <w:sz w:val="28"/>
                <w:szCs w:val="28"/>
                <w:lang w:val="nl-NL"/>
              </w:rPr>
              <w:t xml:space="preserve">Điền vào chỗ trống </w:t>
            </w:r>
            <w:r w:rsidRPr="0009378A">
              <w:rPr>
                <w:rFonts w:ascii="Times New Roman" w:hAnsi="Times New Roman" w:cs="Times New Roman"/>
                <w:b/>
                <w:i/>
                <w:color w:val="000000"/>
                <w:sz w:val="28"/>
                <w:szCs w:val="28"/>
                <w:lang w:val="nl-NL"/>
              </w:rPr>
              <w:t>d</w:t>
            </w:r>
            <w:r w:rsidRPr="0009378A">
              <w:rPr>
                <w:rFonts w:ascii="Times New Roman" w:hAnsi="Times New Roman" w:cs="Times New Roman"/>
                <w:color w:val="000000"/>
                <w:sz w:val="28"/>
                <w:szCs w:val="28"/>
                <w:lang w:val="nl-NL"/>
              </w:rPr>
              <w:t xml:space="preserve"> hay </w:t>
            </w:r>
            <w:r w:rsidRPr="0009378A">
              <w:rPr>
                <w:rFonts w:ascii="Times New Roman" w:hAnsi="Times New Roman" w:cs="Times New Roman"/>
                <w:b/>
                <w:i/>
                <w:color w:val="000000"/>
                <w:sz w:val="28"/>
                <w:szCs w:val="28"/>
                <w:lang w:val="nl-NL"/>
              </w:rPr>
              <w:t>gi</w:t>
            </w:r>
            <w:r w:rsidRPr="0009378A">
              <w:rPr>
                <w:rFonts w:ascii="Times New Roman" w:hAnsi="Times New Roman" w:cs="Times New Roman"/>
                <w:color w:val="000000"/>
                <w:sz w:val="28"/>
                <w:szCs w:val="28"/>
                <w:lang w:val="nl-NL"/>
              </w:rPr>
              <w:t>:</w:t>
            </w:r>
          </w:p>
          <w:p w:rsidR="0009378A" w:rsidRPr="0009378A" w:rsidRDefault="0009378A" w:rsidP="00950EC8">
            <w:pPr>
              <w:spacing w:line="43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Vừa ra khỏi nhà, anh keo kiệt cởi ngay đôi ..ày, đeo lên cổ. Đến cổng nhà người bạn, một con chó ...ữ nhảy ra cắn ngay vào bắp chân. Anh liền ôm lấy vết thương và mừng rỡ cho rằng ...ù sao cũng không hỏng đôi ...ày.</w:t>
            </w:r>
          </w:p>
        </w:tc>
        <w:tc>
          <w:tcPr>
            <w:tcW w:w="4296" w:type="dxa"/>
            <w:tcBorders>
              <w:top w:val="nil"/>
              <w:bottom w:val="nil"/>
            </w:tcBorders>
            <w:shd w:val="clear" w:color="auto" w:fill="auto"/>
          </w:tcPr>
          <w:p w:rsidR="0009378A" w:rsidRPr="0009378A" w:rsidRDefault="0009378A" w:rsidP="00950EC8">
            <w:pPr>
              <w:spacing w:line="430"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 xml:space="preserve">Bài 3. </w:t>
            </w:r>
            <w:r w:rsidRPr="0009378A">
              <w:rPr>
                <w:rFonts w:ascii="Times New Roman" w:hAnsi="Times New Roman" w:cs="Times New Roman"/>
                <w:color w:val="000000"/>
                <w:sz w:val="28"/>
                <w:szCs w:val="28"/>
                <w:lang w:val="nl-NL"/>
              </w:rPr>
              <w:t xml:space="preserve">Điền âm đầu vào chỗ trống cho đúng </w:t>
            </w:r>
            <w:r w:rsidRPr="0009378A">
              <w:rPr>
                <w:rFonts w:ascii="Times New Roman" w:hAnsi="Times New Roman" w:cs="Times New Roman"/>
                <w:b/>
                <w:color w:val="000000"/>
                <w:sz w:val="28"/>
                <w:szCs w:val="28"/>
                <w:lang w:val="nl-NL"/>
              </w:rPr>
              <w:t>r/d/gi</w:t>
            </w:r>
            <w:r w:rsidRPr="0009378A">
              <w:rPr>
                <w:rFonts w:ascii="Times New Roman" w:hAnsi="Times New Roman" w:cs="Times New Roman"/>
                <w:color w:val="000000"/>
                <w:sz w:val="28"/>
                <w:szCs w:val="28"/>
                <w:lang w:val="nl-NL"/>
              </w:rPr>
              <w:t>:</w:t>
            </w:r>
          </w:p>
          <w:p w:rsidR="0009378A" w:rsidRPr="0009378A" w:rsidRDefault="0009378A" w:rsidP="00950EC8">
            <w:pPr>
              <w:spacing w:line="43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ab/>
              <w:t>Bứt khỏi sình đi ...ạo</w:t>
            </w:r>
          </w:p>
          <w:p w:rsidR="0009378A" w:rsidRPr="0009378A" w:rsidRDefault="0009378A" w:rsidP="00950EC8">
            <w:pPr>
              <w:spacing w:line="43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ab/>
              <w:t>...ong mây trắng làm buồm</w:t>
            </w:r>
          </w:p>
          <w:p w:rsidR="0009378A" w:rsidRPr="0009378A" w:rsidRDefault="0009378A" w:rsidP="00950EC8">
            <w:pPr>
              <w:spacing w:line="43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ab/>
              <w:t>Mượn trăng non làm ...áo</w:t>
            </w:r>
          </w:p>
          <w:p w:rsidR="0009378A" w:rsidRPr="0009378A" w:rsidRDefault="0009378A" w:rsidP="00950EC8">
            <w:pPr>
              <w:spacing w:line="43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ab/>
              <w:t>Nhái ...ứt áo đi theo</w:t>
            </w:r>
          </w:p>
          <w:p w:rsidR="0009378A" w:rsidRPr="0009378A" w:rsidRDefault="0009378A" w:rsidP="00950EC8">
            <w:pPr>
              <w:spacing w:line="43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ab/>
              <w:t>Nghêu ngao ngồi tập hát</w:t>
            </w:r>
          </w:p>
          <w:p w:rsidR="0009378A" w:rsidRPr="0009378A" w:rsidRDefault="0009378A" w:rsidP="00950EC8">
            <w:pPr>
              <w:spacing w:line="43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ab/>
              <w:t>Nước vỗ tay ...àn ...ạt</w:t>
            </w:r>
          </w:p>
          <w:p w:rsidR="0009378A" w:rsidRPr="0009378A" w:rsidRDefault="0009378A" w:rsidP="00950EC8">
            <w:pPr>
              <w:spacing w:line="43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ab/>
              <w:t>Sóng nhạc bơi đầy sông.</w:t>
            </w:r>
            <w:r w:rsidRPr="0009378A">
              <w:rPr>
                <w:rFonts w:ascii="Times New Roman" w:hAnsi="Times New Roman" w:cs="Times New Roman"/>
                <w:color w:val="000000"/>
                <w:sz w:val="28"/>
                <w:szCs w:val="28"/>
                <w:lang w:val="nl-NL"/>
              </w:rPr>
              <w:tab/>
              <w:t xml:space="preserve"> </w:t>
            </w:r>
          </w:p>
        </w:tc>
      </w:tr>
      <w:tr w:rsidR="0009378A" w:rsidRPr="00A160FD" w:rsidTr="001B5D04">
        <w:trPr>
          <w:trHeight w:val="2097"/>
          <w:jc w:val="center"/>
        </w:trPr>
        <w:tc>
          <w:tcPr>
            <w:tcW w:w="5320" w:type="dxa"/>
            <w:tcBorders>
              <w:top w:val="nil"/>
              <w:bottom w:val="nil"/>
            </w:tcBorders>
            <w:shd w:val="clear" w:color="auto" w:fill="auto"/>
          </w:tcPr>
          <w:p w:rsidR="0009378A" w:rsidRPr="0009378A" w:rsidRDefault="0009378A" w:rsidP="00950EC8">
            <w:pPr>
              <w:spacing w:line="430"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 xml:space="preserve">Bài 2. </w:t>
            </w:r>
            <w:r w:rsidRPr="0009378A">
              <w:rPr>
                <w:rFonts w:ascii="Times New Roman" w:hAnsi="Times New Roman" w:cs="Times New Roman"/>
                <w:color w:val="000000"/>
                <w:sz w:val="28"/>
                <w:szCs w:val="28"/>
                <w:lang w:val="nl-NL"/>
              </w:rPr>
              <w:t xml:space="preserve">Điền vào chỗ trống tiếng có chứa âm </w:t>
            </w:r>
            <w:r w:rsidRPr="0009378A">
              <w:rPr>
                <w:rFonts w:ascii="Times New Roman" w:hAnsi="Times New Roman" w:cs="Times New Roman"/>
                <w:b/>
                <w:i/>
                <w:color w:val="000000"/>
                <w:sz w:val="28"/>
                <w:szCs w:val="28"/>
                <w:lang w:val="nl-NL"/>
              </w:rPr>
              <w:t>r/d/gi</w:t>
            </w:r>
            <w:r w:rsidRPr="0009378A">
              <w:rPr>
                <w:rFonts w:ascii="Times New Roman" w:hAnsi="Times New Roman" w:cs="Times New Roman"/>
                <w:color w:val="000000"/>
                <w:sz w:val="28"/>
                <w:szCs w:val="28"/>
                <w:lang w:val="nl-NL"/>
              </w:rPr>
              <w:t>:</w:t>
            </w:r>
          </w:p>
          <w:p w:rsidR="0009378A" w:rsidRPr="0009378A" w:rsidRDefault="0009378A" w:rsidP="00950EC8">
            <w:pPr>
              <w:spacing w:line="43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xml:space="preserve">Cây trên đường phố Hà Nội như tấm lịch có thể đo thời ....... hàng tháng bằng hương và sắc của từng loài. Tháng ...êng là quất, là đào đỏ ....... trên khắp các công viên.Tháng hai, cụm cây gạo ở cổng đền Ngọc Sơn nở hoa như </w:t>
            </w:r>
            <w:r w:rsidRPr="0009378A">
              <w:rPr>
                <w:rFonts w:ascii="Times New Roman" w:hAnsi="Times New Roman" w:cs="Times New Roman"/>
                <w:color w:val="000000"/>
                <w:sz w:val="28"/>
                <w:szCs w:val="28"/>
                <w:lang w:val="nl-NL"/>
              </w:rPr>
              <w:lastRenderedPageBreak/>
              <w:t>những điểm son gọi từng đàn sáo lại quây quần.</w:t>
            </w:r>
          </w:p>
        </w:tc>
        <w:tc>
          <w:tcPr>
            <w:tcW w:w="4296" w:type="dxa"/>
            <w:tcBorders>
              <w:top w:val="nil"/>
              <w:bottom w:val="nil"/>
            </w:tcBorders>
            <w:shd w:val="clear" w:color="auto" w:fill="auto"/>
          </w:tcPr>
          <w:p w:rsidR="0009378A" w:rsidRPr="0009378A" w:rsidRDefault="0009378A" w:rsidP="00950EC8">
            <w:pPr>
              <w:spacing w:line="430"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Tháng ba, hoa sấu ...... trắng mặt hè. Tháng tư, e ấp hương ngọc lan nhẹ buông trong ..... Tháng năm, chói gắt màu hoa phượng đỏ xôn xao ...... ...... một mùa thi. Tháng sáu, tháng bảy, hoa bằng lăng bừng lên ....... phố, làm ...... đi cái không khí oi nồng bằng sắc tím của ........ mình.</w:t>
            </w:r>
          </w:p>
        </w:tc>
      </w:tr>
      <w:tr w:rsidR="0009378A" w:rsidRPr="0009378A" w:rsidTr="001B5D04">
        <w:trPr>
          <w:jc w:val="center"/>
        </w:trPr>
        <w:tc>
          <w:tcPr>
            <w:tcW w:w="5320" w:type="dxa"/>
            <w:tcBorders>
              <w:top w:val="single" w:sz="4" w:space="0" w:color="auto"/>
            </w:tcBorders>
            <w:shd w:val="clear" w:color="auto" w:fill="auto"/>
          </w:tcPr>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lastRenderedPageBreak/>
              <w:t>c. Hoạt động 3: Sửa bài (8 phút):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Yêu cầu các nhóm trình bày.</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Giáo viên nhận xét, sửa bài.</w:t>
            </w:r>
          </w:p>
          <w:p w:rsidR="0009378A" w:rsidRPr="0009378A" w:rsidRDefault="0009378A" w:rsidP="00950EC8">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3. Hoạt động nối tiếp (3 phút):</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Yêu cầu học sinh tóm tắt nội dung rèn luyện.</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Nhận xét tiết học.</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Nhắc nhở học sinh về viết lại những từ còn viết sai; chuẩn bị bài buổi sáng tuần sau.</w:t>
            </w:r>
          </w:p>
          <w:p w:rsidR="0009378A" w:rsidRPr="0009378A" w:rsidRDefault="0009378A" w:rsidP="00950EC8">
            <w:pPr>
              <w:spacing w:line="334" w:lineRule="auto"/>
              <w:jc w:val="both"/>
              <w:rPr>
                <w:rFonts w:ascii="Times New Roman" w:hAnsi="Times New Roman" w:cs="Times New Roman"/>
                <w:color w:val="000000"/>
                <w:sz w:val="28"/>
                <w:szCs w:val="28"/>
                <w:lang w:val="nl-NL"/>
              </w:rPr>
            </w:pPr>
          </w:p>
        </w:tc>
        <w:tc>
          <w:tcPr>
            <w:tcW w:w="4296" w:type="dxa"/>
            <w:tcBorders>
              <w:top w:val="single" w:sz="4" w:space="0" w:color="auto"/>
            </w:tcBorders>
            <w:shd w:val="clear" w:color="auto" w:fill="auto"/>
          </w:tcPr>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Các nhóm trình bày.</w:t>
            </w: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Học sinh nhận xét, sửa bài.</w:t>
            </w:r>
          </w:p>
          <w:p w:rsidR="0009378A" w:rsidRPr="0009378A" w:rsidRDefault="0009378A" w:rsidP="00950EC8">
            <w:pPr>
              <w:spacing w:line="334" w:lineRule="auto"/>
              <w:jc w:val="both"/>
              <w:rPr>
                <w:rFonts w:ascii="Times New Roman" w:hAnsi="Times New Roman" w:cs="Times New Roman"/>
                <w:color w:val="000000"/>
                <w:sz w:val="28"/>
                <w:szCs w:val="28"/>
                <w:lang w:val="nl-NL"/>
              </w:rPr>
            </w:pPr>
          </w:p>
          <w:p w:rsidR="0009378A" w:rsidRPr="0009378A" w:rsidRDefault="0009378A" w:rsidP="00950EC8">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 Học sinh phát biểu.</w:t>
            </w:r>
          </w:p>
        </w:tc>
      </w:tr>
    </w:tbl>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rPr>
          <w:rFonts w:ascii="Times New Roman" w:hAnsi="Times New Roman" w:cs="Times New Roman"/>
          <w:color w:val="000000"/>
          <w:sz w:val="28"/>
          <w:szCs w:val="28"/>
          <w:lang w:val="nl-NL"/>
        </w:rPr>
      </w:pPr>
    </w:p>
    <w:p w:rsidR="001B5D04" w:rsidRDefault="001B5D04">
      <w:pPr>
        <w:rPr>
          <w:rFonts w:ascii="Times New Roman" w:hAnsi="Times New Roman" w:cs="Times New Roman"/>
          <w:color w:val="000000"/>
          <w:sz w:val="28"/>
          <w:szCs w:val="28"/>
          <w:lang w:val="nl-NL"/>
        </w:rPr>
      </w:pPr>
      <w:r>
        <w:rPr>
          <w:rFonts w:ascii="Times New Roman" w:hAnsi="Times New Roman" w:cs="Times New Roman"/>
          <w:color w:val="000000"/>
          <w:sz w:val="28"/>
          <w:szCs w:val="28"/>
          <w:lang w:val="nl-NL"/>
        </w:rPr>
        <w:br w:type="page"/>
      </w:r>
    </w:p>
    <w:p w:rsidR="0009378A" w:rsidRPr="0009378A" w:rsidRDefault="0009378A" w:rsidP="0009378A">
      <w:pPr>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lastRenderedPageBreak/>
        <w:t>Thứ ………., ngày …… / …… / 20…</w:t>
      </w:r>
    </w:p>
    <w:p w:rsidR="0009378A" w:rsidRPr="0009378A" w:rsidRDefault="0009378A" w:rsidP="0009378A">
      <w:pPr>
        <w:jc w:val="center"/>
        <w:rPr>
          <w:rFonts w:ascii="Times New Roman" w:hAnsi="Times New Roman" w:cs="Times New Roman"/>
          <w:i/>
          <w:color w:val="000000"/>
          <w:sz w:val="28"/>
          <w:szCs w:val="28"/>
          <w:lang w:val="nl-NL"/>
        </w:rPr>
      </w:pPr>
      <w:r w:rsidRPr="0009378A">
        <w:rPr>
          <w:rFonts w:ascii="Times New Roman" w:hAnsi="Times New Roman" w:cs="Times New Roman"/>
          <w:i/>
          <w:color w:val="000000"/>
          <w:sz w:val="28"/>
          <w:szCs w:val="28"/>
          <w:lang w:val="nl-NL"/>
        </w:rPr>
        <w:t>Rèn Luyện từ và câu tuần 16</w:t>
      </w:r>
    </w:p>
    <w:p w:rsidR="0009378A" w:rsidRPr="0009378A" w:rsidRDefault="0009378A" w:rsidP="0009378A">
      <w:pPr>
        <w:jc w:val="center"/>
        <w:rPr>
          <w:rFonts w:ascii="Times New Roman" w:hAnsi="Times New Roman" w:cs="Times New Roman"/>
          <w:i/>
          <w:color w:val="000000"/>
          <w:sz w:val="28"/>
          <w:szCs w:val="28"/>
          <w:lang w:val="nl-NL"/>
        </w:rPr>
      </w:pPr>
      <w:r w:rsidRPr="0009378A">
        <w:rPr>
          <w:rFonts w:ascii="Times New Roman" w:hAnsi="Times New Roman" w:cs="Times New Roman"/>
          <w:b/>
          <w:color w:val="000000"/>
          <w:sz w:val="28"/>
          <w:szCs w:val="28"/>
          <w:lang w:val="nl-NL"/>
        </w:rPr>
        <w:t>Đồ Chơi - Trò Chơi</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 MỤC TIÊU:</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1. Kiến thức</w:t>
      </w:r>
      <w:r w:rsidRPr="0009378A">
        <w:rPr>
          <w:rFonts w:ascii="Times New Roman" w:hAnsi="Times New Roman" w:cs="Times New Roman"/>
          <w:color w:val="000000"/>
          <w:sz w:val="28"/>
          <w:szCs w:val="28"/>
          <w:lang w:val="nl-NL"/>
        </w:rPr>
        <w:t>: Giúp học sinh củng cố kiến thức về chủ đề Đồ chơi - Trò chơi.</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2. Kĩ năng</w:t>
      </w:r>
      <w:r w:rsidRPr="0009378A">
        <w:rPr>
          <w:rFonts w:ascii="Times New Roman" w:hAnsi="Times New Roman" w:cs="Times New Roman"/>
          <w:color w:val="000000"/>
          <w:sz w:val="28"/>
          <w:szCs w:val="28"/>
          <w:lang w:val="nl-NL"/>
        </w:rPr>
        <w:t>: Thực hiện tốt các bài tập củng cố và mở rộng.</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b/>
          <w:i/>
          <w:color w:val="000000"/>
          <w:sz w:val="28"/>
          <w:szCs w:val="28"/>
          <w:lang w:val="nl-NL"/>
        </w:rPr>
        <w:t>3. Thái độ</w:t>
      </w:r>
      <w:r w:rsidRPr="0009378A">
        <w:rPr>
          <w:rFonts w:ascii="Times New Roman" w:hAnsi="Times New Roman" w:cs="Times New Roman"/>
          <w:color w:val="000000"/>
          <w:sz w:val="28"/>
          <w:szCs w:val="28"/>
          <w:lang w:val="nl-NL"/>
        </w:rPr>
        <w:t>: Yêu thích môn học.</w:t>
      </w:r>
    </w:p>
    <w:p w:rsidR="0009378A" w:rsidRPr="0009378A" w:rsidRDefault="0009378A" w:rsidP="0009378A">
      <w:pPr>
        <w:spacing w:line="334" w:lineRule="auto"/>
        <w:jc w:val="both"/>
        <w:rPr>
          <w:rFonts w:ascii="Times New Roman" w:hAnsi="Times New Roman" w:cs="Times New Roman"/>
          <w:color w:val="000000"/>
          <w:sz w:val="28"/>
          <w:szCs w:val="28"/>
          <w:lang w:val="nl-NL"/>
        </w:rPr>
      </w:pPr>
      <w:r w:rsidRPr="0009378A">
        <w:rPr>
          <w:rFonts w:ascii="Times New Roman" w:hAnsi="Times New Roman" w:cs="Times New Roman"/>
          <w:b/>
          <w:color w:val="000000"/>
          <w:sz w:val="28"/>
          <w:szCs w:val="28"/>
          <w:lang w:val="nl-NL"/>
        </w:rPr>
        <w:t>* Phân hóa</w:t>
      </w:r>
      <w:r w:rsidRPr="0009378A">
        <w:rPr>
          <w:rFonts w:ascii="Times New Roman" w:hAnsi="Times New Roman" w:cs="Times New Roman"/>
          <w:color w:val="000000"/>
          <w:sz w:val="28"/>
          <w:szCs w:val="28"/>
          <w:lang w:val="nl-NL"/>
        </w:rPr>
        <w:t>: học sinh trung bình chỉ làm 3 trong 5 bài; học sinh khá làm 4 trong 5 bài; học sinh giỏi làm hết theo yêu cầu của đề.</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 ĐỒ DÙNG DẠY – HỌC:</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1. Giáo viên: Bảng phụ, phiếu bài tập.</w:t>
      </w:r>
    </w:p>
    <w:p w:rsidR="0009378A" w:rsidRPr="0009378A" w:rsidRDefault="0009378A" w:rsidP="0009378A">
      <w:pPr>
        <w:spacing w:line="334" w:lineRule="auto"/>
        <w:ind w:firstLine="720"/>
        <w:jc w:val="both"/>
        <w:rPr>
          <w:rFonts w:ascii="Times New Roman" w:hAnsi="Times New Roman" w:cs="Times New Roman"/>
          <w:color w:val="000000"/>
          <w:sz w:val="28"/>
          <w:szCs w:val="28"/>
          <w:lang w:val="nl-NL"/>
        </w:rPr>
      </w:pPr>
      <w:r w:rsidRPr="0009378A">
        <w:rPr>
          <w:rFonts w:ascii="Times New Roman" w:hAnsi="Times New Roman" w:cs="Times New Roman"/>
          <w:color w:val="000000"/>
          <w:sz w:val="28"/>
          <w:szCs w:val="28"/>
          <w:lang w:val="nl-NL"/>
        </w:rPr>
        <w:t>2. Học sinh: Đồ dung học tập.</w:t>
      </w:r>
    </w:p>
    <w:p w:rsidR="0009378A" w:rsidRPr="0009378A" w:rsidRDefault="0009378A" w:rsidP="0009378A">
      <w:pPr>
        <w:spacing w:line="334" w:lineRule="auto"/>
        <w:jc w:val="both"/>
        <w:rPr>
          <w:rFonts w:ascii="Times New Roman" w:hAnsi="Times New Roman" w:cs="Times New Roman"/>
          <w:b/>
          <w:color w:val="000000"/>
          <w:sz w:val="28"/>
          <w:szCs w:val="28"/>
          <w:lang w:val="nl-NL"/>
        </w:rPr>
      </w:pPr>
      <w:r w:rsidRPr="0009378A">
        <w:rPr>
          <w:rFonts w:ascii="Times New Roman" w:hAnsi="Times New Roman" w:cs="Times New Roman"/>
          <w:b/>
          <w:color w:val="000000"/>
          <w:sz w:val="28"/>
          <w:szCs w:val="28"/>
          <w:lang w:val="nl-NL"/>
        </w:rPr>
        <w:t>III. CÁC HOẠT ĐỘNG DẠY – HỌC CHỦ YẾU:</w:t>
      </w:r>
    </w:p>
    <w:tbl>
      <w:tblPr>
        <w:tblStyle w:val="TableGrid2"/>
        <w:tblW w:w="9616" w:type="dxa"/>
        <w:jc w:val="center"/>
        <w:tblLayout w:type="fixed"/>
        <w:tblCellMar>
          <w:top w:w="57" w:type="dxa"/>
          <w:bottom w:w="57" w:type="dxa"/>
        </w:tblCellMar>
        <w:tblLook w:val="0000" w:firstRow="0" w:lastRow="0" w:firstColumn="0" w:lastColumn="0" w:noHBand="0" w:noVBand="0"/>
      </w:tblPr>
      <w:tblGrid>
        <w:gridCol w:w="5320"/>
        <w:gridCol w:w="4296"/>
      </w:tblGrid>
      <w:tr w:rsidR="0009378A" w:rsidRPr="00A160FD" w:rsidTr="001B5D04">
        <w:trPr>
          <w:jc w:val="center"/>
        </w:trPr>
        <w:tc>
          <w:tcPr>
            <w:tcW w:w="5320" w:type="dxa"/>
            <w:tcBorders>
              <w:bottom w:val="single" w:sz="4" w:space="0" w:color="auto"/>
            </w:tcBorders>
          </w:tcPr>
          <w:p w:rsidR="0009378A" w:rsidRPr="0009378A" w:rsidRDefault="0009378A" w:rsidP="00950EC8">
            <w:pPr>
              <w:spacing w:line="334" w:lineRule="auto"/>
              <w:jc w:val="center"/>
              <w:rPr>
                <w:b/>
                <w:i/>
                <w:color w:val="000000"/>
                <w:sz w:val="28"/>
                <w:szCs w:val="28"/>
                <w:lang w:val="nl-NL"/>
              </w:rPr>
            </w:pPr>
            <w:r w:rsidRPr="0009378A">
              <w:rPr>
                <w:b/>
                <w:i/>
                <w:color w:val="000000"/>
                <w:sz w:val="28"/>
                <w:szCs w:val="28"/>
                <w:lang w:val="nl-NL"/>
              </w:rPr>
              <w:t>Hoạt động rèn luyện của giáo viên</w:t>
            </w:r>
          </w:p>
        </w:tc>
        <w:tc>
          <w:tcPr>
            <w:tcW w:w="4296" w:type="dxa"/>
            <w:tcBorders>
              <w:bottom w:val="single" w:sz="4" w:space="0" w:color="auto"/>
            </w:tcBorders>
          </w:tcPr>
          <w:p w:rsidR="0009378A" w:rsidRPr="0009378A" w:rsidRDefault="0009378A" w:rsidP="00950EC8">
            <w:pPr>
              <w:spacing w:line="334" w:lineRule="auto"/>
              <w:jc w:val="center"/>
              <w:rPr>
                <w:b/>
                <w:i/>
                <w:color w:val="000000"/>
                <w:sz w:val="28"/>
                <w:szCs w:val="28"/>
                <w:lang w:val="nl-NL"/>
              </w:rPr>
            </w:pPr>
            <w:r w:rsidRPr="0009378A">
              <w:rPr>
                <w:b/>
                <w:i/>
                <w:color w:val="000000"/>
                <w:sz w:val="28"/>
                <w:szCs w:val="28"/>
                <w:lang w:val="nl-NL"/>
              </w:rPr>
              <w:t>Hoạt động học tập của học sinh</w:t>
            </w:r>
          </w:p>
        </w:tc>
      </w:tr>
      <w:tr w:rsidR="0009378A" w:rsidRPr="0009378A" w:rsidTr="001B5D04">
        <w:trPr>
          <w:jc w:val="center"/>
        </w:trPr>
        <w:tc>
          <w:tcPr>
            <w:tcW w:w="5320" w:type="dxa"/>
            <w:tcBorders>
              <w:bottom w:val="nil"/>
            </w:tcBorders>
          </w:tcPr>
          <w:p w:rsidR="0009378A" w:rsidRPr="0009378A" w:rsidRDefault="0009378A" w:rsidP="00950EC8">
            <w:pPr>
              <w:spacing w:line="334" w:lineRule="auto"/>
              <w:jc w:val="both"/>
              <w:rPr>
                <w:b/>
                <w:color w:val="000000"/>
                <w:sz w:val="28"/>
                <w:szCs w:val="28"/>
                <w:lang w:val="nl-NL"/>
              </w:rPr>
            </w:pPr>
            <w:r w:rsidRPr="0009378A">
              <w:rPr>
                <w:b/>
                <w:color w:val="000000"/>
                <w:sz w:val="28"/>
                <w:szCs w:val="28"/>
                <w:lang w:val="nl-NL"/>
              </w:rPr>
              <w:t>1. Hoạt động khởi động (5 phút):</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Ổn định tổ chức</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Giới thiệu nội dung rèn luyện.</w:t>
            </w:r>
          </w:p>
          <w:p w:rsidR="0009378A" w:rsidRPr="0009378A" w:rsidRDefault="0009378A" w:rsidP="00950EC8">
            <w:pPr>
              <w:spacing w:line="334" w:lineRule="auto"/>
              <w:jc w:val="both"/>
              <w:rPr>
                <w:b/>
                <w:color w:val="000000"/>
                <w:sz w:val="28"/>
                <w:szCs w:val="28"/>
                <w:lang w:val="nl-NL"/>
              </w:rPr>
            </w:pPr>
            <w:r w:rsidRPr="0009378A">
              <w:rPr>
                <w:b/>
                <w:color w:val="000000"/>
                <w:sz w:val="28"/>
                <w:szCs w:val="28"/>
                <w:lang w:val="nl-NL"/>
              </w:rPr>
              <w:t>2. Các hoạt động chính:</w:t>
            </w:r>
          </w:p>
        </w:tc>
        <w:tc>
          <w:tcPr>
            <w:tcW w:w="4296" w:type="dxa"/>
            <w:tcBorders>
              <w:bottom w:val="nil"/>
            </w:tcBorders>
          </w:tcPr>
          <w:p w:rsidR="0009378A" w:rsidRPr="0009378A" w:rsidRDefault="0009378A" w:rsidP="00950EC8">
            <w:pPr>
              <w:spacing w:line="334" w:lineRule="auto"/>
              <w:jc w:val="both"/>
              <w:rPr>
                <w:color w:val="000000"/>
                <w:sz w:val="28"/>
                <w:szCs w:val="28"/>
                <w:lang w:val="nl-NL"/>
              </w:rPr>
            </w:pP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Hát</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Lắng nghe.</w:t>
            </w:r>
          </w:p>
          <w:p w:rsidR="0009378A" w:rsidRPr="0009378A" w:rsidRDefault="0009378A" w:rsidP="00950EC8">
            <w:pPr>
              <w:spacing w:line="334" w:lineRule="auto"/>
              <w:jc w:val="both"/>
              <w:rPr>
                <w:color w:val="000000"/>
                <w:sz w:val="28"/>
                <w:szCs w:val="28"/>
                <w:lang w:val="nl-NL"/>
              </w:rPr>
            </w:pPr>
          </w:p>
        </w:tc>
      </w:tr>
      <w:tr w:rsidR="0009378A" w:rsidRPr="00A160FD" w:rsidTr="001B5D04">
        <w:trPr>
          <w:jc w:val="center"/>
        </w:trPr>
        <w:tc>
          <w:tcPr>
            <w:tcW w:w="5320" w:type="dxa"/>
            <w:tcBorders>
              <w:top w:val="nil"/>
              <w:bottom w:val="nil"/>
            </w:tcBorders>
          </w:tcPr>
          <w:p w:rsidR="0009378A" w:rsidRPr="0009378A" w:rsidRDefault="0009378A" w:rsidP="00950EC8">
            <w:pPr>
              <w:spacing w:line="334" w:lineRule="auto"/>
              <w:jc w:val="both"/>
              <w:rPr>
                <w:b/>
                <w:i/>
                <w:color w:val="000000"/>
                <w:sz w:val="28"/>
                <w:szCs w:val="28"/>
                <w:lang w:val="nl-NL"/>
              </w:rPr>
            </w:pPr>
            <w:r w:rsidRPr="0009378A">
              <w:rPr>
                <w:b/>
                <w:i/>
                <w:color w:val="000000"/>
                <w:sz w:val="28"/>
                <w:szCs w:val="28"/>
                <w:lang w:val="nl-NL"/>
              </w:rPr>
              <w:t>a. Hoạt động 1: Giao việc (5 phút):</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Giáo viên giới thiệu các bài tập trên bảng phụ. yêu cầu học sinh trung bình và khá tự chọn đề bài.</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Giáo viên chia nhóm theo trình độ.</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Phát phiếu luyện tập cho các nhóm.</w:t>
            </w:r>
          </w:p>
        </w:tc>
        <w:tc>
          <w:tcPr>
            <w:tcW w:w="4296" w:type="dxa"/>
            <w:tcBorders>
              <w:top w:val="nil"/>
              <w:bottom w:val="nil"/>
            </w:tcBorders>
          </w:tcPr>
          <w:p w:rsidR="0009378A" w:rsidRPr="0009378A" w:rsidRDefault="0009378A" w:rsidP="00950EC8">
            <w:pPr>
              <w:spacing w:line="334" w:lineRule="auto"/>
              <w:jc w:val="both"/>
              <w:rPr>
                <w:color w:val="000000"/>
                <w:sz w:val="28"/>
                <w:szCs w:val="28"/>
                <w:lang w:val="nl-NL"/>
              </w:rPr>
            </w:pP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Học sinh quan sát và chọn đề bài.</w:t>
            </w:r>
          </w:p>
          <w:p w:rsidR="0009378A" w:rsidRPr="0009378A" w:rsidRDefault="0009378A" w:rsidP="00950EC8">
            <w:pPr>
              <w:spacing w:line="334" w:lineRule="auto"/>
              <w:jc w:val="both"/>
              <w:rPr>
                <w:color w:val="000000"/>
                <w:sz w:val="28"/>
                <w:szCs w:val="28"/>
                <w:lang w:val="nl-NL"/>
              </w:rPr>
            </w:pP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Học sinh lập nhóm.</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Nhận phiếu và làm việc.</w:t>
            </w:r>
          </w:p>
        </w:tc>
      </w:tr>
      <w:tr w:rsidR="0009378A" w:rsidRPr="00A160FD" w:rsidTr="001B5D04">
        <w:trPr>
          <w:jc w:val="center"/>
        </w:trPr>
        <w:tc>
          <w:tcPr>
            <w:tcW w:w="5320" w:type="dxa"/>
            <w:tcBorders>
              <w:top w:val="nil"/>
              <w:bottom w:val="nil"/>
            </w:tcBorders>
          </w:tcPr>
          <w:p w:rsidR="0009378A" w:rsidRPr="0009378A" w:rsidRDefault="0009378A" w:rsidP="00950EC8">
            <w:pPr>
              <w:spacing w:line="334" w:lineRule="auto"/>
              <w:jc w:val="both"/>
              <w:rPr>
                <w:color w:val="000000"/>
                <w:sz w:val="28"/>
                <w:szCs w:val="28"/>
                <w:lang w:val="nl-NL"/>
              </w:rPr>
            </w:pPr>
            <w:r w:rsidRPr="0009378A">
              <w:rPr>
                <w:b/>
                <w:i/>
                <w:color w:val="000000"/>
                <w:sz w:val="28"/>
                <w:szCs w:val="28"/>
                <w:lang w:val="nl-NL"/>
              </w:rPr>
              <w:lastRenderedPageBreak/>
              <w:t>b. Hoạt động 2: Thực hành ôn luyện (20 phút):</w:t>
            </w:r>
          </w:p>
        </w:tc>
        <w:tc>
          <w:tcPr>
            <w:tcW w:w="4296" w:type="dxa"/>
            <w:tcBorders>
              <w:top w:val="nil"/>
              <w:bottom w:val="nil"/>
            </w:tcBorders>
          </w:tcPr>
          <w:p w:rsidR="0009378A" w:rsidRPr="0009378A" w:rsidRDefault="0009378A" w:rsidP="00950EC8">
            <w:pPr>
              <w:spacing w:line="334" w:lineRule="auto"/>
              <w:jc w:val="both"/>
              <w:rPr>
                <w:color w:val="000000"/>
                <w:sz w:val="28"/>
                <w:szCs w:val="28"/>
                <w:lang w:val="nl-NL"/>
              </w:rPr>
            </w:pPr>
          </w:p>
        </w:tc>
      </w:tr>
      <w:tr w:rsidR="0009378A" w:rsidRPr="00A160FD" w:rsidTr="001B5D04">
        <w:trPr>
          <w:jc w:val="center"/>
        </w:trPr>
        <w:tc>
          <w:tcPr>
            <w:tcW w:w="5320" w:type="dxa"/>
            <w:tcBorders>
              <w:top w:val="nil"/>
              <w:bottom w:val="single" w:sz="4" w:space="0" w:color="auto"/>
            </w:tcBorders>
          </w:tcPr>
          <w:p w:rsidR="0009378A" w:rsidRPr="0009378A" w:rsidRDefault="0009378A" w:rsidP="00950EC8">
            <w:pPr>
              <w:spacing w:line="305" w:lineRule="auto"/>
              <w:jc w:val="both"/>
              <w:rPr>
                <w:b/>
                <w:color w:val="000000"/>
                <w:sz w:val="28"/>
                <w:szCs w:val="28"/>
                <w:lang w:val="nl-NL"/>
              </w:rPr>
            </w:pPr>
          </w:p>
          <w:p w:rsidR="0009378A" w:rsidRPr="0009378A" w:rsidRDefault="0009378A" w:rsidP="00950EC8">
            <w:pPr>
              <w:spacing w:line="305" w:lineRule="auto"/>
              <w:jc w:val="both"/>
              <w:rPr>
                <w:color w:val="000000"/>
                <w:sz w:val="28"/>
                <w:szCs w:val="28"/>
                <w:lang w:val="nl-NL"/>
              </w:rPr>
            </w:pPr>
            <w:r w:rsidRPr="0009378A">
              <w:rPr>
                <w:b/>
                <w:color w:val="000000"/>
                <w:sz w:val="28"/>
                <w:szCs w:val="28"/>
                <w:lang w:val="nl-NL"/>
              </w:rPr>
              <w:t>Bài 1.</w:t>
            </w:r>
            <w:r w:rsidRPr="0009378A">
              <w:rPr>
                <w:color w:val="000000"/>
                <w:sz w:val="28"/>
                <w:szCs w:val="28"/>
                <w:lang w:val="nl-NL"/>
              </w:rPr>
              <w:t xml:space="preserve"> Xếp tên các trò chơi dưới đây phù hợp với sự ưa thích của các bạn: đá cầu, nhảy dây, cướp cờ, thả diều, múa sư tử, rước đèn ông sao, bịt mắt bắt dê, đánh chuyền, trồng nụ trồng hoa, kéo co.</w:t>
            </w:r>
          </w:p>
          <w:p w:rsidR="0009378A" w:rsidRPr="0009378A" w:rsidRDefault="0009378A" w:rsidP="00950EC8">
            <w:pPr>
              <w:spacing w:line="305" w:lineRule="auto"/>
              <w:jc w:val="both"/>
              <w:rPr>
                <w:color w:val="000000"/>
                <w:sz w:val="28"/>
                <w:szCs w:val="28"/>
                <w:lang w:val="nl-NL"/>
              </w:rPr>
            </w:pPr>
            <w:r w:rsidRPr="0009378A">
              <w:rPr>
                <w:color w:val="000000"/>
                <w:sz w:val="28"/>
                <w:szCs w:val="28"/>
                <w:lang w:val="nl-NL"/>
              </w:rPr>
              <w:t>a. Trò chơi bạn nam ưa thích :</w:t>
            </w:r>
          </w:p>
          <w:p w:rsidR="0009378A" w:rsidRPr="0009378A" w:rsidRDefault="0009378A" w:rsidP="00950EC8">
            <w:pPr>
              <w:spacing w:line="305"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05" w:lineRule="auto"/>
              <w:jc w:val="both"/>
              <w:rPr>
                <w:color w:val="000000"/>
                <w:sz w:val="28"/>
                <w:szCs w:val="28"/>
                <w:lang w:val="nl-NL"/>
              </w:rPr>
            </w:pPr>
            <w:r w:rsidRPr="0009378A">
              <w:rPr>
                <w:color w:val="000000"/>
                <w:sz w:val="28"/>
                <w:szCs w:val="28"/>
                <w:lang w:val="nl-NL"/>
              </w:rPr>
              <w:t>b. Trò chơi bạn nư ưa thích:</w:t>
            </w:r>
          </w:p>
          <w:p w:rsidR="0009378A" w:rsidRPr="0009378A" w:rsidRDefault="0009378A" w:rsidP="00950EC8">
            <w:pPr>
              <w:spacing w:line="305"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05" w:lineRule="auto"/>
              <w:jc w:val="both"/>
              <w:rPr>
                <w:color w:val="000000"/>
                <w:sz w:val="28"/>
                <w:szCs w:val="28"/>
                <w:lang w:val="nl-NL"/>
              </w:rPr>
            </w:pPr>
            <w:r w:rsidRPr="0009378A">
              <w:rPr>
                <w:color w:val="000000"/>
                <w:sz w:val="28"/>
                <w:szCs w:val="28"/>
                <w:lang w:val="nl-NL"/>
              </w:rPr>
              <w:t>c. Trò chơi cả bạn nam và bạn nữ ưa thích :</w:t>
            </w:r>
          </w:p>
          <w:p w:rsidR="0009378A" w:rsidRPr="0009378A" w:rsidRDefault="0009378A" w:rsidP="00950EC8">
            <w:pPr>
              <w:spacing w:line="305"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05" w:lineRule="auto"/>
              <w:jc w:val="both"/>
              <w:rPr>
                <w:color w:val="000000"/>
                <w:sz w:val="28"/>
                <w:szCs w:val="28"/>
                <w:lang w:val="nl-NL"/>
              </w:rPr>
            </w:pPr>
            <w:r w:rsidRPr="0009378A">
              <w:rPr>
                <w:color w:val="000000"/>
                <w:sz w:val="28"/>
                <w:szCs w:val="28"/>
                <w:lang w:val="nl-NL"/>
              </w:rPr>
              <w:t>...................................................................................</w:t>
            </w:r>
          </w:p>
        </w:tc>
        <w:tc>
          <w:tcPr>
            <w:tcW w:w="4296" w:type="dxa"/>
            <w:tcBorders>
              <w:top w:val="nil"/>
              <w:bottom w:val="single" w:sz="4" w:space="0" w:color="auto"/>
            </w:tcBorders>
          </w:tcPr>
          <w:p w:rsidR="0009378A" w:rsidRPr="0009378A" w:rsidRDefault="0009378A" w:rsidP="00950EC8">
            <w:pPr>
              <w:spacing w:line="305" w:lineRule="auto"/>
              <w:jc w:val="both"/>
              <w:rPr>
                <w:color w:val="000000"/>
                <w:sz w:val="28"/>
                <w:szCs w:val="28"/>
                <w:lang w:val="nl-NL"/>
              </w:rPr>
            </w:pPr>
          </w:p>
          <w:p w:rsidR="0009378A" w:rsidRPr="0009378A" w:rsidRDefault="0009378A" w:rsidP="00950EC8">
            <w:pPr>
              <w:spacing w:line="360" w:lineRule="auto"/>
              <w:jc w:val="both"/>
              <w:rPr>
                <w:color w:val="000000"/>
                <w:sz w:val="28"/>
                <w:szCs w:val="28"/>
                <w:lang w:val="nl-NL"/>
              </w:rPr>
            </w:pPr>
            <w:r w:rsidRPr="0009378A">
              <w:rPr>
                <w:b/>
                <w:color w:val="000000"/>
                <w:sz w:val="28"/>
                <w:szCs w:val="28"/>
                <w:lang w:val="nl-NL"/>
              </w:rPr>
              <w:t xml:space="preserve">Bài 2. </w:t>
            </w:r>
            <w:r w:rsidRPr="0009378A">
              <w:rPr>
                <w:color w:val="000000"/>
                <w:sz w:val="28"/>
                <w:szCs w:val="28"/>
                <w:lang w:val="nl-NL"/>
              </w:rPr>
              <w:t>Chọn từ thích hợp trong dấu ngoặc đơn điền vào chỗ chấm (say mê, say sưa, hào hứng):</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 Các bạn trong lớp 4A …............ trò chơi nhảy dây</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 Bạn mình đọc truyện thật….....................</w:t>
            </w:r>
          </w:p>
          <w:p w:rsidR="0009378A" w:rsidRPr="0009378A" w:rsidRDefault="0009378A" w:rsidP="00950EC8">
            <w:pPr>
              <w:spacing w:line="305" w:lineRule="auto"/>
              <w:jc w:val="both"/>
              <w:rPr>
                <w:color w:val="000000"/>
                <w:sz w:val="28"/>
                <w:szCs w:val="28"/>
                <w:lang w:val="nl-NL"/>
              </w:rPr>
            </w:pPr>
            <w:r w:rsidRPr="0009378A">
              <w:rPr>
                <w:color w:val="000000"/>
                <w:sz w:val="28"/>
                <w:szCs w:val="28"/>
                <w:lang w:val="nl-NL"/>
              </w:rPr>
              <w:t>- Bố đang ............................ xem bóng đá.</w:t>
            </w:r>
          </w:p>
        </w:tc>
      </w:tr>
      <w:tr w:rsidR="0009378A" w:rsidRPr="0009378A" w:rsidTr="001B5D04">
        <w:trPr>
          <w:jc w:val="center"/>
        </w:trPr>
        <w:tc>
          <w:tcPr>
            <w:tcW w:w="5320" w:type="dxa"/>
            <w:tcBorders>
              <w:top w:val="single" w:sz="4" w:space="0" w:color="auto"/>
              <w:bottom w:val="nil"/>
            </w:tcBorders>
          </w:tcPr>
          <w:p w:rsidR="0009378A" w:rsidRPr="0009378A" w:rsidRDefault="0009378A" w:rsidP="00950EC8">
            <w:pPr>
              <w:spacing w:line="360" w:lineRule="auto"/>
              <w:jc w:val="both"/>
              <w:rPr>
                <w:color w:val="000000"/>
                <w:sz w:val="28"/>
                <w:szCs w:val="28"/>
                <w:lang w:val="nl-NL"/>
              </w:rPr>
            </w:pPr>
            <w:r w:rsidRPr="0009378A">
              <w:rPr>
                <w:b/>
                <w:color w:val="000000"/>
                <w:sz w:val="28"/>
                <w:szCs w:val="28"/>
                <w:lang w:val="nl-NL"/>
              </w:rPr>
              <w:t xml:space="preserve">Bài 3. </w:t>
            </w:r>
            <w:r w:rsidRPr="0009378A">
              <w:rPr>
                <w:color w:val="000000"/>
                <w:sz w:val="28"/>
                <w:szCs w:val="28"/>
                <w:lang w:val="nl-NL"/>
              </w:rPr>
              <w:t>Nối tên trò chơi với động tác cần thiết khi chơi:</w:t>
            </w: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2544"/>
              <w:gridCol w:w="2545"/>
            </w:tblGrid>
            <w:tr w:rsidR="0009378A" w:rsidRPr="0009378A" w:rsidTr="00950EC8">
              <w:trPr>
                <w:trHeight w:val="420"/>
              </w:trPr>
              <w:tc>
                <w:tcPr>
                  <w:tcW w:w="2544" w:type="dxa"/>
                </w:tcPr>
                <w:p w:rsidR="0009378A" w:rsidRPr="0009378A" w:rsidRDefault="0009378A" w:rsidP="00950EC8">
                  <w:pPr>
                    <w:spacing w:line="360" w:lineRule="auto"/>
                    <w:ind w:left="180"/>
                    <w:rPr>
                      <w:color w:val="000000"/>
                      <w:sz w:val="28"/>
                      <w:szCs w:val="28"/>
                      <w:lang w:val="nl-NL"/>
                    </w:rPr>
                  </w:pPr>
                  <w:r w:rsidRPr="0009378A">
                    <w:rPr>
                      <w:color w:val="000000"/>
                      <w:sz w:val="28"/>
                      <w:szCs w:val="28"/>
                      <w:lang w:val="nl-NL"/>
                    </w:rPr>
                    <w:t>Đá cầu</w:t>
                  </w:r>
                </w:p>
              </w:tc>
              <w:tc>
                <w:tcPr>
                  <w:tcW w:w="2545" w:type="dxa"/>
                </w:tcPr>
                <w:p w:rsidR="0009378A" w:rsidRPr="0009378A" w:rsidRDefault="0009378A" w:rsidP="00950EC8">
                  <w:pPr>
                    <w:spacing w:line="360" w:lineRule="auto"/>
                    <w:ind w:left="180"/>
                    <w:rPr>
                      <w:color w:val="000000"/>
                      <w:sz w:val="28"/>
                      <w:szCs w:val="28"/>
                      <w:lang w:val="nl-NL"/>
                    </w:rPr>
                  </w:pPr>
                  <w:r w:rsidRPr="0009378A">
                    <w:rPr>
                      <w:color w:val="000000"/>
                      <w:sz w:val="28"/>
                      <w:szCs w:val="28"/>
                      <w:lang w:val="nl-NL"/>
                    </w:rPr>
                    <w:t xml:space="preserve">nhanh mắt </w:t>
                  </w:r>
                </w:p>
              </w:tc>
            </w:tr>
            <w:tr w:rsidR="0009378A" w:rsidRPr="0009378A" w:rsidTr="00950EC8">
              <w:trPr>
                <w:trHeight w:val="420"/>
              </w:trPr>
              <w:tc>
                <w:tcPr>
                  <w:tcW w:w="2544" w:type="dxa"/>
                </w:tcPr>
                <w:p w:rsidR="0009378A" w:rsidRPr="0009378A" w:rsidRDefault="0009378A" w:rsidP="00950EC8">
                  <w:pPr>
                    <w:spacing w:line="360" w:lineRule="auto"/>
                    <w:ind w:left="180"/>
                    <w:rPr>
                      <w:color w:val="000000"/>
                      <w:sz w:val="28"/>
                      <w:szCs w:val="28"/>
                      <w:lang w:val="nl-NL"/>
                    </w:rPr>
                  </w:pPr>
                  <w:r w:rsidRPr="0009378A">
                    <w:rPr>
                      <w:color w:val="000000"/>
                      <w:sz w:val="28"/>
                      <w:szCs w:val="28"/>
                      <w:lang w:val="nl-NL"/>
                    </w:rPr>
                    <w:t>Bịt mắt bắt dê</w:t>
                  </w:r>
                </w:p>
              </w:tc>
              <w:tc>
                <w:tcPr>
                  <w:tcW w:w="2545" w:type="dxa"/>
                </w:tcPr>
                <w:p w:rsidR="0009378A" w:rsidRPr="0009378A" w:rsidRDefault="0009378A" w:rsidP="00950EC8">
                  <w:pPr>
                    <w:spacing w:line="360" w:lineRule="auto"/>
                    <w:ind w:left="180"/>
                    <w:rPr>
                      <w:color w:val="000000"/>
                      <w:sz w:val="28"/>
                      <w:szCs w:val="28"/>
                      <w:lang w:val="nl-NL"/>
                    </w:rPr>
                  </w:pPr>
                  <w:r w:rsidRPr="0009378A">
                    <w:rPr>
                      <w:color w:val="000000"/>
                      <w:sz w:val="28"/>
                      <w:szCs w:val="28"/>
                      <w:lang w:val="nl-NL"/>
                    </w:rPr>
                    <w:t xml:space="preserve">nhanh chân </w:t>
                  </w:r>
                </w:p>
              </w:tc>
            </w:tr>
            <w:tr w:rsidR="0009378A" w:rsidRPr="0009378A" w:rsidTr="00950EC8">
              <w:trPr>
                <w:trHeight w:val="420"/>
              </w:trPr>
              <w:tc>
                <w:tcPr>
                  <w:tcW w:w="2544" w:type="dxa"/>
                </w:tcPr>
                <w:p w:rsidR="0009378A" w:rsidRPr="0009378A" w:rsidRDefault="0009378A" w:rsidP="00950EC8">
                  <w:pPr>
                    <w:spacing w:line="360" w:lineRule="auto"/>
                    <w:ind w:left="180"/>
                    <w:rPr>
                      <w:color w:val="000000"/>
                      <w:sz w:val="28"/>
                      <w:szCs w:val="28"/>
                      <w:lang w:val="nl-NL"/>
                    </w:rPr>
                  </w:pPr>
                  <w:r w:rsidRPr="0009378A">
                    <w:rPr>
                      <w:color w:val="000000"/>
                      <w:sz w:val="28"/>
                      <w:szCs w:val="28"/>
                      <w:lang w:val="nl-NL"/>
                    </w:rPr>
                    <w:t>Nhảy dây</w:t>
                  </w:r>
                </w:p>
              </w:tc>
              <w:tc>
                <w:tcPr>
                  <w:tcW w:w="2545" w:type="dxa"/>
                </w:tcPr>
                <w:p w:rsidR="0009378A" w:rsidRPr="0009378A" w:rsidRDefault="0009378A" w:rsidP="00950EC8">
                  <w:pPr>
                    <w:spacing w:line="360" w:lineRule="auto"/>
                    <w:ind w:left="180"/>
                    <w:rPr>
                      <w:color w:val="000000"/>
                      <w:sz w:val="28"/>
                      <w:szCs w:val="28"/>
                      <w:lang w:val="nl-NL"/>
                    </w:rPr>
                  </w:pPr>
                  <w:r w:rsidRPr="0009378A">
                    <w:rPr>
                      <w:color w:val="000000"/>
                      <w:sz w:val="28"/>
                      <w:szCs w:val="28"/>
                      <w:lang w:val="nl-NL"/>
                    </w:rPr>
                    <w:t>nhanh tay</w:t>
                  </w:r>
                </w:p>
              </w:tc>
            </w:tr>
            <w:tr w:rsidR="0009378A" w:rsidRPr="0009378A" w:rsidTr="00950EC8">
              <w:trPr>
                <w:trHeight w:val="420"/>
              </w:trPr>
              <w:tc>
                <w:tcPr>
                  <w:tcW w:w="2544" w:type="dxa"/>
                </w:tcPr>
                <w:p w:rsidR="0009378A" w:rsidRPr="0009378A" w:rsidRDefault="0009378A" w:rsidP="00950EC8">
                  <w:pPr>
                    <w:spacing w:line="360" w:lineRule="auto"/>
                    <w:ind w:left="180"/>
                    <w:rPr>
                      <w:color w:val="000000"/>
                      <w:sz w:val="28"/>
                      <w:szCs w:val="28"/>
                      <w:lang w:val="nl-NL"/>
                    </w:rPr>
                  </w:pPr>
                  <w:r w:rsidRPr="0009378A">
                    <w:rPr>
                      <w:color w:val="000000"/>
                      <w:sz w:val="28"/>
                      <w:szCs w:val="28"/>
                      <w:lang w:val="nl-NL"/>
                    </w:rPr>
                    <w:t>Đánh chuyền</w:t>
                  </w:r>
                </w:p>
              </w:tc>
              <w:tc>
                <w:tcPr>
                  <w:tcW w:w="2545" w:type="dxa"/>
                </w:tcPr>
                <w:p w:rsidR="0009378A" w:rsidRPr="0009378A" w:rsidRDefault="0009378A" w:rsidP="00950EC8">
                  <w:pPr>
                    <w:spacing w:line="360" w:lineRule="auto"/>
                    <w:ind w:left="180"/>
                    <w:rPr>
                      <w:color w:val="000000"/>
                      <w:sz w:val="28"/>
                      <w:szCs w:val="28"/>
                      <w:lang w:val="nl-NL"/>
                    </w:rPr>
                  </w:pPr>
                  <w:r w:rsidRPr="0009378A">
                    <w:rPr>
                      <w:color w:val="000000"/>
                      <w:sz w:val="28"/>
                      <w:szCs w:val="28"/>
                      <w:lang w:val="nl-NL"/>
                    </w:rPr>
                    <w:t>thính tai</w:t>
                  </w:r>
                </w:p>
              </w:tc>
            </w:tr>
          </w:tbl>
          <w:p w:rsidR="0009378A" w:rsidRPr="0009378A" w:rsidRDefault="0009378A" w:rsidP="00950EC8">
            <w:pPr>
              <w:spacing w:line="360" w:lineRule="auto"/>
              <w:jc w:val="both"/>
              <w:rPr>
                <w:color w:val="000000"/>
                <w:sz w:val="28"/>
                <w:szCs w:val="28"/>
                <w:lang w:val="nl-NL"/>
              </w:rPr>
            </w:pPr>
          </w:p>
        </w:tc>
        <w:tc>
          <w:tcPr>
            <w:tcW w:w="4296" w:type="dxa"/>
            <w:tcBorders>
              <w:top w:val="single" w:sz="4" w:space="0" w:color="auto"/>
              <w:bottom w:val="nil"/>
            </w:tcBorders>
          </w:tcPr>
          <w:p w:rsidR="0009378A" w:rsidRPr="0009378A" w:rsidRDefault="0009378A" w:rsidP="00950EC8">
            <w:pPr>
              <w:spacing w:line="360" w:lineRule="auto"/>
              <w:jc w:val="both"/>
              <w:rPr>
                <w:color w:val="000000"/>
                <w:sz w:val="28"/>
                <w:szCs w:val="28"/>
                <w:lang w:val="nl-NL"/>
              </w:rPr>
            </w:pPr>
            <w:r w:rsidRPr="0009378A">
              <w:rPr>
                <w:b/>
                <w:color w:val="000000"/>
                <w:sz w:val="28"/>
                <w:szCs w:val="28"/>
                <w:lang w:val="nl-NL"/>
              </w:rPr>
              <w:t xml:space="preserve">Bài 4. </w:t>
            </w:r>
            <w:r w:rsidRPr="0009378A">
              <w:rPr>
                <w:color w:val="000000"/>
                <w:sz w:val="28"/>
                <w:szCs w:val="28"/>
                <w:lang w:val="nl-NL"/>
              </w:rPr>
              <w:t>Khoanh tròn vào chữ cái trước từ không gọi tên đồ chơi:</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a. Nhảy dây</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b. Đá cầu</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c. Nhảy chân sáo</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d. Kéo co.</w:t>
            </w:r>
          </w:p>
        </w:tc>
      </w:tr>
      <w:tr w:rsidR="0009378A" w:rsidRPr="0009378A" w:rsidTr="001B5D04">
        <w:trPr>
          <w:jc w:val="center"/>
        </w:trPr>
        <w:tc>
          <w:tcPr>
            <w:tcW w:w="5320" w:type="dxa"/>
            <w:tcBorders>
              <w:top w:val="nil"/>
              <w:bottom w:val="nil"/>
            </w:tcBorders>
          </w:tcPr>
          <w:p w:rsidR="0009378A" w:rsidRPr="0009378A" w:rsidRDefault="0009378A" w:rsidP="00950EC8">
            <w:pPr>
              <w:spacing w:line="360" w:lineRule="auto"/>
              <w:jc w:val="both"/>
              <w:rPr>
                <w:color w:val="000000"/>
                <w:sz w:val="28"/>
                <w:szCs w:val="28"/>
                <w:lang w:val="nl-NL"/>
              </w:rPr>
            </w:pPr>
            <w:r w:rsidRPr="0009378A">
              <w:rPr>
                <w:b/>
                <w:color w:val="000000"/>
                <w:sz w:val="28"/>
                <w:szCs w:val="28"/>
                <w:lang w:val="nl-NL"/>
              </w:rPr>
              <w:t xml:space="preserve">Bài 5. </w:t>
            </w:r>
            <w:r w:rsidRPr="0009378A">
              <w:rPr>
                <w:color w:val="000000"/>
                <w:sz w:val="28"/>
                <w:szCs w:val="28"/>
                <w:lang w:val="nl-NL"/>
              </w:rPr>
              <w:t>Các câu đó dưới đây nói về những đồ chơi, trò chơi nào?</w:t>
            </w:r>
          </w:p>
          <w:p w:rsidR="0009378A" w:rsidRPr="0009378A" w:rsidRDefault="0009378A" w:rsidP="00950EC8">
            <w:pPr>
              <w:spacing w:line="360" w:lineRule="auto"/>
              <w:rPr>
                <w:color w:val="000000"/>
                <w:sz w:val="28"/>
                <w:szCs w:val="28"/>
                <w:lang w:val="nl-NL"/>
              </w:rPr>
            </w:pPr>
            <w:r w:rsidRPr="0009378A">
              <w:rPr>
                <w:color w:val="000000"/>
                <w:sz w:val="28"/>
                <w:szCs w:val="28"/>
                <w:lang w:val="nl-NL"/>
              </w:rPr>
              <w:t>a)</w:t>
            </w:r>
            <w:r w:rsidRPr="0009378A">
              <w:rPr>
                <w:color w:val="000000"/>
                <w:sz w:val="28"/>
                <w:szCs w:val="28"/>
                <w:lang w:val="nl-NL"/>
              </w:rPr>
              <w:tab/>
              <w:t xml:space="preserve">          Quả gì không ở cây nào</w:t>
            </w:r>
          </w:p>
          <w:p w:rsidR="0009378A" w:rsidRPr="0009378A" w:rsidRDefault="0009378A" w:rsidP="00950EC8">
            <w:pPr>
              <w:spacing w:line="360" w:lineRule="auto"/>
              <w:jc w:val="center"/>
              <w:rPr>
                <w:color w:val="000000"/>
                <w:sz w:val="28"/>
                <w:szCs w:val="28"/>
                <w:lang w:val="nl-NL"/>
              </w:rPr>
            </w:pPr>
            <w:r w:rsidRPr="0009378A">
              <w:rPr>
                <w:color w:val="000000"/>
                <w:sz w:val="28"/>
                <w:szCs w:val="28"/>
                <w:lang w:val="nl-NL"/>
              </w:rPr>
              <w:lastRenderedPageBreak/>
              <w:t>Không chân không cánh bay cao, chạy dài.</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b)                   Mọi đêm quen ở trên trời</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 xml:space="preserve">              Vui Trung thu, bạn rước tôi đi cùng.</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c)                   Khi thế thủ, khi tấn công</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 xml:space="preserve">              Có sông, có nước mà không có đò.</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 xml:space="preserve">                         Ngựa kia đi lại tự do</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 xml:space="preserve">               Đôi vôi thì chỉ quanh co giữ nhà .</w:t>
            </w:r>
          </w:p>
        </w:tc>
        <w:tc>
          <w:tcPr>
            <w:tcW w:w="4296" w:type="dxa"/>
            <w:tcBorders>
              <w:top w:val="nil"/>
              <w:bottom w:val="nil"/>
            </w:tcBorders>
          </w:tcPr>
          <w:p w:rsidR="0009378A" w:rsidRPr="0009378A" w:rsidRDefault="0009378A" w:rsidP="00950EC8">
            <w:pPr>
              <w:spacing w:line="360" w:lineRule="auto"/>
              <w:jc w:val="center"/>
              <w:rPr>
                <w:b/>
                <w:i/>
                <w:color w:val="000000"/>
                <w:sz w:val="28"/>
                <w:szCs w:val="28"/>
                <w:lang w:val="nl-NL"/>
              </w:rPr>
            </w:pPr>
            <w:r w:rsidRPr="0009378A">
              <w:rPr>
                <w:b/>
                <w:i/>
                <w:color w:val="000000"/>
                <w:sz w:val="28"/>
                <w:szCs w:val="28"/>
                <w:lang w:val="nl-NL"/>
              </w:rPr>
              <w:lastRenderedPageBreak/>
              <w:t>Bài làm</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lastRenderedPageBreak/>
              <w:t xml:space="preserve"> ...................................................................</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60" w:lineRule="auto"/>
              <w:jc w:val="center"/>
              <w:rPr>
                <w:color w:val="000000"/>
                <w:sz w:val="28"/>
                <w:szCs w:val="28"/>
                <w:lang w:val="nl-NL"/>
              </w:rPr>
            </w:pPr>
            <w:r w:rsidRPr="0009378A">
              <w:rPr>
                <w:color w:val="000000"/>
                <w:sz w:val="28"/>
                <w:szCs w:val="28"/>
                <w:lang w:val="nl-NL"/>
              </w:rPr>
              <w:t xml:space="preserve"> ...................................................................</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 xml:space="preserve"> ...................................................................</w:t>
            </w:r>
          </w:p>
          <w:p w:rsidR="0009378A" w:rsidRPr="0009378A" w:rsidRDefault="0009378A" w:rsidP="00950EC8">
            <w:pPr>
              <w:spacing w:line="360" w:lineRule="auto"/>
              <w:jc w:val="both"/>
              <w:rPr>
                <w:color w:val="000000"/>
                <w:sz w:val="28"/>
                <w:szCs w:val="28"/>
                <w:lang w:val="nl-NL"/>
              </w:rPr>
            </w:pPr>
            <w:r w:rsidRPr="0009378A">
              <w:rPr>
                <w:color w:val="000000"/>
                <w:sz w:val="28"/>
                <w:szCs w:val="28"/>
                <w:lang w:val="nl-NL"/>
              </w:rPr>
              <w:t>....................................................................</w:t>
            </w:r>
          </w:p>
        </w:tc>
      </w:tr>
      <w:tr w:rsidR="0009378A" w:rsidRPr="0009378A" w:rsidTr="001B5D04">
        <w:trPr>
          <w:jc w:val="center"/>
        </w:trPr>
        <w:tc>
          <w:tcPr>
            <w:tcW w:w="5320" w:type="dxa"/>
            <w:tcBorders>
              <w:top w:val="single" w:sz="4" w:space="0" w:color="auto"/>
            </w:tcBorders>
          </w:tcPr>
          <w:p w:rsidR="0009378A" w:rsidRPr="0009378A" w:rsidRDefault="0009378A" w:rsidP="00950EC8">
            <w:pPr>
              <w:spacing w:line="334" w:lineRule="auto"/>
              <w:jc w:val="both"/>
              <w:rPr>
                <w:b/>
                <w:color w:val="000000"/>
                <w:sz w:val="28"/>
                <w:szCs w:val="28"/>
                <w:lang w:val="nl-NL"/>
              </w:rPr>
            </w:pPr>
            <w:r w:rsidRPr="0009378A">
              <w:rPr>
                <w:b/>
                <w:color w:val="000000"/>
                <w:sz w:val="28"/>
                <w:szCs w:val="28"/>
                <w:lang w:val="nl-NL"/>
              </w:rPr>
              <w:lastRenderedPageBreak/>
              <w:t>c. Hoạt động 3: Sửa bài (10 phút):</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Yêu cầu các nhóm trình bày, nhận xét, sửa bài.</w:t>
            </w:r>
          </w:p>
          <w:p w:rsidR="0009378A" w:rsidRPr="0009378A" w:rsidRDefault="0009378A" w:rsidP="00950EC8">
            <w:pPr>
              <w:spacing w:line="334" w:lineRule="auto"/>
              <w:jc w:val="both"/>
              <w:rPr>
                <w:b/>
                <w:color w:val="000000"/>
                <w:sz w:val="28"/>
                <w:szCs w:val="28"/>
                <w:lang w:val="nl-NL"/>
              </w:rPr>
            </w:pPr>
            <w:r w:rsidRPr="0009378A">
              <w:rPr>
                <w:b/>
                <w:color w:val="000000"/>
                <w:sz w:val="28"/>
                <w:szCs w:val="28"/>
                <w:lang w:val="nl-NL"/>
              </w:rPr>
              <w:t>3. Hoạt động nối tiếp (3 phút):</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Yêu cầu học sinh tóm tắt nội dung rèn luyện.</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Nhận xét tiết học.</w:t>
            </w: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Nhắc nhở học sinh chuẩn bị bài.</w:t>
            </w:r>
          </w:p>
        </w:tc>
        <w:tc>
          <w:tcPr>
            <w:tcW w:w="4296" w:type="dxa"/>
            <w:tcBorders>
              <w:top w:val="single" w:sz="4" w:space="0" w:color="auto"/>
            </w:tcBorders>
          </w:tcPr>
          <w:p w:rsidR="0009378A" w:rsidRPr="0009378A" w:rsidRDefault="0009378A" w:rsidP="00950EC8">
            <w:pPr>
              <w:spacing w:line="334" w:lineRule="auto"/>
              <w:jc w:val="both"/>
              <w:rPr>
                <w:color w:val="000000"/>
                <w:sz w:val="28"/>
                <w:szCs w:val="28"/>
                <w:lang w:val="nl-NL"/>
              </w:rPr>
            </w:pP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Các nhóm trình bày, nhận xét, sửa bài.</w:t>
            </w:r>
          </w:p>
          <w:p w:rsidR="0009378A" w:rsidRPr="0009378A" w:rsidRDefault="0009378A" w:rsidP="00950EC8">
            <w:pPr>
              <w:spacing w:line="334" w:lineRule="auto"/>
              <w:jc w:val="both"/>
              <w:rPr>
                <w:color w:val="000000"/>
                <w:sz w:val="28"/>
                <w:szCs w:val="28"/>
                <w:lang w:val="nl-NL"/>
              </w:rPr>
            </w:pPr>
          </w:p>
          <w:p w:rsidR="0009378A" w:rsidRPr="0009378A" w:rsidRDefault="0009378A" w:rsidP="00950EC8">
            <w:pPr>
              <w:spacing w:line="334" w:lineRule="auto"/>
              <w:jc w:val="both"/>
              <w:rPr>
                <w:color w:val="000000"/>
                <w:sz w:val="28"/>
                <w:szCs w:val="28"/>
                <w:lang w:val="nl-NL"/>
              </w:rPr>
            </w:pPr>
            <w:r w:rsidRPr="0009378A">
              <w:rPr>
                <w:color w:val="000000"/>
                <w:sz w:val="28"/>
                <w:szCs w:val="28"/>
                <w:lang w:val="nl-NL"/>
              </w:rPr>
              <w:t>- Học sinh phát biểu.</w:t>
            </w:r>
          </w:p>
        </w:tc>
      </w:tr>
    </w:tbl>
    <w:p w:rsidR="0009378A" w:rsidRPr="0009378A" w:rsidRDefault="0009378A" w:rsidP="0009378A">
      <w:pPr>
        <w:rPr>
          <w:rFonts w:ascii="Times New Roman" w:hAnsi="Times New Roman" w:cs="Times New Roman"/>
          <w:color w:val="000000"/>
          <w:sz w:val="28"/>
          <w:szCs w:val="28"/>
          <w:lang w:val="nl-NL"/>
        </w:rPr>
      </w:pPr>
    </w:p>
    <w:p w:rsidR="0009378A" w:rsidRPr="0009378A" w:rsidRDefault="0009378A" w:rsidP="0009378A">
      <w:pPr>
        <w:jc w:val="both"/>
        <w:rPr>
          <w:rFonts w:ascii="Times New Roman" w:hAnsi="Times New Roman" w:cs="Times New Roman"/>
          <w:b/>
          <w:sz w:val="28"/>
          <w:szCs w:val="28"/>
          <w:u w:val="single"/>
        </w:rPr>
      </w:pPr>
      <w:r w:rsidRPr="0009378A">
        <w:rPr>
          <w:rFonts w:ascii="Times New Roman" w:hAnsi="Times New Roman" w:cs="Times New Roman"/>
          <w:b/>
          <w:sz w:val="28"/>
          <w:szCs w:val="28"/>
        </w:rPr>
        <w:lastRenderedPageBreak/>
        <w:t xml:space="preserve">  </w:t>
      </w:r>
      <w:r w:rsidRPr="0009378A">
        <w:rPr>
          <w:rFonts w:ascii="Times New Roman" w:hAnsi="Times New Roman" w:cs="Times New Roman"/>
          <w:b/>
          <w:sz w:val="28"/>
          <w:szCs w:val="28"/>
          <w:u w:val="single"/>
        </w:rPr>
        <w:t>RÈN TOÁN:</w:t>
      </w:r>
    </w:p>
    <w:p w:rsidR="0009378A" w:rsidRPr="0009378A" w:rsidRDefault="0009378A" w:rsidP="0009378A">
      <w:pPr>
        <w:jc w:val="center"/>
        <w:rPr>
          <w:rFonts w:ascii="Times New Roman" w:hAnsi="Times New Roman" w:cs="Times New Roman"/>
          <w:b/>
          <w:sz w:val="28"/>
          <w:szCs w:val="28"/>
        </w:rPr>
      </w:pPr>
      <w:r w:rsidRPr="0009378A">
        <w:rPr>
          <w:rFonts w:ascii="Times New Roman" w:hAnsi="Times New Roman" w:cs="Times New Roman"/>
          <w:b/>
          <w:sz w:val="28"/>
          <w:szCs w:val="28"/>
        </w:rPr>
        <w:t xml:space="preserve">LUYỆN TẬP </w:t>
      </w:r>
    </w:p>
    <w:p w:rsidR="0009378A" w:rsidRPr="0009378A" w:rsidRDefault="0009378A" w:rsidP="0009378A">
      <w:pPr>
        <w:rPr>
          <w:rFonts w:ascii="Times New Roman" w:hAnsi="Times New Roman" w:cs="Times New Roman"/>
          <w:b/>
          <w:i/>
          <w:sz w:val="28"/>
          <w:szCs w:val="28"/>
        </w:rPr>
      </w:pPr>
      <w:r w:rsidRPr="0009378A">
        <w:rPr>
          <w:rFonts w:ascii="Times New Roman" w:hAnsi="Times New Roman" w:cs="Times New Roman"/>
          <w:b/>
          <w:i/>
          <w:sz w:val="28"/>
          <w:szCs w:val="28"/>
        </w:rPr>
        <w:t>I. Mục tiêu</w:t>
      </w:r>
    </w:p>
    <w:p w:rsidR="0009378A" w:rsidRPr="0009378A" w:rsidRDefault="0009378A" w:rsidP="0009378A">
      <w:pPr>
        <w:rPr>
          <w:rFonts w:ascii="Times New Roman" w:hAnsi="Times New Roman" w:cs="Times New Roman"/>
          <w:sz w:val="28"/>
          <w:szCs w:val="28"/>
        </w:rPr>
      </w:pPr>
      <w:r w:rsidRPr="0009378A">
        <w:rPr>
          <w:rFonts w:ascii="Times New Roman" w:hAnsi="Times New Roman" w:cs="Times New Roman"/>
          <w:sz w:val="28"/>
          <w:szCs w:val="28"/>
        </w:rPr>
        <w:t xml:space="preserve">  - Kiến thức: + Giúp Hs củng cố  phép chia cho số có ba chữ số</w:t>
      </w:r>
    </w:p>
    <w:p w:rsidR="0009378A" w:rsidRPr="0009378A" w:rsidRDefault="0009378A" w:rsidP="0009378A">
      <w:pPr>
        <w:rPr>
          <w:rFonts w:ascii="Times New Roman" w:hAnsi="Times New Roman" w:cs="Times New Roman"/>
          <w:sz w:val="28"/>
          <w:szCs w:val="28"/>
        </w:rPr>
      </w:pPr>
      <w:r w:rsidRPr="0009378A">
        <w:rPr>
          <w:rFonts w:ascii="Times New Roman" w:hAnsi="Times New Roman" w:cs="Times New Roman"/>
          <w:sz w:val="28"/>
          <w:szCs w:val="28"/>
        </w:rPr>
        <w:t xml:space="preserve"> +- Biết vận dụng dấu hiệu chia hết cho 2, dấu hiệu chia hết cho 5.</w:t>
      </w:r>
    </w:p>
    <w:p w:rsidR="0009378A" w:rsidRPr="0009378A" w:rsidRDefault="0009378A" w:rsidP="0009378A">
      <w:pPr>
        <w:rPr>
          <w:rFonts w:ascii="Times New Roman" w:hAnsi="Times New Roman" w:cs="Times New Roman"/>
          <w:sz w:val="28"/>
          <w:szCs w:val="28"/>
        </w:rPr>
      </w:pPr>
      <w:r w:rsidRPr="0009378A">
        <w:rPr>
          <w:rFonts w:ascii="Times New Roman" w:hAnsi="Times New Roman" w:cs="Times New Roman"/>
          <w:sz w:val="28"/>
          <w:szCs w:val="28"/>
        </w:rPr>
        <w:t xml:space="preserve">  - Kỹ năng:  Nhóm 1 là được tất cả bài tập, Nhóm 2 làm được BT1,BT2,BT3. Nhóm 3 làm được BT1,BT3</w:t>
      </w:r>
    </w:p>
    <w:p w:rsidR="0009378A" w:rsidRPr="0009378A" w:rsidRDefault="0009378A" w:rsidP="0009378A">
      <w:pPr>
        <w:rPr>
          <w:rFonts w:ascii="Times New Roman" w:hAnsi="Times New Roman" w:cs="Times New Roman"/>
          <w:sz w:val="28"/>
          <w:szCs w:val="28"/>
        </w:rPr>
      </w:pPr>
      <w:r w:rsidRPr="0009378A">
        <w:rPr>
          <w:rFonts w:ascii="Times New Roman" w:hAnsi="Times New Roman" w:cs="Times New Roman"/>
          <w:sz w:val="28"/>
          <w:szCs w:val="28"/>
        </w:rPr>
        <w:t>-Thái độ: Rèn tính cẩn thận, chính xác.</w:t>
      </w:r>
    </w:p>
    <w:p w:rsidR="0009378A" w:rsidRPr="0009378A" w:rsidRDefault="0009378A" w:rsidP="0009378A">
      <w:pPr>
        <w:rPr>
          <w:rFonts w:ascii="Times New Roman" w:hAnsi="Times New Roman" w:cs="Times New Roman"/>
          <w:b/>
          <w:i/>
          <w:sz w:val="28"/>
          <w:szCs w:val="28"/>
        </w:rPr>
      </w:pPr>
      <w:r w:rsidRPr="0009378A">
        <w:rPr>
          <w:rFonts w:ascii="Times New Roman" w:hAnsi="Times New Roman" w:cs="Times New Roman"/>
          <w:b/>
          <w:i/>
          <w:sz w:val="28"/>
          <w:szCs w:val="28"/>
        </w:rPr>
        <w:t xml:space="preserve">II. Đồ dùng dạy học </w:t>
      </w:r>
    </w:p>
    <w:p w:rsidR="0009378A" w:rsidRPr="0009378A" w:rsidRDefault="0009378A" w:rsidP="0009378A">
      <w:pPr>
        <w:rPr>
          <w:rFonts w:ascii="Times New Roman" w:hAnsi="Times New Roman" w:cs="Times New Roman"/>
          <w:sz w:val="28"/>
          <w:szCs w:val="28"/>
        </w:rPr>
      </w:pPr>
      <w:r w:rsidRPr="0009378A">
        <w:rPr>
          <w:rFonts w:ascii="Times New Roman" w:hAnsi="Times New Roman" w:cs="Times New Roman"/>
          <w:sz w:val="28"/>
          <w:szCs w:val="28"/>
        </w:rPr>
        <w:t xml:space="preserve">  Hệ thống bài tập</w:t>
      </w:r>
    </w:p>
    <w:p w:rsidR="0009378A" w:rsidRPr="0009378A" w:rsidRDefault="0009378A" w:rsidP="0009378A">
      <w:pPr>
        <w:rPr>
          <w:rFonts w:ascii="Times New Roman" w:hAnsi="Times New Roman" w:cs="Times New Roman"/>
          <w:b/>
          <w:i/>
          <w:sz w:val="28"/>
          <w:szCs w:val="28"/>
        </w:rPr>
      </w:pPr>
      <w:r w:rsidRPr="0009378A">
        <w:rPr>
          <w:rFonts w:ascii="Times New Roman" w:hAnsi="Times New Roman" w:cs="Times New Roman"/>
          <w:b/>
          <w:i/>
          <w:sz w:val="28"/>
          <w:szCs w:val="28"/>
        </w:rPr>
        <w:t xml:space="preserve">III. Hoạt động dạy học </w:t>
      </w:r>
    </w:p>
    <w:tbl>
      <w:tblPr>
        <w:tblW w:w="1017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0"/>
        <w:gridCol w:w="4950"/>
      </w:tblGrid>
      <w:tr w:rsidR="0009378A" w:rsidRPr="0009378A" w:rsidTr="00950EC8">
        <w:tc>
          <w:tcPr>
            <w:tcW w:w="5220" w:type="dxa"/>
          </w:tcPr>
          <w:p w:rsidR="0009378A" w:rsidRPr="0009378A" w:rsidRDefault="0009378A" w:rsidP="00950EC8">
            <w:pPr>
              <w:jc w:val="center"/>
              <w:rPr>
                <w:rFonts w:ascii="Times New Roman" w:hAnsi="Times New Roman" w:cs="Times New Roman"/>
                <w:b/>
                <w:sz w:val="28"/>
                <w:szCs w:val="28"/>
              </w:rPr>
            </w:pPr>
            <w:r w:rsidRPr="0009378A">
              <w:rPr>
                <w:rFonts w:ascii="Times New Roman" w:hAnsi="Times New Roman" w:cs="Times New Roman"/>
                <w:b/>
                <w:sz w:val="28"/>
                <w:szCs w:val="28"/>
              </w:rPr>
              <w:t>Hoạt động của GV</w:t>
            </w:r>
          </w:p>
        </w:tc>
        <w:tc>
          <w:tcPr>
            <w:tcW w:w="4950" w:type="dxa"/>
          </w:tcPr>
          <w:p w:rsidR="0009378A" w:rsidRPr="0009378A" w:rsidRDefault="0009378A" w:rsidP="00950EC8">
            <w:pPr>
              <w:jc w:val="center"/>
              <w:rPr>
                <w:rFonts w:ascii="Times New Roman" w:hAnsi="Times New Roman" w:cs="Times New Roman"/>
                <w:b/>
                <w:sz w:val="28"/>
                <w:szCs w:val="28"/>
              </w:rPr>
            </w:pPr>
            <w:r w:rsidRPr="0009378A">
              <w:rPr>
                <w:rFonts w:ascii="Times New Roman" w:hAnsi="Times New Roman" w:cs="Times New Roman"/>
                <w:b/>
                <w:sz w:val="28"/>
                <w:szCs w:val="28"/>
              </w:rPr>
              <w:t>Hoạt động của HS</w:t>
            </w:r>
          </w:p>
        </w:tc>
      </w:tr>
      <w:tr w:rsidR="0009378A" w:rsidRPr="00A160FD" w:rsidTr="00950EC8">
        <w:tc>
          <w:tcPr>
            <w:tcW w:w="5220" w:type="dxa"/>
          </w:tcPr>
          <w:p w:rsidR="0009378A" w:rsidRPr="0009378A" w:rsidRDefault="0009378A" w:rsidP="00950EC8">
            <w:pPr>
              <w:rPr>
                <w:rFonts w:ascii="Times New Roman" w:hAnsi="Times New Roman" w:cs="Times New Roman"/>
                <w:sz w:val="28"/>
                <w:szCs w:val="28"/>
                <w:lang w:val="vi-VN"/>
              </w:rPr>
            </w:pPr>
            <w:r w:rsidRPr="0009378A">
              <w:rPr>
                <w:rFonts w:ascii="Times New Roman" w:hAnsi="Times New Roman" w:cs="Times New Roman"/>
                <w:b/>
                <w:i/>
                <w:sz w:val="28"/>
                <w:szCs w:val="28"/>
              </w:rPr>
              <w:t xml:space="preserve">1)  KTBC: </w:t>
            </w:r>
            <w:r w:rsidRPr="0009378A">
              <w:rPr>
                <w:rFonts w:ascii="Times New Roman" w:hAnsi="Times New Roman" w:cs="Times New Roman"/>
                <w:sz w:val="28"/>
                <w:szCs w:val="28"/>
              </w:rPr>
              <w:t xml:space="preserve"> 2 hs lên bảng</w:t>
            </w:r>
            <w:r w:rsidRPr="0009378A">
              <w:rPr>
                <w:rFonts w:ascii="Times New Roman" w:hAnsi="Times New Roman" w:cs="Times New Roman"/>
                <w:sz w:val="28"/>
                <w:szCs w:val="28"/>
                <w:lang w:val="vi-VN"/>
              </w:rPr>
              <w:t xml:space="preserve"> </w:t>
            </w:r>
            <w:r w:rsidRPr="0009378A">
              <w:rPr>
                <w:rFonts w:ascii="Times New Roman" w:hAnsi="Times New Roman" w:cs="Times New Roman"/>
                <w:b/>
                <w:i/>
                <w:sz w:val="28"/>
                <w:szCs w:val="28"/>
                <w:lang w:val="vi-VN"/>
              </w:rPr>
              <w:t>(5’)</w:t>
            </w:r>
          </w:p>
          <w:p w:rsidR="0009378A" w:rsidRPr="0009378A" w:rsidRDefault="0009378A" w:rsidP="00950EC8">
            <w:pPr>
              <w:rPr>
                <w:rFonts w:ascii="Times New Roman" w:hAnsi="Times New Roman" w:cs="Times New Roman"/>
                <w:b/>
                <w:i/>
                <w:sz w:val="28"/>
                <w:szCs w:val="28"/>
              </w:rPr>
            </w:pPr>
            <w:r w:rsidRPr="0009378A">
              <w:rPr>
                <w:rFonts w:ascii="Times New Roman" w:hAnsi="Times New Roman" w:cs="Times New Roman"/>
                <w:b/>
                <w:i/>
                <w:sz w:val="28"/>
                <w:szCs w:val="28"/>
              </w:rPr>
              <w:t xml:space="preserve">2) Bài mới </w:t>
            </w:r>
          </w:p>
          <w:p w:rsidR="0009378A" w:rsidRPr="0009378A" w:rsidRDefault="0009378A" w:rsidP="00950EC8">
            <w:pPr>
              <w:rPr>
                <w:rFonts w:ascii="Times New Roman" w:hAnsi="Times New Roman" w:cs="Times New Roman"/>
                <w:b/>
                <w:sz w:val="28"/>
                <w:szCs w:val="28"/>
              </w:rPr>
            </w:pPr>
            <w:r w:rsidRPr="0009378A">
              <w:rPr>
                <w:rFonts w:ascii="Times New Roman" w:hAnsi="Times New Roman" w:cs="Times New Roman"/>
                <w:b/>
                <w:sz w:val="28"/>
                <w:szCs w:val="28"/>
              </w:rPr>
              <w:t xml:space="preserve">a) GTB </w:t>
            </w:r>
            <w:r w:rsidRPr="0009378A">
              <w:rPr>
                <w:rFonts w:ascii="Times New Roman" w:hAnsi="Times New Roman" w:cs="Times New Roman"/>
                <w:b/>
                <w:i/>
                <w:sz w:val="28"/>
                <w:szCs w:val="28"/>
                <w:lang w:val="vi-VN"/>
              </w:rPr>
              <w:t>(2’)</w:t>
            </w:r>
          </w:p>
          <w:p w:rsidR="0009378A" w:rsidRPr="0009378A" w:rsidRDefault="0009378A" w:rsidP="00950EC8">
            <w:pPr>
              <w:rPr>
                <w:rFonts w:ascii="Times New Roman" w:hAnsi="Times New Roman" w:cs="Times New Roman"/>
                <w:b/>
                <w:sz w:val="28"/>
                <w:szCs w:val="28"/>
                <w:lang w:val="vi-VN"/>
              </w:rPr>
            </w:pPr>
            <w:r w:rsidRPr="0009378A">
              <w:rPr>
                <w:rFonts w:ascii="Times New Roman" w:hAnsi="Times New Roman" w:cs="Times New Roman"/>
                <w:b/>
                <w:sz w:val="28"/>
                <w:szCs w:val="28"/>
              </w:rPr>
              <w:t>b) Thực hành</w:t>
            </w:r>
            <w:r w:rsidRPr="0009378A">
              <w:rPr>
                <w:rFonts w:ascii="Times New Roman" w:hAnsi="Times New Roman" w:cs="Times New Roman"/>
                <w:b/>
                <w:sz w:val="28"/>
                <w:szCs w:val="28"/>
                <w:lang w:val="vi-VN"/>
              </w:rPr>
              <w:t xml:space="preserve"> </w:t>
            </w:r>
            <w:r w:rsidRPr="0009378A">
              <w:rPr>
                <w:rFonts w:ascii="Times New Roman" w:hAnsi="Times New Roman" w:cs="Times New Roman"/>
                <w:b/>
                <w:i/>
                <w:sz w:val="28"/>
                <w:szCs w:val="28"/>
                <w:lang w:val="vi-VN"/>
              </w:rPr>
              <w:t>(25’)</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GV cho HS đọc kĩ đề bài.</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b/>
                <w:bCs/>
                <w:sz w:val="28"/>
                <w:szCs w:val="28"/>
              </w:rPr>
              <w:t>-</w:t>
            </w:r>
            <w:r w:rsidRPr="0009378A">
              <w:rPr>
                <w:rFonts w:ascii="Times New Roman" w:hAnsi="Times New Roman" w:cs="Times New Roman"/>
                <w:sz w:val="28"/>
                <w:szCs w:val="28"/>
              </w:rPr>
              <w:t xml:space="preserve"> Cho HS làm bài tập.</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b/>
                <w:bCs/>
                <w:sz w:val="28"/>
                <w:szCs w:val="28"/>
              </w:rPr>
              <w:t xml:space="preserve">- </w:t>
            </w:r>
            <w:r w:rsidRPr="0009378A">
              <w:rPr>
                <w:rFonts w:ascii="Times New Roman" w:hAnsi="Times New Roman" w:cs="Times New Roman"/>
                <w:sz w:val="28"/>
                <w:szCs w:val="28"/>
              </w:rPr>
              <w:t xml:space="preserve">Gọi HS lần lượt lên chữa bài </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b/>
                <w:bCs/>
                <w:sz w:val="28"/>
                <w:szCs w:val="28"/>
              </w:rPr>
              <w:t>-</w:t>
            </w:r>
            <w:r w:rsidRPr="0009378A">
              <w:rPr>
                <w:rFonts w:ascii="Times New Roman" w:hAnsi="Times New Roman" w:cs="Times New Roman"/>
                <w:sz w:val="28"/>
                <w:szCs w:val="28"/>
              </w:rPr>
              <w:t xml:space="preserve"> GV giúp đỡ HS chậm</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b/>
                <w:sz w:val="28"/>
                <w:szCs w:val="28"/>
              </w:rPr>
              <w:t>Bài 1</w:t>
            </w:r>
            <w:r w:rsidRPr="0009378A">
              <w:rPr>
                <w:rFonts w:ascii="Times New Roman" w:hAnsi="Times New Roman" w:cs="Times New Roman"/>
                <w:sz w:val="28"/>
                <w:szCs w:val="28"/>
              </w:rPr>
              <w:t>. Đặt tính rồi tính</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86875: 139</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58692 67</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3591: 189</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23868: 234</w:t>
            </w: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b/>
                <w:sz w:val="28"/>
                <w:szCs w:val="28"/>
              </w:rPr>
            </w:pPr>
            <w:r w:rsidRPr="0009378A">
              <w:rPr>
                <w:rFonts w:ascii="Times New Roman" w:hAnsi="Times New Roman" w:cs="Times New Roman"/>
                <w:b/>
                <w:sz w:val="28"/>
                <w:szCs w:val="28"/>
              </w:rPr>
              <w:t>Bài 2</w:t>
            </w:r>
            <w:r w:rsidRPr="0009378A">
              <w:rPr>
                <w:rFonts w:ascii="Times New Roman" w:hAnsi="Times New Roman" w:cs="Times New Roman"/>
                <w:sz w:val="28"/>
                <w:szCs w:val="28"/>
              </w:rPr>
              <w:t>: Tính:</w:t>
            </w:r>
          </w:p>
          <w:p w:rsidR="0009378A" w:rsidRPr="0009378A" w:rsidRDefault="0009378A" w:rsidP="008926C3">
            <w:pPr>
              <w:numPr>
                <w:ilvl w:val="0"/>
                <w:numId w:val="70"/>
              </w:numPr>
              <w:spacing w:after="0" w:line="240" w:lineRule="auto"/>
              <w:rPr>
                <w:rFonts w:ascii="Times New Roman" w:hAnsi="Times New Roman" w:cs="Times New Roman"/>
                <w:sz w:val="28"/>
                <w:szCs w:val="28"/>
              </w:rPr>
            </w:pPr>
            <w:r w:rsidRPr="0009378A">
              <w:rPr>
                <w:rFonts w:ascii="Times New Roman" w:hAnsi="Times New Roman" w:cs="Times New Roman"/>
                <w:sz w:val="28"/>
                <w:szCs w:val="28"/>
              </w:rPr>
              <w:t>61703 + 80478 : 789</w:t>
            </w:r>
          </w:p>
          <w:p w:rsidR="0009378A" w:rsidRPr="0009378A" w:rsidRDefault="0009378A" w:rsidP="008926C3">
            <w:pPr>
              <w:numPr>
                <w:ilvl w:val="0"/>
                <w:numId w:val="70"/>
              </w:numPr>
              <w:spacing w:after="0" w:line="240" w:lineRule="auto"/>
              <w:rPr>
                <w:rFonts w:ascii="Times New Roman" w:hAnsi="Times New Roman" w:cs="Times New Roman"/>
                <w:sz w:val="28"/>
                <w:szCs w:val="28"/>
              </w:rPr>
            </w:pPr>
            <w:r w:rsidRPr="0009378A">
              <w:rPr>
                <w:rFonts w:ascii="Times New Roman" w:hAnsi="Times New Roman" w:cs="Times New Roman"/>
                <w:sz w:val="28"/>
                <w:szCs w:val="28"/>
              </w:rPr>
              <w:t>460 x 314 – 100000</w:t>
            </w: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lang w:val="fr-FR"/>
              </w:rPr>
            </w:pPr>
            <w:r w:rsidRPr="0009378A">
              <w:rPr>
                <w:rFonts w:ascii="Times New Roman" w:hAnsi="Times New Roman" w:cs="Times New Roman"/>
                <w:b/>
                <w:sz w:val="28"/>
                <w:szCs w:val="28"/>
                <w:lang w:val="fr-FR"/>
              </w:rPr>
              <w:t>Bài 3</w:t>
            </w:r>
            <w:r w:rsidRPr="0009378A">
              <w:rPr>
                <w:rFonts w:ascii="Times New Roman" w:hAnsi="Times New Roman" w:cs="Times New Roman"/>
                <w:sz w:val="28"/>
                <w:szCs w:val="28"/>
                <w:lang w:val="fr-FR"/>
              </w:rPr>
              <w:t> : Trong các số : 1235, 4026, 8512, 6320, 24675, 3164</w:t>
            </w:r>
          </w:p>
          <w:p w:rsidR="0009378A" w:rsidRPr="00A160FD" w:rsidRDefault="0009378A" w:rsidP="008926C3">
            <w:pPr>
              <w:pStyle w:val="ListParagraph"/>
              <w:numPr>
                <w:ilvl w:val="0"/>
                <w:numId w:val="71"/>
              </w:numPr>
              <w:spacing w:after="0" w:line="240" w:lineRule="auto"/>
              <w:rPr>
                <w:rFonts w:ascii="Times New Roman" w:hAnsi="Times New Roman" w:cs="Times New Roman"/>
                <w:sz w:val="28"/>
                <w:szCs w:val="28"/>
              </w:rPr>
            </w:pPr>
            <w:r w:rsidRPr="00A160FD">
              <w:rPr>
                <w:rFonts w:ascii="Times New Roman" w:hAnsi="Times New Roman" w:cs="Times New Roman"/>
                <w:sz w:val="28"/>
                <w:szCs w:val="28"/>
              </w:rPr>
              <w:t>Số nào chia hết cho 2 ?</w:t>
            </w:r>
          </w:p>
          <w:p w:rsidR="0009378A" w:rsidRPr="00A160FD" w:rsidRDefault="0009378A" w:rsidP="008926C3">
            <w:pPr>
              <w:pStyle w:val="ListParagraph"/>
              <w:numPr>
                <w:ilvl w:val="0"/>
                <w:numId w:val="71"/>
              </w:numPr>
              <w:spacing w:after="0" w:line="240" w:lineRule="auto"/>
              <w:rPr>
                <w:rFonts w:ascii="Times New Roman" w:hAnsi="Times New Roman" w:cs="Times New Roman"/>
                <w:sz w:val="28"/>
                <w:szCs w:val="28"/>
              </w:rPr>
            </w:pPr>
            <w:r w:rsidRPr="00A160FD">
              <w:rPr>
                <w:rFonts w:ascii="Times New Roman" w:hAnsi="Times New Roman" w:cs="Times New Roman"/>
                <w:sz w:val="28"/>
                <w:szCs w:val="28"/>
              </w:rPr>
              <w:t>Số nào chia hết cho 5 ?</w:t>
            </w:r>
          </w:p>
          <w:p w:rsidR="0009378A" w:rsidRPr="00A160FD" w:rsidRDefault="0009378A" w:rsidP="008926C3">
            <w:pPr>
              <w:pStyle w:val="ListParagraph"/>
              <w:numPr>
                <w:ilvl w:val="0"/>
                <w:numId w:val="71"/>
              </w:numPr>
              <w:spacing w:after="0" w:line="240" w:lineRule="auto"/>
              <w:rPr>
                <w:rFonts w:ascii="Times New Roman" w:hAnsi="Times New Roman" w:cs="Times New Roman"/>
                <w:sz w:val="28"/>
                <w:szCs w:val="28"/>
              </w:rPr>
            </w:pPr>
            <w:r w:rsidRPr="00A160FD">
              <w:rPr>
                <w:rFonts w:ascii="Times New Roman" w:hAnsi="Times New Roman" w:cs="Times New Roman"/>
                <w:sz w:val="28"/>
                <w:szCs w:val="28"/>
              </w:rPr>
              <w:t>Số nào vừa chia hết cho 2 vừa chia hết cho 5 ?</w:t>
            </w:r>
          </w:p>
          <w:p w:rsidR="0009378A" w:rsidRPr="00A160FD" w:rsidRDefault="0009378A" w:rsidP="00950EC8">
            <w:pPr>
              <w:rPr>
                <w:rFonts w:ascii="Times New Roman" w:hAnsi="Times New Roman" w:cs="Times New Roman"/>
                <w:sz w:val="28"/>
                <w:szCs w:val="28"/>
              </w:rPr>
            </w:pPr>
            <w:r w:rsidRPr="00A160FD">
              <w:rPr>
                <w:rFonts w:ascii="Times New Roman" w:hAnsi="Times New Roman" w:cs="Times New Roman"/>
                <w:b/>
                <w:sz w:val="28"/>
                <w:szCs w:val="28"/>
              </w:rPr>
              <w:t>Bài 4 </w:t>
            </w:r>
            <w:r w:rsidRPr="00A160FD">
              <w:rPr>
                <w:rFonts w:ascii="Times New Roman" w:hAnsi="Times New Roman" w:cs="Times New Roman"/>
                <w:sz w:val="28"/>
                <w:szCs w:val="28"/>
              </w:rPr>
              <w:t>: Điền số thích hợp vào chỗ chấm :</w:t>
            </w:r>
          </w:p>
          <w:p w:rsidR="0009378A" w:rsidRPr="0009378A" w:rsidRDefault="0009378A" w:rsidP="008926C3">
            <w:pPr>
              <w:pStyle w:val="ListParagraph"/>
              <w:numPr>
                <w:ilvl w:val="0"/>
                <w:numId w:val="72"/>
              </w:numPr>
              <w:spacing w:after="0" w:line="240" w:lineRule="auto"/>
              <w:rPr>
                <w:rFonts w:ascii="Times New Roman" w:hAnsi="Times New Roman" w:cs="Times New Roman"/>
                <w:sz w:val="28"/>
                <w:szCs w:val="28"/>
                <w:lang w:val="fr-FR"/>
              </w:rPr>
            </w:pPr>
            <w:r w:rsidRPr="0009378A">
              <w:rPr>
                <w:rFonts w:ascii="Times New Roman" w:hAnsi="Times New Roman" w:cs="Times New Roman"/>
                <w:sz w:val="28"/>
                <w:szCs w:val="28"/>
                <w:lang w:val="fr-FR"/>
              </w:rPr>
              <w:t xml:space="preserve">9 </w:t>
            </w:r>
            <w:r w:rsidRPr="0009378A">
              <w:rPr>
                <w:rFonts w:ascii="Times New Roman" w:hAnsi="Times New Roman" w:cs="Times New Roman"/>
                <w:sz w:val="28"/>
                <w:szCs w:val="28"/>
                <w:lang w:val="fr-FR"/>
              </w:rPr>
              <w:sym w:font="Wingdings" w:char="F0A8"/>
            </w:r>
            <w:r w:rsidRPr="0009378A">
              <w:rPr>
                <w:rFonts w:ascii="Times New Roman" w:hAnsi="Times New Roman" w:cs="Times New Roman"/>
                <w:sz w:val="28"/>
                <w:szCs w:val="28"/>
                <w:lang w:val="fr-FR"/>
              </w:rPr>
              <w:t xml:space="preserve"> 5 chia hết cho 5</w:t>
            </w:r>
          </w:p>
          <w:p w:rsidR="0009378A" w:rsidRPr="0009378A" w:rsidRDefault="0009378A" w:rsidP="008926C3">
            <w:pPr>
              <w:pStyle w:val="ListParagraph"/>
              <w:numPr>
                <w:ilvl w:val="0"/>
                <w:numId w:val="72"/>
              </w:numPr>
              <w:spacing w:after="0" w:line="240" w:lineRule="auto"/>
              <w:rPr>
                <w:rFonts w:ascii="Times New Roman" w:hAnsi="Times New Roman" w:cs="Times New Roman"/>
                <w:sz w:val="28"/>
                <w:szCs w:val="28"/>
                <w:lang w:val="fr-FR"/>
              </w:rPr>
            </w:pPr>
            <w:r w:rsidRPr="0009378A">
              <w:rPr>
                <w:rFonts w:ascii="Times New Roman" w:hAnsi="Times New Roman" w:cs="Times New Roman"/>
                <w:sz w:val="28"/>
                <w:szCs w:val="28"/>
                <w:lang w:val="fr-FR"/>
              </w:rPr>
              <w:sym w:font="Wingdings" w:char="F0A8"/>
            </w:r>
            <w:r w:rsidRPr="0009378A">
              <w:rPr>
                <w:rFonts w:ascii="Times New Roman" w:hAnsi="Times New Roman" w:cs="Times New Roman"/>
                <w:sz w:val="28"/>
                <w:szCs w:val="28"/>
                <w:lang w:val="fr-FR"/>
              </w:rPr>
              <w:t xml:space="preserve"> 72 chia hết cho 2</w:t>
            </w:r>
          </w:p>
          <w:p w:rsidR="0009378A" w:rsidRPr="00A160FD" w:rsidRDefault="0009378A" w:rsidP="008926C3">
            <w:pPr>
              <w:pStyle w:val="ListParagraph"/>
              <w:numPr>
                <w:ilvl w:val="0"/>
                <w:numId w:val="72"/>
              </w:numPr>
              <w:spacing w:after="0" w:line="240" w:lineRule="auto"/>
              <w:rPr>
                <w:rFonts w:ascii="Times New Roman" w:hAnsi="Times New Roman" w:cs="Times New Roman"/>
                <w:sz w:val="28"/>
                <w:szCs w:val="28"/>
              </w:rPr>
            </w:pPr>
            <w:r w:rsidRPr="00A160FD">
              <w:rPr>
                <w:rFonts w:ascii="Times New Roman" w:hAnsi="Times New Roman" w:cs="Times New Roman"/>
                <w:sz w:val="28"/>
                <w:szCs w:val="28"/>
              </w:rPr>
              <w:t>12</w:t>
            </w:r>
            <w:r w:rsidRPr="0009378A">
              <w:rPr>
                <w:rFonts w:ascii="Times New Roman" w:hAnsi="Times New Roman" w:cs="Times New Roman"/>
                <w:sz w:val="28"/>
                <w:szCs w:val="28"/>
                <w:lang w:val="fr-FR"/>
              </w:rPr>
              <w:sym w:font="Wingdings" w:char="F0A8"/>
            </w:r>
            <w:r w:rsidRPr="00A160FD">
              <w:rPr>
                <w:rFonts w:ascii="Times New Roman" w:hAnsi="Times New Roman" w:cs="Times New Roman"/>
                <w:sz w:val="28"/>
                <w:szCs w:val="28"/>
              </w:rPr>
              <w:t xml:space="preserve"> chia hết cho 2  và chia hết cho 5</w:t>
            </w:r>
          </w:p>
          <w:p w:rsidR="0009378A" w:rsidRPr="0009378A" w:rsidRDefault="0009378A" w:rsidP="00950EC8">
            <w:pPr>
              <w:rPr>
                <w:rFonts w:ascii="Times New Roman" w:hAnsi="Times New Roman" w:cs="Times New Roman"/>
                <w:b/>
                <w:i/>
                <w:sz w:val="28"/>
                <w:szCs w:val="28"/>
              </w:rPr>
            </w:pPr>
            <w:r w:rsidRPr="0009378A">
              <w:rPr>
                <w:rFonts w:ascii="Times New Roman" w:hAnsi="Times New Roman" w:cs="Times New Roman"/>
                <w:b/>
                <w:i/>
                <w:sz w:val="28"/>
                <w:szCs w:val="28"/>
              </w:rPr>
              <w:t xml:space="preserve">3) Củng cố, dặn dò </w:t>
            </w:r>
            <w:r w:rsidRPr="0009378A">
              <w:rPr>
                <w:rFonts w:ascii="Times New Roman" w:hAnsi="Times New Roman" w:cs="Times New Roman"/>
                <w:b/>
                <w:i/>
                <w:sz w:val="28"/>
                <w:szCs w:val="28"/>
                <w:lang w:val="vi-VN"/>
              </w:rPr>
              <w:t>(3’)</w:t>
            </w:r>
            <w:r w:rsidRPr="0009378A">
              <w:rPr>
                <w:rFonts w:ascii="Times New Roman" w:hAnsi="Times New Roman" w:cs="Times New Roman"/>
                <w:b/>
                <w:i/>
                <w:sz w:val="28"/>
                <w:szCs w:val="28"/>
              </w:rPr>
              <w:t xml:space="preserve">    </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Nhận xét tiết học</w:t>
            </w:r>
          </w:p>
        </w:tc>
        <w:tc>
          <w:tcPr>
            <w:tcW w:w="4950" w:type="dxa"/>
          </w:tcPr>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lastRenderedPageBreak/>
              <w:t xml:space="preserve">- 2 Hs lên bảng </w:t>
            </w: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A160FD"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lang w:val="pt-BR"/>
              </w:rPr>
            </w:pPr>
            <w:r w:rsidRPr="0009378A">
              <w:rPr>
                <w:rFonts w:ascii="Times New Roman" w:hAnsi="Times New Roman" w:cs="Times New Roman"/>
                <w:sz w:val="28"/>
                <w:szCs w:val="28"/>
                <w:lang w:val="pt-BR"/>
              </w:rPr>
              <w:t>- HS đọc kĩ đề bài.</w:t>
            </w:r>
          </w:p>
          <w:p w:rsidR="0009378A" w:rsidRPr="0009378A" w:rsidRDefault="0009378A" w:rsidP="00950EC8">
            <w:pPr>
              <w:rPr>
                <w:rFonts w:ascii="Times New Roman" w:hAnsi="Times New Roman" w:cs="Times New Roman"/>
                <w:sz w:val="28"/>
                <w:szCs w:val="28"/>
                <w:lang w:val="pt-BR"/>
              </w:rPr>
            </w:pPr>
            <w:r w:rsidRPr="0009378A">
              <w:rPr>
                <w:rFonts w:ascii="Times New Roman" w:hAnsi="Times New Roman" w:cs="Times New Roman"/>
                <w:b/>
                <w:bCs/>
                <w:sz w:val="28"/>
                <w:szCs w:val="28"/>
                <w:lang w:val="pt-BR"/>
              </w:rPr>
              <w:t>-</w:t>
            </w:r>
            <w:r w:rsidRPr="0009378A">
              <w:rPr>
                <w:rFonts w:ascii="Times New Roman" w:hAnsi="Times New Roman" w:cs="Times New Roman"/>
                <w:sz w:val="28"/>
                <w:szCs w:val="28"/>
                <w:lang w:val="pt-BR"/>
              </w:rPr>
              <w:t xml:space="preserve"> HS làm bài tập.</w:t>
            </w:r>
          </w:p>
          <w:p w:rsidR="0009378A" w:rsidRPr="0009378A" w:rsidRDefault="0009378A" w:rsidP="00950EC8">
            <w:pPr>
              <w:rPr>
                <w:rFonts w:ascii="Times New Roman" w:hAnsi="Times New Roman" w:cs="Times New Roman"/>
                <w:sz w:val="28"/>
                <w:szCs w:val="28"/>
                <w:lang w:val="pt-BR"/>
              </w:rPr>
            </w:pPr>
            <w:r w:rsidRPr="0009378A">
              <w:rPr>
                <w:rFonts w:ascii="Times New Roman" w:hAnsi="Times New Roman" w:cs="Times New Roman"/>
                <w:b/>
                <w:bCs/>
                <w:sz w:val="28"/>
                <w:szCs w:val="28"/>
                <w:lang w:val="pt-BR"/>
              </w:rPr>
              <w:t xml:space="preserve">- </w:t>
            </w:r>
            <w:r w:rsidRPr="0009378A">
              <w:rPr>
                <w:rFonts w:ascii="Times New Roman" w:hAnsi="Times New Roman" w:cs="Times New Roman"/>
                <w:sz w:val="28"/>
                <w:szCs w:val="28"/>
                <w:lang w:val="pt-BR"/>
              </w:rPr>
              <w:t>HS lần lượt lên chữa bài</w:t>
            </w:r>
          </w:p>
          <w:p w:rsidR="0009378A" w:rsidRPr="00A160FD" w:rsidRDefault="0009378A" w:rsidP="00950EC8">
            <w:pPr>
              <w:rPr>
                <w:rFonts w:ascii="Times New Roman" w:hAnsi="Times New Roman" w:cs="Times New Roman"/>
                <w:sz w:val="28"/>
                <w:szCs w:val="28"/>
                <w:lang w:val="pt-BR"/>
              </w:rPr>
            </w:pPr>
          </w:p>
          <w:p w:rsidR="0009378A" w:rsidRPr="00A160FD" w:rsidRDefault="0009378A" w:rsidP="00950EC8">
            <w:pPr>
              <w:rPr>
                <w:rFonts w:ascii="Times New Roman" w:hAnsi="Times New Roman" w:cs="Times New Roman"/>
                <w:sz w:val="28"/>
                <w:szCs w:val="28"/>
                <w:lang w:val="pt-BR"/>
              </w:rPr>
            </w:pPr>
            <w:r w:rsidRPr="00A160FD">
              <w:rPr>
                <w:rFonts w:ascii="Times New Roman" w:hAnsi="Times New Roman" w:cs="Times New Roman"/>
                <w:sz w:val="28"/>
                <w:szCs w:val="28"/>
                <w:lang w:val="pt-BR"/>
              </w:rPr>
              <w:t>- Đọc yêu cầu</w:t>
            </w:r>
          </w:p>
          <w:p w:rsidR="0009378A" w:rsidRPr="00A160FD" w:rsidRDefault="0009378A" w:rsidP="00950EC8">
            <w:pPr>
              <w:rPr>
                <w:rFonts w:ascii="Times New Roman" w:hAnsi="Times New Roman" w:cs="Times New Roman"/>
                <w:sz w:val="28"/>
                <w:szCs w:val="28"/>
                <w:lang w:val="pt-BR"/>
              </w:rPr>
            </w:pPr>
            <w:r w:rsidRPr="00A160FD">
              <w:rPr>
                <w:rFonts w:ascii="Times New Roman" w:hAnsi="Times New Roman" w:cs="Times New Roman"/>
                <w:sz w:val="28"/>
                <w:szCs w:val="28"/>
                <w:lang w:val="pt-BR"/>
              </w:rPr>
              <w:t>- 4hs là bảng , lớp làm vở</w:t>
            </w:r>
          </w:p>
          <w:p w:rsidR="0009378A" w:rsidRPr="00A160FD" w:rsidRDefault="0009378A" w:rsidP="00950EC8">
            <w:pPr>
              <w:rPr>
                <w:rFonts w:ascii="Times New Roman" w:hAnsi="Times New Roman" w:cs="Times New Roman"/>
                <w:sz w:val="28"/>
                <w:szCs w:val="28"/>
                <w:lang w:val="pt-BR"/>
              </w:rPr>
            </w:pPr>
            <w:r w:rsidRPr="00A160FD">
              <w:rPr>
                <w:rFonts w:ascii="Times New Roman" w:hAnsi="Times New Roman" w:cs="Times New Roman"/>
                <w:sz w:val="28"/>
                <w:szCs w:val="28"/>
                <w:lang w:val="pt-BR"/>
              </w:rPr>
              <w:t>86875: 139 =  625</w:t>
            </w:r>
          </w:p>
          <w:p w:rsidR="0009378A" w:rsidRPr="00A160FD" w:rsidRDefault="0009378A" w:rsidP="00950EC8">
            <w:pPr>
              <w:rPr>
                <w:rFonts w:ascii="Times New Roman" w:hAnsi="Times New Roman" w:cs="Times New Roman"/>
                <w:sz w:val="28"/>
                <w:szCs w:val="28"/>
                <w:lang w:val="pt-BR"/>
              </w:rPr>
            </w:pPr>
            <w:r w:rsidRPr="00A160FD">
              <w:rPr>
                <w:rFonts w:ascii="Times New Roman" w:hAnsi="Times New Roman" w:cs="Times New Roman"/>
                <w:sz w:val="28"/>
                <w:szCs w:val="28"/>
                <w:lang w:val="pt-BR"/>
              </w:rPr>
              <w:t>58692 :67=  876</w:t>
            </w:r>
          </w:p>
          <w:p w:rsidR="0009378A" w:rsidRPr="00A160FD" w:rsidRDefault="0009378A" w:rsidP="00950EC8">
            <w:pPr>
              <w:rPr>
                <w:rFonts w:ascii="Times New Roman" w:hAnsi="Times New Roman" w:cs="Times New Roman"/>
                <w:sz w:val="28"/>
                <w:szCs w:val="28"/>
                <w:lang w:val="pt-BR"/>
              </w:rPr>
            </w:pPr>
            <w:r w:rsidRPr="00A160FD">
              <w:rPr>
                <w:rFonts w:ascii="Times New Roman" w:hAnsi="Times New Roman" w:cs="Times New Roman"/>
                <w:sz w:val="28"/>
                <w:szCs w:val="28"/>
                <w:lang w:val="pt-BR"/>
              </w:rPr>
              <w:t>3591: 189 = 19</w:t>
            </w:r>
          </w:p>
          <w:p w:rsidR="0009378A" w:rsidRPr="00A160FD" w:rsidRDefault="0009378A" w:rsidP="00950EC8">
            <w:pPr>
              <w:rPr>
                <w:rFonts w:ascii="Times New Roman" w:hAnsi="Times New Roman" w:cs="Times New Roman"/>
                <w:sz w:val="28"/>
                <w:szCs w:val="28"/>
                <w:lang w:val="pt-BR"/>
              </w:rPr>
            </w:pPr>
            <w:r w:rsidRPr="00A160FD">
              <w:rPr>
                <w:rFonts w:ascii="Times New Roman" w:hAnsi="Times New Roman" w:cs="Times New Roman"/>
                <w:sz w:val="28"/>
                <w:szCs w:val="28"/>
                <w:lang w:val="pt-BR"/>
              </w:rPr>
              <w:lastRenderedPageBreak/>
              <w:t>23868: 234 = 102</w:t>
            </w:r>
          </w:p>
          <w:p w:rsidR="0009378A" w:rsidRPr="00A160FD" w:rsidRDefault="0009378A" w:rsidP="00950EC8">
            <w:pPr>
              <w:rPr>
                <w:rFonts w:ascii="Times New Roman" w:hAnsi="Times New Roman" w:cs="Times New Roman"/>
                <w:sz w:val="28"/>
                <w:szCs w:val="28"/>
                <w:lang w:val="pt-BR"/>
              </w:rPr>
            </w:pPr>
            <w:r w:rsidRPr="00A160FD">
              <w:rPr>
                <w:rFonts w:ascii="Times New Roman" w:hAnsi="Times New Roman" w:cs="Times New Roman"/>
                <w:sz w:val="28"/>
                <w:szCs w:val="28"/>
                <w:lang w:val="pt-BR"/>
              </w:rPr>
              <w:t>- Đọc yêu cầu</w:t>
            </w:r>
          </w:p>
          <w:p w:rsidR="0009378A" w:rsidRPr="00A160FD" w:rsidRDefault="0009378A" w:rsidP="00950EC8">
            <w:pPr>
              <w:rPr>
                <w:rFonts w:ascii="Times New Roman" w:hAnsi="Times New Roman" w:cs="Times New Roman"/>
                <w:sz w:val="28"/>
                <w:szCs w:val="28"/>
                <w:lang w:val="pt-BR"/>
              </w:rPr>
            </w:pPr>
            <w:r w:rsidRPr="00A160FD">
              <w:rPr>
                <w:rFonts w:ascii="Times New Roman" w:hAnsi="Times New Roman" w:cs="Times New Roman"/>
                <w:sz w:val="28"/>
                <w:szCs w:val="28"/>
                <w:lang w:val="pt-BR"/>
              </w:rPr>
              <w:t>- 2Hs lên làm bảng</w:t>
            </w:r>
          </w:p>
          <w:p w:rsidR="0009378A" w:rsidRPr="00A160FD" w:rsidRDefault="0009378A" w:rsidP="00950EC8">
            <w:pPr>
              <w:rPr>
                <w:rFonts w:ascii="Times New Roman" w:hAnsi="Times New Roman" w:cs="Times New Roman"/>
                <w:sz w:val="28"/>
                <w:szCs w:val="28"/>
                <w:lang w:val="pt-BR"/>
              </w:rPr>
            </w:pPr>
            <w:r w:rsidRPr="00A160FD">
              <w:rPr>
                <w:rFonts w:ascii="Times New Roman" w:hAnsi="Times New Roman" w:cs="Times New Roman"/>
                <w:sz w:val="28"/>
                <w:szCs w:val="28"/>
                <w:lang w:val="pt-BR"/>
              </w:rPr>
              <w:t>a. 61703 + 80478 : 789 = 61703 + 102 =61805</w:t>
            </w:r>
          </w:p>
          <w:p w:rsidR="0009378A" w:rsidRPr="00A160FD" w:rsidRDefault="0009378A" w:rsidP="00950EC8">
            <w:pPr>
              <w:rPr>
                <w:rFonts w:ascii="Times New Roman" w:hAnsi="Times New Roman" w:cs="Times New Roman"/>
                <w:sz w:val="28"/>
                <w:szCs w:val="28"/>
                <w:lang w:val="pt-BR"/>
              </w:rPr>
            </w:pPr>
            <w:r w:rsidRPr="00A160FD">
              <w:rPr>
                <w:rFonts w:ascii="Times New Roman" w:hAnsi="Times New Roman" w:cs="Times New Roman"/>
                <w:sz w:val="28"/>
                <w:szCs w:val="28"/>
                <w:lang w:val="pt-BR"/>
              </w:rPr>
              <w:t>b.460 x 314 – 100000= 144440 – 100000 = 44440</w:t>
            </w:r>
          </w:p>
          <w:p w:rsidR="0009378A" w:rsidRPr="00A160FD" w:rsidRDefault="0009378A" w:rsidP="00950EC8">
            <w:pPr>
              <w:rPr>
                <w:rFonts w:ascii="Times New Roman" w:hAnsi="Times New Roman" w:cs="Times New Roman"/>
                <w:sz w:val="28"/>
                <w:szCs w:val="28"/>
                <w:lang w:val="pt-BR"/>
              </w:rPr>
            </w:pPr>
            <w:r w:rsidRPr="00A160FD">
              <w:rPr>
                <w:rFonts w:ascii="Times New Roman" w:hAnsi="Times New Roman" w:cs="Times New Roman"/>
                <w:sz w:val="28"/>
                <w:szCs w:val="28"/>
                <w:lang w:val="pt-BR"/>
              </w:rPr>
              <w:t>- Đọc nội dung bài tập</w:t>
            </w:r>
          </w:p>
          <w:p w:rsidR="0009378A" w:rsidRPr="00A160FD" w:rsidRDefault="0009378A" w:rsidP="00950EC8">
            <w:pPr>
              <w:rPr>
                <w:rFonts w:ascii="Times New Roman" w:hAnsi="Times New Roman" w:cs="Times New Roman"/>
                <w:sz w:val="28"/>
                <w:szCs w:val="28"/>
                <w:lang w:val="pt-BR"/>
              </w:rPr>
            </w:pPr>
            <w:r w:rsidRPr="00A160FD">
              <w:rPr>
                <w:rFonts w:ascii="Times New Roman" w:hAnsi="Times New Roman" w:cs="Times New Roman"/>
                <w:sz w:val="28"/>
                <w:szCs w:val="28"/>
                <w:lang w:val="pt-BR"/>
              </w:rPr>
              <w:t>- Bt cho biết gì ? Bt hỏi gì ?</w:t>
            </w:r>
          </w:p>
          <w:p w:rsidR="0009378A" w:rsidRPr="00A160FD" w:rsidRDefault="0009378A" w:rsidP="00950EC8">
            <w:pPr>
              <w:rPr>
                <w:rFonts w:ascii="Times New Roman" w:hAnsi="Times New Roman" w:cs="Times New Roman"/>
                <w:sz w:val="28"/>
                <w:szCs w:val="28"/>
                <w:lang w:val="pt-BR"/>
              </w:rPr>
            </w:pPr>
          </w:p>
          <w:p w:rsidR="0009378A" w:rsidRPr="00A160FD" w:rsidRDefault="0009378A" w:rsidP="00950EC8">
            <w:pPr>
              <w:rPr>
                <w:rFonts w:ascii="Times New Roman" w:hAnsi="Times New Roman" w:cs="Times New Roman"/>
                <w:sz w:val="28"/>
                <w:szCs w:val="28"/>
                <w:lang w:val="pt-BR"/>
              </w:rPr>
            </w:pPr>
            <w:r w:rsidRPr="00A160FD">
              <w:rPr>
                <w:rFonts w:ascii="Times New Roman" w:hAnsi="Times New Roman" w:cs="Times New Roman"/>
                <w:sz w:val="28"/>
                <w:szCs w:val="28"/>
                <w:lang w:val="pt-BR"/>
              </w:rPr>
              <w:t>- Làm bài vào vở</w:t>
            </w:r>
          </w:p>
          <w:p w:rsidR="0009378A" w:rsidRPr="00A160FD" w:rsidRDefault="0009378A" w:rsidP="00950EC8">
            <w:pPr>
              <w:rPr>
                <w:rFonts w:ascii="Times New Roman" w:hAnsi="Times New Roman" w:cs="Times New Roman"/>
                <w:sz w:val="28"/>
                <w:szCs w:val="28"/>
                <w:lang w:val="pt-BR"/>
              </w:rPr>
            </w:pPr>
            <w:r w:rsidRPr="00A160FD">
              <w:rPr>
                <w:rFonts w:ascii="Times New Roman" w:hAnsi="Times New Roman" w:cs="Times New Roman"/>
                <w:sz w:val="28"/>
                <w:szCs w:val="28"/>
                <w:lang w:val="pt-BR"/>
              </w:rPr>
              <w:t>- Nhận xét</w:t>
            </w:r>
          </w:p>
          <w:p w:rsidR="0009378A" w:rsidRPr="00A160FD" w:rsidRDefault="0009378A" w:rsidP="00950EC8">
            <w:pPr>
              <w:rPr>
                <w:rFonts w:ascii="Times New Roman" w:hAnsi="Times New Roman" w:cs="Times New Roman"/>
                <w:sz w:val="28"/>
                <w:szCs w:val="28"/>
                <w:lang w:val="pt-BR"/>
              </w:rPr>
            </w:pPr>
          </w:p>
          <w:p w:rsidR="0009378A" w:rsidRPr="00A160FD" w:rsidRDefault="0009378A" w:rsidP="00950EC8">
            <w:pPr>
              <w:rPr>
                <w:rFonts w:ascii="Times New Roman" w:hAnsi="Times New Roman" w:cs="Times New Roman"/>
                <w:sz w:val="28"/>
                <w:szCs w:val="28"/>
                <w:lang w:val="pt-BR"/>
              </w:rPr>
            </w:pPr>
            <w:r w:rsidRPr="00A160FD">
              <w:rPr>
                <w:rFonts w:ascii="Times New Roman" w:hAnsi="Times New Roman" w:cs="Times New Roman"/>
                <w:sz w:val="28"/>
                <w:szCs w:val="28"/>
                <w:lang w:val="pt-BR"/>
              </w:rPr>
              <w:t>- Đọc yêu cầu</w:t>
            </w:r>
          </w:p>
          <w:p w:rsidR="0009378A" w:rsidRPr="00A160FD" w:rsidRDefault="0009378A" w:rsidP="00950EC8">
            <w:pPr>
              <w:rPr>
                <w:rFonts w:ascii="Times New Roman" w:hAnsi="Times New Roman" w:cs="Times New Roman"/>
                <w:sz w:val="28"/>
                <w:szCs w:val="28"/>
                <w:lang w:val="pt-BR"/>
              </w:rPr>
            </w:pPr>
            <w:r w:rsidRPr="00A160FD">
              <w:rPr>
                <w:rFonts w:ascii="Times New Roman" w:hAnsi="Times New Roman" w:cs="Times New Roman"/>
                <w:sz w:val="28"/>
                <w:szCs w:val="28"/>
                <w:lang w:val="pt-BR"/>
              </w:rPr>
              <w:t>- Thảo luận nhóm  đôi trình bày</w:t>
            </w:r>
          </w:p>
        </w:tc>
      </w:tr>
    </w:tbl>
    <w:p w:rsidR="001B5D04" w:rsidRPr="00A160FD" w:rsidRDefault="001B5D04" w:rsidP="0009378A">
      <w:pPr>
        <w:rPr>
          <w:rFonts w:ascii="Times New Roman" w:hAnsi="Times New Roman" w:cs="Times New Roman"/>
          <w:b/>
          <w:sz w:val="28"/>
          <w:szCs w:val="28"/>
          <w:u w:val="single"/>
          <w:lang w:val="pt-BR"/>
        </w:rPr>
      </w:pPr>
    </w:p>
    <w:p w:rsidR="001B5D04" w:rsidRPr="00A160FD" w:rsidRDefault="001B5D04">
      <w:pPr>
        <w:rPr>
          <w:rFonts w:ascii="Times New Roman" w:hAnsi="Times New Roman" w:cs="Times New Roman"/>
          <w:b/>
          <w:sz w:val="28"/>
          <w:szCs w:val="28"/>
          <w:u w:val="single"/>
          <w:lang w:val="pt-BR"/>
        </w:rPr>
      </w:pPr>
      <w:r w:rsidRPr="00A160FD">
        <w:rPr>
          <w:rFonts w:ascii="Times New Roman" w:hAnsi="Times New Roman" w:cs="Times New Roman"/>
          <w:b/>
          <w:sz w:val="28"/>
          <w:szCs w:val="28"/>
          <w:u w:val="single"/>
          <w:lang w:val="pt-BR"/>
        </w:rPr>
        <w:br w:type="page"/>
      </w:r>
    </w:p>
    <w:p w:rsidR="0009378A" w:rsidRPr="00A160FD" w:rsidRDefault="0009378A" w:rsidP="0009378A">
      <w:pPr>
        <w:rPr>
          <w:rFonts w:ascii="Times New Roman" w:hAnsi="Times New Roman" w:cs="Times New Roman"/>
          <w:b/>
          <w:sz w:val="28"/>
          <w:szCs w:val="28"/>
          <w:lang w:val="pt-BR"/>
        </w:rPr>
      </w:pPr>
      <w:r w:rsidRPr="00A160FD">
        <w:rPr>
          <w:rFonts w:ascii="Times New Roman" w:hAnsi="Times New Roman" w:cs="Times New Roman"/>
          <w:b/>
          <w:sz w:val="28"/>
          <w:szCs w:val="28"/>
          <w:u w:val="single"/>
          <w:lang w:val="pt-BR"/>
        </w:rPr>
        <w:lastRenderedPageBreak/>
        <w:t>Rèn Tiếng Việt</w:t>
      </w:r>
      <w:r w:rsidRPr="00A160FD">
        <w:rPr>
          <w:rFonts w:ascii="Times New Roman" w:hAnsi="Times New Roman" w:cs="Times New Roman"/>
          <w:b/>
          <w:sz w:val="28"/>
          <w:szCs w:val="28"/>
          <w:lang w:val="pt-BR"/>
        </w:rPr>
        <w:t xml:space="preserve">: </w:t>
      </w:r>
      <w:r w:rsidRPr="00A160FD">
        <w:rPr>
          <w:rFonts w:ascii="Times New Roman" w:hAnsi="Times New Roman" w:cs="Times New Roman"/>
          <w:b/>
          <w:sz w:val="28"/>
          <w:szCs w:val="28"/>
          <w:u w:val="single"/>
          <w:lang w:val="pt-BR"/>
        </w:rPr>
        <w:t>Kể chuyện:</w:t>
      </w:r>
    </w:p>
    <w:p w:rsidR="0009378A" w:rsidRPr="00A160FD" w:rsidRDefault="0009378A" w:rsidP="0009378A">
      <w:pPr>
        <w:jc w:val="center"/>
        <w:rPr>
          <w:rFonts w:ascii="Times New Roman" w:hAnsi="Times New Roman" w:cs="Times New Roman"/>
          <w:sz w:val="28"/>
          <w:szCs w:val="28"/>
          <w:lang w:val="pt-BR"/>
        </w:rPr>
      </w:pPr>
      <w:r w:rsidRPr="00A160FD">
        <w:rPr>
          <w:rFonts w:ascii="Times New Roman" w:hAnsi="Times New Roman" w:cs="Times New Roman"/>
          <w:b/>
          <w:sz w:val="28"/>
          <w:szCs w:val="28"/>
          <w:lang w:val="pt-BR"/>
        </w:rPr>
        <w:t>KỂ CHUYỆN ĐƯỢC CHỨNG KIẾN HOẶC THAM GIA</w:t>
      </w:r>
    </w:p>
    <w:p w:rsidR="0009378A" w:rsidRPr="00A160FD" w:rsidRDefault="0009378A" w:rsidP="0009378A">
      <w:pPr>
        <w:rPr>
          <w:rFonts w:ascii="Times New Roman" w:hAnsi="Times New Roman" w:cs="Times New Roman"/>
          <w:b/>
          <w:sz w:val="28"/>
          <w:szCs w:val="28"/>
          <w:lang w:val="pt-BR"/>
        </w:rPr>
      </w:pPr>
      <w:r w:rsidRPr="00A160FD">
        <w:rPr>
          <w:rFonts w:ascii="Times New Roman" w:hAnsi="Times New Roman" w:cs="Times New Roman"/>
          <w:b/>
          <w:sz w:val="28"/>
          <w:szCs w:val="28"/>
          <w:lang w:val="pt-BR"/>
        </w:rPr>
        <w:t xml:space="preserve">I. Mục đích và yêu cầu  </w:t>
      </w:r>
    </w:p>
    <w:p w:rsidR="0009378A" w:rsidRPr="00A160FD" w:rsidRDefault="0009378A" w:rsidP="0009378A">
      <w:pPr>
        <w:rPr>
          <w:rFonts w:ascii="Times New Roman" w:hAnsi="Times New Roman" w:cs="Times New Roman"/>
          <w:sz w:val="28"/>
          <w:szCs w:val="28"/>
          <w:lang w:val="pt-BR"/>
        </w:rPr>
      </w:pPr>
      <w:r w:rsidRPr="00A160FD">
        <w:rPr>
          <w:rFonts w:ascii="Times New Roman" w:hAnsi="Times New Roman" w:cs="Times New Roman"/>
          <w:sz w:val="28"/>
          <w:szCs w:val="28"/>
          <w:lang w:val="pt-BR"/>
        </w:rPr>
        <w:t xml:space="preserve">   - Kiến thức:  Chọn được một câu chuyện liên quan đến đồ chơi của mình hoặc của bạn.</w:t>
      </w:r>
    </w:p>
    <w:p w:rsidR="0009378A" w:rsidRPr="00A160FD" w:rsidRDefault="0009378A" w:rsidP="0009378A">
      <w:pPr>
        <w:rPr>
          <w:rFonts w:ascii="Times New Roman" w:hAnsi="Times New Roman" w:cs="Times New Roman"/>
          <w:sz w:val="28"/>
          <w:szCs w:val="28"/>
          <w:lang w:val="pt-BR"/>
        </w:rPr>
      </w:pPr>
      <w:r w:rsidRPr="00A160FD">
        <w:rPr>
          <w:rFonts w:ascii="Times New Roman" w:hAnsi="Times New Roman" w:cs="Times New Roman"/>
          <w:sz w:val="28"/>
          <w:szCs w:val="28"/>
          <w:lang w:val="pt-BR"/>
        </w:rPr>
        <w:t xml:space="preserve">   - Kĩ năng:  Biết sắp xếp các sự việc thành một câu chuyện để kể lại rõ ý.</w:t>
      </w:r>
    </w:p>
    <w:p w:rsidR="0009378A" w:rsidRPr="00A160FD" w:rsidRDefault="0009378A" w:rsidP="0009378A">
      <w:pPr>
        <w:rPr>
          <w:rFonts w:ascii="Times New Roman" w:hAnsi="Times New Roman" w:cs="Times New Roman"/>
          <w:sz w:val="28"/>
          <w:szCs w:val="28"/>
          <w:lang w:val="pt-BR"/>
        </w:rPr>
      </w:pPr>
      <w:r w:rsidRPr="00A160FD">
        <w:rPr>
          <w:rFonts w:ascii="Times New Roman" w:hAnsi="Times New Roman" w:cs="Times New Roman"/>
          <w:sz w:val="28"/>
          <w:szCs w:val="28"/>
          <w:lang w:val="pt-BR"/>
        </w:rPr>
        <w:t xml:space="preserve">   - Thái độ: Yêu thích môn học, mạnh dạng, sử dụng đúng từ ngữ khi kể chuyện…</w:t>
      </w:r>
    </w:p>
    <w:p w:rsidR="0009378A" w:rsidRPr="00A160FD" w:rsidRDefault="0009378A" w:rsidP="0009378A">
      <w:pPr>
        <w:rPr>
          <w:rFonts w:ascii="Times New Roman" w:hAnsi="Times New Roman" w:cs="Times New Roman"/>
          <w:b/>
          <w:sz w:val="28"/>
          <w:szCs w:val="28"/>
          <w:lang w:val="pt-BR"/>
        </w:rPr>
      </w:pPr>
      <w:r w:rsidRPr="00A160FD">
        <w:rPr>
          <w:rFonts w:ascii="Times New Roman" w:hAnsi="Times New Roman" w:cs="Times New Roman"/>
          <w:b/>
          <w:sz w:val="28"/>
          <w:szCs w:val="28"/>
          <w:lang w:val="pt-BR"/>
        </w:rPr>
        <w:t xml:space="preserve">II. Đồ dùng dạy học </w:t>
      </w:r>
    </w:p>
    <w:p w:rsidR="0009378A" w:rsidRPr="00A160FD" w:rsidRDefault="0009378A" w:rsidP="0009378A">
      <w:pPr>
        <w:rPr>
          <w:rFonts w:ascii="Times New Roman" w:hAnsi="Times New Roman" w:cs="Times New Roman"/>
          <w:sz w:val="28"/>
          <w:szCs w:val="28"/>
          <w:lang w:val="pt-BR"/>
        </w:rPr>
      </w:pPr>
      <w:r w:rsidRPr="00A160FD">
        <w:rPr>
          <w:rFonts w:ascii="Times New Roman" w:hAnsi="Times New Roman" w:cs="Times New Roman"/>
          <w:sz w:val="28"/>
          <w:szCs w:val="28"/>
          <w:lang w:val="pt-BR"/>
        </w:rPr>
        <w:t xml:space="preserve">  Bảng nhóm</w:t>
      </w:r>
    </w:p>
    <w:p w:rsidR="0009378A" w:rsidRPr="0009378A" w:rsidRDefault="0009378A" w:rsidP="0009378A">
      <w:pPr>
        <w:rPr>
          <w:rFonts w:ascii="Times New Roman" w:hAnsi="Times New Roman" w:cs="Times New Roman"/>
          <w:b/>
          <w:sz w:val="28"/>
          <w:szCs w:val="28"/>
        </w:rPr>
      </w:pPr>
      <w:r w:rsidRPr="0009378A">
        <w:rPr>
          <w:rFonts w:ascii="Times New Roman" w:hAnsi="Times New Roman" w:cs="Times New Roman"/>
          <w:b/>
          <w:sz w:val="28"/>
          <w:szCs w:val="28"/>
        </w:rPr>
        <w:t xml:space="preserve">III. Hoạt động dạy học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5"/>
        <w:gridCol w:w="3515"/>
      </w:tblGrid>
      <w:tr w:rsidR="0009378A" w:rsidRPr="0009378A" w:rsidTr="00950EC8">
        <w:tc>
          <w:tcPr>
            <w:tcW w:w="5665" w:type="dxa"/>
          </w:tcPr>
          <w:p w:rsidR="0009378A" w:rsidRPr="0009378A" w:rsidRDefault="0009378A" w:rsidP="00950EC8">
            <w:pPr>
              <w:jc w:val="center"/>
              <w:rPr>
                <w:rFonts w:ascii="Times New Roman" w:hAnsi="Times New Roman" w:cs="Times New Roman"/>
                <w:b/>
                <w:sz w:val="28"/>
                <w:szCs w:val="28"/>
              </w:rPr>
            </w:pPr>
            <w:r w:rsidRPr="0009378A">
              <w:rPr>
                <w:rFonts w:ascii="Times New Roman" w:hAnsi="Times New Roman" w:cs="Times New Roman"/>
                <w:b/>
                <w:sz w:val="28"/>
                <w:szCs w:val="28"/>
              </w:rPr>
              <w:t>GV</w:t>
            </w:r>
          </w:p>
        </w:tc>
        <w:tc>
          <w:tcPr>
            <w:tcW w:w="3515" w:type="dxa"/>
          </w:tcPr>
          <w:p w:rsidR="0009378A" w:rsidRPr="0009378A" w:rsidRDefault="0009378A" w:rsidP="00950EC8">
            <w:pPr>
              <w:jc w:val="center"/>
              <w:rPr>
                <w:rFonts w:ascii="Times New Roman" w:hAnsi="Times New Roman" w:cs="Times New Roman"/>
                <w:b/>
                <w:sz w:val="28"/>
                <w:szCs w:val="28"/>
              </w:rPr>
            </w:pPr>
            <w:r w:rsidRPr="0009378A">
              <w:rPr>
                <w:rFonts w:ascii="Times New Roman" w:hAnsi="Times New Roman" w:cs="Times New Roman"/>
                <w:b/>
                <w:sz w:val="28"/>
                <w:szCs w:val="28"/>
              </w:rPr>
              <w:t>HS</w:t>
            </w:r>
          </w:p>
        </w:tc>
      </w:tr>
      <w:tr w:rsidR="0009378A" w:rsidRPr="0009378A" w:rsidTr="00950EC8">
        <w:tc>
          <w:tcPr>
            <w:tcW w:w="5665" w:type="dxa"/>
          </w:tcPr>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b/>
                <w:sz w:val="28"/>
                <w:szCs w:val="28"/>
              </w:rPr>
              <w:t>1)</w:t>
            </w:r>
            <w:r w:rsidRPr="0009378A">
              <w:rPr>
                <w:rFonts w:ascii="Times New Roman" w:hAnsi="Times New Roman" w:cs="Times New Roman"/>
                <w:b/>
                <w:i/>
                <w:sz w:val="28"/>
                <w:szCs w:val="28"/>
              </w:rPr>
              <w:t xml:space="preserve"> </w:t>
            </w:r>
            <w:r w:rsidRPr="0009378A">
              <w:rPr>
                <w:rFonts w:ascii="Times New Roman" w:hAnsi="Times New Roman" w:cs="Times New Roman"/>
                <w:b/>
                <w:sz w:val="28"/>
                <w:szCs w:val="28"/>
              </w:rPr>
              <w:t>KTBC</w:t>
            </w:r>
            <w:r w:rsidRPr="0009378A">
              <w:rPr>
                <w:rFonts w:ascii="Times New Roman" w:hAnsi="Times New Roman" w:cs="Times New Roman"/>
                <w:b/>
                <w:sz w:val="28"/>
                <w:szCs w:val="28"/>
                <w:lang w:val="vi-VN"/>
              </w:rPr>
              <w:t xml:space="preserve"> (3’)</w:t>
            </w:r>
            <w:r w:rsidRPr="0009378A">
              <w:rPr>
                <w:rFonts w:ascii="Times New Roman" w:hAnsi="Times New Roman" w:cs="Times New Roman"/>
                <w:b/>
                <w:sz w:val="28"/>
                <w:szCs w:val="28"/>
              </w:rPr>
              <w:t xml:space="preserve"> </w:t>
            </w:r>
            <w:r w:rsidRPr="0009378A">
              <w:rPr>
                <w:rFonts w:ascii="Times New Roman" w:hAnsi="Times New Roman" w:cs="Times New Roman"/>
                <w:sz w:val="28"/>
                <w:szCs w:val="28"/>
              </w:rPr>
              <w:t>Gọi 1 HS kể lại 1 câu chuyện đã nghe, đã đọc có nhân vật là đồ chơi của trẻ em hoặc những con vật gần gũi với trẻ em.</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Nhận xét</w:t>
            </w:r>
          </w:p>
          <w:p w:rsidR="0009378A" w:rsidRPr="0009378A" w:rsidRDefault="0009378A" w:rsidP="00950EC8">
            <w:pPr>
              <w:rPr>
                <w:rFonts w:ascii="Times New Roman" w:hAnsi="Times New Roman" w:cs="Times New Roman"/>
                <w:b/>
                <w:sz w:val="28"/>
                <w:szCs w:val="28"/>
              </w:rPr>
            </w:pPr>
            <w:r w:rsidRPr="0009378A">
              <w:rPr>
                <w:rFonts w:ascii="Times New Roman" w:hAnsi="Times New Roman" w:cs="Times New Roman"/>
                <w:b/>
                <w:sz w:val="28"/>
                <w:szCs w:val="28"/>
              </w:rPr>
              <w:t xml:space="preserve">2) Bài mới </w:t>
            </w:r>
          </w:p>
          <w:p w:rsidR="0009378A" w:rsidRPr="0009378A" w:rsidRDefault="0009378A" w:rsidP="00950EC8">
            <w:pPr>
              <w:rPr>
                <w:rFonts w:ascii="Times New Roman" w:hAnsi="Times New Roman" w:cs="Times New Roman"/>
                <w:b/>
                <w:sz w:val="28"/>
                <w:szCs w:val="28"/>
                <w:lang w:val="vi-VN"/>
              </w:rPr>
            </w:pPr>
            <w:r w:rsidRPr="0009378A">
              <w:rPr>
                <w:rFonts w:ascii="Times New Roman" w:hAnsi="Times New Roman" w:cs="Times New Roman"/>
                <w:b/>
                <w:sz w:val="28"/>
                <w:szCs w:val="28"/>
              </w:rPr>
              <w:t xml:space="preserve">GTB </w:t>
            </w:r>
            <w:r w:rsidRPr="0009378A">
              <w:rPr>
                <w:rFonts w:ascii="Times New Roman" w:hAnsi="Times New Roman" w:cs="Times New Roman"/>
                <w:b/>
                <w:sz w:val="28"/>
                <w:szCs w:val="28"/>
                <w:lang w:val="vi-VN"/>
              </w:rPr>
              <w:t>(2’)</w:t>
            </w:r>
          </w:p>
          <w:p w:rsidR="0009378A" w:rsidRPr="0009378A" w:rsidRDefault="0009378A" w:rsidP="00950EC8">
            <w:pPr>
              <w:jc w:val="both"/>
              <w:rPr>
                <w:rFonts w:ascii="Times New Roman" w:hAnsi="Times New Roman" w:cs="Times New Roman"/>
                <w:b/>
                <w:sz w:val="28"/>
                <w:szCs w:val="28"/>
                <w:lang w:val="vi-VN"/>
              </w:rPr>
            </w:pPr>
            <w:r w:rsidRPr="0009378A">
              <w:rPr>
                <w:rFonts w:ascii="Times New Roman" w:hAnsi="Times New Roman" w:cs="Times New Roman"/>
                <w:b/>
                <w:sz w:val="28"/>
                <w:szCs w:val="28"/>
              </w:rPr>
              <w:t xml:space="preserve">HD HS kể chuyện </w:t>
            </w:r>
            <w:r w:rsidRPr="0009378A">
              <w:rPr>
                <w:rFonts w:ascii="Times New Roman" w:hAnsi="Times New Roman" w:cs="Times New Roman"/>
                <w:b/>
                <w:sz w:val="28"/>
                <w:szCs w:val="28"/>
                <w:lang w:val="vi-VN"/>
              </w:rPr>
              <w:t>(28’)</w:t>
            </w:r>
          </w:p>
          <w:p w:rsidR="0009378A" w:rsidRPr="0009378A" w:rsidRDefault="0009378A" w:rsidP="00950EC8">
            <w:pPr>
              <w:jc w:val="both"/>
              <w:rPr>
                <w:rFonts w:ascii="Times New Roman" w:hAnsi="Times New Roman" w:cs="Times New Roman"/>
                <w:b/>
                <w:i/>
                <w:sz w:val="28"/>
                <w:szCs w:val="28"/>
              </w:rPr>
            </w:pPr>
            <w:r w:rsidRPr="0009378A">
              <w:rPr>
                <w:rFonts w:ascii="Times New Roman" w:hAnsi="Times New Roman" w:cs="Times New Roman"/>
                <w:b/>
                <w:i/>
                <w:sz w:val="28"/>
                <w:szCs w:val="28"/>
              </w:rPr>
              <w:t>a) HD tìm hiểu đề bài:</w:t>
            </w: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 xml:space="preserve">- Gọi 1 HS đọc đề bài </w:t>
            </w: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 xml:space="preserve">- GV gạch dưới những từ ngữ quan trọng: </w:t>
            </w:r>
            <w:r w:rsidRPr="0009378A">
              <w:rPr>
                <w:rFonts w:ascii="Times New Roman" w:hAnsi="Times New Roman" w:cs="Times New Roman"/>
                <w:i/>
                <w:sz w:val="28"/>
                <w:szCs w:val="28"/>
              </w:rPr>
              <w:t xml:space="preserve">Kể một câu chuyện lien quan đến </w:t>
            </w:r>
            <w:r w:rsidRPr="0009378A">
              <w:rPr>
                <w:rFonts w:ascii="Times New Roman" w:hAnsi="Times New Roman" w:cs="Times New Roman"/>
                <w:i/>
                <w:sz w:val="28"/>
                <w:szCs w:val="28"/>
                <w:u w:val="single"/>
              </w:rPr>
              <w:t>đồ chơi của em</w:t>
            </w:r>
            <w:r w:rsidRPr="0009378A">
              <w:rPr>
                <w:rFonts w:ascii="Times New Roman" w:hAnsi="Times New Roman" w:cs="Times New Roman"/>
                <w:i/>
                <w:sz w:val="28"/>
                <w:szCs w:val="28"/>
              </w:rPr>
              <w:t xml:space="preserve"> hoặc </w:t>
            </w:r>
            <w:r w:rsidRPr="0009378A">
              <w:rPr>
                <w:rFonts w:ascii="Times New Roman" w:hAnsi="Times New Roman" w:cs="Times New Roman"/>
                <w:i/>
                <w:sz w:val="28"/>
                <w:szCs w:val="28"/>
                <w:u w:val="single"/>
              </w:rPr>
              <w:t>của các bạn</w:t>
            </w:r>
            <w:r w:rsidRPr="0009378A">
              <w:rPr>
                <w:rFonts w:ascii="Times New Roman" w:hAnsi="Times New Roman" w:cs="Times New Roman"/>
                <w:i/>
                <w:sz w:val="28"/>
                <w:szCs w:val="28"/>
              </w:rPr>
              <w:t xml:space="preserve"> xung quanh</w:t>
            </w: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 xml:space="preserve">- Nhắc HS: </w:t>
            </w: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 Câu chuyện của mỗi em phải là câu chuyện có thực, nhân vật trong truyện là em hoặc bạn bè. Lời kể giản dị, tự nhiên.</w:t>
            </w: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lastRenderedPageBreak/>
              <w:t>+ Khi kể, nên dùng từ xưng hô: tôi</w:t>
            </w: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 Thảo luận nhóm xây dựng cốt truyện</w:t>
            </w: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 Gọi HS nói hướng xây dựng cốt truyện mình kể.</w:t>
            </w: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 Khen HS chuẩn bị dàn ý tốt</w:t>
            </w:r>
          </w:p>
          <w:p w:rsidR="0009378A" w:rsidRPr="0009378A" w:rsidRDefault="0009378A" w:rsidP="00950EC8">
            <w:pPr>
              <w:jc w:val="both"/>
              <w:rPr>
                <w:rFonts w:ascii="Times New Roman" w:hAnsi="Times New Roman" w:cs="Times New Roman"/>
                <w:b/>
                <w:i/>
                <w:sz w:val="28"/>
                <w:szCs w:val="28"/>
              </w:rPr>
            </w:pPr>
            <w:r w:rsidRPr="0009378A">
              <w:rPr>
                <w:rFonts w:ascii="Times New Roman" w:hAnsi="Times New Roman" w:cs="Times New Roman"/>
                <w:b/>
                <w:i/>
                <w:sz w:val="28"/>
                <w:szCs w:val="28"/>
              </w:rPr>
              <w:t>b) Thực hành kể chuyện, trao đổi về ý nghĩa câu chuyện</w:t>
            </w: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 xml:space="preserve">- YC HS kể theo nhóm </w:t>
            </w: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 Cho HS thi kể</w:t>
            </w: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 Nhận xét</w:t>
            </w:r>
          </w:p>
          <w:p w:rsidR="0009378A" w:rsidRPr="0009378A" w:rsidRDefault="0009378A" w:rsidP="00950EC8">
            <w:pPr>
              <w:jc w:val="both"/>
              <w:rPr>
                <w:rFonts w:ascii="Times New Roman" w:hAnsi="Times New Roman" w:cs="Times New Roman"/>
                <w:b/>
                <w:i/>
                <w:sz w:val="28"/>
                <w:szCs w:val="28"/>
                <w:lang w:val="vi-VN"/>
              </w:rPr>
            </w:pPr>
            <w:r w:rsidRPr="0009378A">
              <w:rPr>
                <w:rFonts w:ascii="Times New Roman" w:hAnsi="Times New Roman" w:cs="Times New Roman"/>
                <w:b/>
                <w:i/>
                <w:sz w:val="28"/>
                <w:szCs w:val="28"/>
              </w:rPr>
              <w:t xml:space="preserve">3) Củng cố, dặn dò </w:t>
            </w:r>
            <w:r w:rsidRPr="0009378A">
              <w:rPr>
                <w:rFonts w:ascii="Times New Roman" w:hAnsi="Times New Roman" w:cs="Times New Roman"/>
                <w:b/>
                <w:i/>
                <w:sz w:val="28"/>
                <w:szCs w:val="28"/>
                <w:lang w:val="vi-VN"/>
              </w:rPr>
              <w:t>(2’)</w:t>
            </w:r>
          </w:p>
          <w:p w:rsidR="0009378A" w:rsidRPr="0009378A" w:rsidRDefault="0009378A" w:rsidP="00950EC8">
            <w:pPr>
              <w:jc w:val="both"/>
              <w:rPr>
                <w:rFonts w:ascii="Times New Roman" w:hAnsi="Times New Roman" w:cs="Times New Roman"/>
                <w:sz w:val="28"/>
                <w:szCs w:val="28"/>
              </w:rPr>
            </w:pPr>
            <w:r w:rsidRPr="0009378A">
              <w:rPr>
                <w:rFonts w:ascii="Times New Roman" w:hAnsi="Times New Roman" w:cs="Times New Roman"/>
                <w:sz w:val="28"/>
                <w:szCs w:val="28"/>
              </w:rPr>
              <w:t>- Nhận xét tiết học</w:t>
            </w:r>
          </w:p>
        </w:tc>
        <w:tc>
          <w:tcPr>
            <w:tcW w:w="3515" w:type="dxa"/>
          </w:tcPr>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lastRenderedPageBreak/>
              <w:t xml:space="preserve">- 1 HS lên bảng </w:t>
            </w: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xml:space="preserve">- Nghe </w:t>
            </w: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xml:space="preserve">- Đọc đề </w:t>
            </w: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-Thảo luận nhóm 4</w:t>
            </w: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Lắng nghe</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HS lần lượt nói</w:t>
            </w: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xml:space="preserve">- Từng nhóm kể </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xml:space="preserve">- HS thi kể </w:t>
            </w:r>
          </w:p>
        </w:tc>
      </w:tr>
    </w:tbl>
    <w:p w:rsidR="0009378A" w:rsidRPr="0009378A" w:rsidRDefault="0009378A" w:rsidP="0009378A">
      <w:pPr>
        <w:rPr>
          <w:rFonts w:ascii="Times New Roman" w:hAnsi="Times New Roman" w:cs="Times New Roman"/>
          <w:b/>
          <w:sz w:val="28"/>
          <w:szCs w:val="28"/>
          <w:u w:val="single"/>
        </w:rPr>
      </w:pPr>
    </w:p>
    <w:p w:rsidR="0009378A" w:rsidRPr="0009378A" w:rsidRDefault="0009378A" w:rsidP="0009378A">
      <w:pPr>
        <w:rPr>
          <w:rFonts w:ascii="Times New Roman" w:hAnsi="Times New Roman" w:cs="Times New Roman"/>
          <w:b/>
          <w:sz w:val="28"/>
          <w:szCs w:val="28"/>
          <w:u w:val="single"/>
        </w:rPr>
      </w:pPr>
      <w:r w:rsidRPr="0009378A">
        <w:rPr>
          <w:rFonts w:ascii="Times New Roman" w:hAnsi="Times New Roman" w:cs="Times New Roman"/>
          <w:b/>
          <w:sz w:val="28"/>
          <w:szCs w:val="28"/>
          <w:u w:val="single"/>
        </w:rPr>
        <w:br w:type="page"/>
      </w:r>
    </w:p>
    <w:p w:rsidR="0009378A" w:rsidRPr="0009378A" w:rsidRDefault="0009378A" w:rsidP="0009378A">
      <w:pPr>
        <w:rPr>
          <w:rFonts w:ascii="Times New Roman" w:hAnsi="Times New Roman" w:cs="Times New Roman"/>
          <w:b/>
          <w:sz w:val="28"/>
          <w:szCs w:val="28"/>
        </w:rPr>
      </w:pPr>
      <w:r w:rsidRPr="0009378A">
        <w:rPr>
          <w:rFonts w:ascii="Times New Roman" w:hAnsi="Times New Roman" w:cs="Times New Roman"/>
          <w:b/>
          <w:sz w:val="28"/>
          <w:szCs w:val="28"/>
          <w:u w:val="single"/>
        </w:rPr>
        <w:lastRenderedPageBreak/>
        <w:t xml:space="preserve">RÈN TẬP LÀM VĂN: </w:t>
      </w:r>
    </w:p>
    <w:p w:rsidR="0009378A" w:rsidRPr="0009378A" w:rsidRDefault="0009378A" w:rsidP="0009378A">
      <w:pPr>
        <w:jc w:val="center"/>
        <w:rPr>
          <w:rFonts w:ascii="Times New Roman" w:hAnsi="Times New Roman" w:cs="Times New Roman"/>
          <w:b/>
          <w:sz w:val="28"/>
          <w:szCs w:val="28"/>
        </w:rPr>
      </w:pPr>
      <w:r w:rsidRPr="0009378A">
        <w:rPr>
          <w:rFonts w:ascii="Times New Roman" w:hAnsi="Times New Roman" w:cs="Times New Roman"/>
          <w:b/>
          <w:sz w:val="28"/>
          <w:szCs w:val="28"/>
        </w:rPr>
        <w:t>LUYỆN TẬP MIÊU TẢ ĐỒ VẬT</w:t>
      </w:r>
    </w:p>
    <w:p w:rsidR="0009378A" w:rsidRPr="0009378A" w:rsidRDefault="0009378A" w:rsidP="0009378A">
      <w:pPr>
        <w:jc w:val="both"/>
        <w:rPr>
          <w:rFonts w:ascii="Times New Roman" w:hAnsi="Times New Roman" w:cs="Times New Roman"/>
          <w:b/>
          <w:sz w:val="28"/>
          <w:szCs w:val="28"/>
          <w:u w:val="single"/>
        </w:rPr>
      </w:pPr>
      <w:r w:rsidRPr="0009378A">
        <w:rPr>
          <w:rFonts w:ascii="Times New Roman" w:hAnsi="Times New Roman" w:cs="Times New Roman"/>
          <w:b/>
          <w:sz w:val="28"/>
          <w:szCs w:val="28"/>
        </w:rPr>
        <w:t>I-</w:t>
      </w:r>
      <w:r w:rsidRPr="0009378A">
        <w:rPr>
          <w:rFonts w:ascii="Times New Roman" w:hAnsi="Times New Roman" w:cs="Times New Roman"/>
          <w:b/>
          <w:sz w:val="28"/>
          <w:szCs w:val="28"/>
          <w:u w:val="single"/>
        </w:rPr>
        <w:t>Mục tiêu: Giúp HS</w:t>
      </w:r>
    </w:p>
    <w:p w:rsidR="0009378A" w:rsidRPr="0009378A" w:rsidRDefault="0009378A" w:rsidP="0009378A">
      <w:pPr>
        <w:jc w:val="both"/>
        <w:rPr>
          <w:rFonts w:ascii="Times New Roman" w:hAnsi="Times New Roman" w:cs="Times New Roman"/>
          <w:sz w:val="28"/>
          <w:szCs w:val="28"/>
        </w:rPr>
      </w:pPr>
      <w:r w:rsidRPr="0009378A">
        <w:rPr>
          <w:rFonts w:ascii="Times New Roman" w:hAnsi="Times New Roman" w:cs="Times New Roman"/>
          <w:sz w:val="28"/>
          <w:szCs w:val="28"/>
        </w:rPr>
        <w:t>-HS biết dựa vào dàn ý đã lập trong bài TLV tuần 15 để viết một bài văn miêu tả đồ chơi mà em thích đầy đủ 3 phần : Mở bài - thân bài - kết bài</w:t>
      </w:r>
    </w:p>
    <w:p w:rsidR="0009378A" w:rsidRPr="0009378A" w:rsidRDefault="0009378A" w:rsidP="0009378A">
      <w:pPr>
        <w:jc w:val="both"/>
        <w:rPr>
          <w:rFonts w:ascii="Times New Roman" w:hAnsi="Times New Roman" w:cs="Times New Roman"/>
          <w:sz w:val="28"/>
          <w:szCs w:val="28"/>
        </w:rPr>
      </w:pPr>
      <w:r w:rsidRPr="0009378A">
        <w:rPr>
          <w:rFonts w:ascii="Times New Roman" w:hAnsi="Times New Roman" w:cs="Times New Roman"/>
          <w:sz w:val="28"/>
          <w:szCs w:val="28"/>
        </w:rPr>
        <w:t>- Viết câu văn mạch lạc, sinh động</w:t>
      </w:r>
    </w:p>
    <w:p w:rsidR="0009378A" w:rsidRPr="0009378A" w:rsidRDefault="0009378A" w:rsidP="0009378A">
      <w:pPr>
        <w:jc w:val="both"/>
        <w:rPr>
          <w:rFonts w:ascii="Times New Roman" w:hAnsi="Times New Roman" w:cs="Times New Roman"/>
          <w:sz w:val="28"/>
          <w:szCs w:val="28"/>
        </w:rPr>
      </w:pPr>
      <w:r w:rsidRPr="0009378A">
        <w:rPr>
          <w:rFonts w:ascii="Times New Roman" w:hAnsi="Times New Roman" w:cs="Times New Roman"/>
          <w:sz w:val="28"/>
          <w:szCs w:val="28"/>
        </w:rPr>
        <w:t>-Yêu thích Tiếng Việt</w:t>
      </w:r>
    </w:p>
    <w:p w:rsidR="0009378A" w:rsidRPr="0009378A" w:rsidRDefault="0009378A" w:rsidP="0009378A">
      <w:pPr>
        <w:jc w:val="both"/>
        <w:rPr>
          <w:rFonts w:ascii="Times New Roman" w:hAnsi="Times New Roman" w:cs="Times New Roman"/>
          <w:sz w:val="28"/>
          <w:szCs w:val="28"/>
        </w:rPr>
      </w:pPr>
      <w:r w:rsidRPr="0009378A">
        <w:rPr>
          <w:rFonts w:ascii="Times New Roman" w:hAnsi="Times New Roman" w:cs="Times New Roman"/>
          <w:b/>
          <w:sz w:val="28"/>
          <w:szCs w:val="28"/>
        </w:rPr>
        <w:t>II-</w:t>
      </w:r>
      <w:r w:rsidRPr="0009378A">
        <w:rPr>
          <w:rFonts w:ascii="Times New Roman" w:hAnsi="Times New Roman" w:cs="Times New Roman"/>
          <w:b/>
          <w:sz w:val="28"/>
          <w:szCs w:val="28"/>
          <w:u w:val="single"/>
        </w:rPr>
        <w:t>Đồ dùng Dạy – Học</w:t>
      </w:r>
      <w:r w:rsidRPr="0009378A">
        <w:rPr>
          <w:rFonts w:ascii="Times New Roman" w:hAnsi="Times New Roman" w:cs="Times New Roman"/>
          <w:sz w:val="28"/>
          <w:szCs w:val="28"/>
        </w:rPr>
        <w:t xml:space="preserve"> :</w:t>
      </w:r>
    </w:p>
    <w:p w:rsidR="0009378A" w:rsidRPr="0009378A" w:rsidRDefault="0009378A" w:rsidP="0009378A">
      <w:pPr>
        <w:jc w:val="both"/>
        <w:rPr>
          <w:rFonts w:ascii="Times New Roman" w:hAnsi="Times New Roman" w:cs="Times New Roman"/>
          <w:sz w:val="28"/>
          <w:szCs w:val="28"/>
        </w:rPr>
      </w:pPr>
      <w:r w:rsidRPr="0009378A">
        <w:rPr>
          <w:rFonts w:ascii="Times New Roman" w:hAnsi="Times New Roman" w:cs="Times New Roman"/>
          <w:sz w:val="28"/>
          <w:szCs w:val="28"/>
        </w:rPr>
        <w:t>-Tranh minh hoạ một số đồ chơi trong SGK và một số đồ chơi</w:t>
      </w:r>
    </w:p>
    <w:p w:rsidR="0009378A" w:rsidRPr="0009378A" w:rsidRDefault="0009378A" w:rsidP="0009378A">
      <w:pPr>
        <w:jc w:val="both"/>
        <w:rPr>
          <w:rFonts w:ascii="Times New Roman" w:hAnsi="Times New Roman" w:cs="Times New Roman"/>
          <w:sz w:val="28"/>
          <w:szCs w:val="28"/>
        </w:rPr>
      </w:pPr>
      <w:r w:rsidRPr="0009378A">
        <w:rPr>
          <w:rFonts w:ascii="Times New Roman" w:hAnsi="Times New Roman" w:cs="Times New Roman"/>
          <w:sz w:val="28"/>
          <w:szCs w:val="28"/>
        </w:rPr>
        <w:t>-Bảng phụ viết sẵn một dàn ý tả một đồ chơi.</w:t>
      </w:r>
    </w:p>
    <w:p w:rsidR="0009378A" w:rsidRPr="0009378A" w:rsidRDefault="0009378A" w:rsidP="0009378A">
      <w:pPr>
        <w:jc w:val="both"/>
        <w:rPr>
          <w:rFonts w:ascii="Times New Roman" w:hAnsi="Times New Roman" w:cs="Times New Roman"/>
          <w:b/>
          <w:sz w:val="28"/>
          <w:szCs w:val="28"/>
        </w:rPr>
      </w:pPr>
      <w:r w:rsidRPr="0009378A">
        <w:rPr>
          <w:rFonts w:ascii="Times New Roman" w:hAnsi="Times New Roman" w:cs="Times New Roman"/>
          <w:b/>
          <w:sz w:val="28"/>
          <w:szCs w:val="28"/>
        </w:rPr>
        <w:t>III-</w:t>
      </w:r>
      <w:r w:rsidRPr="0009378A">
        <w:rPr>
          <w:rFonts w:ascii="Times New Roman" w:hAnsi="Times New Roman" w:cs="Times New Roman"/>
          <w:b/>
          <w:sz w:val="28"/>
          <w:szCs w:val="28"/>
          <w:u w:val="single"/>
        </w:rPr>
        <w:t>Các hoạt động Dạy – Học</w:t>
      </w:r>
      <w:r w:rsidRPr="0009378A">
        <w:rPr>
          <w:rFonts w:ascii="Times New Roman" w:hAnsi="Times New Roman" w:cs="Times New Roman"/>
          <w:b/>
          <w:sz w:val="28"/>
          <w:szCs w:val="28"/>
        </w:rPr>
        <w:t xml:space="preserve"> :</w:t>
      </w:r>
    </w:p>
    <w:p w:rsidR="0009378A" w:rsidRPr="0009378A" w:rsidRDefault="0009378A" w:rsidP="0009378A">
      <w:pPr>
        <w:jc w:val="both"/>
        <w:rPr>
          <w:rFonts w:ascii="Times New Roman" w:hAnsi="Times New Roman" w:cs="Times New Roman"/>
          <w:b/>
          <w:sz w:val="28"/>
          <w:szCs w:val="28"/>
        </w:rPr>
      </w:pPr>
    </w:p>
    <w:tbl>
      <w:tblPr>
        <w:tblW w:w="97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17"/>
        <w:gridCol w:w="4770"/>
      </w:tblGrid>
      <w:tr w:rsidR="0009378A" w:rsidRPr="0009378A" w:rsidTr="00950EC8">
        <w:tc>
          <w:tcPr>
            <w:tcW w:w="5017" w:type="dxa"/>
          </w:tcPr>
          <w:p w:rsidR="0009378A" w:rsidRPr="0009378A" w:rsidRDefault="0009378A" w:rsidP="00950EC8">
            <w:pPr>
              <w:jc w:val="center"/>
              <w:rPr>
                <w:rFonts w:ascii="Times New Roman" w:hAnsi="Times New Roman" w:cs="Times New Roman"/>
                <w:b/>
                <w:bCs/>
                <w:sz w:val="28"/>
                <w:szCs w:val="28"/>
              </w:rPr>
            </w:pPr>
            <w:r w:rsidRPr="0009378A">
              <w:rPr>
                <w:rFonts w:ascii="Times New Roman" w:hAnsi="Times New Roman" w:cs="Times New Roman"/>
                <w:b/>
                <w:bCs/>
                <w:sz w:val="28"/>
                <w:szCs w:val="28"/>
              </w:rPr>
              <w:t>Hoạt động của GV</w:t>
            </w:r>
          </w:p>
        </w:tc>
        <w:tc>
          <w:tcPr>
            <w:tcW w:w="4770" w:type="dxa"/>
          </w:tcPr>
          <w:p w:rsidR="0009378A" w:rsidRPr="0009378A" w:rsidRDefault="0009378A" w:rsidP="00950EC8">
            <w:pPr>
              <w:jc w:val="center"/>
              <w:rPr>
                <w:rFonts w:ascii="Times New Roman" w:hAnsi="Times New Roman" w:cs="Times New Roman"/>
                <w:b/>
                <w:bCs/>
                <w:sz w:val="28"/>
                <w:szCs w:val="28"/>
              </w:rPr>
            </w:pPr>
            <w:r w:rsidRPr="0009378A">
              <w:rPr>
                <w:rFonts w:ascii="Times New Roman" w:hAnsi="Times New Roman" w:cs="Times New Roman"/>
                <w:b/>
                <w:bCs/>
                <w:sz w:val="28"/>
                <w:szCs w:val="28"/>
              </w:rPr>
              <w:t>Hoạt động của HS</w:t>
            </w:r>
          </w:p>
        </w:tc>
      </w:tr>
      <w:tr w:rsidR="0009378A" w:rsidRPr="0009378A" w:rsidTr="00950EC8">
        <w:tc>
          <w:tcPr>
            <w:tcW w:w="5017" w:type="dxa"/>
          </w:tcPr>
          <w:p w:rsidR="0009378A" w:rsidRPr="0009378A" w:rsidRDefault="0009378A" w:rsidP="00950EC8">
            <w:pPr>
              <w:jc w:val="both"/>
              <w:rPr>
                <w:rFonts w:ascii="Times New Roman" w:hAnsi="Times New Roman" w:cs="Times New Roman"/>
                <w:b/>
                <w:sz w:val="28"/>
                <w:szCs w:val="28"/>
                <w:u w:val="single"/>
                <w:lang w:val="vi-VN"/>
              </w:rPr>
            </w:pPr>
            <w:r w:rsidRPr="0009378A">
              <w:rPr>
                <w:rFonts w:ascii="Times New Roman" w:hAnsi="Times New Roman" w:cs="Times New Roman"/>
                <w:b/>
                <w:sz w:val="28"/>
                <w:szCs w:val="28"/>
              </w:rPr>
              <w:t>A/</w:t>
            </w:r>
            <w:r w:rsidRPr="0009378A">
              <w:rPr>
                <w:rFonts w:ascii="Times New Roman" w:hAnsi="Times New Roman" w:cs="Times New Roman"/>
                <w:b/>
                <w:sz w:val="28"/>
                <w:szCs w:val="28"/>
                <w:u w:val="single"/>
              </w:rPr>
              <w:t xml:space="preserve">Kiểm tra bài cũ: </w:t>
            </w:r>
            <w:r w:rsidRPr="0009378A">
              <w:rPr>
                <w:rFonts w:ascii="Times New Roman" w:hAnsi="Times New Roman" w:cs="Times New Roman"/>
                <w:b/>
                <w:sz w:val="28"/>
                <w:szCs w:val="28"/>
                <w:u w:val="single"/>
                <w:lang w:val="vi-VN"/>
              </w:rPr>
              <w:t>(5’)</w:t>
            </w:r>
          </w:p>
          <w:p w:rsidR="0009378A" w:rsidRPr="00A160FD" w:rsidRDefault="0009378A" w:rsidP="00950EC8">
            <w:pPr>
              <w:jc w:val="both"/>
              <w:rPr>
                <w:rFonts w:ascii="Times New Roman" w:hAnsi="Times New Roman" w:cs="Times New Roman"/>
                <w:sz w:val="28"/>
                <w:szCs w:val="28"/>
                <w:lang w:val="vi-VN"/>
              </w:rPr>
            </w:pPr>
            <w:r w:rsidRPr="00A160FD">
              <w:rPr>
                <w:rFonts w:ascii="Times New Roman" w:hAnsi="Times New Roman" w:cs="Times New Roman"/>
                <w:sz w:val="28"/>
                <w:szCs w:val="28"/>
                <w:lang w:val="vi-VN"/>
              </w:rPr>
              <w:t xml:space="preserve">- 1 HS lên bảng   </w:t>
            </w:r>
          </w:p>
          <w:p w:rsidR="0009378A" w:rsidRPr="00A160FD" w:rsidRDefault="0009378A" w:rsidP="00950EC8">
            <w:pPr>
              <w:jc w:val="both"/>
              <w:rPr>
                <w:rFonts w:ascii="Times New Roman" w:hAnsi="Times New Roman" w:cs="Times New Roman"/>
                <w:sz w:val="28"/>
                <w:szCs w:val="28"/>
                <w:lang w:val="vi-VN"/>
              </w:rPr>
            </w:pPr>
          </w:p>
          <w:p w:rsidR="0009378A" w:rsidRPr="00A160FD" w:rsidRDefault="0009378A" w:rsidP="00950EC8">
            <w:pPr>
              <w:jc w:val="both"/>
              <w:rPr>
                <w:rFonts w:ascii="Times New Roman" w:hAnsi="Times New Roman" w:cs="Times New Roman"/>
                <w:sz w:val="28"/>
                <w:szCs w:val="28"/>
                <w:lang w:val="vi-VN"/>
              </w:rPr>
            </w:pPr>
            <w:r w:rsidRPr="00A160FD">
              <w:rPr>
                <w:rFonts w:ascii="Times New Roman" w:hAnsi="Times New Roman" w:cs="Times New Roman"/>
                <w:sz w:val="28"/>
                <w:szCs w:val="28"/>
                <w:lang w:val="vi-VN"/>
              </w:rPr>
              <w:t>- Gọi HS nhận xét</w:t>
            </w:r>
          </w:p>
          <w:p w:rsidR="0009378A" w:rsidRPr="00A160FD" w:rsidRDefault="0009378A" w:rsidP="00950EC8">
            <w:pPr>
              <w:jc w:val="both"/>
              <w:rPr>
                <w:rFonts w:ascii="Times New Roman" w:hAnsi="Times New Roman" w:cs="Times New Roman"/>
                <w:sz w:val="28"/>
                <w:szCs w:val="28"/>
                <w:lang w:val="vi-VN"/>
              </w:rPr>
            </w:pPr>
            <w:r w:rsidRPr="00A160FD">
              <w:rPr>
                <w:rFonts w:ascii="Times New Roman" w:hAnsi="Times New Roman" w:cs="Times New Roman"/>
                <w:sz w:val="28"/>
                <w:szCs w:val="28"/>
                <w:lang w:val="vi-VN"/>
              </w:rPr>
              <w:t>- GV nhận xét</w:t>
            </w:r>
          </w:p>
          <w:p w:rsidR="0009378A" w:rsidRPr="00A160FD" w:rsidRDefault="0009378A" w:rsidP="00950EC8">
            <w:pPr>
              <w:jc w:val="both"/>
              <w:rPr>
                <w:rFonts w:ascii="Times New Roman" w:hAnsi="Times New Roman" w:cs="Times New Roman"/>
                <w:b/>
                <w:sz w:val="28"/>
                <w:szCs w:val="28"/>
                <w:lang w:val="vi-VN"/>
              </w:rPr>
            </w:pPr>
            <w:r w:rsidRPr="00A160FD">
              <w:rPr>
                <w:rFonts w:ascii="Times New Roman" w:hAnsi="Times New Roman" w:cs="Times New Roman"/>
                <w:b/>
                <w:sz w:val="28"/>
                <w:szCs w:val="28"/>
                <w:lang w:val="vi-VN"/>
              </w:rPr>
              <w:t>B/</w:t>
            </w:r>
            <w:r w:rsidRPr="00A160FD">
              <w:rPr>
                <w:rFonts w:ascii="Times New Roman" w:hAnsi="Times New Roman" w:cs="Times New Roman"/>
                <w:b/>
                <w:sz w:val="28"/>
                <w:szCs w:val="28"/>
                <w:u w:val="single"/>
                <w:lang w:val="vi-VN"/>
              </w:rPr>
              <w:t>Dạy bài mới</w:t>
            </w:r>
            <w:r w:rsidRPr="00A160FD">
              <w:rPr>
                <w:rFonts w:ascii="Times New Roman" w:hAnsi="Times New Roman" w:cs="Times New Roman"/>
                <w:b/>
                <w:sz w:val="28"/>
                <w:szCs w:val="28"/>
                <w:lang w:val="vi-VN"/>
              </w:rPr>
              <w:t>:</w:t>
            </w:r>
          </w:p>
          <w:p w:rsidR="0009378A" w:rsidRPr="0009378A" w:rsidRDefault="0009378A" w:rsidP="00950EC8">
            <w:pPr>
              <w:jc w:val="both"/>
              <w:rPr>
                <w:rFonts w:ascii="Times New Roman" w:hAnsi="Times New Roman" w:cs="Times New Roman"/>
                <w:sz w:val="28"/>
                <w:szCs w:val="28"/>
                <w:lang w:val="vi-VN"/>
              </w:rPr>
            </w:pPr>
            <w:r w:rsidRPr="00A160FD">
              <w:rPr>
                <w:rFonts w:ascii="Times New Roman" w:hAnsi="Times New Roman" w:cs="Times New Roman"/>
                <w:b/>
                <w:sz w:val="28"/>
                <w:szCs w:val="28"/>
                <w:lang w:val="vi-VN"/>
              </w:rPr>
              <w:t xml:space="preserve">1. Giới  thiệu bài: </w:t>
            </w:r>
            <w:r w:rsidRPr="0009378A">
              <w:rPr>
                <w:rFonts w:ascii="Times New Roman" w:hAnsi="Times New Roman" w:cs="Times New Roman"/>
                <w:b/>
                <w:sz w:val="28"/>
                <w:szCs w:val="28"/>
                <w:lang w:val="vi-VN"/>
              </w:rPr>
              <w:t>(2’)</w:t>
            </w:r>
          </w:p>
          <w:p w:rsidR="0009378A" w:rsidRPr="00A160FD" w:rsidRDefault="0009378A" w:rsidP="00950EC8">
            <w:pPr>
              <w:jc w:val="both"/>
              <w:rPr>
                <w:rFonts w:ascii="Times New Roman" w:hAnsi="Times New Roman" w:cs="Times New Roman"/>
                <w:sz w:val="28"/>
                <w:szCs w:val="28"/>
                <w:lang w:val="vi-VN"/>
              </w:rPr>
            </w:pPr>
            <w:r w:rsidRPr="00A160FD">
              <w:rPr>
                <w:rFonts w:ascii="Times New Roman" w:hAnsi="Times New Roman" w:cs="Times New Roman"/>
                <w:b/>
                <w:sz w:val="28"/>
                <w:szCs w:val="28"/>
                <w:lang w:val="vi-VN"/>
              </w:rPr>
              <w:t>2.Hoạt động 1:</w:t>
            </w:r>
            <w:r w:rsidRPr="00A160FD">
              <w:rPr>
                <w:rFonts w:ascii="Times New Roman" w:hAnsi="Times New Roman" w:cs="Times New Roman"/>
                <w:sz w:val="28"/>
                <w:szCs w:val="28"/>
                <w:lang w:val="vi-VN"/>
              </w:rPr>
              <w:t>.</w:t>
            </w:r>
            <w:r w:rsidRPr="00A160FD">
              <w:rPr>
                <w:rFonts w:ascii="Times New Roman" w:hAnsi="Times New Roman" w:cs="Times New Roman"/>
                <w:b/>
                <w:sz w:val="28"/>
                <w:szCs w:val="28"/>
                <w:lang w:val="vi-VN"/>
              </w:rPr>
              <w:t>Hướng dẫn tìm hiểu đề</w:t>
            </w:r>
            <w:r w:rsidRPr="0009378A">
              <w:rPr>
                <w:rFonts w:ascii="Times New Roman" w:hAnsi="Times New Roman" w:cs="Times New Roman"/>
                <w:b/>
                <w:sz w:val="28"/>
                <w:szCs w:val="28"/>
                <w:lang w:val="vi-VN"/>
              </w:rPr>
              <w:t xml:space="preserve"> (8’)</w:t>
            </w:r>
            <w:r w:rsidRPr="00A160FD">
              <w:rPr>
                <w:rFonts w:ascii="Times New Roman" w:hAnsi="Times New Roman" w:cs="Times New Roman"/>
                <w:b/>
                <w:sz w:val="28"/>
                <w:szCs w:val="28"/>
                <w:lang w:val="vi-VN"/>
              </w:rPr>
              <w:t xml:space="preserve"> </w:t>
            </w:r>
          </w:p>
          <w:p w:rsidR="0009378A" w:rsidRPr="00A160FD" w:rsidRDefault="0009378A" w:rsidP="00950EC8">
            <w:pPr>
              <w:jc w:val="both"/>
              <w:rPr>
                <w:rFonts w:ascii="Times New Roman" w:hAnsi="Times New Roman" w:cs="Times New Roman"/>
                <w:sz w:val="28"/>
                <w:szCs w:val="28"/>
                <w:lang w:val="vi-VN"/>
              </w:rPr>
            </w:pPr>
            <w:r w:rsidRPr="00A160FD">
              <w:rPr>
                <w:rFonts w:ascii="Times New Roman" w:hAnsi="Times New Roman" w:cs="Times New Roman"/>
                <w:sz w:val="28"/>
                <w:szCs w:val="28"/>
                <w:lang w:val="vi-VN"/>
              </w:rPr>
              <w:t>-Gọi HS đọc Y/c đề bài và các gợi ý SGK</w:t>
            </w:r>
          </w:p>
          <w:p w:rsidR="0009378A" w:rsidRPr="00A160FD" w:rsidRDefault="0009378A" w:rsidP="00950EC8">
            <w:pPr>
              <w:jc w:val="both"/>
              <w:rPr>
                <w:rFonts w:ascii="Times New Roman" w:hAnsi="Times New Roman" w:cs="Times New Roman"/>
                <w:sz w:val="28"/>
                <w:szCs w:val="28"/>
                <w:lang w:val="vi-VN"/>
              </w:rPr>
            </w:pPr>
            <w:r w:rsidRPr="00A160FD">
              <w:rPr>
                <w:rFonts w:ascii="Times New Roman" w:hAnsi="Times New Roman" w:cs="Times New Roman"/>
                <w:sz w:val="28"/>
                <w:szCs w:val="28"/>
                <w:lang w:val="vi-VN"/>
              </w:rPr>
              <w:t>-Cho HS đọc lại dàn bài</w:t>
            </w:r>
          </w:p>
          <w:p w:rsidR="0009378A" w:rsidRPr="00A160FD" w:rsidRDefault="0009378A" w:rsidP="00950EC8">
            <w:pPr>
              <w:jc w:val="both"/>
              <w:rPr>
                <w:rFonts w:ascii="Times New Roman" w:hAnsi="Times New Roman" w:cs="Times New Roman"/>
                <w:sz w:val="28"/>
                <w:szCs w:val="28"/>
                <w:lang w:val="vi-VN"/>
              </w:rPr>
            </w:pPr>
            <w:r w:rsidRPr="00A160FD">
              <w:rPr>
                <w:rFonts w:ascii="Times New Roman" w:hAnsi="Times New Roman" w:cs="Times New Roman"/>
                <w:sz w:val="28"/>
                <w:szCs w:val="28"/>
                <w:lang w:val="vi-VN"/>
              </w:rPr>
              <w:t>-Cho HS xây dựng kết cấu 3 phần của bài</w:t>
            </w:r>
          </w:p>
          <w:p w:rsidR="0009378A" w:rsidRPr="00A160FD" w:rsidRDefault="0009378A" w:rsidP="00950EC8">
            <w:pPr>
              <w:jc w:val="both"/>
              <w:rPr>
                <w:rFonts w:ascii="Times New Roman" w:hAnsi="Times New Roman" w:cs="Times New Roman"/>
                <w:sz w:val="28"/>
                <w:szCs w:val="28"/>
                <w:lang w:val="vi-VN"/>
              </w:rPr>
            </w:pPr>
            <w:r w:rsidRPr="00A160FD">
              <w:rPr>
                <w:rFonts w:ascii="Times New Roman" w:hAnsi="Times New Roman" w:cs="Times New Roman"/>
                <w:sz w:val="28"/>
                <w:szCs w:val="28"/>
                <w:lang w:val="vi-VN"/>
              </w:rPr>
              <w:lastRenderedPageBreak/>
              <w:t>+Em sẽ chọn cách mở bài nào? Trực tiếp hay gián tiếp?</w:t>
            </w:r>
          </w:p>
          <w:p w:rsidR="0009378A" w:rsidRPr="00A160FD" w:rsidRDefault="0009378A" w:rsidP="00950EC8">
            <w:pPr>
              <w:jc w:val="both"/>
              <w:rPr>
                <w:rFonts w:ascii="Times New Roman" w:hAnsi="Times New Roman" w:cs="Times New Roman"/>
                <w:sz w:val="28"/>
                <w:szCs w:val="28"/>
                <w:lang w:val="vi-VN"/>
              </w:rPr>
            </w:pPr>
            <w:r w:rsidRPr="00A160FD">
              <w:rPr>
                <w:rFonts w:ascii="Times New Roman" w:hAnsi="Times New Roman" w:cs="Times New Roman"/>
                <w:sz w:val="28"/>
                <w:szCs w:val="28"/>
                <w:lang w:val="vi-VN"/>
              </w:rPr>
              <w:t>-Cho HS đọc mở bài mẫu trong SGK</w:t>
            </w:r>
          </w:p>
          <w:p w:rsidR="0009378A" w:rsidRPr="00A160FD" w:rsidRDefault="0009378A" w:rsidP="00950EC8">
            <w:pPr>
              <w:jc w:val="both"/>
              <w:rPr>
                <w:rFonts w:ascii="Times New Roman" w:hAnsi="Times New Roman" w:cs="Times New Roman"/>
                <w:sz w:val="28"/>
                <w:szCs w:val="28"/>
                <w:lang w:val="vi-VN"/>
              </w:rPr>
            </w:pPr>
            <w:r w:rsidRPr="00A160FD">
              <w:rPr>
                <w:rFonts w:ascii="Times New Roman" w:hAnsi="Times New Roman" w:cs="Times New Roman"/>
                <w:sz w:val="28"/>
                <w:szCs w:val="28"/>
                <w:lang w:val="vi-VN"/>
              </w:rPr>
              <w:t>-Cho HS đọc đoạn viết mẫu về thân bài</w:t>
            </w:r>
          </w:p>
          <w:p w:rsidR="0009378A" w:rsidRPr="00A160FD" w:rsidRDefault="0009378A" w:rsidP="00950EC8">
            <w:pPr>
              <w:jc w:val="both"/>
              <w:rPr>
                <w:rFonts w:ascii="Times New Roman" w:hAnsi="Times New Roman" w:cs="Times New Roman"/>
                <w:sz w:val="28"/>
                <w:szCs w:val="28"/>
                <w:lang w:val="vi-VN"/>
              </w:rPr>
            </w:pPr>
            <w:r w:rsidRPr="00A160FD">
              <w:rPr>
                <w:rFonts w:ascii="Times New Roman" w:hAnsi="Times New Roman" w:cs="Times New Roman"/>
                <w:sz w:val="28"/>
                <w:szCs w:val="28"/>
                <w:lang w:val="vi-VN"/>
              </w:rPr>
              <w:t xml:space="preserve">-Cho HS đọc đoạn viết mẫu về kết bài </w:t>
            </w:r>
          </w:p>
          <w:p w:rsidR="0009378A" w:rsidRPr="0009378A" w:rsidRDefault="0009378A" w:rsidP="00950EC8">
            <w:pPr>
              <w:jc w:val="both"/>
              <w:rPr>
                <w:rFonts w:ascii="Times New Roman" w:hAnsi="Times New Roman" w:cs="Times New Roman"/>
                <w:sz w:val="28"/>
                <w:szCs w:val="28"/>
                <w:lang w:val="vi-VN"/>
              </w:rPr>
            </w:pPr>
            <w:r w:rsidRPr="00A160FD">
              <w:rPr>
                <w:rFonts w:ascii="Times New Roman" w:hAnsi="Times New Roman" w:cs="Times New Roman"/>
                <w:b/>
                <w:sz w:val="28"/>
                <w:szCs w:val="28"/>
                <w:lang w:val="vi-VN"/>
              </w:rPr>
              <w:t xml:space="preserve"> 3.Hoạt động 2: HS làm bài </w:t>
            </w:r>
            <w:r w:rsidRPr="0009378A">
              <w:rPr>
                <w:rFonts w:ascii="Times New Roman" w:hAnsi="Times New Roman" w:cs="Times New Roman"/>
                <w:b/>
                <w:sz w:val="28"/>
                <w:szCs w:val="28"/>
                <w:lang w:val="vi-VN"/>
              </w:rPr>
              <w:t>(15’)</w:t>
            </w:r>
          </w:p>
          <w:p w:rsidR="0009378A" w:rsidRPr="00A160FD" w:rsidRDefault="0009378A" w:rsidP="00950EC8">
            <w:pPr>
              <w:jc w:val="both"/>
              <w:rPr>
                <w:rFonts w:ascii="Times New Roman" w:hAnsi="Times New Roman" w:cs="Times New Roman"/>
                <w:sz w:val="28"/>
                <w:szCs w:val="28"/>
                <w:lang w:val="vi-VN"/>
              </w:rPr>
            </w:pPr>
            <w:r w:rsidRPr="00A160FD">
              <w:rPr>
                <w:rFonts w:ascii="Times New Roman" w:hAnsi="Times New Roman" w:cs="Times New Roman"/>
                <w:sz w:val="28"/>
                <w:szCs w:val="28"/>
                <w:lang w:val="vi-VN"/>
              </w:rPr>
              <w:t>- Cho HS dựa vào dàn bài để viết một bài văn hoàn chỉnh</w:t>
            </w:r>
          </w:p>
          <w:p w:rsidR="0009378A" w:rsidRPr="00A160FD" w:rsidRDefault="0009378A" w:rsidP="00950EC8">
            <w:pPr>
              <w:jc w:val="both"/>
              <w:rPr>
                <w:rFonts w:ascii="Times New Roman" w:hAnsi="Times New Roman" w:cs="Times New Roman"/>
                <w:sz w:val="28"/>
                <w:szCs w:val="28"/>
                <w:lang w:val="vi-VN"/>
              </w:rPr>
            </w:pPr>
            <w:r w:rsidRPr="00A160FD">
              <w:rPr>
                <w:rFonts w:ascii="Times New Roman" w:hAnsi="Times New Roman" w:cs="Times New Roman"/>
                <w:sz w:val="28"/>
                <w:szCs w:val="28"/>
                <w:lang w:val="vi-VN"/>
              </w:rPr>
              <w:t>- Gọi vài HS đọc dàn ý trước lớp</w:t>
            </w:r>
          </w:p>
          <w:p w:rsidR="0009378A" w:rsidRPr="00A160FD" w:rsidRDefault="0009378A" w:rsidP="00950EC8">
            <w:pPr>
              <w:jc w:val="both"/>
              <w:rPr>
                <w:rFonts w:ascii="Times New Roman" w:hAnsi="Times New Roman" w:cs="Times New Roman"/>
                <w:b/>
                <w:i/>
                <w:sz w:val="28"/>
                <w:szCs w:val="28"/>
                <w:lang w:val="vi-VN"/>
              </w:rPr>
            </w:pPr>
            <w:r w:rsidRPr="00A160FD">
              <w:rPr>
                <w:rFonts w:ascii="Times New Roman" w:hAnsi="Times New Roman" w:cs="Times New Roman"/>
                <w:b/>
                <w:i/>
                <w:sz w:val="28"/>
                <w:szCs w:val="28"/>
                <w:lang w:val="vi-VN"/>
              </w:rPr>
              <w:t>-Y/c Nhóm 1 viết hoàn chỉnh bài văn -15 câu</w:t>
            </w:r>
          </w:p>
          <w:p w:rsidR="0009378A" w:rsidRPr="00A160FD" w:rsidRDefault="0009378A" w:rsidP="00950EC8">
            <w:pPr>
              <w:jc w:val="both"/>
              <w:rPr>
                <w:rFonts w:ascii="Times New Roman" w:hAnsi="Times New Roman" w:cs="Times New Roman"/>
                <w:b/>
                <w:i/>
                <w:sz w:val="28"/>
                <w:szCs w:val="28"/>
                <w:lang w:val="vi-VN"/>
              </w:rPr>
            </w:pPr>
            <w:r w:rsidRPr="00A160FD">
              <w:rPr>
                <w:rFonts w:ascii="Times New Roman" w:hAnsi="Times New Roman" w:cs="Times New Roman"/>
                <w:b/>
                <w:i/>
                <w:sz w:val="28"/>
                <w:szCs w:val="28"/>
                <w:lang w:val="vi-VN"/>
              </w:rPr>
              <w:t>Nhóm 2 viết khoảng 10 câu</w:t>
            </w:r>
          </w:p>
          <w:p w:rsidR="0009378A" w:rsidRPr="00A160FD" w:rsidRDefault="0009378A" w:rsidP="00950EC8">
            <w:pPr>
              <w:jc w:val="both"/>
              <w:rPr>
                <w:rFonts w:ascii="Times New Roman" w:hAnsi="Times New Roman" w:cs="Times New Roman"/>
                <w:b/>
                <w:i/>
                <w:sz w:val="28"/>
                <w:szCs w:val="28"/>
                <w:lang w:val="vi-VN"/>
              </w:rPr>
            </w:pPr>
            <w:r w:rsidRPr="00A160FD">
              <w:rPr>
                <w:rFonts w:ascii="Times New Roman" w:hAnsi="Times New Roman" w:cs="Times New Roman"/>
                <w:b/>
                <w:i/>
                <w:sz w:val="28"/>
                <w:szCs w:val="28"/>
                <w:lang w:val="vi-VN"/>
              </w:rPr>
              <w:t>Nhóm 3: viết khoảng 5 câu về thân bài</w:t>
            </w:r>
          </w:p>
          <w:p w:rsidR="0009378A" w:rsidRPr="0009378A" w:rsidRDefault="0009378A" w:rsidP="00950EC8">
            <w:pPr>
              <w:jc w:val="both"/>
              <w:rPr>
                <w:rFonts w:ascii="Times New Roman" w:hAnsi="Times New Roman" w:cs="Times New Roman"/>
                <w:sz w:val="28"/>
                <w:szCs w:val="28"/>
                <w:lang w:val="vi-VN"/>
              </w:rPr>
            </w:pPr>
            <w:r w:rsidRPr="00A160FD">
              <w:rPr>
                <w:rFonts w:ascii="Times New Roman" w:hAnsi="Times New Roman" w:cs="Times New Roman"/>
                <w:b/>
                <w:sz w:val="28"/>
                <w:szCs w:val="28"/>
                <w:lang w:val="vi-VN"/>
              </w:rPr>
              <w:t>C.</w:t>
            </w:r>
            <w:r w:rsidRPr="00A160FD">
              <w:rPr>
                <w:rFonts w:ascii="Times New Roman" w:hAnsi="Times New Roman" w:cs="Times New Roman"/>
                <w:b/>
                <w:sz w:val="28"/>
                <w:szCs w:val="28"/>
                <w:u w:val="single"/>
                <w:lang w:val="vi-VN"/>
              </w:rPr>
              <w:t>Củng cố - dặn dò</w:t>
            </w:r>
            <w:r w:rsidRPr="00A160FD">
              <w:rPr>
                <w:rFonts w:ascii="Times New Roman" w:hAnsi="Times New Roman" w:cs="Times New Roman"/>
                <w:sz w:val="28"/>
                <w:szCs w:val="28"/>
                <w:lang w:val="vi-VN"/>
              </w:rPr>
              <w:t>:</w:t>
            </w:r>
            <w:r w:rsidRPr="0009378A">
              <w:rPr>
                <w:rFonts w:ascii="Times New Roman" w:hAnsi="Times New Roman" w:cs="Times New Roman"/>
                <w:sz w:val="28"/>
                <w:szCs w:val="28"/>
                <w:lang w:val="vi-VN"/>
              </w:rPr>
              <w:t xml:space="preserve"> (2’)</w:t>
            </w:r>
          </w:p>
          <w:p w:rsidR="0009378A" w:rsidRPr="00A160FD" w:rsidRDefault="0009378A" w:rsidP="00950EC8">
            <w:pPr>
              <w:jc w:val="both"/>
              <w:rPr>
                <w:rFonts w:ascii="Times New Roman" w:hAnsi="Times New Roman" w:cs="Times New Roman"/>
                <w:sz w:val="28"/>
                <w:szCs w:val="28"/>
                <w:lang w:val="vi-VN"/>
              </w:rPr>
            </w:pPr>
            <w:r w:rsidRPr="00A160FD">
              <w:rPr>
                <w:rFonts w:ascii="Times New Roman" w:hAnsi="Times New Roman" w:cs="Times New Roman"/>
                <w:sz w:val="28"/>
                <w:szCs w:val="28"/>
                <w:lang w:val="vi-VN"/>
              </w:rPr>
              <w:t>-Thu bài chấm</w:t>
            </w:r>
          </w:p>
          <w:p w:rsidR="0009378A" w:rsidRPr="00A160FD" w:rsidRDefault="0009378A" w:rsidP="00950EC8">
            <w:pPr>
              <w:jc w:val="both"/>
              <w:rPr>
                <w:rFonts w:ascii="Times New Roman" w:hAnsi="Times New Roman" w:cs="Times New Roman"/>
                <w:sz w:val="28"/>
                <w:szCs w:val="28"/>
                <w:lang w:val="vi-VN"/>
              </w:rPr>
            </w:pPr>
            <w:r w:rsidRPr="00A160FD">
              <w:rPr>
                <w:rFonts w:ascii="Times New Roman" w:hAnsi="Times New Roman" w:cs="Times New Roman"/>
                <w:sz w:val="28"/>
                <w:szCs w:val="28"/>
                <w:lang w:val="vi-VN"/>
              </w:rPr>
              <w:t>-GV nhận xét tiết học, dặn dò</w:t>
            </w:r>
          </w:p>
        </w:tc>
        <w:tc>
          <w:tcPr>
            <w:tcW w:w="4770" w:type="dxa"/>
          </w:tcPr>
          <w:p w:rsidR="0009378A" w:rsidRPr="00A160FD" w:rsidRDefault="0009378A" w:rsidP="00950EC8">
            <w:pPr>
              <w:jc w:val="both"/>
              <w:rPr>
                <w:rFonts w:ascii="Times New Roman" w:hAnsi="Times New Roman" w:cs="Times New Roman"/>
                <w:sz w:val="28"/>
                <w:szCs w:val="28"/>
                <w:lang w:val="vi-VN"/>
              </w:rPr>
            </w:pPr>
          </w:p>
          <w:p w:rsidR="0009378A" w:rsidRPr="00A160FD" w:rsidRDefault="0009378A" w:rsidP="00950EC8">
            <w:pPr>
              <w:jc w:val="both"/>
              <w:rPr>
                <w:rFonts w:ascii="Times New Roman" w:hAnsi="Times New Roman" w:cs="Times New Roman"/>
                <w:sz w:val="28"/>
                <w:szCs w:val="28"/>
                <w:lang w:val="vi-VN"/>
              </w:rPr>
            </w:pPr>
            <w:r w:rsidRPr="00A160FD">
              <w:rPr>
                <w:rFonts w:ascii="Times New Roman" w:hAnsi="Times New Roman" w:cs="Times New Roman"/>
                <w:sz w:val="28"/>
                <w:szCs w:val="28"/>
                <w:lang w:val="vi-VN"/>
              </w:rPr>
              <w:t xml:space="preserve">-HS giới thiệu một trò chơi hoặc lễ hội ở quê em </w:t>
            </w:r>
          </w:p>
          <w:p w:rsidR="0009378A" w:rsidRPr="00A160FD" w:rsidRDefault="0009378A" w:rsidP="00950EC8">
            <w:pPr>
              <w:jc w:val="both"/>
              <w:rPr>
                <w:rFonts w:ascii="Times New Roman" w:hAnsi="Times New Roman" w:cs="Times New Roman"/>
                <w:sz w:val="28"/>
                <w:szCs w:val="28"/>
                <w:lang w:val="vi-VN"/>
              </w:rPr>
            </w:pPr>
            <w:r w:rsidRPr="00A160FD">
              <w:rPr>
                <w:rFonts w:ascii="Times New Roman" w:hAnsi="Times New Roman" w:cs="Times New Roman"/>
                <w:sz w:val="28"/>
                <w:szCs w:val="28"/>
                <w:lang w:val="vi-VN"/>
              </w:rPr>
              <w:t>- Nhận xét</w:t>
            </w:r>
          </w:p>
          <w:p w:rsidR="0009378A" w:rsidRPr="00A160FD" w:rsidRDefault="0009378A" w:rsidP="00950EC8">
            <w:pPr>
              <w:jc w:val="both"/>
              <w:rPr>
                <w:rFonts w:ascii="Times New Roman" w:hAnsi="Times New Roman" w:cs="Times New Roman"/>
                <w:sz w:val="28"/>
                <w:szCs w:val="28"/>
                <w:lang w:val="vi-VN"/>
              </w:rPr>
            </w:pPr>
            <w:r w:rsidRPr="00A160FD">
              <w:rPr>
                <w:rFonts w:ascii="Times New Roman" w:hAnsi="Times New Roman" w:cs="Times New Roman"/>
                <w:sz w:val="28"/>
                <w:szCs w:val="28"/>
                <w:lang w:val="vi-VN"/>
              </w:rPr>
              <w:t>- Lắng nghe</w:t>
            </w:r>
          </w:p>
          <w:p w:rsidR="0009378A" w:rsidRPr="00A160FD" w:rsidRDefault="0009378A" w:rsidP="00950EC8">
            <w:pPr>
              <w:jc w:val="both"/>
              <w:rPr>
                <w:rFonts w:ascii="Times New Roman" w:hAnsi="Times New Roman" w:cs="Times New Roman"/>
                <w:sz w:val="28"/>
                <w:szCs w:val="28"/>
                <w:lang w:val="vi-VN"/>
              </w:rPr>
            </w:pPr>
          </w:p>
          <w:p w:rsidR="0009378A" w:rsidRPr="00A160FD" w:rsidRDefault="0009378A" w:rsidP="00950EC8">
            <w:pPr>
              <w:jc w:val="both"/>
              <w:rPr>
                <w:rFonts w:ascii="Times New Roman" w:hAnsi="Times New Roman" w:cs="Times New Roman"/>
                <w:sz w:val="28"/>
                <w:szCs w:val="28"/>
                <w:lang w:val="vi-VN"/>
              </w:rPr>
            </w:pPr>
            <w:r w:rsidRPr="00A160FD">
              <w:rPr>
                <w:rFonts w:ascii="Times New Roman" w:hAnsi="Times New Roman" w:cs="Times New Roman"/>
                <w:sz w:val="28"/>
                <w:szCs w:val="28"/>
                <w:lang w:val="vi-VN"/>
              </w:rPr>
              <w:t>- Lắng nghe</w:t>
            </w:r>
          </w:p>
          <w:p w:rsidR="0009378A" w:rsidRPr="00A160FD" w:rsidRDefault="0009378A" w:rsidP="00950EC8">
            <w:pPr>
              <w:jc w:val="both"/>
              <w:rPr>
                <w:rFonts w:ascii="Times New Roman" w:hAnsi="Times New Roman" w:cs="Times New Roman"/>
                <w:sz w:val="28"/>
                <w:szCs w:val="28"/>
                <w:lang w:val="vi-VN"/>
              </w:rPr>
            </w:pPr>
          </w:p>
          <w:p w:rsidR="0009378A" w:rsidRPr="00A160FD" w:rsidRDefault="0009378A" w:rsidP="00950EC8">
            <w:pPr>
              <w:jc w:val="both"/>
              <w:rPr>
                <w:rFonts w:ascii="Times New Roman" w:hAnsi="Times New Roman" w:cs="Times New Roman"/>
                <w:sz w:val="28"/>
                <w:szCs w:val="28"/>
                <w:lang w:val="vi-VN"/>
              </w:rPr>
            </w:pPr>
          </w:p>
          <w:p w:rsidR="0009378A" w:rsidRPr="0009378A" w:rsidRDefault="0009378A" w:rsidP="00950EC8">
            <w:pPr>
              <w:jc w:val="both"/>
              <w:rPr>
                <w:rFonts w:ascii="Times New Roman" w:hAnsi="Times New Roman" w:cs="Times New Roman"/>
                <w:sz w:val="28"/>
                <w:szCs w:val="28"/>
                <w:lang w:val="fr-FR"/>
              </w:rPr>
            </w:pPr>
            <w:r w:rsidRPr="0009378A">
              <w:rPr>
                <w:rFonts w:ascii="Times New Roman" w:hAnsi="Times New Roman" w:cs="Times New Roman"/>
                <w:sz w:val="28"/>
                <w:szCs w:val="28"/>
                <w:lang w:val="fr-FR"/>
              </w:rPr>
              <w:t>-HS đọc Y/c đề bài .</w:t>
            </w:r>
          </w:p>
          <w:p w:rsidR="0009378A" w:rsidRPr="0009378A" w:rsidRDefault="0009378A" w:rsidP="00950EC8">
            <w:pPr>
              <w:jc w:val="both"/>
              <w:rPr>
                <w:rFonts w:ascii="Times New Roman" w:hAnsi="Times New Roman" w:cs="Times New Roman"/>
                <w:sz w:val="28"/>
                <w:szCs w:val="28"/>
                <w:lang w:val="fr-FR"/>
              </w:rPr>
            </w:pPr>
            <w:r w:rsidRPr="0009378A">
              <w:rPr>
                <w:rFonts w:ascii="Times New Roman" w:hAnsi="Times New Roman" w:cs="Times New Roman"/>
                <w:sz w:val="28"/>
                <w:szCs w:val="28"/>
                <w:lang w:val="fr-FR"/>
              </w:rPr>
              <w:t>-4 HS đọc nối tiếp 4 gợi ý</w:t>
            </w:r>
          </w:p>
          <w:p w:rsidR="0009378A" w:rsidRPr="0009378A" w:rsidRDefault="0009378A" w:rsidP="00950EC8">
            <w:pPr>
              <w:jc w:val="both"/>
              <w:rPr>
                <w:rFonts w:ascii="Times New Roman" w:hAnsi="Times New Roman" w:cs="Times New Roman"/>
                <w:sz w:val="28"/>
                <w:szCs w:val="28"/>
                <w:lang w:val="fr-FR"/>
              </w:rPr>
            </w:pPr>
            <w:r w:rsidRPr="0009378A">
              <w:rPr>
                <w:rFonts w:ascii="Times New Roman" w:hAnsi="Times New Roman" w:cs="Times New Roman"/>
                <w:sz w:val="28"/>
                <w:szCs w:val="28"/>
                <w:lang w:val="fr-FR"/>
              </w:rPr>
              <w:t>-HS đọc lại dàn bài tả đồ vật</w:t>
            </w:r>
          </w:p>
          <w:p w:rsidR="0009378A" w:rsidRPr="0009378A" w:rsidRDefault="0009378A" w:rsidP="00950EC8">
            <w:pPr>
              <w:jc w:val="both"/>
              <w:rPr>
                <w:rFonts w:ascii="Times New Roman" w:hAnsi="Times New Roman" w:cs="Times New Roman"/>
                <w:sz w:val="28"/>
                <w:szCs w:val="28"/>
                <w:lang w:val="fr-FR"/>
              </w:rPr>
            </w:pPr>
            <w:r w:rsidRPr="0009378A">
              <w:rPr>
                <w:rFonts w:ascii="Times New Roman" w:hAnsi="Times New Roman" w:cs="Times New Roman"/>
                <w:sz w:val="28"/>
                <w:szCs w:val="28"/>
                <w:lang w:val="fr-FR"/>
              </w:rPr>
              <w:t>-HS phát biểu</w:t>
            </w:r>
          </w:p>
          <w:p w:rsidR="0009378A" w:rsidRPr="0009378A" w:rsidRDefault="0009378A" w:rsidP="00950EC8">
            <w:pPr>
              <w:jc w:val="both"/>
              <w:rPr>
                <w:rFonts w:ascii="Times New Roman" w:hAnsi="Times New Roman" w:cs="Times New Roman"/>
                <w:sz w:val="28"/>
                <w:szCs w:val="28"/>
                <w:lang w:val="fr-FR"/>
              </w:rPr>
            </w:pPr>
          </w:p>
          <w:p w:rsidR="0009378A" w:rsidRPr="0009378A" w:rsidRDefault="0009378A" w:rsidP="00950EC8">
            <w:pPr>
              <w:jc w:val="both"/>
              <w:rPr>
                <w:rFonts w:ascii="Times New Roman" w:hAnsi="Times New Roman" w:cs="Times New Roman"/>
                <w:sz w:val="28"/>
                <w:szCs w:val="28"/>
                <w:lang w:val="fr-FR"/>
              </w:rPr>
            </w:pPr>
            <w:r w:rsidRPr="0009378A">
              <w:rPr>
                <w:rFonts w:ascii="Times New Roman" w:hAnsi="Times New Roman" w:cs="Times New Roman"/>
                <w:sz w:val="28"/>
                <w:szCs w:val="28"/>
                <w:lang w:val="fr-FR"/>
              </w:rPr>
              <w:t xml:space="preserve">-1 HS đọc phần mở bài mẫu </w:t>
            </w:r>
          </w:p>
          <w:p w:rsidR="0009378A" w:rsidRPr="0009378A" w:rsidRDefault="0009378A" w:rsidP="00950EC8">
            <w:pPr>
              <w:jc w:val="both"/>
              <w:rPr>
                <w:rFonts w:ascii="Times New Roman" w:hAnsi="Times New Roman" w:cs="Times New Roman"/>
                <w:sz w:val="28"/>
                <w:szCs w:val="28"/>
                <w:lang w:val="fr-FR"/>
              </w:rPr>
            </w:pPr>
            <w:r w:rsidRPr="0009378A">
              <w:rPr>
                <w:rFonts w:ascii="Times New Roman" w:hAnsi="Times New Roman" w:cs="Times New Roman"/>
                <w:sz w:val="28"/>
                <w:szCs w:val="28"/>
                <w:lang w:val="fr-FR"/>
              </w:rPr>
              <w:t xml:space="preserve">-1 HS đọc phần thân bài mẫu </w:t>
            </w:r>
          </w:p>
          <w:p w:rsidR="0009378A" w:rsidRPr="0009378A" w:rsidRDefault="0009378A" w:rsidP="00950EC8">
            <w:pPr>
              <w:jc w:val="both"/>
              <w:rPr>
                <w:rFonts w:ascii="Times New Roman" w:hAnsi="Times New Roman" w:cs="Times New Roman"/>
                <w:sz w:val="28"/>
                <w:szCs w:val="28"/>
                <w:lang w:val="fr-FR"/>
              </w:rPr>
            </w:pPr>
            <w:r w:rsidRPr="0009378A">
              <w:rPr>
                <w:rFonts w:ascii="Times New Roman" w:hAnsi="Times New Roman" w:cs="Times New Roman"/>
                <w:sz w:val="28"/>
                <w:szCs w:val="28"/>
                <w:lang w:val="fr-FR"/>
              </w:rPr>
              <w:t xml:space="preserve">-1 HS đọc phần kết bài mẫu </w:t>
            </w:r>
          </w:p>
          <w:p w:rsidR="0009378A" w:rsidRPr="0009378A" w:rsidRDefault="0009378A" w:rsidP="00950EC8">
            <w:pPr>
              <w:jc w:val="both"/>
              <w:rPr>
                <w:rFonts w:ascii="Times New Roman" w:hAnsi="Times New Roman" w:cs="Times New Roman"/>
                <w:sz w:val="28"/>
                <w:szCs w:val="28"/>
                <w:lang w:val="fr-FR"/>
              </w:rPr>
            </w:pPr>
          </w:p>
          <w:p w:rsidR="0009378A" w:rsidRPr="0009378A" w:rsidRDefault="0009378A" w:rsidP="00950EC8">
            <w:pPr>
              <w:jc w:val="both"/>
              <w:rPr>
                <w:rFonts w:ascii="Times New Roman" w:hAnsi="Times New Roman" w:cs="Times New Roman"/>
                <w:sz w:val="28"/>
                <w:szCs w:val="28"/>
                <w:lang w:val="fr-FR"/>
              </w:rPr>
            </w:pPr>
            <w:r w:rsidRPr="0009378A">
              <w:rPr>
                <w:rFonts w:ascii="Times New Roman" w:hAnsi="Times New Roman" w:cs="Times New Roman"/>
                <w:sz w:val="28"/>
                <w:szCs w:val="28"/>
                <w:lang w:val="fr-FR"/>
              </w:rPr>
              <w:t>-HS làm bài</w:t>
            </w:r>
          </w:p>
          <w:p w:rsidR="0009378A" w:rsidRPr="0009378A" w:rsidRDefault="0009378A" w:rsidP="00950EC8">
            <w:pPr>
              <w:jc w:val="both"/>
              <w:rPr>
                <w:rFonts w:ascii="Times New Roman" w:hAnsi="Times New Roman" w:cs="Times New Roman"/>
                <w:sz w:val="28"/>
                <w:szCs w:val="28"/>
                <w:lang w:val="fr-FR"/>
              </w:rPr>
            </w:pPr>
            <w:r w:rsidRPr="0009378A">
              <w:rPr>
                <w:rFonts w:ascii="Times New Roman" w:hAnsi="Times New Roman" w:cs="Times New Roman"/>
                <w:sz w:val="28"/>
                <w:szCs w:val="28"/>
                <w:lang w:val="fr-FR"/>
              </w:rPr>
              <w:t>- Đọc dàn ý</w:t>
            </w:r>
          </w:p>
          <w:p w:rsidR="0009378A" w:rsidRPr="0009378A" w:rsidRDefault="0009378A" w:rsidP="00950EC8">
            <w:pPr>
              <w:jc w:val="both"/>
              <w:rPr>
                <w:rFonts w:ascii="Times New Roman" w:hAnsi="Times New Roman" w:cs="Times New Roman"/>
                <w:sz w:val="28"/>
                <w:szCs w:val="28"/>
                <w:lang w:val="fr-FR"/>
              </w:rPr>
            </w:pPr>
            <w:r w:rsidRPr="0009378A">
              <w:rPr>
                <w:rFonts w:ascii="Times New Roman" w:hAnsi="Times New Roman" w:cs="Times New Roman"/>
                <w:sz w:val="28"/>
                <w:szCs w:val="28"/>
                <w:lang w:val="fr-FR"/>
              </w:rPr>
              <w:t>- Nhận xét</w:t>
            </w:r>
          </w:p>
          <w:p w:rsidR="0009378A" w:rsidRPr="0009378A" w:rsidRDefault="0009378A" w:rsidP="00950EC8">
            <w:pPr>
              <w:jc w:val="both"/>
              <w:rPr>
                <w:rFonts w:ascii="Times New Roman" w:hAnsi="Times New Roman" w:cs="Times New Roman"/>
                <w:sz w:val="28"/>
                <w:szCs w:val="28"/>
                <w:lang w:val="fr-FR"/>
              </w:rPr>
            </w:pPr>
            <w:r w:rsidRPr="0009378A">
              <w:rPr>
                <w:rFonts w:ascii="Times New Roman" w:hAnsi="Times New Roman" w:cs="Times New Roman"/>
                <w:sz w:val="28"/>
                <w:szCs w:val="28"/>
                <w:lang w:val="fr-FR"/>
              </w:rPr>
              <w:t>-Đại diện các nhóm trình bày.Nhóm khác nhận xét</w:t>
            </w:r>
          </w:p>
          <w:p w:rsidR="0009378A" w:rsidRPr="0009378A" w:rsidRDefault="0009378A" w:rsidP="00950EC8">
            <w:pPr>
              <w:jc w:val="both"/>
              <w:rPr>
                <w:rFonts w:ascii="Times New Roman" w:hAnsi="Times New Roman" w:cs="Times New Roman"/>
                <w:sz w:val="28"/>
                <w:szCs w:val="28"/>
                <w:lang w:val="fr-FR"/>
              </w:rPr>
            </w:pPr>
          </w:p>
          <w:p w:rsidR="0009378A" w:rsidRPr="0009378A" w:rsidRDefault="0009378A" w:rsidP="00950EC8">
            <w:pPr>
              <w:jc w:val="both"/>
              <w:rPr>
                <w:rFonts w:ascii="Times New Roman" w:hAnsi="Times New Roman" w:cs="Times New Roman"/>
                <w:sz w:val="28"/>
                <w:szCs w:val="28"/>
                <w:lang w:val="fr-FR"/>
              </w:rPr>
            </w:pPr>
            <w:r w:rsidRPr="0009378A">
              <w:rPr>
                <w:rFonts w:ascii="Times New Roman" w:hAnsi="Times New Roman" w:cs="Times New Roman"/>
                <w:sz w:val="28"/>
                <w:szCs w:val="28"/>
                <w:lang w:val="fr-FR"/>
              </w:rPr>
              <w:t>- Nộp vở</w:t>
            </w:r>
          </w:p>
          <w:p w:rsidR="0009378A" w:rsidRPr="0009378A" w:rsidRDefault="0009378A" w:rsidP="00950EC8">
            <w:pPr>
              <w:jc w:val="both"/>
              <w:rPr>
                <w:rFonts w:ascii="Times New Roman" w:hAnsi="Times New Roman" w:cs="Times New Roman"/>
                <w:sz w:val="28"/>
                <w:szCs w:val="28"/>
                <w:lang w:val="fr-FR"/>
              </w:rPr>
            </w:pPr>
            <w:r w:rsidRPr="0009378A">
              <w:rPr>
                <w:rFonts w:ascii="Times New Roman" w:hAnsi="Times New Roman" w:cs="Times New Roman"/>
                <w:sz w:val="28"/>
                <w:szCs w:val="28"/>
                <w:lang w:val="fr-FR"/>
              </w:rPr>
              <w:t>- Lắng nghe</w:t>
            </w:r>
          </w:p>
        </w:tc>
      </w:tr>
    </w:tbl>
    <w:p w:rsidR="0009378A" w:rsidRPr="0009378A" w:rsidRDefault="0009378A" w:rsidP="0009378A">
      <w:pPr>
        <w:rPr>
          <w:rFonts w:ascii="Times New Roman" w:hAnsi="Times New Roman" w:cs="Times New Roman"/>
          <w:b/>
          <w:sz w:val="28"/>
          <w:szCs w:val="28"/>
          <w:u w:val="single"/>
        </w:rPr>
      </w:pPr>
    </w:p>
    <w:p w:rsidR="0009378A" w:rsidRPr="0009378A" w:rsidRDefault="0009378A" w:rsidP="0009378A">
      <w:pPr>
        <w:rPr>
          <w:rFonts w:ascii="Times New Roman" w:hAnsi="Times New Roman" w:cs="Times New Roman"/>
          <w:b/>
          <w:sz w:val="28"/>
          <w:szCs w:val="28"/>
          <w:u w:val="single"/>
        </w:rPr>
      </w:pPr>
      <w:r w:rsidRPr="0009378A">
        <w:rPr>
          <w:rFonts w:ascii="Times New Roman" w:hAnsi="Times New Roman" w:cs="Times New Roman"/>
          <w:b/>
          <w:sz w:val="28"/>
          <w:szCs w:val="28"/>
          <w:u w:val="single"/>
        </w:rPr>
        <w:br w:type="page"/>
      </w:r>
    </w:p>
    <w:p w:rsidR="0009378A" w:rsidRPr="0009378A" w:rsidRDefault="0009378A" w:rsidP="0009378A">
      <w:pPr>
        <w:rPr>
          <w:rFonts w:ascii="Times New Roman" w:hAnsi="Times New Roman" w:cs="Times New Roman"/>
          <w:b/>
          <w:sz w:val="28"/>
          <w:szCs w:val="28"/>
          <w:u w:val="single"/>
        </w:rPr>
      </w:pPr>
      <w:r w:rsidRPr="0009378A">
        <w:rPr>
          <w:rFonts w:ascii="Times New Roman" w:hAnsi="Times New Roman" w:cs="Times New Roman"/>
          <w:b/>
          <w:sz w:val="28"/>
          <w:szCs w:val="28"/>
          <w:u w:val="single"/>
        </w:rPr>
        <w:lastRenderedPageBreak/>
        <w:t>RÈN TOÁN : (Tuần 18)</w:t>
      </w:r>
    </w:p>
    <w:p w:rsidR="0009378A" w:rsidRPr="0009378A" w:rsidRDefault="0009378A" w:rsidP="0009378A">
      <w:pPr>
        <w:rPr>
          <w:rFonts w:ascii="Times New Roman" w:hAnsi="Times New Roman" w:cs="Times New Roman"/>
          <w:b/>
          <w:sz w:val="28"/>
          <w:szCs w:val="28"/>
          <w:u w:val="single"/>
        </w:rPr>
      </w:pPr>
    </w:p>
    <w:p w:rsidR="0009378A" w:rsidRPr="0009378A" w:rsidRDefault="0009378A" w:rsidP="0009378A">
      <w:pPr>
        <w:jc w:val="center"/>
        <w:rPr>
          <w:rFonts w:ascii="Times New Roman" w:hAnsi="Times New Roman" w:cs="Times New Roman"/>
          <w:b/>
          <w:sz w:val="28"/>
          <w:szCs w:val="28"/>
        </w:rPr>
      </w:pPr>
      <w:r w:rsidRPr="0009378A">
        <w:rPr>
          <w:rFonts w:ascii="Times New Roman" w:hAnsi="Times New Roman" w:cs="Times New Roman"/>
          <w:b/>
          <w:sz w:val="28"/>
          <w:szCs w:val="28"/>
        </w:rPr>
        <w:t>LUYỆN TẬP DẤU HIỆU CHIA HẾT CHO 2, 3, 5, 9</w:t>
      </w:r>
    </w:p>
    <w:p w:rsidR="0009378A" w:rsidRPr="0009378A" w:rsidRDefault="0009378A" w:rsidP="0009378A">
      <w:pPr>
        <w:rPr>
          <w:rFonts w:ascii="Times New Roman" w:hAnsi="Times New Roman" w:cs="Times New Roman"/>
          <w:b/>
          <w:i/>
          <w:sz w:val="28"/>
          <w:szCs w:val="28"/>
        </w:rPr>
      </w:pPr>
      <w:r w:rsidRPr="0009378A">
        <w:rPr>
          <w:rFonts w:ascii="Times New Roman" w:hAnsi="Times New Roman" w:cs="Times New Roman"/>
          <w:b/>
          <w:i/>
          <w:sz w:val="28"/>
          <w:szCs w:val="28"/>
        </w:rPr>
        <w:t>I. Mục tiêu</w:t>
      </w:r>
    </w:p>
    <w:p w:rsidR="0009378A" w:rsidRPr="0009378A" w:rsidRDefault="0009378A" w:rsidP="0009378A">
      <w:pPr>
        <w:rPr>
          <w:rFonts w:ascii="Times New Roman" w:hAnsi="Times New Roman" w:cs="Times New Roman"/>
          <w:sz w:val="28"/>
          <w:szCs w:val="28"/>
        </w:rPr>
      </w:pPr>
      <w:r w:rsidRPr="0009378A">
        <w:rPr>
          <w:rFonts w:ascii="Times New Roman" w:hAnsi="Times New Roman" w:cs="Times New Roman"/>
          <w:sz w:val="28"/>
          <w:szCs w:val="28"/>
        </w:rPr>
        <w:t xml:space="preserve">  - Kiến thức:  Giúp Hs củng cố kiến thức về dấu hiệu chia hết cho 2,3,5,9</w:t>
      </w:r>
    </w:p>
    <w:p w:rsidR="0009378A" w:rsidRPr="0009378A" w:rsidRDefault="0009378A" w:rsidP="0009378A">
      <w:pPr>
        <w:rPr>
          <w:rFonts w:ascii="Times New Roman" w:hAnsi="Times New Roman" w:cs="Times New Roman"/>
          <w:sz w:val="28"/>
          <w:szCs w:val="28"/>
        </w:rPr>
      </w:pPr>
      <w:r w:rsidRPr="0009378A">
        <w:rPr>
          <w:rFonts w:ascii="Times New Roman" w:hAnsi="Times New Roman" w:cs="Times New Roman"/>
          <w:sz w:val="28"/>
          <w:szCs w:val="28"/>
        </w:rPr>
        <w:t xml:space="preserve">  - Kỹ năng:  Nhóm 1 là được tất cả bài tập, Nhóm 2 làm được BT1,BT2,BT3. Nhóm 3 làm được BT1,BT2</w:t>
      </w:r>
    </w:p>
    <w:p w:rsidR="0009378A" w:rsidRPr="0009378A" w:rsidRDefault="0009378A" w:rsidP="0009378A">
      <w:pPr>
        <w:rPr>
          <w:rFonts w:ascii="Times New Roman" w:hAnsi="Times New Roman" w:cs="Times New Roman"/>
          <w:sz w:val="28"/>
          <w:szCs w:val="28"/>
        </w:rPr>
      </w:pPr>
      <w:r w:rsidRPr="0009378A">
        <w:rPr>
          <w:rFonts w:ascii="Times New Roman" w:hAnsi="Times New Roman" w:cs="Times New Roman"/>
          <w:sz w:val="28"/>
          <w:szCs w:val="28"/>
        </w:rPr>
        <w:t>-Thái độ: Rèn tính cẩn thận, chính xác.</w:t>
      </w:r>
    </w:p>
    <w:p w:rsidR="0009378A" w:rsidRPr="0009378A" w:rsidRDefault="0009378A" w:rsidP="0009378A">
      <w:pPr>
        <w:rPr>
          <w:rFonts w:ascii="Times New Roman" w:hAnsi="Times New Roman" w:cs="Times New Roman"/>
          <w:b/>
          <w:i/>
          <w:sz w:val="28"/>
          <w:szCs w:val="28"/>
        </w:rPr>
      </w:pPr>
      <w:r w:rsidRPr="0009378A">
        <w:rPr>
          <w:rFonts w:ascii="Times New Roman" w:hAnsi="Times New Roman" w:cs="Times New Roman"/>
          <w:b/>
          <w:i/>
          <w:sz w:val="28"/>
          <w:szCs w:val="28"/>
        </w:rPr>
        <w:t xml:space="preserve">II. Đồ dùng dạy học </w:t>
      </w:r>
    </w:p>
    <w:p w:rsidR="0009378A" w:rsidRPr="0009378A" w:rsidRDefault="0009378A" w:rsidP="0009378A">
      <w:pPr>
        <w:rPr>
          <w:rFonts w:ascii="Times New Roman" w:hAnsi="Times New Roman" w:cs="Times New Roman"/>
          <w:sz w:val="28"/>
          <w:szCs w:val="28"/>
        </w:rPr>
      </w:pPr>
      <w:r w:rsidRPr="0009378A">
        <w:rPr>
          <w:rFonts w:ascii="Times New Roman" w:hAnsi="Times New Roman" w:cs="Times New Roman"/>
          <w:sz w:val="28"/>
          <w:szCs w:val="28"/>
        </w:rPr>
        <w:t xml:space="preserve">  Hệ thống bài tập</w:t>
      </w:r>
    </w:p>
    <w:p w:rsidR="0009378A" w:rsidRPr="0009378A" w:rsidRDefault="0009378A" w:rsidP="0009378A">
      <w:pPr>
        <w:rPr>
          <w:rFonts w:ascii="Times New Roman" w:hAnsi="Times New Roman" w:cs="Times New Roman"/>
          <w:b/>
          <w:i/>
          <w:sz w:val="28"/>
          <w:szCs w:val="28"/>
        </w:rPr>
      </w:pPr>
      <w:r w:rsidRPr="0009378A">
        <w:rPr>
          <w:rFonts w:ascii="Times New Roman" w:hAnsi="Times New Roman" w:cs="Times New Roman"/>
          <w:b/>
          <w:i/>
          <w:sz w:val="28"/>
          <w:szCs w:val="28"/>
        </w:rPr>
        <w:t xml:space="preserve">III. Hoạt động dạy học </w:t>
      </w:r>
    </w:p>
    <w:tbl>
      <w:tblPr>
        <w:tblW w:w="1026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10"/>
        <w:gridCol w:w="4950"/>
      </w:tblGrid>
      <w:tr w:rsidR="0009378A" w:rsidRPr="0009378A" w:rsidTr="00950EC8">
        <w:tc>
          <w:tcPr>
            <w:tcW w:w="5310" w:type="dxa"/>
          </w:tcPr>
          <w:p w:rsidR="0009378A" w:rsidRPr="0009378A" w:rsidRDefault="0009378A" w:rsidP="00950EC8">
            <w:pPr>
              <w:jc w:val="center"/>
              <w:rPr>
                <w:rFonts w:ascii="Times New Roman" w:hAnsi="Times New Roman" w:cs="Times New Roman"/>
                <w:b/>
                <w:sz w:val="28"/>
                <w:szCs w:val="28"/>
              </w:rPr>
            </w:pPr>
            <w:r w:rsidRPr="0009378A">
              <w:rPr>
                <w:rFonts w:ascii="Times New Roman" w:hAnsi="Times New Roman" w:cs="Times New Roman"/>
                <w:b/>
                <w:sz w:val="28"/>
                <w:szCs w:val="28"/>
              </w:rPr>
              <w:t>Hoạt động của GV</w:t>
            </w:r>
          </w:p>
        </w:tc>
        <w:tc>
          <w:tcPr>
            <w:tcW w:w="4950" w:type="dxa"/>
          </w:tcPr>
          <w:p w:rsidR="0009378A" w:rsidRPr="0009378A" w:rsidRDefault="0009378A" w:rsidP="00950EC8">
            <w:pPr>
              <w:jc w:val="center"/>
              <w:rPr>
                <w:rFonts w:ascii="Times New Roman" w:hAnsi="Times New Roman" w:cs="Times New Roman"/>
                <w:b/>
                <w:sz w:val="28"/>
                <w:szCs w:val="28"/>
              </w:rPr>
            </w:pPr>
            <w:r w:rsidRPr="0009378A">
              <w:rPr>
                <w:rFonts w:ascii="Times New Roman" w:hAnsi="Times New Roman" w:cs="Times New Roman"/>
                <w:b/>
                <w:sz w:val="28"/>
                <w:szCs w:val="28"/>
              </w:rPr>
              <w:t>Hoạt động của HS</w:t>
            </w:r>
          </w:p>
        </w:tc>
      </w:tr>
      <w:tr w:rsidR="0009378A" w:rsidRPr="00A160FD" w:rsidTr="00950EC8">
        <w:tc>
          <w:tcPr>
            <w:tcW w:w="5310" w:type="dxa"/>
          </w:tcPr>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b/>
                <w:i/>
                <w:sz w:val="28"/>
                <w:szCs w:val="28"/>
              </w:rPr>
              <w:t xml:space="preserve">1)  KTBC: </w:t>
            </w:r>
            <w:r w:rsidRPr="0009378A">
              <w:rPr>
                <w:rFonts w:ascii="Times New Roman" w:hAnsi="Times New Roman" w:cs="Times New Roman"/>
                <w:b/>
                <w:i/>
                <w:sz w:val="28"/>
                <w:szCs w:val="28"/>
                <w:lang w:val="vi-VN"/>
              </w:rPr>
              <w:t>(5’)</w:t>
            </w:r>
            <w:r w:rsidRPr="0009378A">
              <w:rPr>
                <w:rFonts w:ascii="Times New Roman" w:hAnsi="Times New Roman" w:cs="Times New Roman"/>
                <w:sz w:val="28"/>
                <w:szCs w:val="28"/>
              </w:rPr>
              <w:t xml:space="preserve"> 2 hs lên bảng</w:t>
            </w:r>
          </w:p>
          <w:p w:rsidR="0009378A" w:rsidRPr="0009378A" w:rsidRDefault="0009378A" w:rsidP="00950EC8">
            <w:pPr>
              <w:rPr>
                <w:rFonts w:ascii="Times New Roman" w:hAnsi="Times New Roman" w:cs="Times New Roman"/>
                <w:b/>
                <w:i/>
                <w:sz w:val="28"/>
                <w:szCs w:val="28"/>
              </w:rPr>
            </w:pPr>
            <w:r w:rsidRPr="0009378A">
              <w:rPr>
                <w:rFonts w:ascii="Times New Roman" w:hAnsi="Times New Roman" w:cs="Times New Roman"/>
                <w:b/>
                <w:i/>
                <w:sz w:val="28"/>
                <w:szCs w:val="28"/>
              </w:rPr>
              <w:t xml:space="preserve">2) Bài mới </w:t>
            </w:r>
          </w:p>
          <w:p w:rsidR="0009378A" w:rsidRPr="0009378A" w:rsidRDefault="0009378A" w:rsidP="00950EC8">
            <w:pPr>
              <w:rPr>
                <w:rFonts w:ascii="Times New Roman" w:hAnsi="Times New Roman" w:cs="Times New Roman"/>
                <w:b/>
                <w:sz w:val="28"/>
                <w:szCs w:val="28"/>
              </w:rPr>
            </w:pPr>
            <w:r w:rsidRPr="0009378A">
              <w:rPr>
                <w:rFonts w:ascii="Times New Roman" w:hAnsi="Times New Roman" w:cs="Times New Roman"/>
                <w:b/>
                <w:sz w:val="28"/>
                <w:szCs w:val="28"/>
              </w:rPr>
              <w:t xml:space="preserve">a) GTB </w:t>
            </w:r>
            <w:r w:rsidRPr="0009378A">
              <w:rPr>
                <w:rFonts w:ascii="Times New Roman" w:hAnsi="Times New Roman" w:cs="Times New Roman"/>
                <w:b/>
                <w:i/>
                <w:sz w:val="28"/>
                <w:szCs w:val="28"/>
                <w:lang w:val="vi-VN"/>
              </w:rPr>
              <w:t>(2’)</w:t>
            </w:r>
          </w:p>
          <w:p w:rsidR="0009378A" w:rsidRPr="0009378A" w:rsidRDefault="0009378A" w:rsidP="00950EC8">
            <w:pPr>
              <w:rPr>
                <w:rFonts w:ascii="Times New Roman" w:hAnsi="Times New Roman" w:cs="Times New Roman"/>
                <w:b/>
                <w:sz w:val="28"/>
                <w:szCs w:val="28"/>
                <w:lang w:val="vi-VN"/>
              </w:rPr>
            </w:pPr>
            <w:r w:rsidRPr="0009378A">
              <w:rPr>
                <w:rFonts w:ascii="Times New Roman" w:hAnsi="Times New Roman" w:cs="Times New Roman"/>
                <w:b/>
                <w:sz w:val="28"/>
                <w:szCs w:val="28"/>
              </w:rPr>
              <w:t>b) Thực hành</w:t>
            </w:r>
            <w:r w:rsidRPr="0009378A">
              <w:rPr>
                <w:rFonts w:ascii="Times New Roman" w:hAnsi="Times New Roman" w:cs="Times New Roman"/>
                <w:b/>
                <w:sz w:val="28"/>
                <w:szCs w:val="28"/>
                <w:lang w:val="vi-VN"/>
              </w:rPr>
              <w:t xml:space="preserve"> </w:t>
            </w:r>
            <w:r w:rsidRPr="0009378A">
              <w:rPr>
                <w:rFonts w:ascii="Times New Roman" w:hAnsi="Times New Roman" w:cs="Times New Roman"/>
                <w:b/>
                <w:i/>
                <w:sz w:val="28"/>
                <w:szCs w:val="28"/>
                <w:lang w:val="vi-VN"/>
              </w:rPr>
              <w:t>(25’)</w:t>
            </w:r>
          </w:p>
          <w:p w:rsidR="0009378A" w:rsidRPr="00A160FD" w:rsidRDefault="0009378A" w:rsidP="00950EC8">
            <w:pPr>
              <w:rPr>
                <w:rFonts w:ascii="Times New Roman" w:hAnsi="Times New Roman" w:cs="Times New Roman"/>
                <w:sz w:val="28"/>
                <w:szCs w:val="28"/>
                <w:lang w:val="vi-VN"/>
              </w:rPr>
            </w:pPr>
            <w:r w:rsidRPr="00A160FD">
              <w:rPr>
                <w:rFonts w:ascii="Times New Roman" w:hAnsi="Times New Roman" w:cs="Times New Roman"/>
                <w:sz w:val="28"/>
                <w:szCs w:val="28"/>
                <w:lang w:val="vi-VN"/>
              </w:rPr>
              <w:t>GV cho HS đọc kĩ đề bài.</w:t>
            </w:r>
          </w:p>
          <w:p w:rsidR="0009378A" w:rsidRPr="00A160FD" w:rsidRDefault="0009378A" w:rsidP="00950EC8">
            <w:pPr>
              <w:rPr>
                <w:rFonts w:ascii="Times New Roman" w:hAnsi="Times New Roman" w:cs="Times New Roman"/>
                <w:sz w:val="28"/>
                <w:szCs w:val="28"/>
                <w:lang w:val="vi-VN"/>
              </w:rPr>
            </w:pPr>
            <w:r w:rsidRPr="00A160FD">
              <w:rPr>
                <w:rFonts w:ascii="Times New Roman" w:hAnsi="Times New Roman" w:cs="Times New Roman"/>
                <w:b/>
                <w:bCs/>
                <w:sz w:val="28"/>
                <w:szCs w:val="28"/>
                <w:lang w:val="vi-VN"/>
              </w:rPr>
              <w:t>-</w:t>
            </w:r>
            <w:r w:rsidRPr="00A160FD">
              <w:rPr>
                <w:rFonts w:ascii="Times New Roman" w:hAnsi="Times New Roman" w:cs="Times New Roman"/>
                <w:sz w:val="28"/>
                <w:szCs w:val="28"/>
                <w:lang w:val="vi-VN"/>
              </w:rPr>
              <w:t xml:space="preserve"> Cho HS làm bài tập.</w:t>
            </w:r>
          </w:p>
          <w:p w:rsidR="0009378A" w:rsidRPr="00A160FD" w:rsidRDefault="0009378A" w:rsidP="00950EC8">
            <w:pPr>
              <w:rPr>
                <w:rFonts w:ascii="Times New Roman" w:hAnsi="Times New Roman" w:cs="Times New Roman"/>
                <w:sz w:val="28"/>
                <w:szCs w:val="28"/>
                <w:lang w:val="vi-VN"/>
              </w:rPr>
            </w:pPr>
            <w:r w:rsidRPr="00A160FD">
              <w:rPr>
                <w:rFonts w:ascii="Times New Roman" w:hAnsi="Times New Roman" w:cs="Times New Roman"/>
                <w:b/>
                <w:bCs/>
                <w:sz w:val="28"/>
                <w:szCs w:val="28"/>
                <w:lang w:val="vi-VN"/>
              </w:rPr>
              <w:t xml:space="preserve">- </w:t>
            </w:r>
            <w:r w:rsidRPr="00A160FD">
              <w:rPr>
                <w:rFonts w:ascii="Times New Roman" w:hAnsi="Times New Roman" w:cs="Times New Roman"/>
                <w:sz w:val="28"/>
                <w:szCs w:val="28"/>
                <w:lang w:val="vi-VN"/>
              </w:rPr>
              <w:t xml:space="preserve">Gọi HS lần lượt lên chữa bài </w:t>
            </w:r>
          </w:p>
          <w:p w:rsidR="0009378A" w:rsidRPr="00A160FD" w:rsidRDefault="0009378A" w:rsidP="00950EC8">
            <w:pPr>
              <w:rPr>
                <w:rFonts w:ascii="Times New Roman" w:hAnsi="Times New Roman" w:cs="Times New Roman"/>
                <w:sz w:val="28"/>
                <w:szCs w:val="28"/>
                <w:lang w:val="vi-VN"/>
              </w:rPr>
            </w:pPr>
            <w:r w:rsidRPr="00A160FD">
              <w:rPr>
                <w:rFonts w:ascii="Times New Roman" w:hAnsi="Times New Roman" w:cs="Times New Roman"/>
                <w:b/>
                <w:bCs/>
                <w:sz w:val="28"/>
                <w:szCs w:val="28"/>
                <w:lang w:val="vi-VN"/>
              </w:rPr>
              <w:t>-</w:t>
            </w:r>
            <w:r w:rsidRPr="00A160FD">
              <w:rPr>
                <w:rFonts w:ascii="Times New Roman" w:hAnsi="Times New Roman" w:cs="Times New Roman"/>
                <w:sz w:val="28"/>
                <w:szCs w:val="28"/>
                <w:lang w:val="vi-VN"/>
              </w:rPr>
              <w:t xml:space="preserve"> GV giúp đỡ HS chậm</w:t>
            </w:r>
          </w:p>
          <w:p w:rsidR="0009378A" w:rsidRPr="0009378A" w:rsidRDefault="0009378A" w:rsidP="00950EC8">
            <w:pPr>
              <w:rPr>
                <w:rFonts w:ascii="Times New Roman" w:hAnsi="Times New Roman" w:cs="Times New Roman"/>
                <w:sz w:val="28"/>
                <w:szCs w:val="28"/>
              </w:rPr>
            </w:pPr>
            <w:r w:rsidRPr="00A160FD">
              <w:rPr>
                <w:rFonts w:ascii="Times New Roman" w:hAnsi="Times New Roman" w:cs="Times New Roman"/>
                <w:b/>
                <w:sz w:val="28"/>
                <w:szCs w:val="28"/>
                <w:lang w:val="vi-VN"/>
              </w:rPr>
              <w:t>Bài 1</w:t>
            </w:r>
            <w:r w:rsidRPr="00A160FD">
              <w:rPr>
                <w:rFonts w:ascii="Times New Roman" w:hAnsi="Times New Roman" w:cs="Times New Roman"/>
                <w:sz w:val="28"/>
                <w:szCs w:val="28"/>
                <w:lang w:val="vi-VN"/>
              </w:rPr>
              <w:t xml:space="preserve">. </w:t>
            </w:r>
            <w:r w:rsidRPr="0009378A">
              <w:rPr>
                <w:rFonts w:ascii="Times New Roman" w:hAnsi="Times New Roman" w:cs="Times New Roman"/>
                <w:sz w:val="28"/>
                <w:szCs w:val="28"/>
              </w:rPr>
              <w:t>Trong các số sau: 73, 28, 156; 4350; 57234; 90; 465</w:t>
            </w:r>
          </w:p>
          <w:p w:rsidR="0009378A" w:rsidRPr="0009378A" w:rsidRDefault="0009378A" w:rsidP="008926C3">
            <w:pPr>
              <w:numPr>
                <w:ilvl w:val="0"/>
                <w:numId w:val="64"/>
              </w:numPr>
              <w:spacing w:after="0" w:line="240" w:lineRule="auto"/>
              <w:rPr>
                <w:rFonts w:ascii="Times New Roman" w:hAnsi="Times New Roman" w:cs="Times New Roman"/>
                <w:sz w:val="28"/>
                <w:szCs w:val="28"/>
              </w:rPr>
            </w:pPr>
            <w:r w:rsidRPr="0009378A">
              <w:rPr>
                <w:rFonts w:ascii="Times New Roman" w:hAnsi="Times New Roman" w:cs="Times New Roman"/>
                <w:sz w:val="28"/>
                <w:szCs w:val="28"/>
              </w:rPr>
              <w:t xml:space="preserve">Số chia hết cho 2: …… </w:t>
            </w:r>
          </w:p>
          <w:p w:rsidR="0009378A" w:rsidRPr="0009378A" w:rsidRDefault="0009378A" w:rsidP="008926C3">
            <w:pPr>
              <w:numPr>
                <w:ilvl w:val="0"/>
                <w:numId w:val="64"/>
              </w:numPr>
              <w:spacing w:after="0" w:line="240" w:lineRule="auto"/>
              <w:rPr>
                <w:rFonts w:ascii="Times New Roman" w:hAnsi="Times New Roman" w:cs="Times New Roman"/>
                <w:sz w:val="28"/>
                <w:szCs w:val="28"/>
              </w:rPr>
            </w:pPr>
            <w:r w:rsidRPr="0009378A">
              <w:rPr>
                <w:rFonts w:ascii="Times New Roman" w:hAnsi="Times New Roman" w:cs="Times New Roman"/>
                <w:sz w:val="28"/>
                <w:szCs w:val="28"/>
              </w:rPr>
              <w:t xml:space="preserve">Số chia hết cho 3: …… </w:t>
            </w:r>
          </w:p>
          <w:p w:rsidR="0009378A" w:rsidRPr="0009378A" w:rsidRDefault="0009378A" w:rsidP="008926C3">
            <w:pPr>
              <w:numPr>
                <w:ilvl w:val="0"/>
                <w:numId w:val="64"/>
              </w:numPr>
              <w:spacing w:after="0" w:line="240" w:lineRule="auto"/>
              <w:rPr>
                <w:rFonts w:ascii="Times New Roman" w:hAnsi="Times New Roman" w:cs="Times New Roman"/>
                <w:sz w:val="28"/>
                <w:szCs w:val="28"/>
              </w:rPr>
            </w:pPr>
            <w:r w:rsidRPr="0009378A">
              <w:rPr>
                <w:rFonts w:ascii="Times New Roman" w:hAnsi="Times New Roman" w:cs="Times New Roman"/>
                <w:sz w:val="28"/>
                <w:szCs w:val="28"/>
              </w:rPr>
              <w:t xml:space="preserve">Số chia hết cho 5: …… </w:t>
            </w:r>
          </w:p>
          <w:p w:rsidR="0009378A" w:rsidRPr="0009378A" w:rsidRDefault="0009378A" w:rsidP="008926C3">
            <w:pPr>
              <w:numPr>
                <w:ilvl w:val="0"/>
                <w:numId w:val="64"/>
              </w:numPr>
              <w:spacing w:after="0" w:line="240" w:lineRule="auto"/>
              <w:rPr>
                <w:rFonts w:ascii="Times New Roman" w:hAnsi="Times New Roman" w:cs="Times New Roman"/>
                <w:sz w:val="28"/>
                <w:szCs w:val="28"/>
              </w:rPr>
            </w:pPr>
            <w:r w:rsidRPr="0009378A">
              <w:rPr>
                <w:rFonts w:ascii="Times New Roman" w:hAnsi="Times New Roman" w:cs="Times New Roman"/>
                <w:sz w:val="28"/>
                <w:szCs w:val="28"/>
              </w:rPr>
              <w:t xml:space="preserve">Số chia hết cho 9: …… </w:t>
            </w:r>
          </w:p>
          <w:p w:rsidR="0009378A" w:rsidRPr="0009378A" w:rsidRDefault="0009378A" w:rsidP="008926C3">
            <w:pPr>
              <w:numPr>
                <w:ilvl w:val="0"/>
                <w:numId w:val="64"/>
              </w:numPr>
              <w:spacing w:after="0" w:line="240" w:lineRule="auto"/>
              <w:rPr>
                <w:rFonts w:ascii="Times New Roman" w:hAnsi="Times New Roman" w:cs="Times New Roman"/>
                <w:sz w:val="28"/>
                <w:szCs w:val="28"/>
              </w:rPr>
            </w:pPr>
            <w:r w:rsidRPr="0009378A">
              <w:rPr>
                <w:rFonts w:ascii="Times New Roman" w:hAnsi="Times New Roman" w:cs="Times New Roman"/>
                <w:sz w:val="28"/>
                <w:szCs w:val="28"/>
              </w:rPr>
              <w:t xml:space="preserve">Số chia hết cho 2, 3, 5 và 9: …… </w:t>
            </w:r>
          </w:p>
          <w:p w:rsidR="0009378A" w:rsidRPr="0009378A" w:rsidRDefault="0009378A" w:rsidP="00950EC8">
            <w:pPr>
              <w:rPr>
                <w:rFonts w:ascii="Times New Roman" w:hAnsi="Times New Roman" w:cs="Times New Roman"/>
                <w:b/>
                <w:sz w:val="28"/>
                <w:szCs w:val="28"/>
              </w:rPr>
            </w:pPr>
            <w:r w:rsidRPr="0009378A">
              <w:rPr>
                <w:rFonts w:ascii="Times New Roman" w:hAnsi="Times New Roman" w:cs="Times New Roman"/>
                <w:b/>
                <w:sz w:val="28"/>
                <w:szCs w:val="28"/>
              </w:rPr>
              <w:lastRenderedPageBreak/>
              <w:t xml:space="preserve">Bài 2. </w:t>
            </w:r>
            <w:r w:rsidRPr="0009378A">
              <w:rPr>
                <w:rFonts w:ascii="Times New Roman" w:hAnsi="Times New Roman" w:cs="Times New Roman"/>
                <w:sz w:val="28"/>
                <w:szCs w:val="28"/>
              </w:rPr>
              <w:t>Viết chữ số thích hợp vào ô trống để  được số:</w:t>
            </w:r>
          </w:p>
          <w:p w:rsidR="0009378A" w:rsidRPr="0009378A" w:rsidRDefault="0009378A" w:rsidP="008926C3">
            <w:pPr>
              <w:pStyle w:val="ListParagraph"/>
              <w:numPr>
                <w:ilvl w:val="0"/>
                <w:numId w:val="66"/>
              </w:numPr>
              <w:spacing w:after="0" w:line="240" w:lineRule="auto"/>
              <w:rPr>
                <w:rFonts w:ascii="Times New Roman" w:hAnsi="Times New Roman" w:cs="Times New Roman"/>
                <w:sz w:val="28"/>
                <w:szCs w:val="28"/>
                <w:lang w:val="fr-FR"/>
              </w:rPr>
            </w:pPr>
            <w:r w:rsidRPr="0009378A">
              <w:rPr>
                <w:rFonts w:ascii="Times New Roman" w:hAnsi="Times New Roman" w:cs="Times New Roman"/>
                <w:sz w:val="28"/>
                <w:szCs w:val="28"/>
                <w:lang w:val="fr-FR"/>
              </w:rPr>
              <w:t xml:space="preserve">73 </w:t>
            </w:r>
            <w:r w:rsidRPr="0009378A">
              <w:rPr>
                <w:rFonts w:ascii="Times New Roman" w:hAnsi="Times New Roman" w:cs="Times New Roman"/>
                <w:sz w:val="28"/>
                <w:szCs w:val="28"/>
                <w:lang w:val="fr-FR"/>
              </w:rPr>
              <w:sym w:font="Wingdings" w:char="F0A8"/>
            </w:r>
            <w:r w:rsidRPr="0009378A">
              <w:rPr>
                <w:rFonts w:ascii="Times New Roman" w:hAnsi="Times New Roman" w:cs="Times New Roman"/>
                <w:sz w:val="28"/>
                <w:szCs w:val="28"/>
                <w:lang w:val="fr-FR"/>
              </w:rPr>
              <w:t xml:space="preserve"> chia hết cho 3</w:t>
            </w:r>
          </w:p>
          <w:p w:rsidR="0009378A" w:rsidRPr="0009378A" w:rsidRDefault="0009378A" w:rsidP="008926C3">
            <w:pPr>
              <w:pStyle w:val="ListParagraph"/>
              <w:numPr>
                <w:ilvl w:val="0"/>
                <w:numId w:val="66"/>
              </w:numPr>
              <w:spacing w:after="0" w:line="240" w:lineRule="auto"/>
              <w:rPr>
                <w:rFonts w:ascii="Times New Roman" w:hAnsi="Times New Roman" w:cs="Times New Roman"/>
                <w:sz w:val="28"/>
                <w:szCs w:val="28"/>
                <w:lang w:val="fr-FR"/>
              </w:rPr>
            </w:pPr>
            <w:r w:rsidRPr="0009378A">
              <w:rPr>
                <w:rFonts w:ascii="Times New Roman" w:hAnsi="Times New Roman" w:cs="Times New Roman"/>
                <w:sz w:val="28"/>
                <w:szCs w:val="28"/>
                <w:lang w:val="fr-FR"/>
              </w:rPr>
              <w:sym w:font="Wingdings" w:char="F0A8"/>
            </w:r>
            <w:r w:rsidRPr="0009378A">
              <w:rPr>
                <w:rFonts w:ascii="Times New Roman" w:hAnsi="Times New Roman" w:cs="Times New Roman"/>
                <w:sz w:val="28"/>
                <w:szCs w:val="28"/>
                <w:lang w:val="fr-FR"/>
              </w:rPr>
              <w:t>91 chia hết cho 9</w:t>
            </w:r>
          </w:p>
          <w:p w:rsidR="0009378A" w:rsidRPr="0009378A" w:rsidRDefault="0009378A" w:rsidP="008926C3">
            <w:pPr>
              <w:pStyle w:val="ListParagraph"/>
              <w:numPr>
                <w:ilvl w:val="0"/>
                <w:numId w:val="66"/>
              </w:numPr>
              <w:spacing w:after="0" w:line="240" w:lineRule="auto"/>
              <w:rPr>
                <w:rFonts w:ascii="Times New Roman" w:hAnsi="Times New Roman" w:cs="Times New Roman"/>
                <w:sz w:val="28"/>
                <w:szCs w:val="28"/>
                <w:lang w:val="fr-FR"/>
              </w:rPr>
            </w:pPr>
            <w:r w:rsidRPr="0009378A">
              <w:rPr>
                <w:rFonts w:ascii="Times New Roman" w:hAnsi="Times New Roman" w:cs="Times New Roman"/>
                <w:sz w:val="28"/>
                <w:szCs w:val="28"/>
                <w:lang w:val="fr-FR"/>
              </w:rPr>
              <w:t>42</w:t>
            </w:r>
            <w:r w:rsidRPr="0009378A">
              <w:rPr>
                <w:rFonts w:ascii="Times New Roman" w:hAnsi="Times New Roman" w:cs="Times New Roman"/>
                <w:sz w:val="28"/>
                <w:szCs w:val="28"/>
                <w:lang w:val="fr-FR"/>
              </w:rPr>
              <w:sym w:font="Wingdings" w:char="F0A8"/>
            </w:r>
            <w:r w:rsidRPr="0009378A">
              <w:rPr>
                <w:rFonts w:ascii="Times New Roman" w:hAnsi="Times New Roman" w:cs="Times New Roman"/>
                <w:sz w:val="28"/>
                <w:szCs w:val="28"/>
                <w:lang w:val="fr-FR"/>
              </w:rPr>
              <w:sym w:font="Wingdings" w:char="F0A8"/>
            </w:r>
            <w:r w:rsidRPr="0009378A">
              <w:rPr>
                <w:rFonts w:ascii="Times New Roman" w:hAnsi="Times New Roman" w:cs="Times New Roman"/>
                <w:sz w:val="28"/>
                <w:szCs w:val="28"/>
                <w:lang w:val="fr-FR"/>
              </w:rPr>
              <w:t xml:space="preserve"> chia hết cho 2 và 3</w:t>
            </w:r>
          </w:p>
          <w:p w:rsidR="0009378A" w:rsidRPr="0009378A" w:rsidRDefault="0009378A" w:rsidP="00950EC8">
            <w:pPr>
              <w:rPr>
                <w:rFonts w:ascii="Times New Roman" w:hAnsi="Times New Roman" w:cs="Times New Roman"/>
                <w:sz w:val="28"/>
                <w:szCs w:val="28"/>
                <w:lang w:val="fr-FR"/>
              </w:rPr>
            </w:pPr>
            <w:r w:rsidRPr="0009378A">
              <w:rPr>
                <w:rFonts w:ascii="Times New Roman" w:hAnsi="Times New Roman" w:cs="Times New Roman"/>
                <w:b/>
                <w:sz w:val="28"/>
                <w:szCs w:val="28"/>
                <w:lang w:val="fr-FR"/>
              </w:rPr>
              <w:t xml:space="preserve">Bài 3 : </w:t>
            </w:r>
            <w:r w:rsidRPr="0009378A">
              <w:rPr>
                <w:rFonts w:ascii="Times New Roman" w:hAnsi="Times New Roman" w:cs="Times New Roman"/>
                <w:sz w:val="28"/>
                <w:szCs w:val="28"/>
                <w:lang w:val="fr-FR"/>
              </w:rPr>
              <w:t>Với bốn chữ số 9 ;4 ;0 ;5 hãy viết hai số gồm 4 chữ số khác nhau mà :</w:t>
            </w:r>
          </w:p>
          <w:p w:rsidR="0009378A" w:rsidRPr="0009378A" w:rsidRDefault="0009378A" w:rsidP="008926C3">
            <w:pPr>
              <w:numPr>
                <w:ilvl w:val="0"/>
                <w:numId w:val="65"/>
              </w:numPr>
              <w:spacing w:after="0" w:line="240" w:lineRule="auto"/>
              <w:rPr>
                <w:rFonts w:ascii="Times New Roman" w:hAnsi="Times New Roman" w:cs="Times New Roman"/>
                <w:sz w:val="28"/>
                <w:szCs w:val="28"/>
                <w:lang w:val="fr-FR"/>
              </w:rPr>
            </w:pPr>
            <w:r w:rsidRPr="0009378A">
              <w:rPr>
                <w:rFonts w:ascii="Times New Roman" w:hAnsi="Times New Roman" w:cs="Times New Roman"/>
                <w:sz w:val="28"/>
                <w:szCs w:val="28"/>
                <w:lang w:val="fr-FR"/>
              </w:rPr>
              <w:t>Chia hết cho 9</w:t>
            </w:r>
          </w:p>
          <w:p w:rsidR="0009378A" w:rsidRPr="0009378A" w:rsidRDefault="0009378A" w:rsidP="008926C3">
            <w:pPr>
              <w:numPr>
                <w:ilvl w:val="0"/>
                <w:numId w:val="65"/>
              </w:numPr>
              <w:spacing w:after="0" w:line="240" w:lineRule="auto"/>
              <w:rPr>
                <w:rFonts w:ascii="Times New Roman" w:hAnsi="Times New Roman" w:cs="Times New Roman"/>
                <w:sz w:val="28"/>
                <w:szCs w:val="28"/>
                <w:lang w:val="fr-FR"/>
              </w:rPr>
            </w:pPr>
            <w:r w:rsidRPr="0009378A">
              <w:rPr>
                <w:rFonts w:ascii="Times New Roman" w:hAnsi="Times New Roman" w:cs="Times New Roman"/>
                <w:sz w:val="28"/>
                <w:szCs w:val="28"/>
                <w:lang w:val="fr-FR"/>
              </w:rPr>
              <w:t>Chia hết cho 5 và 9</w:t>
            </w:r>
          </w:p>
          <w:p w:rsidR="0009378A" w:rsidRPr="0009378A" w:rsidRDefault="0009378A" w:rsidP="008926C3">
            <w:pPr>
              <w:numPr>
                <w:ilvl w:val="0"/>
                <w:numId w:val="65"/>
              </w:numPr>
              <w:spacing w:after="0" w:line="240" w:lineRule="auto"/>
              <w:rPr>
                <w:rFonts w:ascii="Times New Roman" w:hAnsi="Times New Roman" w:cs="Times New Roman"/>
                <w:sz w:val="28"/>
                <w:szCs w:val="28"/>
                <w:lang w:val="fr-FR"/>
              </w:rPr>
            </w:pPr>
            <w:r w:rsidRPr="0009378A">
              <w:rPr>
                <w:rFonts w:ascii="Times New Roman" w:hAnsi="Times New Roman" w:cs="Times New Roman"/>
                <w:sz w:val="28"/>
                <w:szCs w:val="28"/>
                <w:lang w:val="fr-FR"/>
              </w:rPr>
              <w:t>Chia hết cho 2 và 9</w:t>
            </w:r>
          </w:p>
          <w:p w:rsidR="0009378A" w:rsidRPr="00A160FD" w:rsidRDefault="0009378A" w:rsidP="008926C3">
            <w:pPr>
              <w:numPr>
                <w:ilvl w:val="0"/>
                <w:numId w:val="65"/>
              </w:numPr>
              <w:spacing w:after="0" w:line="240" w:lineRule="auto"/>
              <w:rPr>
                <w:rFonts w:ascii="Times New Roman" w:hAnsi="Times New Roman" w:cs="Times New Roman"/>
                <w:sz w:val="28"/>
                <w:szCs w:val="28"/>
              </w:rPr>
            </w:pPr>
            <w:r w:rsidRPr="00A160FD">
              <w:rPr>
                <w:rFonts w:ascii="Times New Roman" w:hAnsi="Times New Roman" w:cs="Times New Roman"/>
                <w:sz w:val="28"/>
                <w:szCs w:val="28"/>
              </w:rPr>
              <w:t>Chia hết cho cả 2 ; 5 và 9</w:t>
            </w:r>
          </w:p>
          <w:p w:rsidR="0009378A" w:rsidRPr="00A160FD" w:rsidRDefault="0009378A" w:rsidP="00950EC8">
            <w:pPr>
              <w:rPr>
                <w:rFonts w:ascii="Times New Roman" w:hAnsi="Times New Roman" w:cs="Times New Roman"/>
                <w:sz w:val="28"/>
                <w:szCs w:val="28"/>
              </w:rPr>
            </w:pPr>
            <w:r w:rsidRPr="0009378A">
              <w:rPr>
                <w:rFonts w:ascii="Times New Roman" w:hAnsi="Times New Roman" w:cs="Times New Roman"/>
                <w:b/>
                <w:noProof/>
                <w:sz w:val="28"/>
                <w:szCs w:val="28"/>
                <w:lang w:val="vi-VN" w:eastAsia="vi-VN"/>
              </w:rPr>
              <mc:AlternateContent>
                <mc:Choice Requires="wps">
                  <w:drawing>
                    <wp:anchor distT="0" distB="0" distL="114300" distR="114300" simplePos="0" relativeHeight="251698176" behindDoc="0" locked="0" layoutInCell="1" allowOverlap="1" wp14:anchorId="6A3847AB" wp14:editId="0C224DCE">
                      <wp:simplePos x="0" y="0"/>
                      <wp:positionH relativeFrom="column">
                        <wp:posOffset>1946910</wp:posOffset>
                      </wp:positionH>
                      <wp:positionV relativeFrom="paragraph">
                        <wp:posOffset>3810</wp:posOffset>
                      </wp:positionV>
                      <wp:extent cx="219075" cy="9525"/>
                      <wp:effectExtent l="9525" t="9525" r="9525" b="9525"/>
                      <wp:wrapNone/>
                      <wp:docPr id="40" name="Straight Arrow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907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21DD560" id="_x0000_t32" coordsize="21600,21600" o:spt="32" o:oned="t" path="m,l21600,21600e" filled="f">
                      <v:path arrowok="t" fillok="f" o:connecttype="none"/>
                      <o:lock v:ext="edit" shapetype="t"/>
                    </v:shapetype>
                    <v:shape id="Straight Arrow Connector 40" o:spid="_x0000_s1026" type="#_x0000_t32" style="position:absolute;margin-left:153.3pt;margin-top:.3pt;width:17.25pt;height:.75pt;flip: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"/>
                  </w:pict>
                </mc:Fallback>
              </mc:AlternateContent>
            </w:r>
            <w:r w:rsidRPr="00A160FD">
              <w:rPr>
                <w:rFonts w:ascii="Times New Roman" w:hAnsi="Times New Roman" w:cs="Times New Roman"/>
                <w:b/>
                <w:sz w:val="28"/>
                <w:szCs w:val="28"/>
              </w:rPr>
              <w:t xml:space="preserve">Bài 4* : </w:t>
            </w:r>
            <w:r w:rsidRPr="00A160FD">
              <w:rPr>
                <w:rFonts w:ascii="Times New Roman" w:hAnsi="Times New Roman" w:cs="Times New Roman"/>
                <w:sz w:val="28"/>
                <w:szCs w:val="28"/>
              </w:rPr>
              <w:t>Tìm các  số có dạng a5b cùng chia hết cho 5 và 9</w:t>
            </w:r>
          </w:p>
          <w:p w:rsidR="0009378A" w:rsidRPr="0009378A" w:rsidRDefault="0009378A" w:rsidP="00950EC8">
            <w:pPr>
              <w:rPr>
                <w:rFonts w:ascii="Times New Roman" w:hAnsi="Times New Roman" w:cs="Times New Roman"/>
                <w:b/>
                <w:i/>
                <w:sz w:val="28"/>
                <w:szCs w:val="28"/>
              </w:rPr>
            </w:pPr>
            <w:r w:rsidRPr="0009378A">
              <w:rPr>
                <w:rFonts w:ascii="Times New Roman" w:hAnsi="Times New Roman" w:cs="Times New Roman"/>
                <w:b/>
                <w:i/>
                <w:sz w:val="28"/>
                <w:szCs w:val="28"/>
              </w:rPr>
              <w:t xml:space="preserve">3) Củng cố, dặn dò    </w:t>
            </w:r>
            <w:r w:rsidRPr="0009378A">
              <w:rPr>
                <w:rFonts w:ascii="Times New Roman" w:hAnsi="Times New Roman" w:cs="Times New Roman"/>
                <w:b/>
                <w:i/>
                <w:sz w:val="28"/>
                <w:szCs w:val="28"/>
                <w:lang w:val="vi-VN"/>
              </w:rPr>
              <w:t>(3’)</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Nhận xét tiết học</w:t>
            </w:r>
          </w:p>
        </w:tc>
        <w:tc>
          <w:tcPr>
            <w:tcW w:w="4950" w:type="dxa"/>
          </w:tcPr>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lastRenderedPageBreak/>
              <w:t xml:space="preserve">- 2 Hs lên bảng </w:t>
            </w: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A160FD"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lang w:val="pt-BR"/>
              </w:rPr>
            </w:pPr>
            <w:r w:rsidRPr="0009378A">
              <w:rPr>
                <w:rFonts w:ascii="Times New Roman" w:hAnsi="Times New Roman" w:cs="Times New Roman"/>
                <w:sz w:val="28"/>
                <w:szCs w:val="28"/>
                <w:lang w:val="pt-BR"/>
              </w:rPr>
              <w:t>- HS đọc kĩ đề bài.</w:t>
            </w:r>
          </w:p>
          <w:p w:rsidR="0009378A" w:rsidRPr="0009378A" w:rsidRDefault="0009378A" w:rsidP="00950EC8">
            <w:pPr>
              <w:rPr>
                <w:rFonts w:ascii="Times New Roman" w:hAnsi="Times New Roman" w:cs="Times New Roman"/>
                <w:sz w:val="28"/>
                <w:szCs w:val="28"/>
                <w:lang w:val="pt-BR"/>
              </w:rPr>
            </w:pPr>
            <w:r w:rsidRPr="0009378A">
              <w:rPr>
                <w:rFonts w:ascii="Times New Roman" w:hAnsi="Times New Roman" w:cs="Times New Roman"/>
                <w:b/>
                <w:bCs/>
                <w:sz w:val="28"/>
                <w:szCs w:val="28"/>
                <w:lang w:val="pt-BR"/>
              </w:rPr>
              <w:t>-</w:t>
            </w:r>
            <w:r w:rsidRPr="0009378A">
              <w:rPr>
                <w:rFonts w:ascii="Times New Roman" w:hAnsi="Times New Roman" w:cs="Times New Roman"/>
                <w:sz w:val="28"/>
                <w:szCs w:val="28"/>
                <w:lang w:val="pt-BR"/>
              </w:rPr>
              <w:t xml:space="preserve"> HS làm bài tập.</w:t>
            </w:r>
          </w:p>
          <w:p w:rsidR="0009378A" w:rsidRPr="0009378A" w:rsidRDefault="0009378A" w:rsidP="00950EC8">
            <w:pPr>
              <w:rPr>
                <w:rFonts w:ascii="Times New Roman" w:hAnsi="Times New Roman" w:cs="Times New Roman"/>
                <w:sz w:val="28"/>
                <w:szCs w:val="28"/>
                <w:lang w:val="pt-BR"/>
              </w:rPr>
            </w:pPr>
            <w:r w:rsidRPr="0009378A">
              <w:rPr>
                <w:rFonts w:ascii="Times New Roman" w:hAnsi="Times New Roman" w:cs="Times New Roman"/>
                <w:b/>
                <w:bCs/>
                <w:sz w:val="28"/>
                <w:szCs w:val="28"/>
                <w:lang w:val="pt-BR"/>
              </w:rPr>
              <w:t xml:space="preserve">- </w:t>
            </w:r>
            <w:r w:rsidRPr="0009378A">
              <w:rPr>
                <w:rFonts w:ascii="Times New Roman" w:hAnsi="Times New Roman" w:cs="Times New Roman"/>
                <w:sz w:val="28"/>
                <w:szCs w:val="28"/>
                <w:lang w:val="pt-BR"/>
              </w:rPr>
              <w:t>HS lần lượt lên chữa bài</w:t>
            </w:r>
          </w:p>
          <w:p w:rsidR="0009378A" w:rsidRPr="0009378A" w:rsidRDefault="0009378A" w:rsidP="00950EC8">
            <w:pPr>
              <w:rPr>
                <w:rFonts w:ascii="Times New Roman" w:hAnsi="Times New Roman" w:cs="Times New Roman"/>
                <w:sz w:val="28"/>
                <w:szCs w:val="28"/>
                <w:lang w:val="pt-BR"/>
              </w:rPr>
            </w:pPr>
          </w:p>
          <w:p w:rsidR="0009378A" w:rsidRPr="00A160FD" w:rsidRDefault="0009378A" w:rsidP="00950EC8">
            <w:pPr>
              <w:rPr>
                <w:rFonts w:ascii="Times New Roman" w:hAnsi="Times New Roman" w:cs="Times New Roman"/>
                <w:sz w:val="28"/>
                <w:szCs w:val="28"/>
                <w:lang w:val="pt-BR"/>
              </w:rPr>
            </w:pPr>
          </w:p>
          <w:p w:rsidR="0009378A" w:rsidRPr="00A160FD" w:rsidRDefault="0009378A" w:rsidP="00950EC8">
            <w:pPr>
              <w:rPr>
                <w:rFonts w:ascii="Times New Roman" w:hAnsi="Times New Roman" w:cs="Times New Roman"/>
                <w:sz w:val="28"/>
                <w:szCs w:val="28"/>
                <w:lang w:val="pt-BR"/>
              </w:rPr>
            </w:pPr>
            <w:r w:rsidRPr="00A160FD">
              <w:rPr>
                <w:rFonts w:ascii="Times New Roman" w:hAnsi="Times New Roman" w:cs="Times New Roman"/>
                <w:sz w:val="28"/>
                <w:szCs w:val="28"/>
                <w:lang w:val="pt-BR"/>
              </w:rPr>
              <w:t>- Đọc yêu cầu</w:t>
            </w:r>
          </w:p>
          <w:p w:rsidR="0009378A" w:rsidRPr="00A160FD" w:rsidRDefault="0009378A" w:rsidP="00950EC8">
            <w:pPr>
              <w:rPr>
                <w:rFonts w:ascii="Times New Roman" w:hAnsi="Times New Roman" w:cs="Times New Roman"/>
                <w:sz w:val="28"/>
                <w:szCs w:val="28"/>
                <w:lang w:val="pt-BR"/>
              </w:rPr>
            </w:pPr>
            <w:r w:rsidRPr="00A160FD">
              <w:rPr>
                <w:rFonts w:ascii="Times New Roman" w:hAnsi="Times New Roman" w:cs="Times New Roman"/>
                <w:sz w:val="28"/>
                <w:szCs w:val="28"/>
                <w:lang w:val="pt-BR"/>
              </w:rPr>
              <w:t>- 5 học sinh làm bảng, lớp làm vở</w:t>
            </w:r>
          </w:p>
          <w:p w:rsidR="0009378A" w:rsidRPr="00A160FD" w:rsidRDefault="0009378A" w:rsidP="00950EC8">
            <w:pPr>
              <w:rPr>
                <w:rFonts w:ascii="Times New Roman" w:hAnsi="Times New Roman" w:cs="Times New Roman"/>
                <w:sz w:val="28"/>
                <w:szCs w:val="28"/>
                <w:lang w:val="pt-BR"/>
              </w:rPr>
            </w:pPr>
            <w:r w:rsidRPr="00A160FD">
              <w:rPr>
                <w:rFonts w:ascii="Times New Roman" w:hAnsi="Times New Roman" w:cs="Times New Roman"/>
                <w:sz w:val="28"/>
                <w:szCs w:val="28"/>
                <w:lang w:val="pt-BR"/>
              </w:rPr>
              <w:t>- Nhận xét</w:t>
            </w:r>
          </w:p>
          <w:p w:rsidR="0009378A" w:rsidRPr="00A160FD" w:rsidRDefault="0009378A" w:rsidP="00950EC8">
            <w:pPr>
              <w:rPr>
                <w:rFonts w:ascii="Times New Roman" w:hAnsi="Times New Roman" w:cs="Times New Roman"/>
                <w:sz w:val="28"/>
                <w:szCs w:val="28"/>
                <w:lang w:val="pt-BR"/>
              </w:rPr>
            </w:pPr>
          </w:p>
          <w:p w:rsidR="0009378A" w:rsidRPr="00A160FD" w:rsidRDefault="0009378A" w:rsidP="00950EC8">
            <w:pPr>
              <w:rPr>
                <w:rFonts w:ascii="Times New Roman" w:hAnsi="Times New Roman" w:cs="Times New Roman"/>
                <w:sz w:val="28"/>
                <w:szCs w:val="28"/>
                <w:lang w:val="pt-BR"/>
              </w:rPr>
            </w:pPr>
          </w:p>
          <w:p w:rsidR="0009378A" w:rsidRPr="00A160FD" w:rsidRDefault="0009378A" w:rsidP="00950EC8">
            <w:pPr>
              <w:rPr>
                <w:rFonts w:ascii="Times New Roman" w:hAnsi="Times New Roman" w:cs="Times New Roman"/>
                <w:sz w:val="28"/>
                <w:szCs w:val="28"/>
                <w:lang w:val="pt-BR"/>
              </w:rPr>
            </w:pPr>
          </w:p>
          <w:p w:rsidR="0009378A" w:rsidRPr="00A160FD" w:rsidRDefault="0009378A" w:rsidP="00950EC8">
            <w:pPr>
              <w:rPr>
                <w:rFonts w:ascii="Times New Roman" w:hAnsi="Times New Roman" w:cs="Times New Roman"/>
                <w:sz w:val="28"/>
                <w:szCs w:val="28"/>
                <w:lang w:val="pt-BR"/>
              </w:rPr>
            </w:pPr>
          </w:p>
          <w:p w:rsidR="0009378A" w:rsidRPr="00A160FD" w:rsidRDefault="0009378A" w:rsidP="00950EC8">
            <w:pPr>
              <w:rPr>
                <w:rFonts w:ascii="Times New Roman" w:hAnsi="Times New Roman" w:cs="Times New Roman"/>
                <w:sz w:val="28"/>
                <w:szCs w:val="28"/>
                <w:lang w:val="pt-BR"/>
              </w:rPr>
            </w:pPr>
          </w:p>
          <w:p w:rsidR="0009378A" w:rsidRPr="00A160FD" w:rsidRDefault="0009378A" w:rsidP="00950EC8">
            <w:pPr>
              <w:rPr>
                <w:rFonts w:ascii="Times New Roman" w:hAnsi="Times New Roman" w:cs="Times New Roman"/>
                <w:sz w:val="28"/>
                <w:szCs w:val="28"/>
                <w:lang w:val="pt-BR"/>
              </w:rPr>
            </w:pPr>
            <w:r w:rsidRPr="00A160FD">
              <w:rPr>
                <w:rFonts w:ascii="Times New Roman" w:hAnsi="Times New Roman" w:cs="Times New Roman"/>
                <w:sz w:val="28"/>
                <w:szCs w:val="28"/>
                <w:lang w:val="pt-BR"/>
              </w:rPr>
              <w:t>- Đọc yêu cầu</w:t>
            </w:r>
          </w:p>
          <w:p w:rsidR="0009378A" w:rsidRPr="00A160FD" w:rsidRDefault="0009378A" w:rsidP="00950EC8">
            <w:pPr>
              <w:rPr>
                <w:rFonts w:ascii="Times New Roman" w:hAnsi="Times New Roman" w:cs="Times New Roman"/>
                <w:sz w:val="28"/>
                <w:szCs w:val="28"/>
                <w:lang w:val="pt-BR"/>
              </w:rPr>
            </w:pPr>
            <w:r w:rsidRPr="00A160FD">
              <w:rPr>
                <w:rFonts w:ascii="Times New Roman" w:hAnsi="Times New Roman" w:cs="Times New Roman"/>
                <w:sz w:val="28"/>
                <w:szCs w:val="28"/>
                <w:lang w:val="pt-BR"/>
              </w:rPr>
              <w:t>- Thảo luận nhóm đôi trình bày</w:t>
            </w:r>
          </w:p>
          <w:p w:rsidR="0009378A" w:rsidRPr="00A160FD" w:rsidRDefault="0009378A" w:rsidP="00950EC8">
            <w:pPr>
              <w:rPr>
                <w:rFonts w:ascii="Times New Roman" w:hAnsi="Times New Roman" w:cs="Times New Roman"/>
                <w:sz w:val="28"/>
                <w:szCs w:val="28"/>
                <w:lang w:val="pt-BR"/>
              </w:rPr>
            </w:pPr>
          </w:p>
          <w:p w:rsidR="0009378A" w:rsidRPr="00A160FD" w:rsidRDefault="0009378A" w:rsidP="00950EC8">
            <w:pPr>
              <w:rPr>
                <w:rFonts w:ascii="Times New Roman" w:hAnsi="Times New Roman" w:cs="Times New Roman"/>
                <w:sz w:val="28"/>
                <w:szCs w:val="28"/>
                <w:lang w:val="pt-BR"/>
              </w:rPr>
            </w:pPr>
          </w:p>
          <w:p w:rsidR="0009378A" w:rsidRPr="00A160FD" w:rsidRDefault="0009378A" w:rsidP="00950EC8">
            <w:pPr>
              <w:rPr>
                <w:rFonts w:ascii="Times New Roman" w:hAnsi="Times New Roman" w:cs="Times New Roman"/>
                <w:sz w:val="28"/>
                <w:szCs w:val="28"/>
                <w:lang w:val="pt-BR"/>
              </w:rPr>
            </w:pPr>
          </w:p>
          <w:p w:rsidR="0009378A" w:rsidRPr="00A160FD" w:rsidRDefault="0009378A" w:rsidP="00950EC8">
            <w:pPr>
              <w:rPr>
                <w:rFonts w:ascii="Times New Roman" w:hAnsi="Times New Roman" w:cs="Times New Roman"/>
                <w:sz w:val="28"/>
                <w:szCs w:val="28"/>
                <w:lang w:val="pt-BR"/>
              </w:rPr>
            </w:pPr>
            <w:r w:rsidRPr="00A160FD">
              <w:rPr>
                <w:rFonts w:ascii="Times New Roman" w:hAnsi="Times New Roman" w:cs="Times New Roman"/>
                <w:sz w:val="28"/>
                <w:szCs w:val="28"/>
                <w:lang w:val="pt-BR"/>
              </w:rPr>
              <w:t>- Đọc yêu cầu</w:t>
            </w:r>
          </w:p>
          <w:p w:rsidR="0009378A" w:rsidRPr="00A160FD" w:rsidRDefault="0009378A" w:rsidP="00950EC8">
            <w:pPr>
              <w:rPr>
                <w:rFonts w:ascii="Times New Roman" w:hAnsi="Times New Roman" w:cs="Times New Roman"/>
                <w:sz w:val="28"/>
                <w:szCs w:val="28"/>
                <w:lang w:val="pt-BR"/>
              </w:rPr>
            </w:pPr>
            <w:r w:rsidRPr="00A160FD">
              <w:rPr>
                <w:rFonts w:ascii="Times New Roman" w:hAnsi="Times New Roman" w:cs="Times New Roman"/>
                <w:sz w:val="28"/>
                <w:szCs w:val="28"/>
                <w:lang w:val="pt-BR"/>
              </w:rPr>
              <w:t>- 4 học sinh làm bảng</w:t>
            </w:r>
          </w:p>
          <w:p w:rsidR="0009378A" w:rsidRPr="00A160FD" w:rsidRDefault="0009378A" w:rsidP="00950EC8">
            <w:pPr>
              <w:rPr>
                <w:rFonts w:ascii="Times New Roman" w:hAnsi="Times New Roman" w:cs="Times New Roman"/>
                <w:sz w:val="28"/>
                <w:szCs w:val="28"/>
                <w:lang w:val="pt-BR"/>
              </w:rPr>
            </w:pPr>
            <w:r w:rsidRPr="00A160FD">
              <w:rPr>
                <w:rFonts w:ascii="Times New Roman" w:hAnsi="Times New Roman" w:cs="Times New Roman"/>
                <w:sz w:val="28"/>
                <w:szCs w:val="28"/>
                <w:lang w:val="pt-BR"/>
              </w:rPr>
              <w:t>- Nhận xét</w:t>
            </w:r>
          </w:p>
          <w:p w:rsidR="0009378A" w:rsidRPr="00A160FD" w:rsidRDefault="0009378A" w:rsidP="00950EC8">
            <w:pPr>
              <w:rPr>
                <w:rFonts w:ascii="Times New Roman" w:hAnsi="Times New Roman" w:cs="Times New Roman"/>
                <w:sz w:val="28"/>
                <w:szCs w:val="28"/>
                <w:lang w:val="pt-BR"/>
              </w:rPr>
            </w:pPr>
          </w:p>
          <w:p w:rsidR="0009378A" w:rsidRPr="00A160FD" w:rsidRDefault="0009378A" w:rsidP="00950EC8">
            <w:pPr>
              <w:rPr>
                <w:rFonts w:ascii="Times New Roman" w:hAnsi="Times New Roman" w:cs="Times New Roman"/>
                <w:sz w:val="28"/>
                <w:szCs w:val="28"/>
                <w:lang w:val="pt-BR"/>
              </w:rPr>
            </w:pPr>
            <w:r w:rsidRPr="00A160FD">
              <w:rPr>
                <w:rFonts w:ascii="Times New Roman" w:hAnsi="Times New Roman" w:cs="Times New Roman"/>
                <w:sz w:val="28"/>
                <w:szCs w:val="28"/>
                <w:lang w:val="pt-BR"/>
              </w:rPr>
              <w:t>- Đọc yêu cầu</w:t>
            </w:r>
          </w:p>
          <w:p w:rsidR="0009378A" w:rsidRPr="00A160FD" w:rsidRDefault="0009378A" w:rsidP="00950EC8">
            <w:pPr>
              <w:rPr>
                <w:rFonts w:ascii="Times New Roman" w:hAnsi="Times New Roman" w:cs="Times New Roman"/>
                <w:sz w:val="28"/>
                <w:szCs w:val="28"/>
                <w:lang w:val="pt-BR"/>
              </w:rPr>
            </w:pPr>
            <w:r w:rsidRPr="00A160FD">
              <w:rPr>
                <w:rFonts w:ascii="Times New Roman" w:hAnsi="Times New Roman" w:cs="Times New Roman"/>
                <w:sz w:val="28"/>
                <w:szCs w:val="28"/>
                <w:lang w:val="pt-BR"/>
              </w:rPr>
              <w:t>- HS làm vở, sửa chữa.</w:t>
            </w:r>
          </w:p>
        </w:tc>
      </w:tr>
    </w:tbl>
    <w:p w:rsidR="0009378A" w:rsidRPr="00A160FD" w:rsidRDefault="0009378A" w:rsidP="0009378A">
      <w:pPr>
        <w:rPr>
          <w:rFonts w:ascii="Times New Roman" w:hAnsi="Times New Roman" w:cs="Times New Roman"/>
          <w:sz w:val="28"/>
          <w:szCs w:val="28"/>
          <w:lang w:val="pt-BR"/>
        </w:rPr>
      </w:pPr>
    </w:p>
    <w:p w:rsidR="0009378A" w:rsidRPr="00A160FD" w:rsidRDefault="0009378A" w:rsidP="0009378A">
      <w:pPr>
        <w:rPr>
          <w:rFonts w:ascii="Times New Roman" w:hAnsi="Times New Roman" w:cs="Times New Roman"/>
          <w:sz w:val="28"/>
          <w:szCs w:val="28"/>
          <w:lang w:val="pt-BR"/>
        </w:rPr>
      </w:pPr>
      <w:r w:rsidRPr="00A160FD">
        <w:rPr>
          <w:rFonts w:ascii="Times New Roman" w:hAnsi="Times New Roman" w:cs="Times New Roman"/>
          <w:sz w:val="28"/>
          <w:szCs w:val="28"/>
          <w:lang w:val="pt-BR"/>
        </w:rPr>
        <w:br w:type="page"/>
      </w:r>
    </w:p>
    <w:p w:rsidR="0009378A" w:rsidRPr="00A160FD" w:rsidRDefault="0009378A" w:rsidP="0009378A">
      <w:pPr>
        <w:jc w:val="both"/>
        <w:rPr>
          <w:rFonts w:ascii="Times New Roman" w:hAnsi="Times New Roman" w:cs="Times New Roman"/>
          <w:sz w:val="28"/>
          <w:szCs w:val="28"/>
          <w:lang w:val="pt-BR"/>
        </w:rPr>
      </w:pPr>
      <w:r w:rsidRPr="00A160FD">
        <w:rPr>
          <w:rFonts w:ascii="Times New Roman" w:hAnsi="Times New Roman" w:cs="Times New Roman"/>
          <w:b/>
          <w:sz w:val="28"/>
          <w:szCs w:val="28"/>
          <w:u w:val="single"/>
          <w:lang w:val="pt-BR"/>
        </w:rPr>
        <w:lastRenderedPageBreak/>
        <w:t>RÈN TIẾNG VIỆT: (Tuần 18)</w:t>
      </w:r>
    </w:p>
    <w:p w:rsidR="0009378A" w:rsidRPr="00A160FD" w:rsidRDefault="0009378A" w:rsidP="0009378A">
      <w:pPr>
        <w:jc w:val="center"/>
        <w:rPr>
          <w:rFonts w:ascii="Times New Roman" w:hAnsi="Times New Roman" w:cs="Times New Roman"/>
          <w:b/>
          <w:sz w:val="28"/>
          <w:szCs w:val="28"/>
          <w:lang w:val="pt-BR"/>
        </w:rPr>
      </w:pPr>
      <w:r w:rsidRPr="00A160FD">
        <w:rPr>
          <w:rFonts w:ascii="Times New Roman" w:hAnsi="Times New Roman" w:cs="Times New Roman"/>
          <w:b/>
          <w:sz w:val="28"/>
          <w:szCs w:val="28"/>
          <w:lang w:val="pt-BR"/>
        </w:rPr>
        <w:t>ÔN LUYỆN TẬP ĐỌC</w:t>
      </w:r>
    </w:p>
    <w:p w:rsidR="0009378A" w:rsidRPr="00A160FD" w:rsidRDefault="0009378A" w:rsidP="0009378A">
      <w:pPr>
        <w:rPr>
          <w:rFonts w:ascii="Times New Roman" w:hAnsi="Times New Roman" w:cs="Times New Roman"/>
          <w:b/>
          <w:i/>
          <w:sz w:val="28"/>
          <w:szCs w:val="28"/>
          <w:lang w:val="pt-BR"/>
        </w:rPr>
      </w:pPr>
      <w:r w:rsidRPr="00A160FD">
        <w:rPr>
          <w:rFonts w:ascii="Times New Roman" w:hAnsi="Times New Roman" w:cs="Times New Roman"/>
          <w:b/>
          <w:sz w:val="28"/>
          <w:szCs w:val="28"/>
          <w:lang w:val="pt-BR"/>
        </w:rPr>
        <w:t xml:space="preserve">I. Mục tiêu: </w:t>
      </w:r>
    </w:p>
    <w:p w:rsidR="0009378A" w:rsidRPr="00A160FD" w:rsidRDefault="0009378A" w:rsidP="0009378A">
      <w:pPr>
        <w:rPr>
          <w:rFonts w:ascii="Times New Roman" w:hAnsi="Times New Roman" w:cs="Times New Roman"/>
          <w:sz w:val="28"/>
          <w:szCs w:val="28"/>
          <w:lang w:val="pt-BR"/>
        </w:rPr>
      </w:pPr>
      <w:r w:rsidRPr="00A160FD">
        <w:rPr>
          <w:rFonts w:ascii="Times New Roman" w:hAnsi="Times New Roman" w:cs="Times New Roman"/>
          <w:sz w:val="28"/>
          <w:szCs w:val="28"/>
          <w:lang w:val="pt-BR"/>
        </w:rPr>
        <w:t xml:space="preserve">- Tiếp tục ôn luyện, rèn kĩ năng đọc cho học sinh. </w:t>
      </w:r>
    </w:p>
    <w:p w:rsidR="0009378A" w:rsidRPr="00A160FD" w:rsidRDefault="0009378A" w:rsidP="0009378A">
      <w:pPr>
        <w:rPr>
          <w:rFonts w:ascii="Times New Roman" w:hAnsi="Times New Roman" w:cs="Times New Roman"/>
          <w:sz w:val="28"/>
          <w:szCs w:val="28"/>
          <w:lang w:val="pt-BR"/>
        </w:rPr>
      </w:pPr>
      <w:r w:rsidRPr="00A160FD">
        <w:rPr>
          <w:rFonts w:ascii="Times New Roman" w:hAnsi="Times New Roman" w:cs="Times New Roman"/>
          <w:sz w:val="28"/>
          <w:szCs w:val="28"/>
          <w:lang w:val="pt-BR"/>
        </w:rPr>
        <w:t>+ Nhóm 3 : Đọc đúng các từ khó, đọc trôi chảy toàn bài.</w:t>
      </w:r>
    </w:p>
    <w:p w:rsidR="0009378A" w:rsidRPr="00A160FD" w:rsidRDefault="0009378A" w:rsidP="0009378A">
      <w:pPr>
        <w:rPr>
          <w:rFonts w:ascii="Times New Roman" w:hAnsi="Times New Roman" w:cs="Times New Roman"/>
          <w:sz w:val="28"/>
          <w:szCs w:val="28"/>
          <w:lang w:val="pt-BR"/>
        </w:rPr>
      </w:pPr>
      <w:r w:rsidRPr="00A160FD">
        <w:rPr>
          <w:rFonts w:ascii="Times New Roman" w:hAnsi="Times New Roman" w:cs="Times New Roman"/>
          <w:sz w:val="28"/>
          <w:szCs w:val="28"/>
          <w:lang w:val="pt-BR"/>
        </w:rPr>
        <w:t>+ Nhóm 1,2 : Đọc lưu loát, diễn cảm toàn bài.</w:t>
      </w:r>
    </w:p>
    <w:p w:rsidR="0009378A" w:rsidRPr="00A160FD" w:rsidRDefault="0009378A" w:rsidP="0009378A">
      <w:pPr>
        <w:rPr>
          <w:rFonts w:ascii="Times New Roman" w:hAnsi="Times New Roman" w:cs="Times New Roman"/>
          <w:sz w:val="28"/>
          <w:szCs w:val="28"/>
          <w:lang w:val="pt-BR"/>
        </w:rPr>
      </w:pPr>
      <w:r w:rsidRPr="00A160FD">
        <w:rPr>
          <w:rFonts w:ascii="Times New Roman" w:hAnsi="Times New Roman" w:cs="Times New Roman"/>
          <w:sz w:val="28"/>
          <w:szCs w:val="28"/>
          <w:lang w:val="pt-BR"/>
        </w:rPr>
        <w:t>- Rèn tinh thần chăm chỉ, thái độ ham thích luyện đọc.</w:t>
      </w:r>
    </w:p>
    <w:p w:rsidR="0009378A" w:rsidRPr="00A160FD" w:rsidRDefault="0009378A" w:rsidP="0009378A">
      <w:pPr>
        <w:rPr>
          <w:rFonts w:ascii="Times New Roman" w:hAnsi="Times New Roman" w:cs="Times New Roman"/>
          <w:sz w:val="28"/>
          <w:szCs w:val="28"/>
          <w:lang w:val="pt-BR"/>
        </w:rPr>
      </w:pPr>
      <w:r w:rsidRPr="00A160FD">
        <w:rPr>
          <w:rFonts w:ascii="Times New Roman" w:hAnsi="Times New Roman" w:cs="Times New Roman"/>
          <w:b/>
          <w:sz w:val="28"/>
          <w:szCs w:val="28"/>
          <w:lang w:val="pt-BR"/>
        </w:rPr>
        <w:t>II. Đồ dùng dạy học:</w:t>
      </w:r>
      <w:r w:rsidRPr="00A160FD">
        <w:rPr>
          <w:rFonts w:ascii="Times New Roman" w:hAnsi="Times New Roman" w:cs="Times New Roman"/>
          <w:sz w:val="28"/>
          <w:szCs w:val="28"/>
          <w:lang w:val="pt-BR"/>
        </w:rPr>
        <w:t xml:space="preserve"> SGK</w:t>
      </w:r>
    </w:p>
    <w:p w:rsidR="0009378A" w:rsidRPr="00A160FD" w:rsidRDefault="0009378A" w:rsidP="0009378A">
      <w:pPr>
        <w:rPr>
          <w:rFonts w:ascii="Times New Roman" w:hAnsi="Times New Roman" w:cs="Times New Roman"/>
          <w:b/>
          <w:sz w:val="28"/>
          <w:szCs w:val="28"/>
          <w:lang w:val="pt-BR"/>
        </w:rPr>
      </w:pPr>
      <w:r w:rsidRPr="00A160FD">
        <w:rPr>
          <w:rFonts w:ascii="Times New Roman" w:hAnsi="Times New Roman" w:cs="Times New Roman"/>
          <w:b/>
          <w:sz w:val="28"/>
          <w:szCs w:val="28"/>
          <w:lang w:val="pt-BR"/>
        </w:rPr>
        <w:t>II. Các hoạt động dạy học chủ yếu:</w:t>
      </w:r>
    </w:p>
    <w:p w:rsidR="0009378A" w:rsidRPr="00A160FD" w:rsidRDefault="0009378A" w:rsidP="0009378A">
      <w:pPr>
        <w:rPr>
          <w:rFonts w:ascii="Times New Roman" w:hAnsi="Times New Roman" w:cs="Times New Roman"/>
          <w:b/>
          <w:sz w:val="28"/>
          <w:szCs w:val="28"/>
          <w:lang w:val="pt-BR"/>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5"/>
        <w:gridCol w:w="3747"/>
      </w:tblGrid>
      <w:tr w:rsidR="0009378A" w:rsidRPr="00A160FD" w:rsidTr="00950EC8">
        <w:tc>
          <w:tcPr>
            <w:tcW w:w="5575" w:type="dxa"/>
            <w:shd w:val="clear" w:color="auto" w:fill="auto"/>
          </w:tcPr>
          <w:p w:rsidR="0009378A" w:rsidRPr="00A160FD" w:rsidRDefault="0009378A" w:rsidP="00950EC8">
            <w:pPr>
              <w:jc w:val="center"/>
              <w:rPr>
                <w:rFonts w:ascii="Times New Roman" w:hAnsi="Times New Roman" w:cs="Times New Roman"/>
                <w:b/>
                <w:sz w:val="28"/>
                <w:szCs w:val="28"/>
                <w:lang w:val="pt-BR"/>
              </w:rPr>
            </w:pPr>
            <w:r w:rsidRPr="00A160FD">
              <w:rPr>
                <w:rFonts w:ascii="Times New Roman" w:hAnsi="Times New Roman" w:cs="Times New Roman"/>
                <w:b/>
                <w:sz w:val="28"/>
                <w:szCs w:val="28"/>
                <w:lang w:val="pt-BR"/>
              </w:rPr>
              <w:t>Hoạt động của Giáo viên</w:t>
            </w:r>
          </w:p>
        </w:tc>
        <w:tc>
          <w:tcPr>
            <w:tcW w:w="3747" w:type="dxa"/>
            <w:shd w:val="clear" w:color="auto" w:fill="auto"/>
          </w:tcPr>
          <w:p w:rsidR="0009378A" w:rsidRPr="00A160FD" w:rsidRDefault="0009378A" w:rsidP="00950EC8">
            <w:pPr>
              <w:jc w:val="center"/>
              <w:rPr>
                <w:rFonts w:ascii="Times New Roman" w:hAnsi="Times New Roman" w:cs="Times New Roman"/>
                <w:b/>
                <w:sz w:val="28"/>
                <w:szCs w:val="28"/>
                <w:lang w:val="pt-BR"/>
              </w:rPr>
            </w:pPr>
            <w:r w:rsidRPr="00A160FD">
              <w:rPr>
                <w:rFonts w:ascii="Times New Roman" w:hAnsi="Times New Roman" w:cs="Times New Roman"/>
                <w:b/>
                <w:sz w:val="28"/>
                <w:szCs w:val="28"/>
                <w:lang w:val="pt-BR"/>
              </w:rPr>
              <w:t>Học động của học sinh</w:t>
            </w:r>
          </w:p>
        </w:tc>
      </w:tr>
      <w:tr w:rsidR="0009378A" w:rsidRPr="0009378A" w:rsidTr="00950EC8">
        <w:tc>
          <w:tcPr>
            <w:tcW w:w="5575" w:type="dxa"/>
            <w:shd w:val="clear" w:color="auto" w:fill="auto"/>
          </w:tcPr>
          <w:p w:rsidR="0009378A" w:rsidRPr="00A160FD" w:rsidRDefault="0009378A" w:rsidP="00950EC8">
            <w:pPr>
              <w:rPr>
                <w:rFonts w:ascii="Times New Roman" w:hAnsi="Times New Roman" w:cs="Times New Roman"/>
                <w:b/>
                <w:sz w:val="28"/>
                <w:szCs w:val="28"/>
                <w:lang w:val="pt-BR"/>
              </w:rPr>
            </w:pPr>
            <w:r w:rsidRPr="00A160FD">
              <w:rPr>
                <w:rFonts w:ascii="Times New Roman" w:hAnsi="Times New Roman" w:cs="Times New Roman"/>
                <w:b/>
                <w:sz w:val="28"/>
                <w:szCs w:val="28"/>
                <w:lang w:val="pt-BR"/>
              </w:rPr>
              <w:t xml:space="preserve">A. </w:t>
            </w:r>
            <w:r w:rsidRPr="00A160FD">
              <w:rPr>
                <w:rFonts w:ascii="Times New Roman" w:hAnsi="Times New Roman" w:cs="Times New Roman"/>
                <w:b/>
                <w:sz w:val="28"/>
                <w:szCs w:val="28"/>
                <w:u w:val="single"/>
                <w:lang w:val="pt-BR"/>
              </w:rPr>
              <w:t>Bài mới</w:t>
            </w:r>
            <w:r w:rsidRPr="00A160FD">
              <w:rPr>
                <w:rFonts w:ascii="Times New Roman" w:hAnsi="Times New Roman" w:cs="Times New Roman"/>
                <w:b/>
                <w:sz w:val="28"/>
                <w:szCs w:val="28"/>
                <w:lang w:val="pt-BR"/>
              </w:rPr>
              <w:t>:</w:t>
            </w:r>
            <w:r w:rsidRPr="0009378A">
              <w:rPr>
                <w:rFonts w:ascii="Times New Roman" w:hAnsi="Times New Roman" w:cs="Times New Roman"/>
                <w:b/>
                <w:i/>
                <w:sz w:val="28"/>
                <w:szCs w:val="28"/>
                <w:lang w:val="vi-VN"/>
              </w:rPr>
              <w:t xml:space="preserve"> (7’)</w:t>
            </w:r>
          </w:p>
          <w:p w:rsidR="0009378A" w:rsidRPr="00A160FD" w:rsidRDefault="0009378A" w:rsidP="00950EC8">
            <w:pPr>
              <w:rPr>
                <w:rFonts w:ascii="Times New Roman" w:hAnsi="Times New Roman" w:cs="Times New Roman"/>
                <w:b/>
                <w:sz w:val="28"/>
                <w:szCs w:val="28"/>
                <w:lang w:val="pt-BR"/>
              </w:rPr>
            </w:pPr>
            <w:r w:rsidRPr="00A160FD">
              <w:rPr>
                <w:rFonts w:ascii="Times New Roman" w:hAnsi="Times New Roman" w:cs="Times New Roman"/>
                <w:b/>
                <w:sz w:val="28"/>
                <w:szCs w:val="28"/>
                <w:lang w:val="pt-BR"/>
              </w:rPr>
              <w:t>1. Hoạt động: Hướng dẫn nhiệm vụ</w:t>
            </w:r>
          </w:p>
          <w:p w:rsidR="0009378A" w:rsidRPr="00A160FD" w:rsidRDefault="0009378A" w:rsidP="00950EC8">
            <w:pPr>
              <w:rPr>
                <w:rFonts w:ascii="Times New Roman" w:hAnsi="Times New Roman" w:cs="Times New Roman"/>
                <w:sz w:val="28"/>
                <w:szCs w:val="28"/>
                <w:lang w:val="pt-BR"/>
              </w:rPr>
            </w:pPr>
            <w:r w:rsidRPr="00A160FD">
              <w:rPr>
                <w:rFonts w:ascii="Times New Roman" w:hAnsi="Times New Roman" w:cs="Times New Roman"/>
                <w:sz w:val="28"/>
                <w:szCs w:val="28"/>
                <w:lang w:val="pt-BR"/>
              </w:rPr>
              <w:t xml:space="preserve">* Phân nhóm: </w:t>
            </w:r>
          </w:p>
          <w:p w:rsidR="0009378A" w:rsidRPr="00A160FD" w:rsidRDefault="0009378A" w:rsidP="00950EC8">
            <w:pPr>
              <w:rPr>
                <w:rFonts w:ascii="Times New Roman" w:hAnsi="Times New Roman" w:cs="Times New Roman"/>
                <w:sz w:val="28"/>
                <w:szCs w:val="28"/>
                <w:lang w:val="pt-BR"/>
              </w:rPr>
            </w:pPr>
            <w:r w:rsidRPr="00A160FD">
              <w:rPr>
                <w:rFonts w:ascii="Times New Roman" w:hAnsi="Times New Roman" w:cs="Times New Roman"/>
                <w:sz w:val="28"/>
                <w:szCs w:val="28"/>
                <w:lang w:val="pt-BR"/>
              </w:rPr>
              <w:t>- Nhóm đã đọc lưu loát: Luyện đọc diễn cảm, trả lời các câu hỏi</w:t>
            </w:r>
          </w:p>
          <w:p w:rsidR="0009378A" w:rsidRPr="00A160FD" w:rsidRDefault="0009378A" w:rsidP="00950EC8">
            <w:pPr>
              <w:rPr>
                <w:rFonts w:ascii="Times New Roman" w:hAnsi="Times New Roman" w:cs="Times New Roman"/>
                <w:sz w:val="28"/>
                <w:szCs w:val="28"/>
                <w:lang w:val="pt-BR"/>
              </w:rPr>
            </w:pPr>
            <w:r w:rsidRPr="00A160FD">
              <w:rPr>
                <w:rFonts w:ascii="Times New Roman" w:hAnsi="Times New Roman" w:cs="Times New Roman"/>
                <w:sz w:val="28"/>
                <w:szCs w:val="28"/>
                <w:lang w:val="pt-BR"/>
              </w:rPr>
              <w:t>- Nhóm đọc chưa lưu loát: Luyện đọc để kĩ năng đọc lưu loát hơn</w:t>
            </w:r>
          </w:p>
          <w:p w:rsidR="0009378A" w:rsidRPr="00A160FD" w:rsidRDefault="0009378A" w:rsidP="00950EC8">
            <w:pPr>
              <w:rPr>
                <w:rFonts w:ascii="Times New Roman" w:hAnsi="Times New Roman" w:cs="Times New Roman"/>
                <w:sz w:val="28"/>
                <w:szCs w:val="28"/>
                <w:lang w:val="pt-BR"/>
              </w:rPr>
            </w:pPr>
            <w:r w:rsidRPr="00A160FD">
              <w:rPr>
                <w:rFonts w:ascii="Times New Roman" w:hAnsi="Times New Roman" w:cs="Times New Roman"/>
                <w:sz w:val="28"/>
                <w:szCs w:val="28"/>
                <w:lang w:val="pt-BR"/>
              </w:rPr>
              <w:t>* Phân nhiệm vụ:</w:t>
            </w:r>
          </w:p>
          <w:p w:rsidR="0009378A" w:rsidRPr="00A160FD" w:rsidRDefault="0009378A" w:rsidP="00950EC8">
            <w:pPr>
              <w:rPr>
                <w:rFonts w:ascii="Times New Roman" w:hAnsi="Times New Roman" w:cs="Times New Roman"/>
                <w:sz w:val="28"/>
                <w:szCs w:val="28"/>
                <w:lang w:val="pt-BR"/>
              </w:rPr>
            </w:pPr>
            <w:r w:rsidRPr="00A160FD">
              <w:rPr>
                <w:rFonts w:ascii="Times New Roman" w:hAnsi="Times New Roman" w:cs="Times New Roman"/>
                <w:sz w:val="28"/>
                <w:szCs w:val="28"/>
                <w:lang w:val="pt-BR"/>
              </w:rPr>
              <w:t>- Luyện đọc theo nhóm đôi theo yêu cầu</w:t>
            </w:r>
          </w:p>
          <w:p w:rsidR="0009378A" w:rsidRPr="0009378A" w:rsidRDefault="0009378A" w:rsidP="00950EC8">
            <w:pPr>
              <w:rPr>
                <w:rFonts w:ascii="Times New Roman" w:hAnsi="Times New Roman" w:cs="Times New Roman"/>
                <w:b/>
                <w:sz w:val="28"/>
                <w:szCs w:val="28"/>
                <w:lang w:val="vi-VN"/>
              </w:rPr>
            </w:pPr>
            <w:r w:rsidRPr="00A160FD">
              <w:rPr>
                <w:rFonts w:ascii="Times New Roman" w:hAnsi="Times New Roman" w:cs="Times New Roman"/>
                <w:b/>
                <w:sz w:val="28"/>
                <w:szCs w:val="28"/>
                <w:lang w:val="pt-BR"/>
              </w:rPr>
              <w:t>2. Hoạt động 2: Luyện đọc</w:t>
            </w:r>
            <w:r w:rsidRPr="0009378A">
              <w:rPr>
                <w:rFonts w:ascii="Times New Roman" w:hAnsi="Times New Roman" w:cs="Times New Roman"/>
                <w:b/>
                <w:sz w:val="28"/>
                <w:szCs w:val="28"/>
                <w:lang w:val="vi-VN"/>
              </w:rPr>
              <w:t xml:space="preserve"> </w:t>
            </w:r>
            <w:r w:rsidRPr="0009378A">
              <w:rPr>
                <w:rFonts w:ascii="Times New Roman" w:hAnsi="Times New Roman" w:cs="Times New Roman"/>
                <w:b/>
                <w:i/>
                <w:sz w:val="28"/>
                <w:szCs w:val="28"/>
                <w:lang w:val="vi-VN"/>
              </w:rPr>
              <w:t>(25’)</w:t>
            </w:r>
          </w:p>
          <w:p w:rsidR="0009378A" w:rsidRPr="00A160FD" w:rsidRDefault="0009378A" w:rsidP="00950EC8">
            <w:pPr>
              <w:rPr>
                <w:rFonts w:ascii="Times New Roman" w:hAnsi="Times New Roman" w:cs="Times New Roman"/>
                <w:sz w:val="28"/>
                <w:szCs w:val="28"/>
                <w:lang w:val="vi-VN"/>
              </w:rPr>
            </w:pPr>
            <w:r w:rsidRPr="00A160FD">
              <w:rPr>
                <w:rFonts w:ascii="Times New Roman" w:hAnsi="Times New Roman" w:cs="Times New Roman"/>
                <w:sz w:val="28"/>
                <w:szCs w:val="28"/>
                <w:lang w:val="vi-VN"/>
              </w:rPr>
              <w:t>- Luyện đọc các bài tập đọc từ tuần 10 đến 17</w:t>
            </w:r>
          </w:p>
          <w:p w:rsidR="0009378A" w:rsidRPr="00A160FD" w:rsidRDefault="0009378A" w:rsidP="00950EC8">
            <w:pPr>
              <w:rPr>
                <w:rFonts w:ascii="Times New Roman" w:hAnsi="Times New Roman" w:cs="Times New Roman"/>
                <w:sz w:val="28"/>
                <w:szCs w:val="28"/>
                <w:lang w:val="vi-VN"/>
              </w:rPr>
            </w:pPr>
            <w:r w:rsidRPr="00A160FD">
              <w:rPr>
                <w:rFonts w:ascii="Times New Roman" w:hAnsi="Times New Roman" w:cs="Times New Roman"/>
                <w:sz w:val="28"/>
                <w:szCs w:val="28"/>
                <w:lang w:val="vi-VN"/>
              </w:rPr>
              <w:t>- Theo dõi, hướng dẫn các nhóm luyện đọc .</w:t>
            </w:r>
          </w:p>
          <w:p w:rsidR="0009378A" w:rsidRPr="00A160FD" w:rsidRDefault="0009378A" w:rsidP="00950EC8">
            <w:pPr>
              <w:rPr>
                <w:rFonts w:ascii="Times New Roman" w:hAnsi="Times New Roman" w:cs="Times New Roman"/>
                <w:sz w:val="28"/>
                <w:szCs w:val="28"/>
                <w:lang w:val="vi-VN"/>
              </w:rPr>
            </w:pPr>
            <w:r w:rsidRPr="00A160FD">
              <w:rPr>
                <w:rFonts w:ascii="Times New Roman" w:hAnsi="Times New Roman" w:cs="Times New Roman"/>
                <w:sz w:val="28"/>
                <w:szCs w:val="28"/>
                <w:lang w:val="vi-VN"/>
              </w:rPr>
              <w:t>( chú ý các từ khó )</w:t>
            </w:r>
          </w:p>
          <w:p w:rsidR="0009378A" w:rsidRPr="00A160FD" w:rsidRDefault="0009378A" w:rsidP="00950EC8">
            <w:pPr>
              <w:rPr>
                <w:rFonts w:ascii="Times New Roman" w:hAnsi="Times New Roman" w:cs="Times New Roman"/>
                <w:sz w:val="28"/>
                <w:szCs w:val="28"/>
                <w:lang w:val="vi-VN"/>
              </w:rPr>
            </w:pPr>
            <w:r w:rsidRPr="00A160FD">
              <w:rPr>
                <w:rFonts w:ascii="Times New Roman" w:hAnsi="Times New Roman" w:cs="Times New Roman"/>
                <w:sz w:val="28"/>
                <w:szCs w:val="28"/>
                <w:lang w:val="vi-VN"/>
              </w:rPr>
              <w:t xml:space="preserve">- Tổ chức thi đọc </w:t>
            </w:r>
          </w:p>
          <w:p w:rsidR="0009378A" w:rsidRPr="00A160FD" w:rsidRDefault="0009378A" w:rsidP="00950EC8">
            <w:pPr>
              <w:rPr>
                <w:rFonts w:ascii="Times New Roman" w:hAnsi="Times New Roman" w:cs="Times New Roman"/>
                <w:sz w:val="28"/>
                <w:szCs w:val="28"/>
                <w:lang w:val="vi-VN"/>
              </w:rPr>
            </w:pPr>
            <w:r w:rsidRPr="00A160FD">
              <w:rPr>
                <w:rFonts w:ascii="Times New Roman" w:hAnsi="Times New Roman" w:cs="Times New Roman"/>
                <w:sz w:val="28"/>
                <w:szCs w:val="28"/>
                <w:lang w:val="vi-VN"/>
              </w:rPr>
              <w:lastRenderedPageBreak/>
              <w:t>- Nêu một số câu hỏi phù hợp với nội dung của bài đọc</w:t>
            </w:r>
          </w:p>
          <w:p w:rsidR="0009378A" w:rsidRPr="00A160FD" w:rsidRDefault="0009378A" w:rsidP="00950EC8">
            <w:pPr>
              <w:rPr>
                <w:rFonts w:ascii="Times New Roman" w:hAnsi="Times New Roman" w:cs="Times New Roman"/>
                <w:sz w:val="28"/>
                <w:szCs w:val="28"/>
                <w:lang w:val="vi-VN"/>
              </w:rPr>
            </w:pPr>
            <w:r w:rsidRPr="00A160FD">
              <w:rPr>
                <w:rFonts w:ascii="Times New Roman" w:hAnsi="Times New Roman" w:cs="Times New Roman"/>
                <w:sz w:val="28"/>
                <w:szCs w:val="28"/>
                <w:lang w:val="vi-VN"/>
              </w:rPr>
              <w:t>- Với mỗi bài đọc, hỏi nội dung chính của từng bài.</w:t>
            </w:r>
          </w:p>
          <w:p w:rsidR="0009378A" w:rsidRPr="00A160FD" w:rsidRDefault="0009378A" w:rsidP="00950EC8">
            <w:pPr>
              <w:rPr>
                <w:rFonts w:ascii="Times New Roman" w:hAnsi="Times New Roman" w:cs="Times New Roman"/>
                <w:sz w:val="28"/>
                <w:szCs w:val="28"/>
                <w:lang w:val="vi-VN"/>
              </w:rPr>
            </w:pPr>
            <w:r w:rsidRPr="00A160FD">
              <w:rPr>
                <w:rFonts w:ascii="Times New Roman" w:hAnsi="Times New Roman" w:cs="Times New Roman"/>
                <w:sz w:val="28"/>
                <w:szCs w:val="28"/>
                <w:lang w:val="vi-VN"/>
              </w:rPr>
              <w:t>- Gọi HS nhận xét</w:t>
            </w:r>
          </w:p>
          <w:p w:rsidR="0009378A" w:rsidRPr="00A160FD" w:rsidRDefault="0009378A" w:rsidP="00950EC8">
            <w:pPr>
              <w:rPr>
                <w:rFonts w:ascii="Times New Roman" w:hAnsi="Times New Roman" w:cs="Times New Roman"/>
                <w:sz w:val="28"/>
                <w:szCs w:val="28"/>
                <w:lang w:val="vi-VN"/>
              </w:rPr>
            </w:pPr>
            <w:r w:rsidRPr="00A160FD">
              <w:rPr>
                <w:rFonts w:ascii="Times New Roman" w:hAnsi="Times New Roman" w:cs="Times New Roman"/>
                <w:sz w:val="28"/>
                <w:szCs w:val="28"/>
                <w:lang w:val="vi-VN"/>
              </w:rPr>
              <w:t xml:space="preserve">- Nhận xét, tuyên dương </w:t>
            </w:r>
          </w:p>
          <w:p w:rsidR="0009378A" w:rsidRPr="00A160FD" w:rsidRDefault="0009378A" w:rsidP="00950EC8">
            <w:pPr>
              <w:rPr>
                <w:rFonts w:ascii="Times New Roman" w:hAnsi="Times New Roman" w:cs="Times New Roman"/>
                <w:sz w:val="28"/>
                <w:szCs w:val="28"/>
                <w:lang w:val="vi-VN"/>
              </w:rPr>
            </w:pPr>
            <w:r w:rsidRPr="00A160FD">
              <w:rPr>
                <w:rFonts w:ascii="Times New Roman" w:hAnsi="Times New Roman" w:cs="Times New Roman"/>
                <w:sz w:val="28"/>
                <w:szCs w:val="28"/>
                <w:lang w:val="vi-VN"/>
              </w:rPr>
              <w:t>- Khuyến khích một số em còn chậm đọc diễn cảm</w:t>
            </w:r>
          </w:p>
          <w:p w:rsidR="0009378A" w:rsidRPr="00A160FD" w:rsidRDefault="0009378A" w:rsidP="00950EC8">
            <w:pPr>
              <w:rPr>
                <w:rFonts w:ascii="Times New Roman" w:hAnsi="Times New Roman" w:cs="Times New Roman"/>
                <w:b/>
                <w:sz w:val="28"/>
                <w:szCs w:val="28"/>
                <w:lang w:val="vi-VN"/>
              </w:rPr>
            </w:pPr>
            <w:r w:rsidRPr="00A160FD">
              <w:rPr>
                <w:rFonts w:ascii="Times New Roman" w:hAnsi="Times New Roman" w:cs="Times New Roman"/>
                <w:b/>
                <w:sz w:val="28"/>
                <w:szCs w:val="28"/>
                <w:lang w:val="vi-VN"/>
              </w:rPr>
              <w:t xml:space="preserve">B. </w:t>
            </w:r>
            <w:r w:rsidRPr="00A160FD">
              <w:rPr>
                <w:rFonts w:ascii="Times New Roman" w:hAnsi="Times New Roman" w:cs="Times New Roman"/>
                <w:b/>
                <w:sz w:val="28"/>
                <w:szCs w:val="28"/>
                <w:u w:val="single"/>
                <w:lang w:val="vi-VN"/>
              </w:rPr>
              <w:t>Củng cố, dặn dò</w:t>
            </w:r>
            <w:r w:rsidRPr="00A160FD">
              <w:rPr>
                <w:rFonts w:ascii="Times New Roman" w:hAnsi="Times New Roman" w:cs="Times New Roman"/>
                <w:b/>
                <w:sz w:val="28"/>
                <w:szCs w:val="28"/>
                <w:lang w:val="vi-VN"/>
              </w:rPr>
              <w:t>:</w:t>
            </w:r>
            <w:r w:rsidRPr="0009378A">
              <w:rPr>
                <w:rFonts w:ascii="Times New Roman" w:hAnsi="Times New Roman" w:cs="Times New Roman"/>
                <w:b/>
                <w:i/>
                <w:sz w:val="28"/>
                <w:szCs w:val="28"/>
                <w:lang w:val="vi-VN"/>
              </w:rPr>
              <w:t xml:space="preserve"> (3’)</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Nhận xét tiết học</w:t>
            </w:r>
          </w:p>
        </w:tc>
        <w:tc>
          <w:tcPr>
            <w:tcW w:w="3747" w:type="dxa"/>
            <w:shd w:val="clear" w:color="auto" w:fill="auto"/>
          </w:tcPr>
          <w:p w:rsidR="0009378A" w:rsidRPr="0009378A" w:rsidRDefault="0009378A" w:rsidP="00950EC8">
            <w:pPr>
              <w:rPr>
                <w:rFonts w:ascii="Times New Roman" w:hAnsi="Times New Roman" w:cs="Times New Roman"/>
                <w:b/>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jc w:val="both"/>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Ngồi theo nhóm được phân công</w:t>
            </w: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xml:space="preserve"> - Luyện đọc</w:t>
            </w: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Luyện đọc những từ khó</w:t>
            </w: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Thi đọc</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Trả lời câu hỏi</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Nêu nội dung chính của bài.</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Nhận xét</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Lắng nghe</w:t>
            </w: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tc>
      </w:tr>
    </w:tbl>
    <w:p w:rsidR="0009378A" w:rsidRPr="0009378A" w:rsidRDefault="0009378A" w:rsidP="0009378A">
      <w:pPr>
        <w:rPr>
          <w:rFonts w:ascii="Times New Roman" w:hAnsi="Times New Roman" w:cs="Times New Roman"/>
          <w:sz w:val="28"/>
          <w:szCs w:val="28"/>
        </w:rPr>
      </w:pPr>
    </w:p>
    <w:p w:rsidR="0009378A" w:rsidRPr="0009378A" w:rsidRDefault="0009378A" w:rsidP="0009378A">
      <w:pPr>
        <w:rPr>
          <w:rFonts w:ascii="Times New Roman" w:hAnsi="Times New Roman" w:cs="Times New Roman"/>
          <w:sz w:val="28"/>
          <w:szCs w:val="28"/>
        </w:rPr>
      </w:pPr>
      <w:r w:rsidRPr="0009378A">
        <w:rPr>
          <w:rFonts w:ascii="Times New Roman" w:hAnsi="Times New Roman" w:cs="Times New Roman"/>
          <w:sz w:val="28"/>
          <w:szCs w:val="28"/>
        </w:rPr>
        <w:br w:type="page"/>
      </w:r>
    </w:p>
    <w:p w:rsidR="0009378A" w:rsidRPr="0009378A" w:rsidRDefault="0009378A" w:rsidP="0009378A">
      <w:pPr>
        <w:rPr>
          <w:rFonts w:ascii="Times New Roman" w:hAnsi="Times New Roman" w:cs="Times New Roman"/>
          <w:b/>
          <w:sz w:val="28"/>
          <w:szCs w:val="28"/>
          <w:u w:val="single"/>
        </w:rPr>
      </w:pPr>
      <w:r w:rsidRPr="0009378A">
        <w:rPr>
          <w:rFonts w:ascii="Times New Roman" w:hAnsi="Times New Roman" w:cs="Times New Roman"/>
          <w:b/>
          <w:sz w:val="28"/>
          <w:szCs w:val="28"/>
          <w:u w:val="single"/>
        </w:rPr>
        <w:lastRenderedPageBreak/>
        <w:t>RÈN LUYỆN TỪ VÀ CÂU:</w:t>
      </w:r>
    </w:p>
    <w:p w:rsidR="0009378A" w:rsidRPr="0009378A" w:rsidRDefault="0009378A" w:rsidP="0009378A">
      <w:pPr>
        <w:jc w:val="center"/>
        <w:rPr>
          <w:rFonts w:ascii="Times New Roman" w:hAnsi="Times New Roman" w:cs="Times New Roman"/>
          <w:b/>
          <w:sz w:val="28"/>
          <w:szCs w:val="28"/>
        </w:rPr>
      </w:pPr>
      <w:r w:rsidRPr="0009378A">
        <w:rPr>
          <w:rFonts w:ascii="Times New Roman" w:hAnsi="Times New Roman" w:cs="Times New Roman"/>
          <w:b/>
          <w:sz w:val="28"/>
          <w:szCs w:val="28"/>
        </w:rPr>
        <w:t>ÔN TẬP CUỐI HỌC KÌ 1</w:t>
      </w:r>
    </w:p>
    <w:p w:rsidR="0009378A" w:rsidRPr="0009378A" w:rsidRDefault="0009378A" w:rsidP="0009378A">
      <w:pPr>
        <w:rPr>
          <w:rFonts w:ascii="Times New Roman" w:hAnsi="Times New Roman" w:cs="Times New Roman"/>
          <w:b/>
          <w:i/>
          <w:sz w:val="28"/>
          <w:szCs w:val="28"/>
        </w:rPr>
      </w:pPr>
      <w:r w:rsidRPr="0009378A">
        <w:rPr>
          <w:rFonts w:ascii="Times New Roman" w:hAnsi="Times New Roman" w:cs="Times New Roman"/>
          <w:b/>
          <w:sz w:val="28"/>
          <w:szCs w:val="28"/>
        </w:rPr>
        <w:t xml:space="preserve">I. Mục tiêu: </w:t>
      </w:r>
      <w:r w:rsidRPr="00A160FD">
        <w:rPr>
          <w:rFonts w:ascii="Times New Roman" w:hAnsi="Times New Roman" w:cs="Times New Roman"/>
          <w:sz w:val="28"/>
          <w:szCs w:val="28"/>
        </w:rPr>
        <w:t xml:space="preserve">. </w:t>
      </w:r>
    </w:p>
    <w:p w:rsidR="0009378A" w:rsidRPr="0009378A" w:rsidRDefault="0009378A" w:rsidP="0009378A">
      <w:pPr>
        <w:rPr>
          <w:rFonts w:ascii="Times New Roman" w:hAnsi="Times New Roman" w:cs="Times New Roman"/>
          <w:sz w:val="28"/>
          <w:szCs w:val="28"/>
        </w:rPr>
      </w:pPr>
      <w:r w:rsidRPr="0009378A">
        <w:rPr>
          <w:rFonts w:ascii="Times New Roman" w:hAnsi="Times New Roman" w:cs="Times New Roman"/>
          <w:sz w:val="28"/>
          <w:szCs w:val="28"/>
        </w:rPr>
        <w:t>Ôn tập các nội dung kiến thức đã học:</w:t>
      </w:r>
    </w:p>
    <w:p w:rsidR="0009378A" w:rsidRPr="00A160FD" w:rsidRDefault="0009378A" w:rsidP="008926C3">
      <w:pPr>
        <w:pStyle w:val="ListParagraph"/>
        <w:numPr>
          <w:ilvl w:val="0"/>
          <w:numId w:val="67"/>
        </w:numPr>
        <w:spacing w:after="0" w:line="240" w:lineRule="auto"/>
        <w:rPr>
          <w:rFonts w:ascii="Times New Roman" w:hAnsi="Times New Roman" w:cs="Times New Roman"/>
          <w:sz w:val="28"/>
          <w:szCs w:val="28"/>
        </w:rPr>
      </w:pPr>
      <w:r w:rsidRPr="0009378A">
        <w:rPr>
          <w:rFonts w:ascii="Times New Roman" w:hAnsi="Times New Roman" w:cs="Times New Roman"/>
          <w:sz w:val="28"/>
          <w:szCs w:val="28"/>
        </w:rPr>
        <w:t xml:space="preserve"> Nhận biết danh từ, động từ, tính từ</w:t>
      </w:r>
    </w:p>
    <w:p w:rsidR="0009378A" w:rsidRPr="00A160FD" w:rsidRDefault="0009378A" w:rsidP="008926C3">
      <w:pPr>
        <w:pStyle w:val="ListParagraph"/>
        <w:numPr>
          <w:ilvl w:val="0"/>
          <w:numId w:val="67"/>
        </w:numPr>
        <w:spacing w:after="0" w:line="240" w:lineRule="auto"/>
        <w:rPr>
          <w:rFonts w:ascii="Times New Roman" w:hAnsi="Times New Roman" w:cs="Times New Roman"/>
          <w:sz w:val="28"/>
          <w:szCs w:val="28"/>
        </w:rPr>
      </w:pPr>
      <w:r w:rsidRPr="0009378A">
        <w:rPr>
          <w:rFonts w:ascii="Times New Roman" w:hAnsi="Times New Roman" w:cs="Times New Roman"/>
          <w:sz w:val="28"/>
          <w:szCs w:val="28"/>
        </w:rPr>
        <w:t>Xác định được CN, VN trong câu Ai làm gì?,</w:t>
      </w:r>
    </w:p>
    <w:p w:rsidR="0009378A" w:rsidRPr="00A160FD" w:rsidRDefault="0009378A" w:rsidP="008926C3">
      <w:pPr>
        <w:pStyle w:val="ListParagraph"/>
        <w:numPr>
          <w:ilvl w:val="0"/>
          <w:numId w:val="67"/>
        </w:numPr>
        <w:spacing w:after="0" w:line="240" w:lineRule="auto"/>
        <w:rPr>
          <w:rFonts w:ascii="Times New Roman" w:hAnsi="Times New Roman" w:cs="Times New Roman"/>
          <w:sz w:val="28"/>
          <w:szCs w:val="28"/>
        </w:rPr>
      </w:pPr>
      <w:r w:rsidRPr="00A160FD">
        <w:rPr>
          <w:rFonts w:ascii="Times New Roman" w:hAnsi="Times New Roman" w:cs="Times New Roman"/>
          <w:sz w:val="28"/>
          <w:szCs w:val="28"/>
        </w:rPr>
        <w:t xml:space="preserve"> Rèn tinh thần chăm chỉ, thái độ học tập nghiêm túc</w:t>
      </w:r>
    </w:p>
    <w:p w:rsidR="0009378A" w:rsidRPr="0009378A" w:rsidRDefault="0009378A" w:rsidP="0009378A">
      <w:pPr>
        <w:rPr>
          <w:rFonts w:ascii="Times New Roman" w:hAnsi="Times New Roman" w:cs="Times New Roman"/>
          <w:sz w:val="28"/>
          <w:szCs w:val="28"/>
        </w:rPr>
      </w:pPr>
      <w:r w:rsidRPr="0009378A">
        <w:rPr>
          <w:rFonts w:ascii="Times New Roman" w:hAnsi="Times New Roman" w:cs="Times New Roman"/>
          <w:b/>
          <w:sz w:val="28"/>
          <w:szCs w:val="28"/>
        </w:rPr>
        <w:t>II. Đồ dùng dạy học:</w:t>
      </w:r>
      <w:r w:rsidRPr="0009378A">
        <w:rPr>
          <w:rFonts w:ascii="Times New Roman" w:hAnsi="Times New Roman" w:cs="Times New Roman"/>
          <w:sz w:val="28"/>
          <w:szCs w:val="28"/>
        </w:rPr>
        <w:t xml:space="preserve"> Vở rèn TV</w:t>
      </w:r>
    </w:p>
    <w:p w:rsidR="0009378A" w:rsidRPr="0009378A" w:rsidRDefault="0009378A" w:rsidP="0009378A">
      <w:pPr>
        <w:rPr>
          <w:rFonts w:ascii="Times New Roman" w:hAnsi="Times New Roman" w:cs="Times New Roman"/>
          <w:b/>
          <w:sz w:val="28"/>
          <w:szCs w:val="28"/>
        </w:rPr>
      </w:pPr>
      <w:r w:rsidRPr="0009378A">
        <w:rPr>
          <w:rFonts w:ascii="Times New Roman" w:hAnsi="Times New Roman" w:cs="Times New Roman"/>
          <w:b/>
          <w:sz w:val="28"/>
          <w:szCs w:val="28"/>
        </w:rPr>
        <w:t>II. Các hoạt động dạy học chủ yếu:</w:t>
      </w:r>
    </w:p>
    <w:tbl>
      <w:tblPr>
        <w:tblStyle w:val="TableGrid"/>
        <w:tblW w:w="9715" w:type="dxa"/>
        <w:tblLook w:val="04A0" w:firstRow="1" w:lastRow="0" w:firstColumn="1" w:lastColumn="0" w:noHBand="0" w:noVBand="1"/>
      </w:tblPr>
      <w:tblGrid>
        <w:gridCol w:w="6025"/>
        <w:gridCol w:w="3690"/>
      </w:tblGrid>
      <w:tr w:rsidR="0009378A" w:rsidRPr="0009378A" w:rsidTr="00950EC8">
        <w:tc>
          <w:tcPr>
            <w:tcW w:w="6025" w:type="dxa"/>
          </w:tcPr>
          <w:p w:rsidR="0009378A" w:rsidRPr="0009378A" w:rsidRDefault="0009378A" w:rsidP="00950EC8">
            <w:pPr>
              <w:jc w:val="center"/>
              <w:rPr>
                <w:rFonts w:ascii="Times New Roman" w:hAnsi="Times New Roman" w:cs="Times New Roman"/>
                <w:b/>
                <w:sz w:val="28"/>
                <w:szCs w:val="28"/>
              </w:rPr>
            </w:pPr>
            <w:r w:rsidRPr="0009378A">
              <w:rPr>
                <w:rFonts w:ascii="Times New Roman" w:hAnsi="Times New Roman" w:cs="Times New Roman"/>
                <w:b/>
                <w:sz w:val="28"/>
                <w:szCs w:val="28"/>
              </w:rPr>
              <w:t>Hoạt động của GV</w:t>
            </w:r>
          </w:p>
        </w:tc>
        <w:tc>
          <w:tcPr>
            <w:tcW w:w="3690" w:type="dxa"/>
          </w:tcPr>
          <w:p w:rsidR="0009378A" w:rsidRPr="0009378A" w:rsidRDefault="0009378A" w:rsidP="00950EC8">
            <w:pPr>
              <w:jc w:val="center"/>
              <w:rPr>
                <w:rFonts w:ascii="Times New Roman" w:hAnsi="Times New Roman" w:cs="Times New Roman"/>
                <w:b/>
                <w:sz w:val="28"/>
                <w:szCs w:val="28"/>
              </w:rPr>
            </w:pPr>
            <w:r w:rsidRPr="0009378A">
              <w:rPr>
                <w:rFonts w:ascii="Times New Roman" w:hAnsi="Times New Roman" w:cs="Times New Roman"/>
                <w:b/>
                <w:sz w:val="28"/>
                <w:szCs w:val="28"/>
              </w:rPr>
              <w:t>Hoạt động của HS</w:t>
            </w:r>
          </w:p>
        </w:tc>
      </w:tr>
      <w:tr w:rsidR="0009378A" w:rsidRPr="0009378A" w:rsidTr="00950EC8">
        <w:trPr>
          <w:trHeight w:val="2123"/>
        </w:trPr>
        <w:tc>
          <w:tcPr>
            <w:tcW w:w="6025" w:type="dxa"/>
          </w:tcPr>
          <w:p w:rsidR="0009378A" w:rsidRPr="0009378A" w:rsidRDefault="0009378A" w:rsidP="00950EC8">
            <w:pPr>
              <w:rPr>
                <w:rFonts w:ascii="Times New Roman" w:hAnsi="Times New Roman" w:cs="Times New Roman"/>
                <w:b/>
                <w:sz w:val="28"/>
                <w:szCs w:val="28"/>
              </w:rPr>
            </w:pPr>
            <w:r w:rsidRPr="0009378A">
              <w:rPr>
                <w:rFonts w:ascii="Times New Roman" w:hAnsi="Times New Roman" w:cs="Times New Roman"/>
                <w:b/>
                <w:sz w:val="28"/>
                <w:szCs w:val="28"/>
              </w:rPr>
              <w:t>1.Bài mới:</w:t>
            </w:r>
          </w:p>
          <w:p w:rsidR="0009378A" w:rsidRPr="0009378A" w:rsidRDefault="0009378A" w:rsidP="00950EC8">
            <w:pPr>
              <w:rPr>
                <w:rFonts w:ascii="Times New Roman" w:hAnsi="Times New Roman" w:cs="Times New Roman"/>
                <w:i/>
                <w:sz w:val="28"/>
                <w:szCs w:val="28"/>
              </w:rPr>
            </w:pPr>
            <w:r w:rsidRPr="0009378A">
              <w:rPr>
                <w:rFonts w:ascii="Times New Roman" w:hAnsi="Times New Roman" w:cs="Times New Roman"/>
                <w:b/>
                <w:sz w:val="28"/>
                <w:szCs w:val="28"/>
              </w:rPr>
              <w:t xml:space="preserve">Bài 1:  </w:t>
            </w:r>
            <w:r w:rsidRPr="0009378A">
              <w:rPr>
                <w:rFonts w:ascii="Times New Roman" w:hAnsi="Times New Roman" w:cs="Times New Roman"/>
                <w:sz w:val="28"/>
                <w:szCs w:val="28"/>
              </w:rPr>
              <w:t xml:space="preserve">Xếp các từ sau vào nhóm thích hợp: </w:t>
            </w:r>
            <w:r w:rsidRPr="0009378A">
              <w:rPr>
                <w:rFonts w:ascii="Times New Roman" w:hAnsi="Times New Roman" w:cs="Times New Roman"/>
                <w:i/>
                <w:sz w:val="28"/>
                <w:szCs w:val="28"/>
              </w:rPr>
              <w:t>món quà, tặng, đỏng đảnh, bản nhạc, nhanh, buồn bã, sáng tác, tươi cười, khen, trong sáng, đáng yêu, tự hào, nhạc sĩ, thế giới</w:t>
            </w:r>
          </w:p>
          <w:p w:rsidR="0009378A" w:rsidRPr="0009378A" w:rsidRDefault="0009378A" w:rsidP="008926C3">
            <w:pPr>
              <w:pStyle w:val="ListParagraph"/>
              <w:numPr>
                <w:ilvl w:val="0"/>
                <w:numId w:val="68"/>
              </w:numPr>
              <w:rPr>
                <w:rFonts w:ascii="Times New Roman" w:hAnsi="Times New Roman" w:cs="Times New Roman"/>
                <w:sz w:val="28"/>
                <w:szCs w:val="28"/>
              </w:rPr>
            </w:pPr>
            <w:r w:rsidRPr="0009378A">
              <w:rPr>
                <w:rFonts w:ascii="Times New Roman" w:hAnsi="Times New Roman" w:cs="Times New Roman"/>
                <w:sz w:val="28"/>
                <w:szCs w:val="28"/>
              </w:rPr>
              <w:t>Danh từ:</w:t>
            </w:r>
          </w:p>
          <w:p w:rsidR="0009378A" w:rsidRPr="0009378A" w:rsidRDefault="0009378A" w:rsidP="008926C3">
            <w:pPr>
              <w:pStyle w:val="ListParagraph"/>
              <w:numPr>
                <w:ilvl w:val="0"/>
                <w:numId w:val="68"/>
              </w:numPr>
              <w:rPr>
                <w:rFonts w:ascii="Times New Roman" w:hAnsi="Times New Roman" w:cs="Times New Roman"/>
                <w:sz w:val="28"/>
                <w:szCs w:val="28"/>
              </w:rPr>
            </w:pPr>
            <w:r w:rsidRPr="0009378A">
              <w:rPr>
                <w:rFonts w:ascii="Times New Roman" w:hAnsi="Times New Roman" w:cs="Times New Roman"/>
                <w:sz w:val="28"/>
                <w:szCs w:val="28"/>
              </w:rPr>
              <w:t>Động từ:</w:t>
            </w:r>
          </w:p>
          <w:p w:rsidR="0009378A" w:rsidRPr="0009378A" w:rsidRDefault="0009378A" w:rsidP="008926C3">
            <w:pPr>
              <w:pStyle w:val="ListParagraph"/>
              <w:numPr>
                <w:ilvl w:val="0"/>
                <w:numId w:val="68"/>
              </w:numPr>
              <w:rPr>
                <w:rFonts w:ascii="Times New Roman" w:hAnsi="Times New Roman" w:cs="Times New Roman"/>
                <w:b/>
                <w:sz w:val="28"/>
                <w:szCs w:val="28"/>
              </w:rPr>
            </w:pPr>
            <w:r w:rsidRPr="0009378A">
              <w:rPr>
                <w:rFonts w:ascii="Times New Roman" w:hAnsi="Times New Roman" w:cs="Times New Roman"/>
                <w:sz w:val="28"/>
                <w:szCs w:val="28"/>
              </w:rPr>
              <w:t>Tính từ:</w:t>
            </w: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Yêu cầu HS đọc yêu cầu bài tập</w:t>
            </w: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 xml:space="preserve">Giúp đỡ một số học sinh gặp khó khăn </w:t>
            </w:r>
          </w:p>
          <w:p w:rsidR="0009378A" w:rsidRPr="0009378A" w:rsidRDefault="0009378A" w:rsidP="008926C3">
            <w:pPr>
              <w:pStyle w:val="ListParagraph"/>
              <w:numPr>
                <w:ilvl w:val="0"/>
                <w:numId w:val="67"/>
              </w:numPr>
              <w:rPr>
                <w:rFonts w:ascii="Times New Roman" w:hAnsi="Times New Roman" w:cs="Times New Roman"/>
                <w:b/>
                <w:sz w:val="28"/>
                <w:szCs w:val="28"/>
              </w:rPr>
            </w:pPr>
            <w:r w:rsidRPr="0009378A">
              <w:rPr>
                <w:rFonts w:ascii="Times New Roman" w:hAnsi="Times New Roman" w:cs="Times New Roman"/>
                <w:sz w:val="28"/>
                <w:szCs w:val="28"/>
              </w:rPr>
              <w:t>Nhận xét, sửa chữa</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b/>
                <w:sz w:val="28"/>
                <w:szCs w:val="28"/>
              </w:rPr>
              <w:t xml:space="preserve">Bài 2: </w:t>
            </w:r>
            <w:r w:rsidRPr="0009378A">
              <w:rPr>
                <w:rFonts w:ascii="Times New Roman" w:hAnsi="Times New Roman" w:cs="Times New Roman"/>
                <w:sz w:val="28"/>
                <w:szCs w:val="28"/>
              </w:rPr>
              <w:t>Câu: “Đàn én chao lượn trên bầu trời mùa xuân ấm áp.” thuộc kiểu câu gì?</w:t>
            </w:r>
          </w:p>
          <w:p w:rsidR="0009378A" w:rsidRPr="0009378A" w:rsidRDefault="0009378A" w:rsidP="008926C3">
            <w:pPr>
              <w:pStyle w:val="ListParagraph"/>
              <w:numPr>
                <w:ilvl w:val="0"/>
                <w:numId w:val="69"/>
              </w:numPr>
              <w:rPr>
                <w:rFonts w:ascii="Times New Roman" w:hAnsi="Times New Roman" w:cs="Times New Roman"/>
                <w:sz w:val="28"/>
                <w:szCs w:val="28"/>
              </w:rPr>
            </w:pPr>
            <w:r w:rsidRPr="0009378A">
              <w:rPr>
                <w:rFonts w:ascii="Times New Roman" w:hAnsi="Times New Roman" w:cs="Times New Roman"/>
                <w:sz w:val="28"/>
                <w:szCs w:val="28"/>
              </w:rPr>
              <w:t>Ai là gì?</w:t>
            </w:r>
          </w:p>
          <w:p w:rsidR="0009378A" w:rsidRPr="0009378A" w:rsidRDefault="0009378A" w:rsidP="008926C3">
            <w:pPr>
              <w:pStyle w:val="ListParagraph"/>
              <w:numPr>
                <w:ilvl w:val="0"/>
                <w:numId w:val="69"/>
              </w:numPr>
              <w:rPr>
                <w:rFonts w:ascii="Times New Roman" w:hAnsi="Times New Roman" w:cs="Times New Roman"/>
                <w:sz w:val="28"/>
                <w:szCs w:val="28"/>
              </w:rPr>
            </w:pPr>
            <w:r w:rsidRPr="0009378A">
              <w:rPr>
                <w:rFonts w:ascii="Times New Roman" w:hAnsi="Times New Roman" w:cs="Times New Roman"/>
                <w:sz w:val="28"/>
                <w:szCs w:val="28"/>
              </w:rPr>
              <w:t>Ai làm gì?</w:t>
            </w:r>
          </w:p>
          <w:p w:rsidR="0009378A" w:rsidRPr="0009378A" w:rsidRDefault="0009378A" w:rsidP="008926C3">
            <w:pPr>
              <w:pStyle w:val="ListParagraph"/>
              <w:numPr>
                <w:ilvl w:val="0"/>
                <w:numId w:val="69"/>
              </w:numPr>
              <w:rPr>
                <w:rFonts w:ascii="Times New Roman" w:hAnsi="Times New Roman" w:cs="Times New Roman"/>
                <w:sz w:val="28"/>
                <w:szCs w:val="28"/>
              </w:rPr>
            </w:pPr>
            <w:r w:rsidRPr="0009378A">
              <w:rPr>
                <w:rFonts w:ascii="Times New Roman" w:hAnsi="Times New Roman" w:cs="Times New Roman"/>
                <w:sz w:val="28"/>
                <w:szCs w:val="28"/>
              </w:rPr>
              <w:t>Ai thế nào?</w:t>
            </w: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Yêu cầu HS đọc lại câu đã cho</w:t>
            </w: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Lựa chọn đáp án đúng</w:t>
            </w: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Nhận xét</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b/>
                <w:sz w:val="28"/>
                <w:szCs w:val="28"/>
              </w:rPr>
              <w:t xml:space="preserve">Bài 3: </w:t>
            </w:r>
            <w:r w:rsidRPr="0009378A">
              <w:rPr>
                <w:rFonts w:ascii="Times New Roman" w:hAnsi="Times New Roman" w:cs="Times New Roman"/>
                <w:sz w:val="28"/>
                <w:szCs w:val="28"/>
              </w:rPr>
              <w:t>Gạch dưới bộ phận vị ngữ trong câu sau:</w:t>
            </w:r>
          </w:p>
          <w:p w:rsidR="0009378A" w:rsidRPr="0009378A" w:rsidRDefault="0009378A" w:rsidP="00950EC8">
            <w:pPr>
              <w:rPr>
                <w:rFonts w:ascii="Times New Roman" w:hAnsi="Times New Roman" w:cs="Times New Roman"/>
                <w:i/>
                <w:sz w:val="28"/>
                <w:szCs w:val="28"/>
              </w:rPr>
            </w:pPr>
            <w:r w:rsidRPr="0009378A">
              <w:rPr>
                <w:rFonts w:ascii="Times New Roman" w:hAnsi="Times New Roman" w:cs="Times New Roman"/>
                <w:i/>
                <w:sz w:val="28"/>
                <w:szCs w:val="28"/>
              </w:rPr>
              <w:t>Những khóm hoa trước nhà mỉm cười chào nắng sớm.</w:t>
            </w: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Bài tập yêu cầu gì?</w:t>
            </w: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1 HS lên bảng</w:t>
            </w: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Giúp đỡ một số HS còn chậm</w:t>
            </w: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Nhận xét, sửa chữa</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b/>
                <w:sz w:val="28"/>
                <w:szCs w:val="28"/>
              </w:rPr>
              <w:lastRenderedPageBreak/>
              <w:t>Bài 4:</w:t>
            </w:r>
            <w:r w:rsidRPr="0009378A">
              <w:rPr>
                <w:rFonts w:ascii="Times New Roman" w:hAnsi="Times New Roman" w:cs="Times New Roman"/>
                <w:sz w:val="28"/>
                <w:szCs w:val="28"/>
              </w:rPr>
              <w:t xml:space="preserve"> Đặt câu hỏi cho bộ phận được in đậm trong câu:</w:t>
            </w:r>
          </w:p>
          <w:p w:rsidR="0009378A" w:rsidRPr="0009378A" w:rsidRDefault="0009378A" w:rsidP="00950EC8">
            <w:pPr>
              <w:rPr>
                <w:rFonts w:ascii="Times New Roman" w:hAnsi="Times New Roman" w:cs="Times New Roman"/>
                <w:b/>
                <w:i/>
                <w:sz w:val="28"/>
                <w:szCs w:val="28"/>
              </w:rPr>
            </w:pPr>
            <w:r w:rsidRPr="0009378A">
              <w:rPr>
                <w:rFonts w:ascii="Times New Roman" w:hAnsi="Times New Roman" w:cs="Times New Roman"/>
                <w:sz w:val="28"/>
                <w:szCs w:val="28"/>
              </w:rPr>
              <w:t xml:space="preserve">Con gà trống </w:t>
            </w:r>
            <w:r w:rsidRPr="0009378A">
              <w:rPr>
                <w:rFonts w:ascii="Times New Roman" w:hAnsi="Times New Roman" w:cs="Times New Roman"/>
                <w:b/>
                <w:i/>
                <w:sz w:val="28"/>
                <w:szCs w:val="28"/>
              </w:rPr>
              <w:t>bước đi oai vệ như một dũng sĩ.</w:t>
            </w: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Yêu cầu HS đọc yêu cầu bài tập</w:t>
            </w: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1 HS làm bảng</w:t>
            </w: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 xml:space="preserve">Giúp đỡ một số học sinh gặp khó khăn </w:t>
            </w:r>
          </w:p>
          <w:p w:rsidR="0009378A" w:rsidRPr="0009378A" w:rsidRDefault="0009378A" w:rsidP="008926C3">
            <w:pPr>
              <w:pStyle w:val="ListParagraph"/>
              <w:numPr>
                <w:ilvl w:val="0"/>
                <w:numId w:val="67"/>
              </w:numPr>
              <w:rPr>
                <w:rFonts w:ascii="Times New Roman" w:hAnsi="Times New Roman" w:cs="Times New Roman"/>
                <w:b/>
                <w:sz w:val="28"/>
                <w:szCs w:val="28"/>
              </w:rPr>
            </w:pPr>
            <w:r w:rsidRPr="0009378A">
              <w:rPr>
                <w:rFonts w:ascii="Times New Roman" w:hAnsi="Times New Roman" w:cs="Times New Roman"/>
                <w:sz w:val="28"/>
                <w:szCs w:val="28"/>
              </w:rPr>
              <w:t>Nhận xét, sửa chữa</w:t>
            </w:r>
          </w:p>
          <w:p w:rsidR="0009378A" w:rsidRPr="0009378A" w:rsidRDefault="0009378A" w:rsidP="00950EC8">
            <w:pPr>
              <w:rPr>
                <w:rFonts w:ascii="Times New Roman" w:hAnsi="Times New Roman" w:cs="Times New Roman"/>
                <w:b/>
                <w:sz w:val="28"/>
                <w:szCs w:val="28"/>
              </w:rPr>
            </w:pPr>
            <w:r w:rsidRPr="0009378A">
              <w:rPr>
                <w:rFonts w:ascii="Times New Roman" w:hAnsi="Times New Roman" w:cs="Times New Roman"/>
                <w:b/>
                <w:sz w:val="28"/>
                <w:szCs w:val="28"/>
              </w:rPr>
              <w:t xml:space="preserve">2. Củng cố, dặn dò: </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Nhắc HS ôn lại các kiến thức đã học</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Nhận xét lớp</w:t>
            </w:r>
          </w:p>
        </w:tc>
        <w:tc>
          <w:tcPr>
            <w:tcW w:w="3690" w:type="dxa"/>
          </w:tcPr>
          <w:p w:rsidR="0009378A" w:rsidRPr="0009378A" w:rsidRDefault="0009378A" w:rsidP="00950EC8">
            <w:pPr>
              <w:rPr>
                <w:rFonts w:ascii="Times New Roman" w:hAnsi="Times New Roman" w:cs="Times New Roman"/>
                <w:b/>
                <w:sz w:val="28"/>
                <w:szCs w:val="28"/>
              </w:rPr>
            </w:pPr>
          </w:p>
          <w:p w:rsidR="0009378A" w:rsidRPr="0009378A" w:rsidRDefault="0009378A" w:rsidP="00950EC8">
            <w:pPr>
              <w:rPr>
                <w:rFonts w:ascii="Times New Roman" w:hAnsi="Times New Roman" w:cs="Times New Roman"/>
                <w:b/>
                <w:sz w:val="28"/>
                <w:szCs w:val="28"/>
              </w:rPr>
            </w:pPr>
          </w:p>
          <w:p w:rsidR="0009378A" w:rsidRPr="0009378A" w:rsidRDefault="0009378A" w:rsidP="00950EC8">
            <w:pPr>
              <w:rPr>
                <w:rFonts w:ascii="Times New Roman" w:hAnsi="Times New Roman" w:cs="Times New Roman"/>
                <w:b/>
                <w:sz w:val="28"/>
                <w:szCs w:val="28"/>
              </w:rPr>
            </w:pPr>
          </w:p>
          <w:p w:rsidR="0009378A" w:rsidRPr="0009378A" w:rsidRDefault="0009378A" w:rsidP="00950EC8">
            <w:pPr>
              <w:rPr>
                <w:rFonts w:ascii="Times New Roman" w:hAnsi="Times New Roman" w:cs="Times New Roman"/>
                <w:b/>
                <w:sz w:val="28"/>
                <w:szCs w:val="28"/>
              </w:rPr>
            </w:pPr>
          </w:p>
          <w:p w:rsidR="0009378A" w:rsidRPr="0009378A" w:rsidRDefault="0009378A" w:rsidP="00950EC8">
            <w:pPr>
              <w:rPr>
                <w:rFonts w:ascii="Times New Roman" w:hAnsi="Times New Roman" w:cs="Times New Roman"/>
                <w:b/>
                <w:sz w:val="28"/>
                <w:szCs w:val="28"/>
              </w:rPr>
            </w:pPr>
          </w:p>
          <w:p w:rsidR="0009378A" w:rsidRPr="0009378A" w:rsidRDefault="0009378A" w:rsidP="00950EC8">
            <w:pPr>
              <w:rPr>
                <w:rFonts w:ascii="Times New Roman" w:hAnsi="Times New Roman" w:cs="Times New Roman"/>
                <w:b/>
                <w:sz w:val="28"/>
                <w:szCs w:val="28"/>
              </w:rPr>
            </w:pPr>
          </w:p>
          <w:p w:rsidR="0009378A" w:rsidRPr="0009378A" w:rsidRDefault="0009378A" w:rsidP="00950EC8">
            <w:pPr>
              <w:rPr>
                <w:rFonts w:ascii="Times New Roman" w:hAnsi="Times New Roman" w:cs="Times New Roman"/>
                <w:b/>
                <w:sz w:val="28"/>
                <w:szCs w:val="28"/>
              </w:rPr>
            </w:pP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Đọc yêu cầu bài tập</w:t>
            </w: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3 HS làm bảng</w:t>
            </w: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Lớp làm vở</w:t>
            </w: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Nhận xét, sửa chữa</w:t>
            </w:r>
          </w:p>
          <w:p w:rsidR="0009378A" w:rsidRPr="0009378A" w:rsidRDefault="0009378A" w:rsidP="00950EC8">
            <w:pPr>
              <w:rPr>
                <w:rFonts w:ascii="Times New Roman" w:hAnsi="Times New Roman" w:cs="Times New Roman"/>
                <w:b/>
                <w:sz w:val="28"/>
                <w:szCs w:val="28"/>
              </w:rPr>
            </w:pPr>
          </w:p>
          <w:p w:rsidR="0009378A" w:rsidRPr="0009378A" w:rsidRDefault="0009378A" w:rsidP="00950EC8">
            <w:pPr>
              <w:rPr>
                <w:rFonts w:ascii="Times New Roman" w:hAnsi="Times New Roman" w:cs="Times New Roman"/>
                <w:b/>
                <w:sz w:val="28"/>
                <w:szCs w:val="28"/>
              </w:rPr>
            </w:pPr>
          </w:p>
          <w:p w:rsidR="0009378A" w:rsidRPr="0009378A" w:rsidRDefault="0009378A" w:rsidP="00950EC8">
            <w:pPr>
              <w:rPr>
                <w:rFonts w:ascii="Times New Roman" w:hAnsi="Times New Roman" w:cs="Times New Roman"/>
                <w:b/>
                <w:sz w:val="28"/>
                <w:szCs w:val="28"/>
              </w:rPr>
            </w:pPr>
          </w:p>
          <w:p w:rsidR="0009378A" w:rsidRPr="0009378A" w:rsidRDefault="0009378A" w:rsidP="00950EC8">
            <w:pPr>
              <w:rPr>
                <w:rFonts w:ascii="Times New Roman" w:hAnsi="Times New Roman" w:cs="Times New Roman"/>
                <w:b/>
                <w:sz w:val="28"/>
                <w:szCs w:val="28"/>
              </w:rPr>
            </w:pP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Đọc lại câu và xác định yêu cầu bài tập</w:t>
            </w: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Lựa chọn đáp án đúng: B</w:t>
            </w: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Gach dưới bộ phận vị ngữ</w:t>
            </w: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lastRenderedPageBreak/>
              <w:t>1 HS lên bảng, lớp làm vở</w:t>
            </w:r>
          </w:p>
          <w:p w:rsidR="0009378A" w:rsidRPr="0009378A" w:rsidRDefault="0009378A" w:rsidP="00950EC8">
            <w:pPr>
              <w:pStyle w:val="ListParagraph"/>
              <w:rPr>
                <w:rFonts w:ascii="Times New Roman" w:hAnsi="Times New Roman" w:cs="Times New Roman"/>
                <w:sz w:val="28"/>
                <w:szCs w:val="28"/>
              </w:rPr>
            </w:pP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Nhận xét, sửa chữa</w:t>
            </w:r>
          </w:p>
          <w:p w:rsidR="0009378A" w:rsidRPr="0009378A" w:rsidRDefault="0009378A" w:rsidP="00950EC8">
            <w:pPr>
              <w:pStyle w:val="ListParagraph"/>
              <w:rPr>
                <w:rFonts w:ascii="Times New Roman" w:hAnsi="Times New Roman" w:cs="Times New Roman"/>
                <w:sz w:val="28"/>
                <w:szCs w:val="28"/>
              </w:rPr>
            </w:pP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Đọc yêu cầu bài tập</w:t>
            </w: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1 HS làm bảng</w:t>
            </w: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Lớp làm vở</w:t>
            </w:r>
          </w:p>
          <w:p w:rsidR="0009378A" w:rsidRPr="0009378A" w:rsidRDefault="0009378A" w:rsidP="008926C3">
            <w:pPr>
              <w:pStyle w:val="ListParagraph"/>
              <w:numPr>
                <w:ilvl w:val="0"/>
                <w:numId w:val="67"/>
              </w:numPr>
              <w:rPr>
                <w:rFonts w:ascii="Times New Roman" w:hAnsi="Times New Roman" w:cs="Times New Roman"/>
                <w:sz w:val="28"/>
                <w:szCs w:val="28"/>
              </w:rPr>
            </w:pPr>
            <w:r w:rsidRPr="0009378A">
              <w:rPr>
                <w:rFonts w:ascii="Times New Roman" w:hAnsi="Times New Roman" w:cs="Times New Roman"/>
                <w:sz w:val="28"/>
                <w:szCs w:val="28"/>
              </w:rPr>
              <w:t>Nhận xét, sửa chữa</w:t>
            </w:r>
          </w:p>
          <w:p w:rsidR="0009378A" w:rsidRPr="0009378A" w:rsidRDefault="0009378A" w:rsidP="00950EC8">
            <w:pPr>
              <w:rPr>
                <w:rFonts w:ascii="Times New Roman" w:hAnsi="Times New Roman" w:cs="Times New Roman"/>
                <w:sz w:val="28"/>
                <w:szCs w:val="28"/>
              </w:rPr>
            </w:pPr>
          </w:p>
        </w:tc>
      </w:tr>
    </w:tbl>
    <w:p w:rsidR="001B5D04" w:rsidRDefault="001B5D04" w:rsidP="0009378A">
      <w:pPr>
        <w:rPr>
          <w:rFonts w:ascii="Times New Roman" w:hAnsi="Times New Roman" w:cs="Times New Roman"/>
          <w:b/>
          <w:sz w:val="28"/>
          <w:szCs w:val="28"/>
          <w:u w:val="single"/>
        </w:rPr>
      </w:pPr>
    </w:p>
    <w:p w:rsidR="0009378A" w:rsidRPr="00301565" w:rsidRDefault="0009378A" w:rsidP="0009378A">
      <w:pPr>
        <w:rPr>
          <w:rFonts w:ascii="Times New Roman" w:hAnsi="Times New Roman" w:cs="Times New Roman"/>
          <w:b/>
          <w:sz w:val="28"/>
          <w:szCs w:val="28"/>
          <w:u w:val="single"/>
        </w:rPr>
      </w:pPr>
      <w:bookmarkStart w:id="0" w:name="_GoBack"/>
      <w:bookmarkEnd w:id="0"/>
      <w:r w:rsidRPr="0009378A">
        <w:rPr>
          <w:rFonts w:ascii="Times New Roman" w:hAnsi="Times New Roman" w:cs="Times New Roman"/>
          <w:bCs/>
          <w:iCs/>
          <w:sz w:val="28"/>
          <w:szCs w:val="28"/>
        </w:rPr>
        <w:br w:type="page"/>
      </w:r>
    </w:p>
    <w:p w:rsidR="0009378A" w:rsidRPr="0009378A" w:rsidRDefault="0009378A" w:rsidP="0009378A">
      <w:pPr>
        <w:jc w:val="both"/>
        <w:rPr>
          <w:rFonts w:ascii="Times New Roman" w:hAnsi="Times New Roman" w:cs="Times New Roman"/>
          <w:sz w:val="28"/>
          <w:szCs w:val="28"/>
        </w:rPr>
      </w:pPr>
      <w:r w:rsidRPr="0009378A">
        <w:rPr>
          <w:rFonts w:ascii="Times New Roman" w:hAnsi="Times New Roman" w:cs="Times New Roman"/>
          <w:b/>
          <w:sz w:val="28"/>
          <w:szCs w:val="28"/>
          <w:u w:val="single"/>
        </w:rPr>
        <w:lastRenderedPageBreak/>
        <w:t>RÈN ĐỌC:</w:t>
      </w:r>
    </w:p>
    <w:p w:rsidR="0009378A" w:rsidRPr="0009378A" w:rsidRDefault="0009378A" w:rsidP="0009378A">
      <w:pPr>
        <w:jc w:val="center"/>
        <w:rPr>
          <w:rFonts w:ascii="Times New Roman" w:hAnsi="Times New Roman" w:cs="Times New Roman"/>
          <w:b/>
          <w:sz w:val="28"/>
          <w:szCs w:val="28"/>
        </w:rPr>
      </w:pPr>
      <w:r w:rsidRPr="0009378A">
        <w:rPr>
          <w:rFonts w:ascii="Times New Roman" w:hAnsi="Times New Roman" w:cs="Times New Roman"/>
          <w:b/>
          <w:sz w:val="28"/>
          <w:szCs w:val="28"/>
        </w:rPr>
        <w:t>KHUẤT PHỤC TÊN CƯỚP BIỂN</w:t>
      </w:r>
    </w:p>
    <w:p w:rsidR="0009378A" w:rsidRPr="0009378A" w:rsidRDefault="0009378A" w:rsidP="0009378A">
      <w:pPr>
        <w:rPr>
          <w:rFonts w:ascii="Times New Roman" w:hAnsi="Times New Roman" w:cs="Times New Roman"/>
          <w:b/>
          <w:i/>
          <w:sz w:val="28"/>
          <w:szCs w:val="28"/>
        </w:rPr>
      </w:pPr>
      <w:r w:rsidRPr="0009378A">
        <w:rPr>
          <w:rFonts w:ascii="Times New Roman" w:hAnsi="Times New Roman" w:cs="Times New Roman"/>
          <w:b/>
          <w:sz w:val="28"/>
          <w:szCs w:val="28"/>
        </w:rPr>
        <w:t xml:space="preserve">I. Mục tiêu: </w:t>
      </w:r>
    </w:p>
    <w:p w:rsidR="0009378A" w:rsidRPr="00A160FD" w:rsidRDefault="0009378A" w:rsidP="0009378A">
      <w:pPr>
        <w:rPr>
          <w:rFonts w:ascii="Times New Roman" w:hAnsi="Times New Roman" w:cs="Times New Roman"/>
          <w:sz w:val="28"/>
          <w:szCs w:val="28"/>
        </w:rPr>
      </w:pPr>
      <w:r w:rsidRPr="00A160FD">
        <w:rPr>
          <w:rFonts w:ascii="Times New Roman" w:hAnsi="Times New Roman" w:cs="Times New Roman"/>
          <w:sz w:val="28"/>
          <w:szCs w:val="28"/>
        </w:rPr>
        <w:t xml:space="preserve">- Tiếp tục ôn luyện, rèn kĩ năng đọc cho học sinh. </w:t>
      </w:r>
    </w:p>
    <w:p w:rsidR="0009378A" w:rsidRPr="00A160FD" w:rsidRDefault="0009378A" w:rsidP="0009378A">
      <w:pPr>
        <w:rPr>
          <w:rFonts w:ascii="Times New Roman" w:hAnsi="Times New Roman" w:cs="Times New Roman"/>
          <w:sz w:val="28"/>
          <w:szCs w:val="28"/>
        </w:rPr>
      </w:pPr>
      <w:r w:rsidRPr="00A160FD">
        <w:rPr>
          <w:rFonts w:ascii="Times New Roman" w:hAnsi="Times New Roman" w:cs="Times New Roman"/>
          <w:sz w:val="28"/>
          <w:szCs w:val="28"/>
        </w:rPr>
        <w:t>+ Nhóm 2 : Đọc đúng các từ khó, đọc trôi chảy toàn bài.</w:t>
      </w:r>
    </w:p>
    <w:p w:rsidR="0009378A" w:rsidRPr="00A160FD" w:rsidRDefault="0009378A" w:rsidP="0009378A">
      <w:pPr>
        <w:rPr>
          <w:rFonts w:ascii="Times New Roman" w:hAnsi="Times New Roman" w:cs="Times New Roman"/>
          <w:sz w:val="28"/>
          <w:szCs w:val="28"/>
        </w:rPr>
      </w:pPr>
      <w:r w:rsidRPr="00A160FD">
        <w:rPr>
          <w:rFonts w:ascii="Times New Roman" w:hAnsi="Times New Roman" w:cs="Times New Roman"/>
          <w:sz w:val="28"/>
          <w:szCs w:val="28"/>
        </w:rPr>
        <w:t>+ Nhóm 1 : Đọc lưu loát, diễn cảm toàn bài.</w:t>
      </w:r>
    </w:p>
    <w:p w:rsidR="0009378A" w:rsidRPr="00A160FD" w:rsidRDefault="0009378A" w:rsidP="0009378A">
      <w:pPr>
        <w:rPr>
          <w:rFonts w:ascii="Times New Roman" w:hAnsi="Times New Roman" w:cs="Times New Roman"/>
          <w:sz w:val="28"/>
          <w:szCs w:val="28"/>
        </w:rPr>
      </w:pPr>
      <w:r w:rsidRPr="00A160FD">
        <w:rPr>
          <w:rFonts w:ascii="Times New Roman" w:hAnsi="Times New Roman" w:cs="Times New Roman"/>
          <w:sz w:val="28"/>
          <w:szCs w:val="28"/>
        </w:rPr>
        <w:t>- Rèn tinh thần chăm chỉ, thái độ ham thích luyện đọc.</w:t>
      </w:r>
    </w:p>
    <w:p w:rsidR="0009378A" w:rsidRPr="0009378A" w:rsidRDefault="0009378A" w:rsidP="0009378A">
      <w:pPr>
        <w:rPr>
          <w:rFonts w:ascii="Times New Roman" w:hAnsi="Times New Roman" w:cs="Times New Roman"/>
          <w:sz w:val="28"/>
          <w:szCs w:val="28"/>
        </w:rPr>
      </w:pPr>
      <w:r w:rsidRPr="0009378A">
        <w:rPr>
          <w:rFonts w:ascii="Times New Roman" w:hAnsi="Times New Roman" w:cs="Times New Roman"/>
          <w:b/>
          <w:sz w:val="28"/>
          <w:szCs w:val="28"/>
        </w:rPr>
        <w:t>II. Đồ dùng dạy học:</w:t>
      </w:r>
      <w:r w:rsidRPr="0009378A">
        <w:rPr>
          <w:rFonts w:ascii="Times New Roman" w:hAnsi="Times New Roman" w:cs="Times New Roman"/>
          <w:sz w:val="28"/>
          <w:szCs w:val="28"/>
        </w:rPr>
        <w:t xml:space="preserve"> SGK</w:t>
      </w:r>
    </w:p>
    <w:p w:rsidR="0009378A" w:rsidRPr="0009378A" w:rsidRDefault="0009378A" w:rsidP="0009378A">
      <w:pPr>
        <w:rPr>
          <w:rFonts w:ascii="Times New Roman" w:hAnsi="Times New Roman" w:cs="Times New Roman"/>
          <w:b/>
          <w:sz w:val="28"/>
          <w:szCs w:val="28"/>
        </w:rPr>
      </w:pPr>
      <w:r w:rsidRPr="0009378A">
        <w:rPr>
          <w:rFonts w:ascii="Times New Roman" w:hAnsi="Times New Roman" w:cs="Times New Roman"/>
          <w:b/>
          <w:sz w:val="28"/>
          <w:szCs w:val="28"/>
        </w:rPr>
        <w:t>II. Các hoạt động dạy học chủ yếu:</w:t>
      </w:r>
    </w:p>
    <w:p w:rsidR="0009378A" w:rsidRPr="0009378A" w:rsidRDefault="0009378A" w:rsidP="0009378A">
      <w:pPr>
        <w:rPr>
          <w:rFonts w:ascii="Times New Roman" w:hAnsi="Times New Roman" w:cs="Times New Roman"/>
          <w:b/>
          <w:sz w:val="28"/>
          <w:szCs w:val="28"/>
        </w:rPr>
      </w:pPr>
    </w:p>
    <w:tbl>
      <w:tblPr>
        <w:tblW w:w="1008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0"/>
        <w:gridCol w:w="4590"/>
      </w:tblGrid>
      <w:tr w:rsidR="0009378A" w:rsidRPr="0009378A" w:rsidTr="00950EC8">
        <w:tc>
          <w:tcPr>
            <w:tcW w:w="5490" w:type="dxa"/>
            <w:shd w:val="clear" w:color="auto" w:fill="auto"/>
          </w:tcPr>
          <w:p w:rsidR="0009378A" w:rsidRPr="0009378A" w:rsidRDefault="0009378A" w:rsidP="00950EC8">
            <w:pPr>
              <w:jc w:val="center"/>
              <w:rPr>
                <w:rFonts w:ascii="Times New Roman" w:hAnsi="Times New Roman" w:cs="Times New Roman"/>
                <w:b/>
                <w:sz w:val="28"/>
                <w:szCs w:val="28"/>
              </w:rPr>
            </w:pPr>
            <w:r w:rsidRPr="0009378A">
              <w:rPr>
                <w:rFonts w:ascii="Times New Roman" w:hAnsi="Times New Roman" w:cs="Times New Roman"/>
                <w:b/>
                <w:sz w:val="28"/>
                <w:szCs w:val="28"/>
              </w:rPr>
              <w:t>Hoạt động của Giáo viên</w:t>
            </w:r>
          </w:p>
        </w:tc>
        <w:tc>
          <w:tcPr>
            <w:tcW w:w="4590" w:type="dxa"/>
            <w:shd w:val="clear" w:color="auto" w:fill="auto"/>
          </w:tcPr>
          <w:p w:rsidR="0009378A" w:rsidRPr="0009378A" w:rsidRDefault="0009378A" w:rsidP="00950EC8">
            <w:pPr>
              <w:jc w:val="center"/>
              <w:rPr>
                <w:rFonts w:ascii="Times New Roman" w:hAnsi="Times New Roman" w:cs="Times New Roman"/>
                <w:b/>
                <w:sz w:val="28"/>
                <w:szCs w:val="28"/>
              </w:rPr>
            </w:pPr>
            <w:r w:rsidRPr="0009378A">
              <w:rPr>
                <w:rFonts w:ascii="Times New Roman" w:hAnsi="Times New Roman" w:cs="Times New Roman"/>
                <w:b/>
                <w:sz w:val="28"/>
                <w:szCs w:val="28"/>
              </w:rPr>
              <w:t>Học động của học sinh</w:t>
            </w:r>
          </w:p>
        </w:tc>
      </w:tr>
      <w:tr w:rsidR="0009378A" w:rsidRPr="0009378A" w:rsidTr="00950EC8">
        <w:tc>
          <w:tcPr>
            <w:tcW w:w="5490" w:type="dxa"/>
            <w:shd w:val="clear" w:color="auto" w:fill="auto"/>
          </w:tcPr>
          <w:p w:rsidR="0009378A" w:rsidRPr="0009378A" w:rsidRDefault="0009378A" w:rsidP="00950EC8">
            <w:pPr>
              <w:rPr>
                <w:rFonts w:ascii="Times New Roman" w:hAnsi="Times New Roman" w:cs="Times New Roman"/>
                <w:b/>
                <w:sz w:val="28"/>
                <w:szCs w:val="28"/>
              </w:rPr>
            </w:pPr>
            <w:r w:rsidRPr="0009378A">
              <w:rPr>
                <w:rFonts w:ascii="Times New Roman" w:hAnsi="Times New Roman" w:cs="Times New Roman"/>
                <w:b/>
                <w:sz w:val="28"/>
                <w:szCs w:val="28"/>
              </w:rPr>
              <w:t xml:space="preserve">A. </w:t>
            </w:r>
            <w:r w:rsidRPr="0009378A">
              <w:rPr>
                <w:rFonts w:ascii="Times New Roman" w:hAnsi="Times New Roman" w:cs="Times New Roman"/>
                <w:b/>
                <w:sz w:val="28"/>
                <w:szCs w:val="28"/>
                <w:u w:val="single"/>
              </w:rPr>
              <w:t>Bài mới</w:t>
            </w:r>
            <w:r w:rsidRPr="0009378A">
              <w:rPr>
                <w:rFonts w:ascii="Times New Roman" w:hAnsi="Times New Roman" w:cs="Times New Roman"/>
                <w:b/>
                <w:sz w:val="28"/>
                <w:szCs w:val="28"/>
              </w:rPr>
              <w:t>: (7’)</w:t>
            </w:r>
          </w:p>
          <w:p w:rsidR="0009378A" w:rsidRPr="0009378A" w:rsidRDefault="0009378A" w:rsidP="00950EC8">
            <w:pPr>
              <w:rPr>
                <w:rFonts w:ascii="Times New Roman" w:hAnsi="Times New Roman" w:cs="Times New Roman"/>
                <w:b/>
                <w:sz w:val="28"/>
                <w:szCs w:val="28"/>
              </w:rPr>
            </w:pPr>
            <w:r w:rsidRPr="0009378A">
              <w:rPr>
                <w:rFonts w:ascii="Times New Roman" w:hAnsi="Times New Roman" w:cs="Times New Roman"/>
                <w:b/>
                <w:sz w:val="28"/>
                <w:szCs w:val="28"/>
              </w:rPr>
              <w:t>1. Hoạt động: Hướng dẫn nhiệm vụ</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xml:space="preserve">* Phân nhóm: </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Nhóm đã đọc lưu loát: Luyện đọc diễn cảm</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Nhóm đọc chưa lưu loát: Luyện đọc để kĩ năng đọc lưu loát hơn</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Phân nhiệm vụ:</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Luyện đọc theo nhóm đôi theo yêu cầu</w:t>
            </w:r>
          </w:p>
          <w:p w:rsidR="0009378A" w:rsidRPr="0009378A" w:rsidRDefault="0009378A" w:rsidP="00950EC8">
            <w:pPr>
              <w:rPr>
                <w:rFonts w:ascii="Times New Roman" w:hAnsi="Times New Roman" w:cs="Times New Roman"/>
                <w:b/>
                <w:sz w:val="28"/>
                <w:szCs w:val="28"/>
              </w:rPr>
            </w:pPr>
            <w:r w:rsidRPr="0009378A">
              <w:rPr>
                <w:rFonts w:ascii="Times New Roman" w:hAnsi="Times New Roman" w:cs="Times New Roman"/>
                <w:b/>
                <w:sz w:val="28"/>
                <w:szCs w:val="28"/>
              </w:rPr>
              <w:t>2. Hoạt động 2: Luyện đọc (15’)</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Theo dõi, hướng dẫn các nhóm luyện đọc .</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chú ý các từ khó )</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xml:space="preserve">- Tổ chức thi đọc </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Gọi HS nhận xét</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xml:space="preserve">- Nhận xét, tuyên dương </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lastRenderedPageBreak/>
              <w:t>- Khuyến khích một số em còn chậm đọc diễn cảm</w:t>
            </w:r>
          </w:p>
          <w:p w:rsidR="0009378A" w:rsidRPr="0009378A" w:rsidRDefault="0009378A" w:rsidP="00950EC8">
            <w:pPr>
              <w:rPr>
                <w:rFonts w:ascii="Times New Roman" w:hAnsi="Times New Roman" w:cs="Times New Roman"/>
                <w:b/>
                <w:sz w:val="28"/>
                <w:szCs w:val="28"/>
              </w:rPr>
            </w:pPr>
            <w:r w:rsidRPr="0009378A">
              <w:rPr>
                <w:rFonts w:ascii="Times New Roman" w:hAnsi="Times New Roman" w:cs="Times New Roman"/>
                <w:b/>
                <w:sz w:val="28"/>
                <w:szCs w:val="28"/>
              </w:rPr>
              <w:t>3. Hoạt động 3: Tìm hiểu bài (10’)</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Đọc thầm bài tập đọc “ Khuất phục tên cướp biển “ Trang 66-67 SGK và trả lời các câu hỏi sau.</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1.Tìm  những câu trong bài khắc họa hình ảnh đối nghịch giữa tên cướp biển và bác sỹ Ly?</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2.Trong câu chuyện khuất phục tên cướp biển   bác sỹ Ly có những phẩm chất gì đáng quý?</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xml:space="preserve">3. Nêu nội dung chính của bài Khuất phục tên cướp biển </w:t>
            </w:r>
          </w:p>
          <w:p w:rsidR="0009378A" w:rsidRPr="0009378A" w:rsidRDefault="0009378A" w:rsidP="00950EC8">
            <w:pPr>
              <w:rPr>
                <w:rFonts w:ascii="Times New Roman" w:hAnsi="Times New Roman" w:cs="Times New Roman"/>
                <w:b/>
                <w:sz w:val="28"/>
                <w:szCs w:val="28"/>
              </w:rPr>
            </w:pPr>
            <w:r w:rsidRPr="0009378A">
              <w:rPr>
                <w:rFonts w:ascii="Times New Roman" w:hAnsi="Times New Roman" w:cs="Times New Roman"/>
                <w:b/>
                <w:sz w:val="28"/>
                <w:szCs w:val="28"/>
              </w:rPr>
              <w:t xml:space="preserve">B. </w:t>
            </w:r>
            <w:r w:rsidRPr="0009378A">
              <w:rPr>
                <w:rFonts w:ascii="Times New Roman" w:hAnsi="Times New Roman" w:cs="Times New Roman"/>
                <w:b/>
                <w:sz w:val="28"/>
                <w:szCs w:val="28"/>
                <w:u w:val="single"/>
              </w:rPr>
              <w:t>Củng cố, dặn dò</w:t>
            </w:r>
            <w:r w:rsidRPr="0009378A">
              <w:rPr>
                <w:rFonts w:ascii="Times New Roman" w:hAnsi="Times New Roman" w:cs="Times New Roman"/>
                <w:b/>
                <w:sz w:val="28"/>
                <w:szCs w:val="28"/>
              </w:rPr>
              <w:t>: (3’)</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Nhận xét tiết học</w:t>
            </w:r>
          </w:p>
        </w:tc>
        <w:tc>
          <w:tcPr>
            <w:tcW w:w="4590" w:type="dxa"/>
            <w:shd w:val="clear" w:color="auto" w:fill="auto"/>
          </w:tcPr>
          <w:p w:rsidR="0009378A" w:rsidRPr="0009378A" w:rsidRDefault="0009378A" w:rsidP="00950EC8">
            <w:pPr>
              <w:rPr>
                <w:rFonts w:ascii="Times New Roman" w:hAnsi="Times New Roman" w:cs="Times New Roman"/>
                <w:b/>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jc w:val="both"/>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Ngồi theo nhóm được phân công</w:t>
            </w: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xml:space="preserve"> - Luyện đọc</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Luyện đọc những từ khó</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Thi đọc</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Nhận xét</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Lắng nghe</w:t>
            </w: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- 1 Học sinh đọc, cả lớp đọc thầm</w:t>
            </w: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Thảo luận nhóm đôi 3 phút, trình bày</w:t>
            </w: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dũng cảm, cương quyết bảo vệ lẽ phải,……</w:t>
            </w:r>
          </w:p>
          <w:p w:rsidR="0009378A" w:rsidRPr="0009378A" w:rsidRDefault="0009378A" w:rsidP="00950EC8">
            <w:pPr>
              <w:rPr>
                <w:rFonts w:ascii="Times New Roman" w:hAnsi="Times New Roman" w:cs="Times New Roman"/>
                <w:sz w:val="28"/>
                <w:szCs w:val="28"/>
              </w:rPr>
            </w:pPr>
          </w:p>
          <w:p w:rsidR="0009378A" w:rsidRPr="0009378A" w:rsidRDefault="0009378A" w:rsidP="00950EC8">
            <w:pPr>
              <w:rPr>
                <w:rFonts w:ascii="Times New Roman" w:hAnsi="Times New Roman" w:cs="Times New Roman"/>
                <w:sz w:val="28"/>
                <w:szCs w:val="28"/>
              </w:rPr>
            </w:pPr>
            <w:r w:rsidRPr="0009378A">
              <w:rPr>
                <w:rFonts w:ascii="Times New Roman" w:hAnsi="Times New Roman" w:cs="Times New Roman"/>
                <w:sz w:val="28"/>
                <w:szCs w:val="28"/>
              </w:rPr>
              <w:t xml:space="preserve">- Hs nêu </w:t>
            </w:r>
          </w:p>
        </w:tc>
      </w:tr>
    </w:tbl>
    <w:p w:rsidR="0009378A" w:rsidRPr="0009378A" w:rsidRDefault="0009378A" w:rsidP="0009378A">
      <w:pPr>
        <w:rPr>
          <w:rFonts w:ascii="Times New Roman" w:hAnsi="Times New Roman" w:cs="Times New Roman"/>
          <w:bCs/>
          <w:iCs/>
          <w:sz w:val="28"/>
          <w:szCs w:val="28"/>
        </w:rPr>
      </w:pPr>
    </w:p>
    <w:p w:rsidR="0009378A" w:rsidRPr="0009378A" w:rsidRDefault="0009378A" w:rsidP="0009378A">
      <w:pPr>
        <w:rPr>
          <w:rFonts w:ascii="Times New Roman" w:hAnsi="Times New Roman" w:cs="Times New Roman"/>
          <w:b/>
          <w:sz w:val="28"/>
          <w:szCs w:val="28"/>
          <w:u w:val="single"/>
        </w:rPr>
      </w:pPr>
    </w:p>
    <w:p w:rsidR="0009378A" w:rsidRPr="0009378A" w:rsidRDefault="0009378A" w:rsidP="0009378A">
      <w:pPr>
        <w:rPr>
          <w:rFonts w:ascii="Times New Roman" w:hAnsi="Times New Roman" w:cs="Times New Roman"/>
          <w:b/>
          <w:sz w:val="28"/>
          <w:szCs w:val="28"/>
        </w:rPr>
      </w:pPr>
    </w:p>
    <w:p w:rsidR="0009378A" w:rsidRPr="0009378A" w:rsidRDefault="0009378A" w:rsidP="0009378A">
      <w:pPr>
        <w:rPr>
          <w:rFonts w:ascii="Times New Roman" w:hAnsi="Times New Roman" w:cs="Times New Roman"/>
          <w:b/>
          <w:sz w:val="28"/>
          <w:szCs w:val="28"/>
        </w:rPr>
      </w:pPr>
    </w:p>
    <w:sectPr w:rsidR="0009378A" w:rsidRPr="0009378A">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145C" w:rsidRDefault="0025145C" w:rsidP="00561A69">
      <w:pPr>
        <w:spacing w:after="0" w:line="240" w:lineRule="auto"/>
      </w:pPr>
      <w:r>
        <w:separator/>
      </w:r>
    </w:p>
  </w:endnote>
  <w:endnote w:type="continuationSeparator" w:id="0">
    <w:p w:rsidR="0025145C" w:rsidRDefault="0025145C" w:rsidP="00561A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3"/>
    <w:family w:val="roman"/>
    <w:pitch w:val="variable"/>
    <w:sig w:usb0="E0002EFF" w:usb1="C000785B" w:usb2="00000009" w:usb3="00000000" w:csb0="000001FF" w:csb1="00000000"/>
  </w:font>
  <w:font w:name="Calibri">
    <w:panose1 w:val="020F0502020204030204"/>
    <w:charset w:val="A3"/>
    <w:family w:val="swiss"/>
    <w:pitch w:val="variable"/>
    <w:sig w:usb0="E0002EFF" w:usb1="C000247B" w:usb2="00000009" w:usb3="00000000" w:csb0="000001FF" w:csb1="00000000"/>
  </w:font>
  <w:font w:name="Courier New">
    <w:panose1 w:val="02070309020205020404"/>
    <w:charset w:val="A3"/>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3"/>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A3"/>
    <w:family w:val="swiss"/>
    <w:pitch w:val="variable"/>
    <w:sig w:usb0="E1002EFF" w:usb1="C000605B" w:usb2="00000029" w:usb3="00000000" w:csb0="000101FF" w:csb1="00000000"/>
  </w:font>
  <w:font w:name=".VnTime">
    <w:charset w:val="00"/>
    <w:family w:val="swiss"/>
    <w:pitch w:val="default"/>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A3"/>
    <w:family w:val="roman"/>
    <w:pitch w:val="variable"/>
    <w:sig w:usb0="E00006FF" w:usb1="420024FF" w:usb2="02000000" w:usb3="00000000" w:csb0="0000019F" w:csb1="00000000"/>
  </w:font>
  <w:font w:name="Calibri Light">
    <w:panose1 w:val="020F0302020204030204"/>
    <w:charset w:val="A3"/>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0FD" w:rsidRPr="00561A69" w:rsidRDefault="00A160FD">
    <w:pPr>
      <w:pStyle w:val="Footer"/>
      <w:rPr>
        <w:sz w:val="28"/>
        <w:szCs w:val="28"/>
      </w:rPr>
    </w:pPr>
    <w:r>
      <w:rPr>
        <w:sz w:val="28"/>
        <w:szCs w:val="28"/>
      </w:rPr>
      <w:t>GV: Trương Thị T</w:t>
    </w:r>
    <w:r>
      <w:rPr>
        <w:sz w:val="28"/>
        <w:szCs w:val="28"/>
        <w:lang w:val="vi-VN"/>
      </w:rPr>
      <w:t>h</w:t>
    </w:r>
    <w:r>
      <w:rPr>
        <w:sz w:val="28"/>
        <w:szCs w:val="28"/>
      </w:rPr>
      <w:t>ảo                                                          Lớp : 4/3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145C" w:rsidRDefault="0025145C" w:rsidP="00561A69">
      <w:pPr>
        <w:spacing w:after="0" w:line="240" w:lineRule="auto"/>
      </w:pPr>
      <w:r>
        <w:separator/>
      </w:r>
    </w:p>
  </w:footnote>
  <w:footnote w:type="continuationSeparator" w:id="0">
    <w:p w:rsidR="0025145C" w:rsidRDefault="0025145C" w:rsidP="00561A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0FD" w:rsidRPr="00561A69" w:rsidRDefault="00A160FD">
    <w:pPr>
      <w:pStyle w:val="Header"/>
      <w:rPr>
        <w:sz w:val="28"/>
        <w:szCs w:val="28"/>
      </w:rPr>
    </w:pPr>
    <w:r>
      <w:rPr>
        <w:sz w:val="28"/>
        <w:szCs w:val="28"/>
      </w:rPr>
      <w:t>Trường</w:t>
    </w:r>
    <w:r>
      <w:rPr>
        <w:sz w:val="28"/>
        <w:szCs w:val="28"/>
        <w:lang w:val="vi-VN"/>
      </w:rPr>
      <w:t xml:space="preserve"> </w:t>
    </w:r>
    <w:r>
      <w:rPr>
        <w:sz w:val="28"/>
        <w:szCs w:val="28"/>
      </w:rPr>
      <w:t>Tiều học Phường Đúc</w:t>
    </w:r>
  </w:p>
  <w:p w:rsidR="00A160FD" w:rsidRDefault="00A160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lvl w:ilvl="0">
      <w:start w:val="1"/>
      <w:numFmt w:val="lowerLetter"/>
      <w:suff w:val="space"/>
      <w:lvlText w:val="%1."/>
      <w:lvlJc w:val="left"/>
    </w:lvl>
  </w:abstractNum>
  <w:abstractNum w:abstractNumId="1">
    <w:nsid w:val="00000004"/>
    <w:multiLevelType w:val="singleLevel"/>
    <w:tmpl w:val="00000004"/>
    <w:lvl w:ilvl="0">
      <w:start w:val="1"/>
      <w:numFmt w:val="lowerLetter"/>
      <w:suff w:val="space"/>
      <w:lvlText w:val="%1)"/>
      <w:lvlJc w:val="left"/>
    </w:lvl>
  </w:abstractNum>
  <w:abstractNum w:abstractNumId="2">
    <w:nsid w:val="00000005"/>
    <w:multiLevelType w:val="singleLevel"/>
    <w:tmpl w:val="00000005"/>
    <w:lvl w:ilvl="0">
      <w:start w:val="1"/>
      <w:numFmt w:val="decimal"/>
      <w:suff w:val="nothing"/>
      <w:lvlText w:val="%1."/>
      <w:lvlJc w:val="left"/>
    </w:lvl>
  </w:abstractNum>
  <w:abstractNum w:abstractNumId="3">
    <w:nsid w:val="0000000D"/>
    <w:multiLevelType w:val="singleLevel"/>
    <w:tmpl w:val="0000000D"/>
    <w:lvl w:ilvl="0">
      <w:start w:val="1"/>
      <w:numFmt w:val="decimal"/>
      <w:suff w:val="space"/>
      <w:lvlText w:val="%1."/>
      <w:lvlJc w:val="left"/>
    </w:lvl>
  </w:abstractNum>
  <w:abstractNum w:abstractNumId="4">
    <w:nsid w:val="0000000E"/>
    <w:multiLevelType w:val="singleLevel"/>
    <w:tmpl w:val="0000000E"/>
    <w:lvl w:ilvl="0">
      <w:start w:val="1"/>
      <w:numFmt w:val="decimal"/>
      <w:suff w:val="nothing"/>
      <w:lvlText w:val="%1."/>
      <w:lvlJc w:val="left"/>
    </w:lvl>
  </w:abstractNum>
  <w:abstractNum w:abstractNumId="5">
    <w:nsid w:val="020C3175"/>
    <w:multiLevelType w:val="hybridMultilevel"/>
    <w:tmpl w:val="FD6E2DE4"/>
    <w:lvl w:ilvl="0" w:tplc="5CBE82B6">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29E1AB0"/>
    <w:multiLevelType w:val="hybridMultilevel"/>
    <w:tmpl w:val="FC223D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B516060"/>
    <w:multiLevelType w:val="hybridMultilevel"/>
    <w:tmpl w:val="3C54B9A4"/>
    <w:lvl w:ilvl="0" w:tplc="5EB848B6">
      <w:numFmt w:val="bullet"/>
      <w:lvlText w:val="-"/>
      <w:lvlJc w:val="left"/>
      <w:pPr>
        <w:ind w:left="236" w:hanging="130"/>
      </w:pPr>
      <w:rPr>
        <w:rFonts w:ascii="Times New Roman" w:eastAsia="Times New Roman" w:hAnsi="Times New Roman" w:cs="Times New Roman" w:hint="default"/>
        <w:w w:val="100"/>
        <w:sz w:val="22"/>
        <w:szCs w:val="22"/>
        <w:lang w:val="vi" w:eastAsia="en-US" w:bidi="ar-SA"/>
      </w:rPr>
    </w:lvl>
    <w:lvl w:ilvl="1" w:tplc="F5624E54">
      <w:numFmt w:val="bullet"/>
      <w:lvlText w:val="•"/>
      <w:lvlJc w:val="left"/>
      <w:pPr>
        <w:ind w:left="658" w:hanging="130"/>
      </w:pPr>
      <w:rPr>
        <w:rFonts w:hint="default"/>
        <w:lang w:val="vi" w:eastAsia="en-US" w:bidi="ar-SA"/>
      </w:rPr>
    </w:lvl>
    <w:lvl w:ilvl="2" w:tplc="5F548122">
      <w:numFmt w:val="bullet"/>
      <w:lvlText w:val="•"/>
      <w:lvlJc w:val="left"/>
      <w:pPr>
        <w:ind w:left="1076" w:hanging="130"/>
      </w:pPr>
      <w:rPr>
        <w:rFonts w:hint="default"/>
        <w:lang w:val="vi" w:eastAsia="en-US" w:bidi="ar-SA"/>
      </w:rPr>
    </w:lvl>
    <w:lvl w:ilvl="3" w:tplc="8E5CEE16">
      <w:numFmt w:val="bullet"/>
      <w:lvlText w:val="•"/>
      <w:lvlJc w:val="left"/>
      <w:pPr>
        <w:ind w:left="1495" w:hanging="130"/>
      </w:pPr>
      <w:rPr>
        <w:rFonts w:hint="default"/>
        <w:lang w:val="vi" w:eastAsia="en-US" w:bidi="ar-SA"/>
      </w:rPr>
    </w:lvl>
    <w:lvl w:ilvl="4" w:tplc="7FDEC7FC">
      <w:numFmt w:val="bullet"/>
      <w:lvlText w:val="•"/>
      <w:lvlJc w:val="left"/>
      <w:pPr>
        <w:ind w:left="1913" w:hanging="130"/>
      </w:pPr>
      <w:rPr>
        <w:rFonts w:hint="default"/>
        <w:lang w:val="vi" w:eastAsia="en-US" w:bidi="ar-SA"/>
      </w:rPr>
    </w:lvl>
    <w:lvl w:ilvl="5" w:tplc="BEA69A0A">
      <w:numFmt w:val="bullet"/>
      <w:lvlText w:val="•"/>
      <w:lvlJc w:val="left"/>
      <w:pPr>
        <w:ind w:left="2332" w:hanging="130"/>
      </w:pPr>
      <w:rPr>
        <w:rFonts w:hint="default"/>
        <w:lang w:val="vi" w:eastAsia="en-US" w:bidi="ar-SA"/>
      </w:rPr>
    </w:lvl>
    <w:lvl w:ilvl="6" w:tplc="E2B4D400">
      <w:numFmt w:val="bullet"/>
      <w:lvlText w:val="•"/>
      <w:lvlJc w:val="left"/>
      <w:pPr>
        <w:ind w:left="2750" w:hanging="130"/>
      </w:pPr>
      <w:rPr>
        <w:rFonts w:hint="default"/>
        <w:lang w:val="vi" w:eastAsia="en-US" w:bidi="ar-SA"/>
      </w:rPr>
    </w:lvl>
    <w:lvl w:ilvl="7" w:tplc="B1BA9C4A">
      <w:numFmt w:val="bullet"/>
      <w:lvlText w:val="•"/>
      <w:lvlJc w:val="left"/>
      <w:pPr>
        <w:ind w:left="3168" w:hanging="130"/>
      </w:pPr>
      <w:rPr>
        <w:rFonts w:hint="default"/>
        <w:lang w:val="vi" w:eastAsia="en-US" w:bidi="ar-SA"/>
      </w:rPr>
    </w:lvl>
    <w:lvl w:ilvl="8" w:tplc="62920926">
      <w:numFmt w:val="bullet"/>
      <w:lvlText w:val="•"/>
      <w:lvlJc w:val="left"/>
      <w:pPr>
        <w:ind w:left="3587" w:hanging="130"/>
      </w:pPr>
      <w:rPr>
        <w:rFonts w:hint="default"/>
        <w:lang w:val="vi" w:eastAsia="en-US" w:bidi="ar-SA"/>
      </w:rPr>
    </w:lvl>
  </w:abstractNum>
  <w:abstractNum w:abstractNumId="8">
    <w:nsid w:val="0B6429B9"/>
    <w:multiLevelType w:val="hybridMultilevel"/>
    <w:tmpl w:val="FF063B30"/>
    <w:lvl w:ilvl="0" w:tplc="E1ACFF8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CD14D16"/>
    <w:multiLevelType w:val="hybridMultilevel"/>
    <w:tmpl w:val="22F69EAE"/>
    <w:lvl w:ilvl="0" w:tplc="F6F6F460">
      <w:start w:val="1"/>
      <w:numFmt w:val="upperRoman"/>
      <w:lvlText w:val="%1."/>
      <w:lvlJc w:val="left"/>
      <w:pPr>
        <w:ind w:left="732" w:hanging="197"/>
      </w:pPr>
      <w:rPr>
        <w:rFonts w:ascii="Times New Roman" w:eastAsia="Times New Roman" w:hAnsi="Times New Roman" w:cs="Times New Roman" w:hint="default"/>
        <w:b/>
        <w:bCs/>
        <w:w w:val="100"/>
        <w:sz w:val="22"/>
        <w:szCs w:val="22"/>
        <w:lang w:val="vi" w:eastAsia="en-US" w:bidi="ar-SA"/>
      </w:rPr>
    </w:lvl>
    <w:lvl w:ilvl="1" w:tplc="D1CC00FE">
      <w:start w:val="1"/>
      <w:numFmt w:val="decimal"/>
      <w:lvlText w:val="%2."/>
      <w:lvlJc w:val="left"/>
      <w:pPr>
        <w:ind w:left="1476" w:hanging="221"/>
      </w:pPr>
      <w:rPr>
        <w:rFonts w:hint="default"/>
        <w:spacing w:val="-1"/>
        <w:w w:val="100"/>
        <w:lang w:val="vi" w:eastAsia="en-US" w:bidi="ar-SA"/>
      </w:rPr>
    </w:lvl>
    <w:lvl w:ilvl="2" w:tplc="66DEE6E6">
      <w:numFmt w:val="bullet"/>
      <w:lvlText w:val="•"/>
      <w:lvlJc w:val="left"/>
      <w:pPr>
        <w:ind w:left="1480" w:hanging="221"/>
      </w:pPr>
      <w:rPr>
        <w:rFonts w:hint="default"/>
        <w:lang w:val="vi" w:eastAsia="en-US" w:bidi="ar-SA"/>
      </w:rPr>
    </w:lvl>
    <w:lvl w:ilvl="3" w:tplc="98207B8C">
      <w:numFmt w:val="bullet"/>
      <w:lvlText w:val="•"/>
      <w:lvlJc w:val="left"/>
      <w:pPr>
        <w:ind w:left="2563" w:hanging="221"/>
      </w:pPr>
      <w:rPr>
        <w:rFonts w:hint="default"/>
        <w:lang w:val="vi" w:eastAsia="en-US" w:bidi="ar-SA"/>
      </w:rPr>
    </w:lvl>
    <w:lvl w:ilvl="4" w:tplc="4E5EF810">
      <w:numFmt w:val="bullet"/>
      <w:lvlText w:val="•"/>
      <w:lvlJc w:val="left"/>
      <w:pPr>
        <w:ind w:left="3646" w:hanging="221"/>
      </w:pPr>
      <w:rPr>
        <w:rFonts w:hint="default"/>
        <w:lang w:val="vi" w:eastAsia="en-US" w:bidi="ar-SA"/>
      </w:rPr>
    </w:lvl>
    <w:lvl w:ilvl="5" w:tplc="03D2FD98">
      <w:numFmt w:val="bullet"/>
      <w:lvlText w:val="•"/>
      <w:lvlJc w:val="left"/>
      <w:pPr>
        <w:ind w:left="4730" w:hanging="221"/>
      </w:pPr>
      <w:rPr>
        <w:rFonts w:hint="default"/>
        <w:lang w:val="vi" w:eastAsia="en-US" w:bidi="ar-SA"/>
      </w:rPr>
    </w:lvl>
    <w:lvl w:ilvl="6" w:tplc="6C1014D2">
      <w:numFmt w:val="bullet"/>
      <w:lvlText w:val="•"/>
      <w:lvlJc w:val="left"/>
      <w:pPr>
        <w:ind w:left="5813" w:hanging="221"/>
      </w:pPr>
      <w:rPr>
        <w:rFonts w:hint="default"/>
        <w:lang w:val="vi" w:eastAsia="en-US" w:bidi="ar-SA"/>
      </w:rPr>
    </w:lvl>
    <w:lvl w:ilvl="7" w:tplc="23CCC3A0">
      <w:numFmt w:val="bullet"/>
      <w:lvlText w:val="•"/>
      <w:lvlJc w:val="left"/>
      <w:pPr>
        <w:ind w:left="6896" w:hanging="221"/>
      </w:pPr>
      <w:rPr>
        <w:rFonts w:hint="default"/>
        <w:lang w:val="vi" w:eastAsia="en-US" w:bidi="ar-SA"/>
      </w:rPr>
    </w:lvl>
    <w:lvl w:ilvl="8" w:tplc="8DD0EAC4">
      <w:numFmt w:val="bullet"/>
      <w:lvlText w:val="•"/>
      <w:lvlJc w:val="left"/>
      <w:pPr>
        <w:ind w:left="7980" w:hanging="221"/>
      </w:pPr>
      <w:rPr>
        <w:rFonts w:hint="default"/>
        <w:lang w:val="vi" w:eastAsia="en-US" w:bidi="ar-SA"/>
      </w:rPr>
    </w:lvl>
  </w:abstractNum>
  <w:abstractNum w:abstractNumId="10">
    <w:nsid w:val="103212E4"/>
    <w:multiLevelType w:val="hybridMultilevel"/>
    <w:tmpl w:val="3CA6FA7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37E7AF3"/>
    <w:multiLevelType w:val="hybridMultilevel"/>
    <w:tmpl w:val="561013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4314C06"/>
    <w:multiLevelType w:val="hybridMultilevel"/>
    <w:tmpl w:val="754ED268"/>
    <w:lvl w:ilvl="0" w:tplc="934A111C">
      <w:numFmt w:val="bullet"/>
      <w:lvlText w:val="-"/>
      <w:lvlJc w:val="left"/>
      <w:pPr>
        <w:ind w:left="235" w:hanging="128"/>
      </w:pPr>
      <w:rPr>
        <w:rFonts w:ascii="Times New Roman" w:eastAsia="Times New Roman" w:hAnsi="Times New Roman" w:cs="Times New Roman" w:hint="default"/>
        <w:w w:val="100"/>
        <w:sz w:val="22"/>
        <w:szCs w:val="22"/>
        <w:lang w:val="vi" w:eastAsia="en-US" w:bidi="ar-SA"/>
      </w:rPr>
    </w:lvl>
    <w:lvl w:ilvl="1" w:tplc="A5DA157A">
      <w:numFmt w:val="bullet"/>
      <w:lvlText w:val="•"/>
      <w:lvlJc w:val="left"/>
      <w:pPr>
        <w:ind w:left="731" w:hanging="128"/>
      </w:pPr>
      <w:rPr>
        <w:rFonts w:hint="default"/>
        <w:lang w:val="vi" w:eastAsia="en-US" w:bidi="ar-SA"/>
      </w:rPr>
    </w:lvl>
    <w:lvl w:ilvl="2" w:tplc="52668CD8">
      <w:numFmt w:val="bullet"/>
      <w:lvlText w:val="•"/>
      <w:lvlJc w:val="left"/>
      <w:pPr>
        <w:ind w:left="1222" w:hanging="128"/>
      </w:pPr>
      <w:rPr>
        <w:rFonts w:hint="default"/>
        <w:lang w:val="vi" w:eastAsia="en-US" w:bidi="ar-SA"/>
      </w:rPr>
    </w:lvl>
    <w:lvl w:ilvl="3" w:tplc="B172EF32">
      <w:numFmt w:val="bullet"/>
      <w:lvlText w:val="•"/>
      <w:lvlJc w:val="left"/>
      <w:pPr>
        <w:ind w:left="1714" w:hanging="128"/>
      </w:pPr>
      <w:rPr>
        <w:rFonts w:hint="default"/>
        <w:lang w:val="vi" w:eastAsia="en-US" w:bidi="ar-SA"/>
      </w:rPr>
    </w:lvl>
    <w:lvl w:ilvl="4" w:tplc="03C29100">
      <w:numFmt w:val="bullet"/>
      <w:lvlText w:val="•"/>
      <w:lvlJc w:val="left"/>
      <w:pPr>
        <w:ind w:left="2205" w:hanging="128"/>
      </w:pPr>
      <w:rPr>
        <w:rFonts w:hint="default"/>
        <w:lang w:val="vi" w:eastAsia="en-US" w:bidi="ar-SA"/>
      </w:rPr>
    </w:lvl>
    <w:lvl w:ilvl="5" w:tplc="3A9CCEF8">
      <w:numFmt w:val="bullet"/>
      <w:lvlText w:val="•"/>
      <w:lvlJc w:val="left"/>
      <w:pPr>
        <w:ind w:left="2697" w:hanging="128"/>
      </w:pPr>
      <w:rPr>
        <w:rFonts w:hint="default"/>
        <w:lang w:val="vi" w:eastAsia="en-US" w:bidi="ar-SA"/>
      </w:rPr>
    </w:lvl>
    <w:lvl w:ilvl="6" w:tplc="8A30E626">
      <w:numFmt w:val="bullet"/>
      <w:lvlText w:val="•"/>
      <w:lvlJc w:val="left"/>
      <w:pPr>
        <w:ind w:left="3188" w:hanging="128"/>
      </w:pPr>
      <w:rPr>
        <w:rFonts w:hint="default"/>
        <w:lang w:val="vi" w:eastAsia="en-US" w:bidi="ar-SA"/>
      </w:rPr>
    </w:lvl>
    <w:lvl w:ilvl="7" w:tplc="DDC4276A">
      <w:numFmt w:val="bullet"/>
      <w:lvlText w:val="•"/>
      <w:lvlJc w:val="left"/>
      <w:pPr>
        <w:ind w:left="3679" w:hanging="128"/>
      </w:pPr>
      <w:rPr>
        <w:rFonts w:hint="default"/>
        <w:lang w:val="vi" w:eastAsia="en-US" w:bidi="ar-SA"/>
      </w:rPr>
    </w:lvl>
    <w:lvl w:ilvl="8" w:tplc="5D723490">
      <w:numFmt w:val="bullet"/>
      <w:lvlText w:val="•"/>
      <w:lvlJc w:val="left"/>
      <w:pPr>
        <w:ind w:left="4171" w:hanging="128"/>
      </w:pPr>
      <w:rPr>
        <w:rFonts w:hint="default"/>
        <w:lang w:val="vi" w:eastAsia="en-US" w:bidi="ar-SA"/>
      </w:rPr>
    </w:lvl>
  </w:abstractNum>
  <w:abstractNum w:abstractNumId="13">
    <w:nsid w:val="1444367F"/>
    <w:multiLevelType w:val="hybridMultilevel"/>
    <w:tmpl w:val="92AEA55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4BD57DC"/>
    <w:multiLevelType w:val="hybridMultilevel"/>
    <w:tmpl w:val="D17876D2"/>
    <w:lvl w:ilvl="0" w:tplc="F48E71A8">
      <w:numFmt w:val="bullet"/>
      <w:lvlText w:val="-"/>
      <w:lvlJc w:val="left"/>
      <w:pPr>
        <w:ind w:left="236" w:hanging="130"/>
      </w:pPr>
      <w:rPr>
        <w:rFonts w:ascii="Times New Roman" w:eastAsia="Times New Roman" w:hAnsi="Times New Roman" w:cs="Times New Roman" w:hint="default"/>
        <w:w w:val="100"/>
        <w:sz w:val="22"/>
        <w:szCs w:val="22"/>
        <w:lang w:val="vi" w:eastAsia="en-US" w:bidi="ar-SA"/>
      </w:rPr>
    </w:lvl>
    <w:lvl w:ilvl="1" w:tplc="A928D668">
      <w:numFmt w:val="bullet"/>
      <w:lvlText w:val="•"/>
      <w:lvlJc w:val="left"/>
      <w:pPr>
        <w:ind w:left="658" w:hanging="130"/>
      </w:pPr>
      <w:rPr>
        <w:rFonts w:hint="default"/>
        <w:lang w:val="vi" w:eastAsia="en-US" w:bidi="ar-SA"/>
      </w:rPr>
    </w:lvl>
    <w:lvl w:ilvl="2" w:tplc="F990AF42">
      <w:numFmt w:val="bullet"/>
      <w:lvlText w:val="•"/>
      <w:lvlJc w:val="left"/>
      <w:pPr>
        <w:ind w:left="1077" w:hanging="130"/>
      </w:pPr>
      <w:rPr>
        <w:rFonts w:hint="default"/>
        <w:lang w:val="vi" w:eastAsia="en-US" w:bidi="ar-SA"/>
      </w:rPr>
    </w:lvl>
    <w:lvl w:ilvl="3" w:tplc="F956DECA">
      <w:numFmt w:val="bullet"/>
      <w:lvlText w:val="•"/>
      <w:lvlJc w:val="left"/>
      <w:pPr>
        <w:ind w:left="1495" w:hanging="130"/>
      </w:pPr>
      <w:rPr>
        <w:rFonts w:hint="default"/>
        <w:lang w:val="vi" w:eastAsia="en-US" w:bidi="ar-SA"/>
      </w:rPr>
    </w:lvl>
    <w:lvl w:ilvl="4" w:tplc="8A08EFB6">
      <w:numFmt w:val="bullet"/>
      <w:lvlText w:val="•"/>
      <w:lvlJc w:val="left"/>
      <w:pPr>
        <w:ind w:left="1914" w:hanging="130"/>
      </w:pPr>
      <w:rPr>
        <w:rFonts w:hint="default"/>
        <w:lang w:val="vi" w:eastAsia="en-US" w:bidi="ar-SA"/>
      </w:rPr>
    </w:lvl>
    <w:lvl w:ilvl="5" w:tplc="C84ECC84">
      <w:numFmt w:val="bullet"/>
      <w:lvlText w:val="•"/>
      <w:lvlJc w:val="left"/>
      <w:pPr>
        <w:ind w:left="2332" w:hanging="130"/>
      </w:pPr>
      <w:rPr>
        <w:rFonts w:hint="default"/>
        <w:lang w:val="vi" w:eastAsia="en-US" w:bidi="ar-SA"/>
      </w:rPr>
    </w:lvl>
    <w:lvl w:ilvl="6" w:tplc="97E6FD7E">
      <w:numFmt w:val="bullet"/>
      <w:lvlText w:val="•"/>
      <w:lvlJc w:val="left"/>
      <w:pPr>
        <w:ind w:left="2751" w:hanging="130"/>
      </w:pPr>
      <w:rPr>
        <w:rFonts w:hint="default"/>
        <w:lang w:val="vi" w:eastAsia="en-US" w:bidi="ar-SA"/>
      </w:rPr>
    </w:lvl>
    <w:lvl w:ilvl="7" w:tplc="8932A268">
      <w:numFmt w:val="bullet"/>
      <w:lvlText w:val="•"/>
      <w:lvlJc w:val="left"/>
      <w:pPr>
        <w:ind w:left="3169" w:hanging="130"/>
      </w:pPr>
      <w:rPr>
        <w:rFonts w:hint="default"/>
        <w:lang w:val="vi" w:eastAsia="en-US" w:bidi="ar-SA"/>
      </w:rPr>
    </w:lvl>
    <w:lvl w:ilvl="8" w:tplc="D9483DFE">
      <w:numFmt w:val="bullet"/>
      <w:lvlText w:val="•"/>
      <w:lvlJc w:val="left"/>
      <w:pPr>
        <w:ind w:left="3588" w:hanging="130"/>
      </w:pPr>
      <w:rPr>
        <w:rFonts w:hint="default"/>
        <w:lang w:val="vi" w:eastAsia="en-US" w:bidi="ar-SA"/>
      </w:rPr>
    </w:lvl>
  </w:abstractNum>
  <w:abstractNum w:abstractNumId="15">
    <w:nsid w:val="172D4DC6"/>
    <w:multiLevelType w:val="hybridMultilevel"/>
    <w:tmpl w:val="EC8681EA"/>
    <w:lvl w:ilvl="0" w:tplc="4D4E07A8">
      <w:numFmt w:val="bullet"/>
      <w:lvlText w:val="-"/>
      <w:lvlJc w:val="left"/>
      <w:pPr>
        <w:ind w:left="235" w:hanging="128"/>
      </w:pPr>
      <w:rPr>
        <w:rFonts w:ascii="Times New Roman" w:eastAsia="Times New Roman" w:hAnsi="Times New Roman" w:cs="Times New Roman" w:hint="default"/>
        <w:w w:val="100"/>
        <w:sz w:val="22"/>
        <w:szCs w:val="22"/>
        <w:lang w:val="vi" w:eastAsia="en-US" w:bidi="ar-SA"/>
      </w:rPr>
    </w:lvl>
    <w:lvl w:ilvl="1" w:tplc="03FC1634">
      <w:numFmt w:val="bullet"/>
      <w:lvlText w:val="•"/>
      <w:lvlJc w:val="left"/>
      <w:pPr>
        <w:ind w:left="731" w:hanging="128"/>
      </w:pPr>
      <w:rPr>
        <w:rFonts w:hint="default"/>
        <w:lang w:val="vi" w:eastAsia="en-US" w:bidi="ar-SA"/>
      </w:rPr>
    </w:lvl>
    <w:lvl w:ilvl="2" w:tplc="1C100D0C">
      <w:numFmt w:val="bullet"/>
      <w:lvlText w:val="•"/>
      <w:lvlJc w:val="left"/>
      <w:pPr>
        <w:ind w:left="1222" w:hanging="128"/>
      </w:pPr>
      <w:rPr>
        <w:rFonts w:hint="default"/>
        <w:lang w:val="vi" w:eastAsia="en-US" w:bidi="ar-SA"/>
      </w:rPr>
    </w:lvl>
    <w:lvl w:ilvl="3" w:tplc="05CA85EE">
      <w:numFmt w:val="bullet"/>
      <w:lvlText w:val="•"/>
      <w:lvlJc w:val="left"/>
      <w:pPr>
        <w:ind w:left="1714" w:hanging="128"/>
      </w:pPr>
      <w:rPr>
        <w:rFonts w:hint="default"/>
        <w:lang w:val="vi" w:eastAsia="en-US" w:bidi="ar-SA"/>
      </w:rPr>
    </w:lvl>
    <w:lvl w:ilvl="4" w:tplc="92809EA2">
      <w:numFmt w:val="bullet"/>
      <w:lvlText w:val="•"/>
      <w:lvlJc w:val="left"/>
      <w:pPr>
        <w:ind w:left="2205" w:hanging="128"/>
      </w:pPr>
      <w:rPr>
        <w:rFonts w:hint="default"/>
        <w:lang w:val="vi" w:eastAsia="en-US" w:bidi="ar-SA"/>
      </w:rPr>
    </w:lvl>
    <w:lvl w:ilvl="5" w:tplc="1F2661B8">
      <w:numFmt w:val="bullet"/>
      <w:lvlText w:val="•"/>
      <w:lvlJc w:val="left"/>
      <w:pPr>
        <w:ind w:left="2697" w:hanging="128"/>
      </w:pPr>
      <w:rPr>
        <w:rFonts w:hint="default"/>
        <w:lang w:val="vi" w:eastAsia="en-US" w:bidi="ar-SA"/>
      </w:rPr>
    </w:lvl>
    <w:lvl w:ilvl="6" w:tplc="32E4BC4C">
      <w:numFmt w:val="bullet"/>
      <w:lvlText w:val="•"/>
      <w:lvlJc w:val="left"/>
      <w:pPr>
        <w:ind w:left="3188" w:hanging="128"/>
      </w:pPr>
      <w:rPr>
        <w:rFonts w:hint="default"/>
        <w:lang w:val="vi" w:eastAsia="en-US" w:bidi="ar-SA"/>
      </w:rPr>
    </w:lvl>
    <w:lvl w:ilvl="7" w:tplc="608C439A">
      <w:numFmt w:val="bullet"/>
      <w:lvlText w:val="•"/>
      <w:lvlJc w:val="left"/>
      <w:pPr>
        <w:ind w:left="3679" w:hanging="128"/>
      </w:pPr>
      <w:rPr>
        <w:rFonts w:hint="default"/>
        <w:lang w:val="vi" w:eastAsia="en-US" w:bidi="ar-SA"/>
      </w:rPr>
    </w:lvl>
    <w:lvl w:ilvl="8" w:tplc="F9340426">
      <w:numFmt w:val="bullet"/>
      <w:lvlText w:val="•"/>
      <w:lvlJc w:val="left"/>
      <w:pPr>
        <w:ind w:left="4171" w:hanging="128"/>
      </w:pPr>
      <w:rPr>
        <w:rFonts w:hint="default"/>
        <w:lang w:val="vi" w:eastAsia="en-US" w:bidi="ar-SA"/>
      </w:rPr>
    </w:lvl>
  </w:abstractNum>
  <w:abstractNum w:abstractNumId="16">
    <w:nsid w:val="18077BC5"/>
    <w:multiLevelType w:val="hybridMultilevel"/>
    <w:tmpl w:val="9F7E3A46"/>
    <w:lvl w:ilvl="0" w:tplc="DDC0967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89D027E"/>
    <w:multiLevelType w:val="hybridMultilevel"/>
    <w:tmpl w:val="86282EA8"/>
    <w:lvl w:ilvl="0" w:tplc="28E2EDBE">
      <w:numFmt w:val="bullet"/>
      <w:lvlText w:val="-"/>
      <w:lvlJc w:val="left"/>
      <w:pPr>
        <w:ind w:left="106" w:hanging="161"/>
      </w:pPr>
      <w:rPr>
        <w:rFonts w:ascii="Times New Roman" w:eastAsia="Times New Roman" w:hAnsi="Times New Roman" w:cs="Times New Roman" w:hint="default"/>
        <w:w w:val="100"/>
        <w:sz w:val="22"/>
        <w:szCs w:val="22"/>
        <w:lang w:val="vi" w:eastAsia="en-US" w:bidi="ar-SA"/>
      </w:rPr>
    </w:lvl>
    <w:lvl w:ilvl="1" w:tplc="2BA0EEC8">
      <w:numFmt w:val="bullet"/>
      <w:lvlText w:val="•"/>
      <w:lvlJc w:val="left"/>
      <w:pPr>
        <w:ind w:left="605" w:hanging="161"/>
      </w:pPr>
      <w:rPr>
        <w:rFonts w:hint="default"/>
        <w:lang w:val="vi" w:eastAsia="en-US" w:bidi="ar-SA"/>
      </w:rPr>
    </w:lvl>
    <w:lvl w:ilvl="2" w:tplc="17F45976">
      <w:numFmt w:val="bullet"/>
      <w:lvlText w:val="•"/>
      <w:lvlJc w:val="left"/>
      <w:pPr>
        <w:ind w:left="1110" w:hanging="161"/>
      </w:pPr>
      <w:rPr>
        <w:rFonts w:hint="default"/>
        <w:lang w:val="vi" w:eastAsia="en-US" w:bidi="ar-SA"/>
      </w:rPr>
    </w:lvl>
    <w:lvl w:ilvl="3" w:tplc="94CCEDB6">
      <w:numFmt w:val="bullet"/>
      <w:lvlText w:val="•"/>
      <w:lvlJc w:val="left"/>
      <w:pPr>
        <w:ind w:left="1616" w:hanging="161"/>
      </w:pPr>
      <w:rPr>
        <w:rFonts w:hint="default"/>
        <w:lang w:val="vi" w:eastAsia="en-US" w:bidi="ar-SA"/>
      </w:rPr>
    </w:lvl>
    <w:lvl w:ilvl="4" w:tplc="EB5CD1DC">
      <w:numFmt w:val="bullet"/>
      <w:lvlText w:val="•"/>
      <w:lvlJc w:val="left"/>
      <w:pPr>
        <w:ind w:left="2121" w:hanging="161"/>
      </w:pPr>
      <w:rPr>
        <w:rFonts w:hint="default"/>
        <w:lang w:val="vi" w:eastAsia="en-US" w:bidi="ar-SA"/>
      </w:rPr>
    </w:lvl>
    <w:lvl w:ilvl="5" w:tplc="6D06FA4A">
      <w:numFmt w:val="bullet"/>
      <w:lvlText w:val="•"/>
      <w:lvlJc w:val="left"/>
      <w:pPr>
        <w:ind w:left="2627" w:hanging="161"/>
      </w:pPr>
      <w:rPr>
        <w:rFonts w:hint="default"/>
        <w:lang w:val="vi" w:eastAsia="en-US" w:bidi="ar-SA"/>
      </w:rPr>
    </w:lvl>
    <w:lvl w:ilvl="6" w:tplc="9318A1EE">
      <w:numFmt w:val="bullet"/>
      <w:lvlText w:val="•"/>
      <w:lvlJc w:val="left"/>
      <w:pPr>
        <w:ind w:left="3132" w:hanging="161"/>
      </w:pPr>
      <w:rPr>
        <w:rFonts w:hint="default"/>
        <w:lang w:val="vi" w:eastAsia="en-US" w:bidi="ar-SA"/>
      </w:rPr>
    </w:lvl>
    <w:lvl w:ilvl="7" w:tplc="9266CA70">
      <w:numFmt w:val="bullet"/>
      <w:lvlText w:val="•"/>
      <w:lvlJc w:val="left"/>
      <w:pPr>
        <w:ind w:left="3637" w:hanging="161"/>
      </w:pPr>
      <w:rPr>
        <w:rFonts w:hint="default"/>
        <w:lang w:val="vi" w:eastAsia="en-US" w:bidi="ar-SA"/>
      </w:rPr>
    </w:lvl>
    <w:lvl w:ilvl="8" w:tplc="DC867CC8">
      <w:numFmt w:val="bullet"/>
      <w:lvlText w:val="•"/>
      <w:lvlJc w:val="left"/>
      <w:pPr>
        <w:ind w:left="4143" w:hanging="161"/>
      </w:pPr>
      <w:rPr>
        <w:rFonts w:hint="default"/>
        <w:lang w:val="vi" w:eastAsia="en-US" w:bidi="ar-SA"/>
      </w:rPr>
    </w:lvl>
  </w:abstractNum>
  <w:abstractNum w:abstractNumId="18">
    <w:nsid w:val="18D963FC"/>
    <w:multiLevelType w:val="hybridMultilevel"/>
    <w:tmpl w:val="0A966296"/>
    <w:lvl w:ilvl="0" w:tplc="8BD25FE0">
      <w:numFmt w:val="bullet"/>
      <w:lvlText w:val="-"/>
      <w:lvlJc w:val="left"/>
      <w:pPr>
        <w:ind w:left="106" w:hanging="161"/>
      </w:pPr>
      <w:rPr>
        <w:rFonts w:ascii="Times New Roman" w:eastAsia="Times New Roman" w:hAnsi="Times New Roman" w:cs="Times New Roman" w:hint="default"/>
        <w:w w:val="100"/>
        <w:sz w:val="22"/>
        <w:szCs w:val="22"/>
        <w:lang w:val="vi" w:eastAsia="en-US" w:bidi="ar-SA"/>
      </w:rPr>
    </w:lvl>
    <w:lvl w:ilvl="1" w:tplc="8EEC7BA4">
      <w:numFmt w:val="bullet"/>
      <w:lvlText w:val="•"/>
      <w:lvlJc w:val="left"/>
      <w:pPr>
        <w:ind w:left="605" w:hanging="161"/>
      </w:pPr>
      <w:rPr>
        <w:rFonts w:hint="default"/>
        <w:lang w:val="vi" w:eastAsia="en-US" w:bidi="ar-SA"/>
      </w:rPr>
    </w:lvl>
    <w:lvl w:ilvl="2" w:tplc="B82AC5BC">
      <w:numFmt w:val="bullet"/>
      <w:lvlText w:val="•"/>
      <w:lvlJc w:val="left"/>
      <w:pPr>
        <w:ind w:left="1110" w:hanging="161"/>
      </w:pPr>
      <w:rPr>
        <w:rFonts w:hint="default"/>
        <w:lang w:val="vi" w:eastAsia="en-US" w:bidi="ar-SA"/>
      </w:rPr>
    </w:lvl>
    <w:lvl w:ilvl="3" w:tplc="3F1C86EE">
      <w:numFmt w:val="bullet"/>
      <w:lvlText w:val="•"/>
      <w:lvlJc w:val="left"/>
      <w:pPr>
        <w:ind w:left="1616" w:hanging="161"/>
      </w:pPr>
      <w:rPr>
        <w:rFonts w:hint="default"/>
        <w:lang w:val="vi" w:eastAsia="en-US" w:bidi="ar-SA"/>
      </w:rPr>
    </w:lvl>
    <w:lvl w:ilvl="4" w:tplc="C0702B62">
      <w:numFmt w:val="bullet"/>
      <w:lvlText w:val="•"/>
      <w:lvlJc w:val="left"/>
      <w:pPr>
        <w:ind w:left="2121" w:hanging="161"/>
      </w:pPr>
      <w:rPr>
        <w:rFonts w:hint="default"/>
        <w:lang w:val="vi" w:eastAsia="en-US" w:bidi="ar-SA"/>
      </w:rPr>
    </w:lvl>
    <w:lvl w:ilvl="5" w:tplc="DE22725A">
      <w:numFmt w:val="bullet"/>
      <w:lvlText w:val="•"/>
      <w:lvlJc w:val="left"/>
      <w:pPr>
        <w:ind w:left="2627" w:hanging="161"/>
      </w:pPr>
      <w:rPr>
        <w:rFonts w:hint="default"/>
        <w:lang w:val="vi" w:eastAsia="en-US" w:bidi="ar-SA"/>
      </w:rPr>
    </w:lvl>
    <w:lvl w:ilvl="6" w:tplc="5B1CBE02">
      <w:numFmt w:val="bullet"/>
      <w:lvlText w:val="•"/>
      <w:lvlJc w:val="left"/>
      <w:pPr>
        <w:ind w:left="3132" w:hanging="161"/>
      </w:pPr>
      <w:rPr>
        <w:rFonts w:hint="default"/>
        <w:lang w:val="vi" w:eastAsia="en-US" w:bidi="ar-SA"/>
      </w:rPr>
    </w:lvl>
    <w:lvl w:ilvl="7" w:tplc="FA96F6FA">
      <w:numFmt w:val="bullet"/>
      <w:lvlText w:val="•"/>
      <w:lvlJc w:val="left"/>
      <w:pPr>
        <w:ind w:left="3637" w:hanging="161"/>
      </w:pPr>
      <w:rPr>
        <w:rFonts w:hint="default"/>
        <w:lang w:val="vi" w:eastAsia="en-US" w:bidi="ar-SA"/>
      </w:rPr>
    </w:lvl>
    <w:lvl w:ilvl="8" w:tplc="800E2B4C">
      <w:numFmt w:val="bullet"/>
      <w:lvlText w:val="•"/>
      <w:lvlJc w:val="left"/>
      <w:pPr>
        <w:ind w:left="4143" w:hanging="161"/>
      </w:pPr>
      <w:rPr>
        <w:rFonts w:hint="default"/>
        <w:lang w:val="vi" w:eastAsia="en-US" w:bidi="ar-SA"/>
      </w:rPr>
    </w:lvl>
  </w:abstractNum>
  <w:abstractNum w:abstractNumId="19">
    <w:nsid w:val="1A461D87"/>
    <w:multiLevelType w:val="hybridMultilevel"/>
    <w:tmpl w:val="F0BC0734"/>
    <w:lvl w:ilvl="0" w:tplc="AC40ABA8">
      <w:numFmt w:val="bullet"/>
      <w:lvlText w:val="-"/>
      <w:lvlJc w:val="left"/>
      <w:pPr>
        <w:ind w:left="235" w:hanging="128"/>
      </w:pPr>
      <w:rPr>
        <w:rFonts w:ascii="Times New Roman" w:eastAsia="Times New Roman" w:hAnsi="Times New Roman" w:cs="Times New Roman" w:hint="default"/>
        <w:w w:val="100"/>
        <w:sz w:val="22"/>
        <w:szCs w:val="22"/>
        <w:lang w:val="vi" w:eastAsia="en-US" w:bidi="ar-SA"/>
      </w:rPr>
    </w:lvl>
    <w:lvl w:ilvl="1" w:tplc="D020076E">
      <w:numFmt w:val="bullet"/>
      <w:lvlText w:val="•"/>
      <w:lvlJc w:val="left"/>
      <w:pPr>
        <w:ind w:left="731" w:hanging="128"/>
      </w:pPr>
      <w:rPr>
        <w:rFonts w:hint="default"/>
        <w:lang w:val="vi" w:eastAsia="en-US" w:bidi="ar-SA"/>
      </w:rPr>
    </w:lvl>
    <w:lvl w:ilvl="2" w:tplc="583434F8">
      <w:numFmt w:val="bullet"/>
      <w:lvlText w:val="•"/>
      <w:lvlJc w:val="left"/>
      <w:pPr>
        <w:ind w:left="1222" w:hanging="128"/>
      </w:pPr>
      <w:rPr>
        <w:rFonts w:hint="default"/>
        <w:lang w:val="vi" w:eastAsia="en-US" w:bidi="ar-SA"/>
      </w:rPr>
    </w:lvl>
    <w:lvl w:ilvl="3" w:tplc="89B0A492">
      <w:numFmt w:val="bullet"/>
      <w:lvlText w:val="•"/>
      <w:lvlJc w:val="left"/>
      <w:pPr>
        <w:ind w:left="1714" w:hanging="128"/>
      </w:pPr>
      <w:rPr>
        <w:rFonts w:hint="default"/>
        <w:lang w:val="vi" w:eastAsia="en-US" w:bidi="ar-SA"/>
      </w:rPr>
    </w:lvl>
    <w:lvl w:ilvl="4" w:tplc="E32A647E">
      <w:numFmt w:val="bullet"/>
      <w:lvlText w:val="•"/>
      <w:lvlJc w:val="left"/>
      <w:pPr>
        <w:ind w:left="2205" w:hanging="128"/>
      </w:pPr>
      <w:rPr>
        <w:rFonts w:hint="default"/>
        <w:lang w:val="vi" w:eastAsia="en-US" w:bidi="ar-SA"/>
      </w:rPr>
    </w:lvl>
    <w:lvl w:ilvl="5" w:tplc="D0F87390">
      <w:numFmt w:val="bullet"/>
      <w:lvlText w:val="•"/>
      <w:lvlJc w:val="left"/>
      <w:pPr>
        <w:ind w:left="2697" w:hanging="128"/>
      </w:pPr>
      <w:rPr>
        <w:rFonts w:hint="default"/>
        <w:lang w:val="vi" w:eastAsia="en-US" w:bidi="ar-SA"/>
      </w:rPr>
    </w:lvl>
    <w:lvl w:ilvl="6" w:tplc="F378E5B0">
      <w:numFmt w:val="bullet"/>
      <w:lvlText w:val="•"/>
      <w:lvlJc w:val="left"/>
      <w:pPr>
        <w:ind w:left="3188" w:hanging="128"/>
      </w:pPr>
      <w:rPr>
        <w:rFonts w:hint="default"/>
        <w:lang w:val="vi" w:eastAsia="en-US" w:bidi="ar-SA"/>
      </w:rPr>
    </w:lvl>
    <w:lvl w:ilvl="7" w:tplc="0F70BE62">
      <w:numFmt w:val="bullet"/>
      <w:lvlText w:val="•"/>
      <w:lvlJc w:val="left"/>
      <w:pPr>
        <w:ind w:left="3679" w:hanging="128"/>
      </w:pPr>
      <w:rPr>
        <w:rFonts w:hint="default"/>
        <w:lang w:val="vi" w:eastAsia="en-US" w:bidi="ar-SA"/>
      </w:rPr>
    </w:lvl>
    <w:lvl w:ilvl="8" w:tplc="65CA892E">
      <w:numFmt w:val="bullet"/>
      <w:lvlText w:val="•"/>
      <w:lvlJc w:val="left"/>
      <w:pPr>
        <w:ind w:left="4171" w:hanging="128"/>
      </w:pPr>
      <w:rPr>
        <w:rFonts w:hint="default"/>
        <w:lang w:val="vi" w:eastAsia="en-US" w:bidi="ar-SA"/>
      </w:rPr>
    </w:lvl>
  </w:abstractNum>
  <w:abstractNum w:abstractNumId="20">
    <w:nsid w:val="1B413E29"/>
    <w:multiLevelType w:val="hybridMultilevel"/>
    <w:tmpl w:val="BE36C4C6"/>
    <w:lvl w:ilvl="0" w:tplc="8D9C0CBC">
      <w:numFmt w:val="bullet"/>
      <w:lvlText w:val="-"/>
      <w:lvlJc w:val="left"/>
      <w:pPr>
        <w:ind w:left="106" w:hanging="161"/>
      </w:pPr>
      <w:rPr>
        <w:rFonts w:ascii="Times New Roman" w:eastAsia="Times New Roman" w:hAnsi="Times New Roman" w:cs="Times New Roman" w:hint="default"/>
        <w:w w:val="100"/>
        <w:sz w:val="22"/>
        <w:szCs w:val="22"/>
        <w:lang w:val="vi" w:eastAsia="en-US" w:bidi="ar-SA"/>
      </w:rPr>
    </w:lvl>
    <w:lvl w:ilvl="1" w:tplc="E738E592">
      <w:numFmt w:val="bullet"/>
      <w:lvlText w:val="•"/>
      <w:lvlJc w:val="left"/>
      <w:pPr>
        <w:ind w:left="605" w:hanging="161"/>
      </w:pPr>
      <w:rPr>
        <w:rFonts w:hint="default"/>
        <w:lang w:val="vi" w:eastAsia="en-US" w:bidi="ar-SA"/>
      </w:rPr>
    </w:lvl>
    <w:lvl w:ilvl="2" w:tplc="A8067594">
      <w:numFmt w:val="bullet"/>
      <w:lvlText w:val="•"/>
      <w:lvlJc w:val="left"/>
      <w:pPr>
        <w:ind w:left="1110" w:hanging="161"/>
      </w:pPr>
      <w:rPr>
        <w:rFonts w:hint="default"/>
        <w:lang w:val="vi" w:eastAsia="en-US" w:bidi="ar-SA"/>
      </w:rPr>
    </w:lvl>
    <w:lvl w:ilvl="3" w:tplc="4FCA680A">
      <w:numFmt w:val="bullet"/>
      <w:lvlText w:val="•"/>
      <w:lvlJc w:val="left"/>
      <w:pPr>
        <w:ind w:left="1616" w:hanging="161"/>
      </w:pPr>
      <w:rPr>
        <w:rFonts w:hint="default"/>
        <w:lang w:val="vi" w:eastAsia="en-US" w:bidi="ar-SA"/>
      </w:rPr>
    </w:lvl>
    <w:lvl w:ilvl="4" w:tplc="DB6AFBD4">
      <w:numFmt w:val="bullet"/>
      <w:lvlText w:val="•"/>
      <w:lvlJc w:val="left"/>
      <w:pPr>
        <w:ind w:left="2121" w:hanging="161"/>
      </w:pPr>
      <w:rPr>
        <w:rFonts w:hint="default"/>
        <w:lang w:val="vi" w:eastAsia="en-US" w:bidi="ar-SA"/>
      </w:rPr>
    </w:lvl>
    <w:lvl w:ilvl="5" w:tplc="BE7041F0">
      <w:numFmt w:val="bullet"/>
      <w:lvlText w:val="•"/>
      <w:lvlJc w:val="left"/>
      <w:pPr>
        <w:ind w:left="2627" w:hanging="161"/>
      </w:pPr>
      <w:rPr>
        <w:rFonts w:hint="default"/>
        <w:lang w:val="vi" w:eastAsia="en-US" w:bidi="ar-SA"/>
      </w:rPr>
    </w:lvl>
    <w:lvl w:ilvl="6" w:tplc="EE12BA20">
      <w:numFmt w:val="bullet"/>
      <w:lvlText w:val="•"/>
      <w:lvlJc w:val="left"/>
      <w:pPr>
        <w:ind w:left="3132" w:hanging="161"/>
      </w:pPr>
      <w:rPr>
        <w:rFonts w:hint="default"/>
        <w:lang w:val="vi" w:eastAsia="en-US" w:bidi="ar-SA"/>
      </w:rPr>
    </w:lvl>
    <w:lvl w:ilvl="7" w:tplc="D690E4CE">
      <w:numFmt w:val="bullet"/>
      <w:lvlText w:val="•"/>
      <w:lvlJc w:val="left"/>
      <w:pPr>
        <w:ind w:left="3637" w:hanging="161"/>
      </w:pPr>
      <w:rPr>
        <w:rFonts w:hint="default"/>
        <w:lang w:val="vi" w:eastAsia="en-US" w:bidi="ar-SA"/>
      </w:rPr>
    </w:lvl>
    <w:lvl w:ilvl="8" w:tplc="671875A4">
      <w:numFmt w:val="bullet"/>
      <w:lvlText w:val="•"/>
      <w:lvlJc w:val="left"/>
      <w:pPr>
        <w:ind w:left="4143" w:hanging="161"/>
      </w:pPr>
      <w:rPr>
        <w:rFonts w:hint="default"/>
        <w:lang w:val="vi" w:eastAsia="en-US" w:bidi="ar-SA"/>
      </w:rPr>
    </w:lvl>
  </w:abstractNum>
  <w:abstractNum w:abstractNumId="21">
    <w:nsid w:val="1BB93CCF"/>
    <w:multiLevelType w:val="hybridMultilevel"/>
    <w:tmpl w:val="FFCE3414"/>
    <w:lvl w:ilvl="0" w:tplc="6CD0EDD6">
      <w:start w:val="1"/>
      <w:numFmt w:val="upperRoman"/>
      <w:lvlText w:val="%1."/>
      <w:lvlJc w:val="left"/>
      <w:pPr>
        <w:ind w:left="732" w:hanging="197"/>
      </w:pPr>
      <w:rPr>
        <w:rFonts w:ascii="Times New Roman" w:eastAsia="Times New Roman" w:hAnsi="Times New Roman" w:cs="Times New Roman" w:hint="default"/>
        <w:b/>
        <w:bCs/>
        <w:w w:val="100"/>
        <w:sz w:val="22"/>
        <w:szCs w:val="22"/>
        <w:lang w:val="vi" w:eastAsia="en-US" w:bidi="ar-SA"/>
      </w:rPr>
    </w:lvl>
    <w:lvl w:ilvl="1" w:tplc="A9FA592A">
      <w:start w:val="1"/>
      <w:numFmt w:val="decimal"/>
      <w:lvlText w:val="%2."/>
      <w:lvlJc w:val="left"/>
      <w:pPr>
        <w:ind w:left="1476" w:hanging="221"/>
      </w:pPr>
      <w:rPr>
        <w:rFonts w:hint="default"/>
        <w:spacing w:val="-1"/>
        <w:w w:val="100"/>
        <w:lang w:val="vi" w:eastAsia="en-US" w:bidi="ar-SA"/>
      </w:rPr>
    </w:lvl>
    <w:lvl w:ilvl="2" w:tplc="33D27B20">
      <w:numFmt w:val="bullet"/>
      <w:lvlText w:val="•"/>
      <w:lvlJc w:val="left"/>
      <w:pPr>
        <w:ind w:left="1480" w:hanging="221"/>
      </w:pPr>
      <w:rPr>
        <w:rFonts w:hint="default"/>
        <w:lang w:val="vi" w:eastAsia="en-US" w:bidi="ar-SA"/>
      </w:rPr>
    </w:lvl>
    <w:lvl w:ilvl="3" w:tplc="174E6D40">
      <w:numFmt w:val="bullet"/>
      <w:lvlText w:val="•"/>
      <w:lvlJc w:val="left"/>
      <w:pPr>
        <w:ind w:left="2563" w:hanging="221"/>
      </w:pPr>
      <w:rPr>
        <w:rFonts w:hint="default"/>
        <w:lang w:val="vi" w:eastAsia="en-US" w:bidi="ar-SA"/>
      </w:rPr>
    </w:lvl>
    <w:lvl w:ilvl="4" w:tplc="87A0736C">
      <w:numFmt w:val="bullet"/>
      <w:lvlText w:val="•"/>
      <w:lvlJc w:val="left"/>
      <w:pPr>
        <w:ind w:left="3646" w:hanging="221"/>
      </w:pPr>
      <w:rPr>
        <w:rFonts w:hint="default"/>
        <w:lang w:val="vi" w:eastAsia="en-US" w:bidi="ar-SA"/>
      </w:rPr>
    </w:lvl>
    <w:lvl w:ilvl="5" w:tplc="89203548">
      <w:numFmt w:val="bullet"/>
      <w:lvlText w:val="•"/>
      <w:lvlJc w:val="left"/>
      <w:pPr>
        <w:ind w:left="4730" w:hanging="221"/>
      </w:pPr>
      <w:rPr>
        <w:rFonts w:hint="default"/>
        <w:lang w:val="vi" w:eastAsia="en-US" w:bidi="ar-SA"/>
      </w:rPr>
    </w:lvl>
    <w:lvl w:ilvl="6" w:tplc="95FC5F78">
      <w:numFmt w:val="bullet"/>
      <w:lvlText w:val="•"/>
      <w:lvlJc w:val="left"/>
      <w:pPr>
        <w:ind w:left="5813" w:hanging="221"/>
      </w:pPr>
      <w:rPr>
        <w:rFonts w:hint="default"/>
        <w:lang w:val="vi" w:eastAsia="en-US" w:bidi="ar-SA"/>
      </w:rPr>
    </w:lvl>
    <w:lvl w:ilvl="7" w:tplc="02FCB82A">
      <w:numFmt w:val="bullet"/>
      <w:lvlText w:val="•"/>
      <w:lvlJc w:val="left"/>
      <w:pPr>
        <w:ind w:left="6896" w:hanging="221"/>
      </w:pPr>
      <w:rPr>
        <w:rFonts w:hint="default"/>
        <w:lang w:val="vi" w:eastAsia="en-US" w:bidi="ar-SA"/>
      </w:rPr>
    </w:lvl>
    <w:lvl w:ilvl="8" w:tplc="C79A1BE0">
      <w:numFmt w:val="bullet"/>
      <w:lvlText w:val="•"/>
      <w:lvlJc w:val="left"/>
      <w:pPr>
        <w:ind w:left="7980" w:hanging="221"/>
      </w:pPr>
      <w:rPr>
        <w:rFonts w:hint="default"/>
        <w:lang w:val="vi" w:eastAsia="en-US" w:bidi="ar-SA"/>
      </w:rPr>
    </w:lvl>
  </w:abstractNum>
  <w:abstractNum w:abstractNumId="22">
    <w:nsid w:val="1E887030"/>
    <w:multiLevelType w:val="hybridMultilevel"/>
    <w:tmpl w:val="423693D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FA52AFD"/>
    <w:multiLevelType w:val="hybridMultilevel"/>
    <w:tmpl w:val="EBF22464"/>
    <w:lvl w:ilvl="0" w:tplc="54E6625A">
      <w:numFmt w:val="bullet"/>
      <w:lvlText w:val="-"/>
      <w:lvlJc w:val="left"/>
      <w:pPr>
        <w:ind w:left="235" w:hanging="128"/>
      </w:pPr>
      <w:rPr>
        <w:rFonts w:ascii="Times New Roman" w:eastAsia="Times New Roman" w:hAnsi="Times New Roman" w:cs="Times New Roman" w:hint="default"/>
        <w:w w:val="100"/>
        <w:sz w:val="22"/>
        <w:szCs w:val="22"/>
        <w:lang w:val="vi" w:eastAsia="en-US" w:bidi="ar-SA"/>
      </w:rPr>
    </w:lvl>
    <w:lvl w:ilvl="1" w:tplc="AAB20468">
      <w:numFmt w:val="bullet"/>
      <w:lvlText w:val="•"/>
      <w:lvlJc w:val="left"/>
      <w:pPr>
        <w:ind w:left="731" w:hanging="128"/>
      </w:pPr>
      <w:rPr>
        <w:rFonts w:hint="default"/>
        <w:lang w:val="vi" w:eastAsia="en-US" w:bidi="ar-SA"/>
      </w:rPr>
    </w:lvl>
    <w:lvl w:ilvl="2" w:tplc="7764D554">
      <w:numFmt w:val="bullet"/>
      <w:lvlText w:val="•"/>
      <w:lvlJc w:val="left"/>
      <w:pPr>
        <w:ind w:left="1222" w:hanging="128"/>
      </w:pPr>
      <w:rPr>
        <w:rFonts w:hint="default"/>
        <w:lang w:val="vi" w:eastAsia="en-US" w:bidi="ar-SA"/>
      </w:rPr>
    </w:lvl>
    <w:lvl w:ilvl="3" w:tplc="B9EAC1E8">
      <w:numFmt w:val="bullet"/>
      <w:lvlText w:val="•"/>
      <w:lvlJc w:val="left"/>
      <w:pPr>
        <w:ind w:left="1714" w:hanging="128"/>
      </w:pPr>
      <w:rPr>
        <w:rFonts w:hint="default"/>
        <w:lang w:val="vi" w:eastAsia="en-US" w:bidi="ar-SA"/>
      </w:rPr>
    </w:lvl>
    <w:lvl w:ilvl="4" w:tplc="9D287BE0">
      <w:numFmt w:val="bullet"/>
      <w:lvlText w:val="•"/>
      <w:lvlJc w:val="left"/>
      <w:pPr>
        <w:ind w:left="2205" w:hanging="128"/>
      </w:pPr>
      <w:rPr>
        <w:rFonts w:hint="default"/>
        <w:lang w:val="vi" w:eastAsia="en-US" w:bidi="ar-SA"/>
      </w:rPr>
    </w:lvl>
    <w:lvl w:ilvl="5" w:tplc="B9348AEC">
      <w:numFmt w:val="bullet"/>
      <w:lvlText w:val="•"/>
      <w:lvlJc w:val="left"/>
      <w:pPr>
        <w:ind w:left="2697" w:hanging="128"/>
      </w:pPr>
      <w:rPr>
        <w:rFonts w:hint="default"/>
        <w:lang w:val="vi" w:eastAsia="en-US" w:bidi="ar-SA"/>
      </w:rPr>
    </w:lvl>
    <w:lvl w:ilvl="6" w:tplc="E3F6D97E">
      <w:numFmt w:val="bullet"/>
      <w:lvlText w:val="•"/>
      <w:lvlJc w:val="left"/>
      <w:pPr>
        <w:ind w:left="3188" w:hanging="128"/>
      </w:pPr>
      <w:rPr>
        <w:rFonts w:hint="default"/>
        <w:lang w:val="vi" w:eastAsia="en-US" w:bidi="ar-SA"/>
      </w:rPr>
    </w:lvl>
    <w:lvl w:ilvl="7" w:tplc="3482E692">
      <w:numFmt w:val="bullet"/>
      <w:lvlText w:val="•"/>
      <w:lvlJc w:val="left"/>
      <w:pPr>
        <w:ind w:left="3679" w:hanging="128"/>
      </w:pPr>
      <w:rPr>
        <w:rFonts w:hint="default"/>
        <w:lang w:val="vi" w:eastAsia="en-US" w:bidi="ar-SA"/>
      </w:rPr>
    </w:lvl>
    <w:lvl w:ilvl="8" w:tplc="FC2A82B8">
      <w:numFmt w:val="bullet"/>
      <w:lvlText w:val="•"/>
      <w:lvlJc w:val="left"/>
      <w:pPr>
        <w:ind w:left="4171" w:hanging="128"/>
      </w:pPr>
      <w:rPr>
        <w:rFonts w:hint="default"/>
        <w:lang w:val="vi" w:eastAsia="en-US" w:bidi="ar-SA"/>
      </w:rPr>
    </w:lvl>
  </w:abstractNum>
  <w:abstractNum w:abstractNumId="24">
    <w:nsid w:val="23C57617"/>
    <w:multiLevelType w:val="hybridMultilevel"/>
    <w:tmpl w:val="1DFC978A"/>
    <w:lvl w:ilvl="0" w:tplc="F4F87E5E">
      <w:start w:val="2"/>
      <w:numFmt w:val="decimal"/>
      <w:lvlText w:val="%1."/>
      <w:lvlJc w:val="left"/>
      <w:pPr>
        <w:ind w:left="327" w:hanging="221"/>
      </w:pPr>
      <w:rPr>
        <w:rFonts w:ascii="Times New Roman" w:eastAsia="Times New Roman" w:hAnsi="Times New Roman" w:cs="Times New Roman" w:hint="default"/>
        <w:b/>
        <w:bCs/>
        <w:spacing w:val="-1"/>
        <w:w w:val="100"/>
        <w:sz w:val="22"/>
        <w:szCs w:val="22"/>
        <w:lang w:val="vi" w:eastAsia="en-US" w:bidi="ar-SA"/>
      </w:rPr>
    </w:lvl>
    <w:lvl w:ilvl="1" w:tplc="3FCCE2BA">
      <w:numFmt w:val="bullet"/>
      <w:lvlText w:val="•"/>
      <w:lvlJc w:val="left"/>
      <w:pPr>
        <w:ind w:left="803" w:hanging="221"/>
      </w:pPr>
      <w:rPr>
        <w:rFonts w:hint="default"/>
        <w:lang w:val="vi" w:eastAsia="en-US" w:bidi="ar-SA"/>
      </w:rPr>
    </w:lvl>
    <w:lvl w:ilvl="2" w:tplc="A77012F6">
      <w:numFmt w:val="bullet"/>
      <w:lvlText w:val="•"/>
      <w:lvlJc w:val="left"/>
      <w:pPr>
        <w:ind w:left="1286" w:hanging="221"/>
      </w:pPr>
      <w:rPr>
        <w:rFonts w:hint="default"/>
        <w:lang w:val="vi" w:eastAsia="en-US" w:bidi="ar-SA"/>
      </w:rPr>
    </w:lvl>
    <w:lvl w:ilvl="3" w:tplc="AFCEE93E">
      <w:numFmt w:val="bullet"/>
      <w:lvlText w:val="•"/>
      <w:lvlJc w:val="left"/>
      <w:pPr>
        <w:ind w:left="1770" w:hanging="221"/>
      </w:pPr>
      <w:rPr>
        <w:rFonts w:hint="default"/>
        <w:lang w:val="vi" w:eastAsia="en-US" w:bidi="ar-SA"/>
      </w:rPr>
    </w:lvl>
    <w:lvl w:ilvl="4" w:tplc="B4222A4C">
      <w:numFmt w:val="bullet"/>
      <w:lvlText w:val="•"/>
      <w:lvlJc w:val="left"/>
      <w:pPr>
        <w:ind w:left="2253" w:hanging="221"/>
      </w:pPr>
      <w:rPr>
        <w:rFonts w:hint="default"/>
        <w:lang w:val="vi" w:eastAsia="en-US" w:bidi="ar-SA"/>
      </w:rPr>
    </w:lvl>
    <w:lvl w:ilvl="5" w:tplc="FB42C680">
      <w:numFmt w:val="bullet"/>
      <w:lvlText w:val="•"/>
      <w:lvlJc w:val="left"/>
      <w:pPr>
        <w:ind w:left="2737" w:hanging="221"/>
      </w:pPr>
      <w:rPr>
        <w:rFonts w:hint="default"/>
        <w:lang w:val="vi" w:eastAsia="en-US" w:bidi="ar-SA"/>
      </w:rPr>
    </w:lvl>
    <w:lvl w:ilvl="6" w:tplc="B9F467DC">
      <w:numFmt w:val="bullet"/>
      <w:lvlText w:val="•"/>
      <w:lvlJc w:val="left"/>
      <w:pPr>
        <w:ind w:left="3220" w:hanging="221"/>
      </w:pPr>
      <w:rPr>
        <w:rFonts w:hint="default"/>
        <w:lang w:val="vi" w:eastAsia="en-US" w:bidi="ar-SA"/>
      </w:rPr>
    </w:lvl>
    <w:lvl w:ilvl="7" w:tplc="D1AEB5F8">
      <w:numFmt w:val="bullet"/>
      <w:lvlText w:val="•"/>
      <w:lvlJc w:val="left"/>
      <w:pPr>
        <w:ind w:left="3703" w:hanging="221"/>
      </w:pPr>
      <w:rPr>
        <w:rFonts w:hint="default"/>
        <w:lang w:val="vi" w:eastAsia="en-US" w:bidi="ar-SA"/>
      </w:rPr>
    </w:lvl>
    <w:lvl w:ilvl="8" w:tplc="86B2C5C6">
      <w:numFmt w:val="bullet"/>
      <w:lvlText w:val="•"/>
      <w:lvlJc w:val="left"/>
      <w:pPr>
        <w:ind w:left="4187" w:hanging="221"/>
      </w:pPr>
      <w:rPr>
        <w:rFonts w:hint="default"/>
        <w:lang w:val="vi" w:eastAsia="en-US" w:bidi="ar-SA"/>
      </w:rPr>
    </w:lvl>
  </w:abstractNum>
  <w:abstractNum w:abstractNumId="25">
    <w:nsid w:val="26A11EEE"/>
    <w:multiLevelType w:val="hybridMultilevel"/>
    <w:tmpl w:val="A7B0B5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7633EB7"/>
    <w:multiLevelType w:val="hybridMultilevel"/>
    <w:tmpl w:val="48C648CA"/>
    <w:lvl w:ilvl="0" w:tplc="057CC192">
      <w:start w:val="1"/>
      <w:numFmt w:val="upperRoman"/>
      <w:lvlText w:val="%1."/>
      <w:lvlJc w:val="left"/>
      <w:pPr>
        <w:ind w:left="732" w:hanging="197"/>
        <w:jc w:val="left"/>
      </w:pPr>
      <w:rPr>
        <w:rFonts w:ascii="Times New Roman" w:eastAsia="Times New Roman" w:hAnsi="Times New Roman" w:cs="Times New Roman" w:hint="default"/>
        <w:b/>
        <w:bCs/>
        <w:w w:val="100"/>
        <w:sz w:val="22"/>
        <w:szCs w:val="22"/>
        <w:lang w:val="vi" w:eastAsia="en-US" w:bidi="ar-SA"/>
      </w:rPr>
    </w:lvl>
    <w:lvl w:ilvl="1" w:tplc="A808CFFE">
      <w:start w:val="1"/>
      <w:numFmt w:val="decimal"/>
      <w:lvlText w:val="%2."/>
      <w:lvlJc w:val="left"/>
      <w:pPr>
        <w:ind w:left="1476" w:hanging="221"/>
        <w:jc w:val="left"/>
      </w:pPr>
      <w:rPr>
        <w:rFonts w:hint="default"/>
        <w:spacing w:val="-1"/>
        <w:w w:val="100"/>
        <w:lang w:val="vi" w:eastAsia="en-US" w:bidi="ar-SA"/>
      </w:rPr>
    </w:lvl>
    <w:lvl w:ilvl="2" w:tplc="EE781724">
      <w:numFmt w:val="bullet"/>
      <w:lvlText w:val="•"/>
      <w:lvlJc w:val="left"/>
      <w:pPr>
        <w:ind w:left="1480" w:hanging="221"/>
      </w:pPr>
      <w:rPr>
        <w:rFonts w:hint="default"/>
        <w:lang w:val="vi" w:eastAsia="en-US" w:bidi="ar-SA"/>
      </w:rPr>
    </w:lvl>
    <w:lvl w:ilvl="3" w:tplc="00C4DC60">
      <w:numFmt w:val="bullet"/>
      <w:lvlText w:val="•"/>
      <w:lvlJc w:val="left"/>
      <w:pPr>
        <w:ind w:left="2563" w:hanging="221"/>
      </w:pPr>
      <w:rPr>
        <w:rFonts w:hint="default"/>
        <w:lang w:val="vi" w:eastAsia="en-US" w:bidi="ar-SA"/>
      </w:rPr>
    </w:lvl>
    <w:lvl w:ilvl="4" w:tplc="E7F67BA4">
      <w:numFmt w:val="bullet"/>
      <w:lvlText w:val="•"/>
      <w:lvlJc w:val="left"/>
      <w:pPr>
        <w:ind w:left="3646" w:hanging="221"/>
      </w:pPr>
      <w:rPr>
        <w:rFonts w:hint="default"/>
        <w:lang w:val="vi" w:eastAsia="en-US" w:bidi="ar-SA"/>
      </w:rPr>
    </w:lvl>
    <w:lvl w:ilvl="5" w:tplc="D804D34A">
      <w:numFmt w:val="bullet"/>
      <w:lvlText w:val="•"/>
      <w:lvlJc w:val="left"/>
      <w:pPr>
        <w:ind w:left="4730" w:hanging="221"/>
      </w:pPr>
      <w:rPr>
        <w:rFonts w:hint="default"/>
        <w:lang w:val="vi" w:eastAsia="en-US" w:bidi="ar-SA"/>
      </w:rPr>
    </w:lvl>
    <w:lvl w:ilvl="6" w:tplc="38EC01B0">
      <w:numFmt w:val="bullet"/>
      <w:lvlText w:val="•"/>
      <w:lvlJc w:val="left"/>
      <w:pPr>
        <w:ind w:left="5813" w:hanging="221"/>
      </w:pPr>
      <w:rPr>
        <w:rFonts w:hint="default"/>
        <w:lang w:val="vi" w:eastAsia="en-US" w:bidi="ar-SA"/>
      </w:rPr>
    </w:lvl>
    <w:lvl w:ilvl="7" w:tplc="14B0F692">
      <w:numFmt w:val="bullet"/>
      <w:lvlText w:val="•"/>
      <w:lvlJc w:val="left"/>
      <w:pPr>
        <w:ind w:left="6896" w:hanging="221"/>
      </w:pPr>
      <w:rPr>
        <w:rFonts w:hint="default"/>
        <w:lang w:val="vi" w:eastAsia="en-US" w:bidi="ar-SA"/>
      </w:rPr>
    </w:lvl>
    <w:lvl w:ilvl="8" w:tplc="DD665644">
      <w:numFmt w:val="bullet"/>
      <w:lvlText w:val="•"/>
      <w:lvlJc w:val="left"/>
      <w:pPr>
        <w:ind w:left="7980" w:hanging="221"/>
      </w:pPr>
      <w:rPr>
        <w:rFonts w:hint="default"/>
        <w:lang w:val="vi" w:eastAsia="en-US" w:bidi="ar-SA"/>
      </w:rPr>
    </w:lvl>
  </w:abstractNum>
  <w:abstractNum w:abstractNumId="27">
    <w:nsid w:val="27DE3B74"/>
    <w:multiLevelType w:val="hybridMultilevel"/>
    <w:tmpl w:val="6B005C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BA3506B"/>
    <w:multiLevelType w:val="hybridMultilevel"/>
    <w:tmpl w:val="C6A66D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F38398D"/>
    <w:multiLevelType w:val="hybridMultilevel"/>
    <w:tmpl w:val="D5E415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0E73F1F"/>
    <w:multiLevelType w:val="hybridMultilevel"/>
    <w:tmpl w:val="998E4C70"/>
    <w:lvl w:ilvl="0" w:tplc="F0F8DC46">
      <w:numFmt w:val="bullet"/>
      <w:lvlText w:val="-"/>
      <w:lvlJc w:val="left"/>
      <w:pPr>
        <w:ind w:left="236" w:hanging="130"/>
      </w:pPr>
      <w:rPr>
        <w:rFonts w:ascii="Times New Roman" w:eastAsia="Times New Roman" w:hAnsi="Times New Roman" w:cs="Times New Roman" w:hint="default"/>
        <w:w w:val="100"/>
        <w:sz w:val="22"/>
        <w:szCs w:val="22"/>
        <w:lang w:val="vi" w:eastAsia="en-US" w:bidi="ar-SA"/>
      </w:rPr>
    </w:lvl>
    <w:lvl w:ilvl="1" w:tplc="0E8A46DC">
      <w:numFmt w:val="bullet"/>
      <w:lvlText w:val="•"/>
      <w:lvlJc w:val="left"/>
      <w:pPr>
        <w:ind w:left="658" w:hanging="130"/>
      </w:pPr>
      <w:rPr>
        <w:rFonts w:hint="default"/>
        <w:lang w:val="vi" w:eastAsia="en-US" w:bidi="ar-SA"/>
      </w:rPr>
    </w:lvl>
    <w:lvl w:ilvl="2" w:tplc="D366B0A0">
      <w:numFmt w:val="bullet"/>
      <w:lvlText w:val="•"/>
      <w:lvlJc w:val="left"/>
      <w:pPr>
        <w:ind w:left="1077" w:hanging="130"/>
      </w:pPr>
      <w:rPr>
        <w:rFonts w:hint="default"/>
        <w:lang w:val="vi" w:eastAsia="en-US" w:bidi="ar-SA"/>
      </w:rPr>
    </w:lvl>
    <w:lvl w:ilvl="3" w:tplc="8182BEEC">
      <w:numFmt w:val="bullet"/>
      <w:lvlText w:val="•"/>
      <w:lvlJc w:val="left"/>
      <w:pPr>
        <w:ind w:left="1495" w:hanging="130"/>
      </w:pPr>
      <w:rPr>
        <w:rFonts w:hint="default"/>
        <w:lang w:val="vi" w:eastAsia="en-US" w:bidi="ar-SA"/>
      </w:rPr>
    </w:lvl>
    <w:lvl w:ilvl="4" w:tplc="D7486B04">
      <w:numFmt w:val="bullet"/>
      <w:lvlText w:val="•"/>
      <w:lvlJc w:val="left"/>
      <w:pPr>
        <w:ind w:left="1914" w:hanging="130"/>
      </w:pPr>
      <w:rPr>
        <w:rFonts w:hint="default"/>
        <w:lang w:val="vi" w:eastAsia="en-US" w:bidi="ar-SA"/>
      </w:rPr>
    </w:lvl>
    <w:lvl w:ilvl="5" w:tplc="FA88DA1A">
      <w:numFmt w:val="bullet"/>
      <w:lvlText w:val="•"/>
      <w:lvlJc w:val="left"/>
      <w:pPr>
        <w:ind w:left="2332" w:hanging="130"/>
      </w:pPr>
      <w:rPr>
        <w:rFonts w:hint="default"/>
        <w:lang w:val="vi" w:eastAsia="en-US" w:bidi="ar-SA"/>
      </w:rPr>
    </w:lvl>
    <w:lvl w:ilvl="6" w:tplc="C292F5B2">
      <w:numFmt w:val="bullet"/>
      <w:lvlText w:val="•"/>
      <w:lvlJc w:val="left"/>
      <w:pPr>
        <w:ind w:left="2751" w:hanging="130"/>
      </w:pPr>
      <w:rPr>
        <w:rFonts w:hint="default"/>
        <w:lang w:val="vi" w:eastAsia="en-US" w:bidi="ar-SA"/>
      </w:rPr>
    </w:lvl>
    <w:lvl w:ilvl="7" w:tplc="3D507426">
      <w:numFmt w:val="bullet"/>
      <w:lvlText w:val="•"/>
      <w:lvlJc w:val="left"/>
      <w:pPr>
        <w:ind w:left="3169" w:hanging="130"/>
      </w:pPr>
      <w:rPr>
        <w:rFonts w:hint="default"/>
        <w:lang w:val="vi" w:eastAsia="en-US" w:bidi="ar-SA"/>
      </w:rPr>
    </w:lvl>
    <w:lvl w:ilvl="8" w:tplc="72BE655E">
      <w:numFmt w:val="bullet"/>
      <w:lvlText w:val="•"/>
      <w:lvlJc w:val="left"/>
      <w:pPr>
        <w:ind w:left="3588" w:hanging="130"/>
      </w:pPr>
      <w:rPr>
        <w:rFonts w:hint="default"/>
        <w:lang w:val="vi" w:eastAsia="en-US" w:bidi="ar-SA"/>
      </w:rPr>
    </w:lvl>
  </w:abstractNum>
  <w:abstractNum w:abstractNumId="31">
    <w:nsid w:val="37AD393C"/>
    <w:multiLevelType w:val="hybridMultilevel"/>
    <w:tmpl w:val="09B4A7C2"/>
    <w:lvl w:ilvl="0" w:tplc="3DF42FAE">
      <w:numFmt w:val="bullet"/>
      <w:lvlText w:val="-"/>
      <w:lvlJc w:val="left"/>
      <w:pPr>
        <w:ind w:left="236" w:hanging="130"/>
      </w:pPr>
      <w:rPr>
        <w:rFonts w:ascii="Times New Roman" w:eastAsia="Times New Roman" w:hAnsi="Times New Roman" w:cs="Times New Roman" w:hint="default"/>
        <w:w w:val="100"/>
        <w:sz w:val="22"/>
        <w:szCs w:val="22"/>
        <w:lang w:val="vi" w:eastAsia="en-US" w:bidi="ar-SA"/>
      </w:rPr>
    </w:lvl>
    <w:lvl w:ilvl="1" w:tplc="91F04C46">
      <w:numFmt w:val="bullet"/>
      <w:lvlText w:val="•"/>
      <w:lvlJc w:val="left"/>
      <w:pPr>
        <w:ind w:left="731" w:hanging="130"/>
      </w:pPr>
      <w:rPr>
        <w:rFonts w:hint="default"/>
        <w:lang w:val="vi" w:eastAsia="en-US" w:bidi="ar-SA"/>
      </w:rPr>
    </w:lvl>
    <w:lvl w:ilvl="2" w:tplc="7B04B72A">
      <w:numFmt w:val="bullet"/>
      <w:lvlText w:val="•"/>
      <w:lvlJc w:val="left"/>
      <w:pPr>
        <w:ind w:left="1222" w:hanging="130"/>
      </w:pPr>
      <w:rPr>
        <w:rFonts w:hint="default"/>
        <w:lang w:val="vi" w:eastAsia="en-US" w:bidi="ar-SA"/>
      </w:rPr>
    </w:lvl>
    <w:lvl w:ilvl="3" w:tplc="4532EE7A">
      <w:numFmt w:val="bullet"/>
      <w:lvlText w:val="•"/>
      <w:lvlJc w:val="left"/>
      <w:pPr>
        <w:ind w:left="1714" w:hanging="130"/>
      </w:pPr>
      <w:rPr>
        <w:rFonts w:hint="default"/>
        <w:lang w:val="vi" w:eastAsia="en-US" w:bidi="ar-SA"/>
      </w:rPr>
    </w:lvl>
    <w:lvl w:ilvl="4" w:tplc="66100E1C">
      <w:numFmt w:val="bullet"/>
      <w:lvlText w:val="•"/>
      <w:lvlJc w:val="left"/>
      <w:pPr>
        <w:ind w:left="2205" w:hanging="130"/>
      </w:pPr>
      <w:rPr>
        <w:rFonts w:hint="default"/>
        <w:lang w:val="vi" w:eastAsia="en-US" w:bidi="ar-SA"/>
      </w:rPr>
    </w:lvl>
    <w:lvl w:ilvl="5" w:tplc="CD62CD6C">
      <w:numFmt w:val="bullet"/>
      <w:lvlText w:val="•"/>
      <w:lvlJc w:val="left"/>
      <w:pPr>
        <w:ind w:left="2697" w:hanging="130"/>
      </w:pPr>
      <w:rPr>
        <w:rFonts w:hint="default"/>
        <w:lang w:val="vi" w:eastAsia="en-US" w:bidi="ar-SA"/>
      </w:rPr>
    </w:lvl>
    <w:lvl w:ilvl="6" w:tplc="1D2208E6">
      <w:numFmt w:val="bullet"/>
      <w:lvlText w:val="•"/>
      <w:lvlJc w:val="left"/>
      <w:pPr>
        <w:ind w:left="3188" w:hanging="130"/>
      </w:pPr>
      <w:rPr>
        <w:rFonts w:hint="default"/>
        <w:lang w:val="vi" w:eastAsia="en-US" w:bidi="ar-SA"/>
      </w:rPr>
    </w:lvl>
    <w:lvl w:ilvl="7" w:tplc="D4F4336C">
      <w:numFmt w:val="bullet"/>
      <w:lvlText w:val="•"/>
      <w:lvlJc w:val="left"/>
      <w:pPr>
        <w:ind w:left="3679" w:hanging="130"/>
      </w:pPr>
      <w:rPr>
        <w:rFonts w:hint="default"/>
        <w:lang w:val="vi" w:eastAsia="en-US" w:bidi="ar-SA"/>
      </w:rPr>
    </w:lvl>
    <w:lvl w:ilvl="8" w:tplc="2F005C6E">
      <w:numFmt w:val="bullet"/>
      <w:lvlText w:val="•"/>
      <w:lvlJc w:val="left"/>
      <w:pPr>
        <w:ind w:left="4171" w:hanging="130"/>
      </w:pPr>
      <w:rPr>
        <w:rFonts w:hint="default"/>
        <w:lang w:val="vi" w:eastAsia="en-US" w:bidi="ar-SA"/>
      </w:rPr>
    </w:lvl>
  </w:abstractNum>
  <w:abstractNum w:abstractNumId="32">
    <w:nsid w:val="388A462B"/>
    <w:multiLevelType w:val="hybridMultilevel"/>
    <w:tmpl w:val="27182B4E"/>
    <w:lvl w:ilvl="0" w:tplc="A12A5754">
      <w:numFmt w:val="bullet"/>
      <w:lvlText w:val="-"/>
      <w:lvlJc w:val="left"/>
      <w:pPr>
        <w:ind w:left="236" w:hanging="130"/>
      </w:pPr>
      <w:rPr>
        <w:rFonts w:ascii="Times New Roman" w:eastAsia="Times New Roman" w:hAnsi="Times New Roman" w:cs="Times New Roman" w:hint="default"/>
        <w:w w:val="100"/>
        <w:sz w:val="22"/>
        <w:szCs w:val="22"/>
        <w:lang w:val="vi" w:eastAsia="en-US" w:bidi="ar-SA"/>
      </w:rPr>
    </w:lvl>
    <w:lvl w:ilvl="1" w:tplc="A54CD4C8">
      <w:numFmt w:val="bullet"/>
      <w:lvlText w:val="•"/>
      <w:lvlJc w:val="left"/>
      <w:pPr>
        <w:ind w:left="658" w:hanging="130"/>
      </w:pPr>
      <w:rPr>
        <w:rFonts w:hint="default"/>
        <w:lang w:val="vi" w:eastAsia="en-US" w:bidi="ar-SA"/>
      </w:rPr>
    </w:lvl>
    <w:lvl w:ilvl="2" w:tplc="B6349B36">
      <w:numFmt w:val="bullet"/>
      <w:lvlText w:val="•"/>
      <w:lvlJc w:val="left"/>
      <w:pPr>
        <w:ind w:left="1076" w:hanging="130"/>
      </w:pPr>
      <w:rPr>
        <w:rFonts w:hint="default"/>
        <w:lang w:val="vi" w:eastAsia="en-US" w:bidi="ar-SA"/>
      </w:rPr>
    </w:lvl>
    <w:lvl w:ilvl="3" w:tplc="F8903682">
      <w:numFmt w:val="bullet"/>
      <w:lvlText w:val="•"/>
      <w:lvlJc w:val="left"/>
      <w:pPr>
        <w:ind w:left="1495" w:hanging="130"/>
      </w:pPr>
      <w:rPr>
        <w:rFonts w:hint="default"/>
        <w:lang w:val="vi" w:eastAsia="en-US" w:bidi="ar-SA"/>
      </w:rPr>
    </w:lvl>
    <w:lvl w:ilvl="4" w:tplc="95EAB7A8">
      <w:numFmt w:val="bullet"/>
      <w:lvlText w:val="•"/>
      <w:lvlJc w:val="left"/>
      <w:pPr>
        <w:ind w:left="1913" w:hanging="130"/>
      </w:pPr>
      <w:rPr>
        <w:rFonts w:hint="default"/>
        <w:lang w:val="vi" w:eastAsia="en-US" w:bidi="ar-SA"/>
      </w:rPr>
    </w:lvl>
    <w:lvl w:ilvl="5" w:tplc="2772C38E">
      <w:numFmt w:val="bullet"/>
      <w:lvlText w:val="•"/>
      <w:lvlJc w:val="left"/>
      <w:pPr>
        <w:ind w:left="2332" w:hanging="130"/>
      </w:pPr>
      <w:rPr>
        <w:rFonts w:hint="default"/>
        <w:lang w:val="vi" w:eastAsia="en-US" w:bidi="ar-SA"/>
      </w:rPr>
    </w:lvl>
    <w:lvl w:ilvl="6" w:tplc="BF4C4D3E">
      <w:numFmt w:val="bullet"/>
      <w:lvlText w:val="•"/>
      <w:lvlJc w:val="left"/>
      <w:pPr>
        <w:ind w:left="2750" w:hanging="130"/>
      </w:pPr>
      <w:rPr>
        <w:rFonts w:hint="default"/>
        <w:lang w:val="vi" w:eastAsia="en-US" w:bidi="ar-SA"/>
      </w:rPr>
    </w:lvl>
    <w:lvl w:ilvl="7" w:tplc="BC4C401A">
      <w:numFmt w:val="bullet"/>
      <w:lvlText w:val="•"/>
      <w:lvlJc w:val="left"/>
      <w:pPr>
        <w:ind w:left="3168" w:hanging="130"/>
      </w:pPr>
      <w:rPr>
        <w:rFonts w:hint="default"/>
        <w:lang w:val="vi" w:eastAsia="en-US" w:bidi="ar-SA"/>
      </w:rPr>
    </w:lvl>
    <w:lvl w:ilvl="8" w:tplc="9020A172">
      <w:numFmt w:val="bullet"/>
      <w:lvlText w:val="•"/>
      <w:lvlJc w:val="left"/>
      <w:pPr>
        <w:ind w:left="3587" w:hanging="130"/>
      </w:pPr>
      <w:rPr>
        <w:rFonts w:hint="default"/>
        <w:lang w:val="vi" w:eastAsia="en-US" w:bidi="ar-SA"/>
      </w:rPr>
    </w:lvl>
  </w:abstractNum>
  <w:abstractNum w:abstractNumId="33">
    <w:nsid w:val="38D15927"/>
    <w:multiLevelType w:val="hybridMultilevel"/>
    <w:tmpl w:val="91CCC3D4"/>
    <w:lvl w:ilvl="0" w:tplc="087A8C2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D871CDB"/>
    <w:multiLevelType w:val="hybridMultilevel"/>
    <w:tmpl w:val="5CB4E6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DF40D71"/>
    <w:multiLevelType w:val="hybridMultilevel"/>
    <w:tmpl w:val="BE8EF3B4"/>
    <w:lvl w:ilvl="0" w:tplc="C2561696">
      <w:start w:val="2"/>
      <w:numFmt w:val="decimal"/>
      <w:lvlText w:val="%1."/>
      <w:lvlJc w:val="left"/>
      <w:pPr>
        <w:ind w:left="327" w:hanging="221"/>
        <w:jc w:val="left"/>
      </w:pPr>
      <w:rPr>
        <w:rFonts w:ascii="Times New Roman" w:eastAsia="Times New Roman" w:hAnsi="Times New Roman" w:cs="Times New Roman" w:hint="default"/>
        <w:b/>
        <w:bCs/>
        <w:spacing w:val="-1"/>
        <w:w w:val="100"/>
        <w:sz w:val="22"/>
        <w:szCs w:val="22"/>
        <w:lang w:val="vi" w:eastAsia="en-US" w:bidi="ar-SA"/>
      </w:rPr>
    </w:lvl>
    <w:lvl w:ilvl="1" w:tplc="F7540C6E">
      <w:numFmt w:val="bullet"/>
      <w:lvlText w:val="•"/>
      <w:lvlJc w:val="left"/>
      <w:pPr>
        <w:ind w:left="803" w:hanging="221"/>
      </w:pPr>
      <w:rPr>
        <w:rFonts w:hint="default"/>
        <w:lang w:val="vi" w:eastAsia="en-US" w:bidi="ar-SA"/>
      </w:rPr>
    </w:lvl>
    <w:lvl w:ilvl="2" w:tplc="5988127C">
      <w:numFmt w:val="bullet"/>
      <w:lvlText w:val="•"/>
      <w:lvlJc w:val="left"/>
      <w:pPr>
        <w:ind w:left="1286" w:hanging="221"/>
      </w:pPr>
      <w:rPr>
        <w:rFonts w:hint="default"/>
        <w:lang w:val="vi" w:eastAsia="en-US" w:bidi="ar-SA"/>
      </w:rPr>
    </w:lvl>
    <w:lvl w:ilvl="3" w:tplc="8688971A">
      <w:numFmt w:val="bullet"/>
      <w:lvlText w:val="•"/>
      <w:lvlJc w:val="left"/>
      <w:pPr>
        <w:ind w:left="1770" w:hanging="221"/>
      </w:pPr>
      <w:rPr>
        <w:rFonts w:hint="default"/>
        <w:lang w:val="vi" w:eastAsia="en-US" w:bidi="ar-SA"/>
      </w:rPr>
    </w:lvl>
    <w:lvl w:ilvl="4" w:tplc="6A746D80">
      <w:numFmt w:val="bullet"/>
      <w:lvlText w:val="•"/>
      <w:lvlJc w:val="left"/>
      <w:pPr>
        <w:ind w:left="2253" w:hanging="221"/>
      </w:pPr>
      <w:rPr>
        <w:rFonts w:hint="default"/>
        <w:lang w:val="vi" w:eastAsia="en-US" w:bidi="ar-SA"/>
      </w:rPr>
    </w:lvl>
    <w:lvl w:ilvl="5" w:tplc="66F642E4">
      <w:numFmt w:val="bullet"/>
      <w:lvlText w:val="•"/>
      <w:lvlJc w:val="left"/>
      <w:pPr>
        <w:ind w:left="2737" w:hanging="221"/>
      </w:pPr>
      <w:rPr>
        <w:rFonts w:hint="default"/>
        <w:lang w:val="vi" w:eastAsia="en-US" w:bidi="ar-SA"/>
      </w:rPr>
    </w:lvl>
    <w:lvl w:ilvl="6" w:tplc="74DEF2DA">
      <w:numFmt w:val="bullet"/>
      <w:lvlText w:val="•"/>
      <w:lvlJc w:val="left"/>
      <w:pPr>
        <w:ind w:left="3220" w:hanging="221"/>
      </w:pPr>
      <w:rPr>
        <w:rFonts w:hint="default"/>
        <w:lang w:val="vi" w:eastAsia="en-US" w:bidi="ar-SA"/>
      </w:rPr>
    </w:lvl>
    <w:lvl w:ilvl="7" w:tplc="37F63148">
      <w:numFmt w:val="bullet"/>
      <w:lvlText w:val="•"/>
      <w:lvlJc w:val="left"/>
      <w:pPr>
        <w:ind w:left="3703" w:hanging="221"/>
      </w:pPr>
      <w:rPr>
        <w:rFonts w:hint="default"/>
        <w:lang w:val="vi" w:eastAsia="en-US" w:bidi="ar-SA"/>
      </w:rPr>
    </w:lvl>
    <w:lvl w:ilvl="8" w:tplc="03D0A6BA">
      <w:numFmt w:val="bullet"/>
      <w:lvlText w:val="•"/>
      <w:lvlJc w:val="left"/>
      <w:pPr>
        <w:ind w:left="4187" w:hanging="221"/>
      </w:pPr>
      <w:rPr>
        <w:rFonts w:hint="default"/>
        <w:lang w:val="vi" w:eastAsia="en-US" w:bidi="ar-SA"/>
      </w:rPr>
    </w:lvl>
  </w:abstractNum>
  <w:abstractNum w:abstractNumId="36">
    <w:nsid w:val="3E05050F"/>
    <w:multiLevelType w:val="hybridMultilevel"/>
    <w:tmpl w:val="D6F2C1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EDE7B1B"/>
    <w:multiLevelType w:val="hybridMultilevel"/>
    <w:tmpl w:val="3536CD46"/>
    <w:lvl w:ilvl="0" w:tplc="B5C6EE48">
      <w:numFmt w:val="bullet"/>
      <w:lvlText w:val="-"/>
      <w:lvlJc w:val="left"/>
      <w:pPr>
        <w:ind w:left="236" w:hanging="130"/>
      </w:pPr>
      <w:rPr>
        <w:rFonts w:ascii="Times New Roman" w:eastAsia="Times New Roman" w:hAnsi="Times New Roman" w:cs="Times New Roman" w:hint="default"/>
        <w:w w:val="100"/>
        <w:sz w:val="22"/>
        <w:szCs w:val="22"/>
        <w:lang w:val="vi" w:eastAsia="en-US" w:bidi="ar-SA"/>
      </w:rPr>
    </w:lvl>
    <w:lvl w:ilvl="1" w:tplc="E8327052">
      <w:numFmt w:val="bullet"/>
      <w:lvlText w:val="•"/>
      <w:lvlJc w:val="left"/>
      <w:pPr>
        <w:ind w:left="658" w:hanging="130"/>
      </w:pPr>
      <w:rPr>
        <w:rFonts w:hint="default"/>
        <w:lang w:val="vi" w:eastAsia="en-US" w:bidi="ar-SA"/>
      </w:rPr>
    </w:lvl>
    <w:lvl w:ilvl="2" w:tplc="79A421EC">
      <w:numFmt w:val="bullet"/>
      <w:lvlText w:val="•"/>
      <w:lvlJc w:val="left"/>
      <w:pPr>
        <w:ind w:left="1077" w:hanging="130"/>
      </w:pPr>
      <w:rPr>
        <w:rFonts w:hint="default"/>
        <w:lang w:val="vi" w:eastAsia="en-US" w:bidi="ar-SA"/>
      </w:rPr>
    </w:lvl>
    <w:lvl w:ilvl="3" w:tplc="B600CD8E">
      <w:numFmt w:val="bullet"/>
      <w:lvlText w:val="•"/>
      <w:lvlJc w:val="left"/>
      <w:pPr>
        <w:ind w:left="1495" w:hanging="130"/>
      </w:pPr>
      <w:rPr>
        <w:rFonts w:hint="default"/>
        <w:lang w:val="vi" w:eastAsia="en-US" w:bidi="ar-SA"/>
      </w:rPr>
    </w:lvl>
    <w:lvl w:ilvl="4" w:tplc="6F3476CA">
      <w:numFmt w:val="bullet"/>
      <w:lvlText w:val="•"/>
      <w:lvlJc w:val="left"/>
      <w:pPr>
        <w:ind w:left="1914" w:hanging="130"/>
      </w:pPr>
      <w:rPr>
        <w:rFonts w:hint="default"/>
        <w:lang w:val="vi" w:eastAsia="en-US" w:bidi="ar-SA"/>
      </w:rPr>
    </w:lvl>
    <w:lvl w:ilvl="5" w:tplc="89888886">
      <w:numFmt w:val="bullet"/>
      <w:lvlText w:val="•"/>
      <w:lvlJc w:val="left"/>
      <w:pPr>
        <w:ind w:left="2332" w:hanging="130"/>
      </w:pPr>
      <w:rPr>
        <w:rFonts w:hint="default"/>
        <w:lang w:val="vi" w:eastAsia="en-US" w:bidi="ar-SA"/>
      </w:rPr>
    </w:lvl>
    <w:lvl w:ilvl="6" w:tplc="25F6DBDA">
      <w:numFmt w:val="bullet"/>
      <w:lvlText w:val="•"/>
      <w:lvlJc w:val="left"/>
      <w:pPr>
        <w:ind w:left="2751" w:hanging="130"/>
      </w:pPr>
      <w:rPr>
        <w:rFonts w:hint="default"/>
        <w:lang w:val="vi" w:eastAsia="en-US" w:bidi="ar-SA"/>
      </w:rPr>
    </w:lvl>
    <w:lvl w:ilvl="7" w:tplc="FA3C6F8C">
      <w:numFmt w:val="bullet"/>
      <w:lvlText w:val="•"/>
      <w:lvlJc w:val="left"/>
      <w:pPr>
        <w:ind w:left="3169" w:hanging="130"/>
      </w:pPr>
      <w:rPr>
        <w:rFonts w:hint="default"/>
        <w:lang w:val="vi" w:eastAsia="en-US" w:bidi="ar-SA"/>
      </w:rPr>
    </w:lvl>
    <w:lvl w:ilvl="8" w:tplc="E8B29AF2">
      <w:numFmt w:val="bullet"/>
      <w:lvlText w:val="•"/>
      <w:lvlJc w:val="left"/>
      <w:pPr>
        <w:ind w:left="3588" w:hanging="130"/>
      </w:pPr>
      <w:rPr>
        <w:rFonts w:hint="default"/>
        <w:lang w:val="vi" w:eastAsia="en-US" w:bidi="ar-SA"/>
      </w:rPr>
    </w:lvl>
  </w:abstractNum>
  <w:abstractNum w:abstractNumId="38">
    <w:nsid w:val="3F4F6CF8"/>
    <w:multiLevelType w:val="hybridMultilevel"/>
    <w:tmpl w:val="BFFE1B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2393913"/>
    <w:multiLevelType w:val="hybridMultilevel"/>
    <w:tmpl w:val="B0B496C0"/>
    <w:lvl w:ilvl="0" w:tplc="F2E4C37A">
      <w:start w:val="2"/>
      <w:numFmt w:val="decimal"/>
      <w:lvlText w:val="%1."/>
      <w:lvlJc w:val="left"/>
      <w:pPr>
        <w:ind w:left="327" w:hanging="221"/>
      </w:pPr>
      <w:rPr>
        <w:rFonts w:ascii="Times New Roman" w:eastAsia="Times New Roman" w:hAnsi="Times New Roman" w:cs="Times New Roman" w:hint="default"/>
        <w:b/>
        <w:bCs/>
        <w:spacing w:val="-1"/>
        <w:w w:val="100"/>
        <w:sz w:val="22"/>
        <w:szCs w:val="22"/>
        <w:lang w:val="vi" w:eastAsia="en-US" w:bidi="ar-SA"/>
      </w:rPr>
    </w:lvl>
    <w:lvl w:ilvl="1" w:tplc="D6588C08">
      <w:numFmt w:val="bullet"/>
      <w:lvlText w:val="•"/>
      <w:lvlJc w:val="left"/>
      <w:pPr>
        <w:ind w:left="803" w:hanging="221"/>
      </w:pPr>
      <w:rPr>
        <w:rFonts w:hint="default"/>
        <w:lang w:val="vi" w:eastAsia="en-US" w:bidi="ar-SA"/>
      </w:rPr>
    </w:lvl>
    <w:lvl w:ilvl="2" w:tplc="9D30A50C">
      <w:numFmt w:val="bullet"/>
      <w:lvlText w:val="•"/>
      <w:lvlJc w:val="left"/>
      <w:pPr>
        <w:ind w:left="1286" w:hanging="221"/>
      </w:pPr>
      <w:rPr>
        <w:rFonts w:hint="default"/>
        <w:lang w:val="vi" w:eastAsia="en-US" w:bidi="ar-SA"/>
      </w:rPr>
    </w:lvl>
    <w:lvl w:ilvl="3" w:tplc="4992E020">
      <w:numFmt w:val="bullet"/>
      <w:lvlText w:val="•"/>
      <w:lvlJc w:val="left"/>
      <w:pPr>
        <w:ind w:left="1770" w:hanging="221"/>
      </w:pPr>
      <w:rPr>
        <w:rFonts w:hint="default"/>
        <w:lang w:val="vi" w:eastAsia="en-US" w:bidi="ar-SA"/>
      </w:rPr>
    </w:lvl>
    <w:lvl w:ilvl="4" w:tplc="A7C6CA76">
      <w:numFmt w:val="bullet"/>
      <w:lvlText w:val="•"/>
      <w:lvlJc w:val="left"/>
      <w:pPr>
        <w:ind w:left="2253" w:hanging="221"/>
      </w:pPr>
      <w:rPr>
        <w:rFonts w:hint="default"/>
        <w:lang w:val="vi" w:eastAsia="en-US" w:bidi="ar-SA"/>
      </w:rPr>
    </w:lvl>
    <w:lvl w:ilvl="5" w:tplc="B6C0945E">
      <w:numFmt w:val="bullet"/>
      <w:lvlText w:val="•"/>
      <w:lvlJc w:val="left"/>
      <w:pPr>
        <w:ind w:left="2737" w:hanging="221"/>
      </w:pPr>
      <w:rPr>
        <w:rFonts w:hint="default"/>
        <w:lang w:val="vi" w:eastAsia="en-US" w:bidi="ar-SA"/>
      </w:rPr>
    </w:lvl>
    <w:lvl w:ilvl="6" w:tplc="586C918E">
      <w:numFmt w:val="bullet"/>
      <w:lvlText w:val="•"/>
      <w:lvlJc w:val="left"/>
      <w:pPr>
        <w:ind w:left="3220" w:hanging="221"/>
      </w:pPr>
      <w:rPr>
        <w:rFonts w:hint="default"/>
        <w:lang w:val="vi" w:eastAsia="en-US" w:bidi="ar-SA"/>
      </w:rPr>
    </w:lvl>
    <w:lvl w:ilvl="7" w:tplc="7CA6595C">
      <w:numFmt w:val="bullet"/>
      <w:lvlText w:val="•"/>
      <w:lvlJc w:val="left"/>
      <w:pPr>
        <w:ind w:left="3703" w:hanging="221"/>
      </w:pPr>
      <w:rPr>
        <w:rFonts w:hint="default"/>
        <w:lang w:val="vi" w:eastAsia="en-US" w:bidi="ar-SA"/>
      </w:rPr>
    </w:lvl>
    <w:lvl w:ilvl="8" w:tplc="A7BC7430">
      <w:numFmt w:val="bullet"/>
      <w:lvlText w:val="•"/>
      <w:lvlJc w:val="left"/>
      <w:pPr>
        <w:ind w:left="4187" w:hanging="221"/>
      </w:pPr>
      <w:rPr>
        <w:rFonts w:hint="default"/>
        <w:lang w:val="vi" w:eastAsia="en-US" w:bidi="ar-SA"/>
      </w:rPr>
    </w:lvl>
  </w:abstractNum>
  <w:abstractNum w:abstractNumId="40">
    <w:nsid w:val="426D1EA9"/>
    <w:multiLevelType w:val="hybridMultilevel"/>
    <w:tmpl w:val="C24EB6FE"/>
    <w:lvl w:ilvl="0" w:tplc="CE14794A">
      <w:numFmt w:val="bullet"/>
      <w:lvlText w:val="-"/>
      <w:lvlJc w:val="left"/>
      <w:pPr>
        <w:ind w:left="236" w:hanging="130"/>
      </w:pPr>
      <w:rPr>
        <w:rFonts w:ascii="Times New Roman" w:eastAsia="Times New Roman" w:hAnsi="Times New Roman" w:cs="Times New Roman" w:hint="default"/>
        <w:w w:val="100"/>
        <w:sz w:val="22"/>
        <w:szCs w:val="22"/>
        <w:lang w:val="vi" w:eastAsia="en-US" w:bidi="ar-SA"/>
      </w:rPr>
    </w:lvl>
    <w:lvl w:ilvl="1" w:tplc="6C0EE45A">
      <w:numFmt w:val="bullet"/>
      <w:lvlText w:val="•"/>
      <w:lvlJc w:val="left"/>
      <w:pPr>
        <w:ind w:left="658" w:hanging="130"/>
      </w:pPr>
      <w:rPr>
        <w:rFonts w:hint="default"/>
        <w:lang w:val="vi" w:eastAsia="en-US" w:bidi="ar-SA"/>
      </w:rPr>
    </w:lvl>
    <w:lvl w:ilvl="2" w:tplc="D34C95A8">
      <w:numFmt w:val="bullet"/>
      <w:lvlText w:val="•"/>
      <w:lvlJc w:val="left"/>
      <w:pPr>
        <w:ind w:left="1077" w:hanging="130"/>
      </w:pPr>
      <w:rPr>
        <w:rFonts w:hint="default"/>
        <w:lang w:val="vi" w:eastAsia="en-US" w:bidi="ar-SA"/>
      </w:rPr>
    </w:lvl>
    <w:lvl w:ilvl="3" w:tplc="EE1ADCDE">
      <w:numFmt w:val="bullet"/>
      <w:lvlText w:val="•"/>
      <w:lvlJc w:val="left"/>
      <w:pPr>
        <w:ind w:left="1495" w:hanging="130"/>
      </w:pPr>
      <w:rPr>
        <w:rFonts w:hint="default"/>
        <w:lang w:val="vi" w:eastAsia="en-US" w:bidi="ar-SA"/>
      </w:rPr>
    </w:lvl>
    <w:lvl w:ilvl="4" w:tplc="E4C885B8">
      <w:numFmt w:val="bullet"/>
      <w:lvlText w:val="•"/>
      <w:lvlJc w:val="left"/>
      <w:pPr>
        <w:ind w:left="1914" w:hanging="130"/>
      </w:pPr>
      <w:rPr>
        <w:rFonts w:hint="default"/>
        <w:lang w:val="vi" w:eastAsia="en-US" w:bidi="ar-SA"/>
      </w:rPr>
    </w:lvl>
    <w:lvl w:ilvl="5" w:tplc="4CA00E7A">
      <w:numFmt w:val="bullet"/>
      <w:lvlText w:val="•"/>
      <w:lvlJc w:val="left"/>
      <w:pPr>
        <w:ind w:left="2332" w:hanging="130"/>
      </w:pPr>
      <w:rPr>
        <w:rFonts w:hint="default"/>
        <w:lang w:val="vi" w:eastAsia="en-US" w:bidi="ar-SA"/>
      </w:rPr>
    </w:lvl>
    <w:lvl w:ilvl="6" w:tplc="AE9296BA">
      <w:numFmt w:val="bullet"/>
      <w:lvlText w:val="•"/>
      <w:lvlJc w:val="left"/>
      <w:pPr>
        <w:ind w:left="2751" w:hanging="130"/>
      </w:pPr>
      <w:rPr>
        <w:rFonts w:hint="default"/>
        <w:lang w:val="vi" w:eastAsia="en-US" w:bidi="ar-SA"/>
      </w:rPr>
    </w:lvl>
    <w:lvl w:ilvl="7" w:tplc="0AAA97C2">
      <w:numFmt w:val="bullet"/>
      <w:lvlText w:val="•"/>
      <w:lvlJc w:val="left"/>
      <w:pPr>
        <w:ind w:left="3169" w:hanging="130"/>
      </w:pPr>
      <w:rPr>
        <w:rFonts w:hint="default"/>
        <w:lang w:val="vi" w:eastAsia="en-US" w:bidi="ar-SA"/>
      </w:rPr>
    </w:lvl>
    <w:lvl w:ilvl="8" w:tplc="55E2386A">
      <w:numFmt w:val="bullet"/>
      <w:lvlText w:val="•"/>
      <w:lvlJc w:val="left"/>
      <w:pPr>
        <w:ind w:left="3588" w:hanging="130"/>
      </w:pPr>
      <w:rPr>
        <w:rFonts w:hint="default"/>
        <w:lang w:val="vi" w:eastAsia="en-US" w:bidi="ar-SA"/>
      </w:rPr>
    </w:lvl>
  </w:abstractNum>
  <w:abstractNum w:abstractNumId="41">
    <w:nsid w:val="46031D4F"/>
    <w:multiLevelType w:val="hybridMultilevel"/>
    <w:tmpl w:val="3A60C8AE"/>
    <w:lvl w:ilvl="0" w:tplc="39CEDCF2">
      <w:numFmt w:val="bullet"/>
      <w:lvlText w:val="-"/>
      <w:lvlJc w:val="left"/>
      <w:pPr>
        <w:ind w:left="235" w:hanging="128"/>
      </w:pPr>
      <w:rPr>
        <w:rFonts w:ascii="Times New Roman" w:eastAsia="Times New Roman" w:hAnsi="Times New Roman" w:cs="Times New Roman" w:hint="default"/>
        <w:w w:val="100"/>
        <w:sz w:val="22"/>
        <w:szCs w:val="22"/>
        <w:lang w:val="vi" w:eastAsia="en-US" w:bidi="ar-SA"/>
      </w:rPr>
    </w:lvl>
    <w:lvl w:ilvl="1" w:tplc="F01284DA">
      <w:numFmt w:val="bullet"/>
      <w:lvlText w:val="•"/>
      <w:lvlJc w:val="left"/>
      <w:pPr>
        <w:ind w:left="731" w:hanging="128"/>
      </w:pPr>
      <w:rPr>
        <w:rFonts w:hint="default"/>
        <w:lang w:val="vi" w:eastAsia="en-US" w:bidi="ar-SA"/>
      </w:rPr>
    </w:lvl>
    <w:lvl w:ilvl="2" w:tplc="2146BB7C">
      <w:numFmt w:val="bullet"/>
      <w:lvlText w:val="•"/>
      <w:lvlJc w:val="left"/>
      <w:pPr>
        <w:ind w:left="1222" w:hanging="128"/>
      </w:pPr>
      <w:rPr>
        <w:rFonts w:hint="default"/>
        <w:lang w:val="vi" w:eastAsia="en-US" w:bidi="ar-SA"/>
      </w:rPr>
    </w:lvl>
    <w:lvl w:ilvl="3" w:tplc="31FA8904">
      <w:numFmt w:val="bullet"/>
      <w:lvlText w:val="•"/>
      <w:lvlJc w:val="left"/>
      <w:pPr>
        <w:ind w:left="1714" w:hanging="128"/>
      </w:pPr>
      <w:rPr>
        <w:rFonts w:hint="default"/>
        <w:lang w:val="vi" w:eastAsia="en-US" w:bidi="ar-SA"/>
      </w:rPr>
    </w:lvl>
    <w:lvl w:ilvl="4" w:tplc="F126FD9A">
      <w:numFmt w:val="bullet"/>
      <w:lvlText w:val="•"/>
      <w:lvlJc w:val="left"/>
      <w:pPr>
        <w:ind w:left="2205" w:hanging="128"/>
      </w:pPr>
      <w:rPr>
        <w:rFonts w:hint="default"/>
        <w:lang w:val="vi" w:eastAsia="en-US" w:bidi="ar-SA"/>
      </w:rPr>
    </w:lvl>
    <w:lvl w:ilvl="5" w:tplc="82EE505E">
      <w:numFmt w:val="bullet"/>
      <w:lvlText w:val="•"/>
      <w:lvlJc w:val="left"/>
      <w:pPr>
        <w:ind w:left="2697" w:hanging="128"/>
      </w:pPr>
      <w:rPr>
        <w:rFonts w:hint="default"/>
        <w:lang w:val="vi" w:eastAsia="en-US" w:bidi="ar-SA"/>
      </w:rPr>
    </w:lvl>
    <w:lvl w:ilvl="6" w:tplc="8A542038">
      <w:numFmt w:val="bullet"/>
      <w:lvlText w:val="•"/>
      <w:lvlJc w:val="left"/>
      <w:pPr>
        <w:ind w:left="3188" w:hanging="128"/>
      </w:pPr>
      <w:rPr>
        <w:rFonts w:hint="default"/>
        <w:lang w:val="vi" w:eastAsia="en-US" w:bidi="ar-SA"/>
      </w:rPr>
    </w:lvl>
    <w:lvl w:ilvl="7" w:tplc="49EAFF8C">
      <w:numFmt w:val="bullet"/>
      <w:lvlText w:val="•"/>
      <w:lvlJc w:val="left"/>
      <w:pPr>
        <w:ind w:left="3679" w:hanging="128"/>
      </w:pPr>
      <w:rPr>
        <w:rFonts w:hint="default"/>
        <w:lang w:val="vi" w:eastAsia="en-US" w:bidi="ar-SA"/>
      </w:rPr>
    </w:lvl>
    <w:lvl w:ilvl="8" w:tplc="3C4A5756">
      <w:numFmt w:val="bullet"/>
      <w:lvlText w:val="•"/>
      <w:lvlJc w:val="left"/>
      <w:pPr>
        <w:ind w:left="4171" w:hanging="128"/>
      </w:pPr>
      <w:rPr>
        <w:rFonts w:hint="default"/>
        <w:lang w:val="vi" w:eastAsia="en-US" w:bidi="ar-SA"/>
      </w:rPr>
    </w:lvl>
  </w:abstractNum>
  <w:abstractNum w:abstractNumId="42">
    <w:nsid w:val="484D6AF5"/>
    <w:multiLevelType w:val="hybridMultilevel"/>
    <w:tmpl w:val="F9D2B120"/>
    <w:lvl w:ilvl="0" w:tplc="8778A2B2">
      <w:numFmt w:val="bullet"/>
      <w:lvlText w:val="-"/>
      <w:lvlJc w:val="left"/>
      <w:pPr>
        <w:ind w:left="106" w:hanging="161"/>
      </w:pPr>
      <w:rPr>
        <w:rFonts w:ascii="Times New Roman" w:eastAsia="Times New Roman" w:hAnsi="Times New Roman" w:cs="Times New Roman" w:hint="default"/>
        <w:w w:val="100"/>
        <w:sz w:val="22"/>
        <w:szCs w:val="22"/>
        <w:lang w:val="vi" w:eastAsia="en-US" w:bidi="ar-SA"/>
      </w:rPr>
    </w:lvl>
    <w:lvl w:ilvl="1" w:tplc="02E8DFBC">
      <w:numFmt w:val="bullet"/>
      <w:lvlText w:val="•"/>
      <w:lvlJc w:val="left"/>
      <w:pPr>
        <w:ind w:left="605" w:hanging="161"/>
      </w:pPr>
      <w:rPr>
        <w:rFonts w:hint="default"/>
        <w:lang w:val="vi" w:eastAsia="en-US" w:bidi="ar-SA"/>
      </w:rPr>
    </w:lvl>
    <w:lvl w:ilvl="2" w:tplc="AA90F694">
      <w:numFmt w:val="bullet"/>
      <w:lvlText w:val="•"/>
      <w:lvlJc w:val="left"/>
      <w:pPr>
        <w:ind w:left="1110" w:hanging="161"/>
      </w:pPr>
      <w:rPr>
        <w:rFonts w:hint="default"/>
        <w:lang w:val="vi" w:eastAsia="en-US" w:bidi="ar-SA"/>
      </w:rPr>
    </w:lvl>
    <w:lvl w:ilvl="3" w:tplc="11263D7C">
      <w:numFmt w:val="bullet"/>
      <w:lvlText w:val="•"/>
      <w:lvlJc w:val="left"/>
      <w:pPr>
        <w:ind w:left="1616" w:hanging="161"/>
      </w:pPr>
      <w:rPr>
        <w:rFonts w:hint="default"/>
        <w:lang w:val="vi" w:eastAsia="en-US" w:bidi="ar-SA"/>
      </w:rPr>
    </w:lvl>
    <w:lvl w:ilvl="4" w:tplc="4E405E22">
      <w:numFmt w:val="bullet"/>
      <w:lvlText w:val="•"/>
      <w:lvlJc w:val="left"/>
      <w:pPr>
        <w:ind w:left="2121" w:hanging="161"/>
      </w:pPr>
      <w:rPr>
        <w:rFonts w:hint="default"/>
        <w:lang w:val="vi" w:eastAsia="en-US" w:bidi="ar-SA"/>
      </w:rPr>
    </w:lvl>
    <w:lvl w:ilvl="5" w:tplc="C20CDAB4">
      <w:numFmt w:val="bullet"/>
      <w:lvlText w:val="•"/>
      <w:lvlJc w:val="left"/>
      <w:pPr>
        <w:ind w:left="2627" w:hanging="161"/>
      </w:pPr>
      <w:rPr>
        <w:rFonts w:hint="default"/>
        <w:lang w:val="vi" w:eastAsia="en-US" w:bidi="ar-SA"/>
      </w:rPr>
    </w:lvl>
    <w:lvl w:ilvl="6" w:tplc="C3DC6280">
      <w:numFmt w:val="bullet"/>
      <w:lvlText w:val="•"/>
      <w:lvlJc w:val="left"/>
      <w:pPr>
        <w:ind w:left="3132" w:hanging="161"/>
      </w:pPr>
      <w:rPr>
        <w:rFonts w:hint="default"/>
        <w:lang w:val="vi" w:eastAsia="en-US" w:bidi="ar-SA"/>
      </w:rPr>
    </w:lvl>
    <w:lvl w:ilvl="7" w:tplc="2ED2B0A6">
      <w:numFmt w:val="bullet"/>
      <w:lvlText w:val="•"/>
      <w:lvlJc w:val="left"/>
      <w:pPr>
        <w:ind w:left="3637" w:hanging="161"/>
      </w:pPr>
      <w:rPr>
        <w:rFonts w:hint="default"/>
        <w:lang w:val="vi" w:eastAsia="en-US" w:bidi="ar-SA"/>
      </w:rPr>
    </w:lvl>
    <w:lvl w:ilvl="8" w:tplc="873A40C8">
      <w:numFmt w:val="bullet"/>
      <w:lvlText w:val="•"/>
      <w:lvlJc w:val="left"/>
      <w:pPr>
        <w:ind w:left="4143" w:hanging="161"/>
      </w:pPr>
      <w:rPr>
        <w:rFonts w:hint="default"/>
        <w:lang w:val="vi" w:eastAsia="en-US" w:bidi="ar-SA"/>
      </w:rPr>
    </w:lvl>
  </w:abstractNum>
  <w:abstractNum w:abstractNumId="43">
    <w:nsid w:val="48B45A9F"/>
    <w:multiLevelType w:val="hybridMultilevel"/>
    <w:tmpl w:val="B570FFF0"/>
    <w:lvl w:ilvl="0" w:tplc="D1A88F1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D1D07AA"/>
    <w:multiLevelType w:val="hybridMultilevel"/>
    <w:tmpl w:val="6A98C602"/>
    <w:lvl w:ilvl="0" w:tplc="D646C9C2">
      <w:numFmt w:val="bullet"/>
      <w:lvlText w:val="-"/>
      <w:lvlJc w:val="left"/>
      <w:pPr>
        <w:ind w:left="235" w:hanging="128"/>
      </w:pPr>
      <w:rPr>
        <w:rFonts w:ascii="Times New Roman" w:eastAsia="Times New Roman" w:hAnsi="Times New Roman" w:cs="Times New Roman" w:hint="default"/>
        <w:w w:val="100"/>
        <w:sz w:val="22"/>
        <w:szCs w:val="22"/>
        <w:lang w:val="vi" w:eastAsia="en-US" w:bidi="ar-SA"/>
      </w:rPr>
    </w:lvl>
    <w:lvl w:ilvl="1" w:tplc="B386A0C0">
      <w:numFmt w:val="bullet"/>
      <w:lvlText w:val="•"/>
      <w:lvlJc w:val="left"/>
      <w:pPr>
        <w:ind w:left="731" w:hanging="128"/>
      </w:pPr>
      <w:rPr>
        <w:rFonts w:hint="default"/>
        <w:lang w:val="vi" w:eastAsia="en-US" w:bidi="ar-SA"/>
      </w:rPr>
    </w:lvl>
    <w:lvl w:ilvl="2" w:tplc="5B0674A0">
      <w:numFmt w:val="bullet"/>
      <w:lvlText w:val="•"/>
      <w:lvlJc w:val="left"/>
      <w:pPr>
        <w:ind w:left="1222" w:hanging="128"/>
      </w:pPr>
      <w:rPr>
        <w:rFonts w:hint="default"/>
        <w:lang w:val="vi" w:eastAsia="en-US" w:bidi="ar-SA"/>
      </w:rPr>
    </w:lvl>
    <w:lvl w:ilvl="3" w:tplc="92BA8DF8">
      <w:numFmt w:val="bullet"/>
      <w:lvlText w:val="•"/>
      <w:lvlJc w:val="left"/>
      <w:pPr>
        <w:ind w:left="1714" w:hanging="128"/>
      </w:pPr>
      <w:rPr>
        <w:rFonts w:hint="default"/>
        <w:lang w:val="vi" w:eastAsia="en-US" w:bidi="ar-SA"/>
      </w:rPr>
    </w:lvl>
    <w:lvl w:ilvl="4" w:tplc="F2E02DA4">
      <w:numFmt w:val="bullet"/>
      <w:lvlText w:val="•"/>
      <w:lvlJc w:val="left"/>
      <w:pPr>
        <w:ind w:left="2205" w:hanging="128"/>
      </w:pPr>
      <w:rPr>
        <w:rFonts w:hint="default"/>
        <w:lang w:val="vi" w:eastAsia="en-US" w:bidi="ar-SA"/>
      </w:rPr>
    </w:lvl>
    <w:lvl w:ilvl="5" w:tplc="6560A966">
      <w:numFmt w:val="bullet"/>
      <w:lvlText w:val="•"/>
      <w:lvlJc w:val="left"/>
      <w:pPr>
        <w:ind w:left="2697" w:hanging="128"/>
      </w:pPr>
      <w:rPr>
        <w:rFonts w:hint="default"/>
        <w:lang w:val="vi" w:eastAsia="en-US" w:bidi="ar-SA"/>
      </w:rPr>
    </w:lvl>
    <w:lvl w:ilvl="6" w:tplc="3BF0BF4C">
      <w:numFmt w:val="bullet"/>
      <w:lvlText w:val="•"/>
      <w:lvlJc w:val="left"/>
      <w:pPr>
        <w:ind w:left="3188" w:hanging="128"/>
      </w:pPr>
      <w:rPr>
        <w:rFonts w:hint="default"/>
        <w:lang w:val="vi" w:eastAsia="en-US" w:bidi="ar-SA"/>
      </w:rPr>
    </w:lvl>
    <w:lvl w:ilvl="7" w:tplc="3976E1C8">
      <w:numFmt w:val="bullet"/>
      <w:lvlText w:val="•"/>
      <w:lvlJc w:val="left"/>
      <w:pPr>
        <w:ind w:left="3679" w:hanging="128"/>
      </w:pPr>
      <w:rPr>
        <w:rFonts w:hint="default"/>
        <w:lang w:val="vi" w:eastAsia="en-US" w:bidi="ar-SA"/>
      </w:rPr>
    </w:lvl>
    <w:lvl w:ilvl="8" w:tplc="6AEEB16E">
      <w:numFmt w:val="bullet"/>
      <w:lvlText w:val="•"/>
      <w:lvlJc w:val="left"/>
      <w:pPr>
        <w:ind w:left="4171" w:hanging="128"/>
      </w:pPr>
      <w:rPr>
        <w:rFonts w:hint="default"/>
        <w:lang w:val="vi" w:eastAsia="en-US" w:bidi="ar-SA"/>
      </w:rPr>
    </w:lvl>
  </w:abstractNum>
  <w:abstractNum w:abstractNumId="45">
    <w:nsid w:val="4D6605F4"/>
    <w:multiLevelType w:val="hybridMultilevel"/>
    <w:tmpl w:val="780AAB84"/>
    <w:lvl w:ilvl="0" w:tplc="5E78840E">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DBD10C7"/>
    <w:multiLevelType w:val="hybridMultilevel"/>
    <w:tmpl w:val="990E226A"/>
    <w:lvl w:ilvl="0" w:tplc="9A704082">
      <w:start w:val="2"/>
      <w:numFmt w:val="decimal"/>
      <w:lvlText w:val="%1."/>
      <w:lvlJc w:val="left"/>
      <w:pPr>
        <w:ind w:left="327" w:hanging="221"/>
        <w:jc w:val="left"/>
      </w:pPr>
      <w:rPr>
        <w:rFonts w:ascii="Times New Roman" w:eastAsia="Times New Roman" w:hAnsi="Times New Roman" w:cs="Times New Roman" w:hint="default"/>
        <w:b/>
        <w:bCs/>
        <w:spacing w:val="-1"/>
        <w:w w:val="100"/>
        <w:sz w:val="22"/>
        <w:szCs w:val="22"/>
        <w:lang w:val="vi" w:eastAsia="en-US" w:bidi="ar-SA"/>
      </w:rPr>
    </w:lvl>
    <w:lvl w:ilvl="1" w:tplc="26AC15E4">
      <w:numFmt w:val="bullet"/>
      <w:lvlText w:val="•"/>
      <w:lvlJc w:val="left"/>
      <w:pPr>
        <w:ind w:left="803" w:hanging="221"/>
      </w:pPr>
      <w:rPr>
        <w:rFonts w:hint="default"/>
        <w:lang w:val="vi" w:eastAsia="en-US" w:bidi="ar-SA"/>
      </w:rPr>
    </w:lvl>
    <w:lvl w:ilvl="2" w:tplc="2DDE2A7A">
      <w:numFmt w:val="bullet"/>
      <w:lvlText w:val="•"/>
      <w:lvlJc w:val="left"/>
      <w:pPr>
        <w:ind w:left="1286" w:hanging="221"/>
      </w:pPr>
      <w:rPr>
        <w:rFonts w:hint="default"/>
        <w:lang w:val="vi" w:eastAsia="en-US" w:bidi="ar-SA"/>
      </w:rPr>
    </w:lvl>
    <w:lvl w:ilvl="3" w:tplc="19BC9A46">
      <w:numFmt w:val="bullet"/>
      <w:lvlText w:val="•"/>
      <w:lvlJc w:val="left"/>
      <w:pPr>
        <w:ind w:left="1770" w:hanging="221"/>
      </w:pPr>
      <w:rPr>
        <w:rFonts w:hint="default"/>
        <w:lang w:val="vi" w:eastAsia="en-US" w:bidi="ar-SA"/>
      </w:rPr>
    </w:lvl>
    <w:lvl w:ilvl="4" w:tplc="1896B9A4">
      <w:numFmt w:val="bullet"/>
      <w:lvlText w:val="•"/>
      <w:lvlJc w:val="left"/>
      <w:pPr>
        <w:ind w:left="2253" w:hanging="221"/>
      </w:pPr>
      <w:rPr>
        <w:rFonts w:hint="default"/>
        <w:lang w:val="vi" w:eastAsia="en-US" w:bidi="ar-SA"/>
      </w:rPr>
    </w:lvl>
    <w:lvl w:ilvl="5" w:tplc="4FBC5D70">
      <w:numFmt w:val="bullet"/>
      <w:lvlText w:val="•"/>
      <w:lvlJc w:val="left"/>
      <w:pPr>
        <w:ind w:left="2737" w:hanging="221"/>
      </w:pPr>
      <w:rPr>
        <w:rFonts w:hint="default"/>
        <w:lang w:val="vi" w:eastAsia="en-US" w:bidi="ar-SA"/>
      </w:rPr>
    </w:lvl>
    <w:lvl w:ilvl="6" w:tplc="F146BF3E">
      <w:numFmt w:val="bullet"/>
      <w:lvlText w:val="•"/>
      <w:lvlJc w:val="left"/>
      <w:pPr>
        <w:ind w:left="3220" w:hanging="221"/>
      </w:pPr>
      <w:rPr>
        <w:rFonts w:hint="default"/>
        <w:lang w:val="vi" w:eastAsia="en-US" w:bidi="ar-SA"/>
      </w:rPr>
    </w:lvl>
    <w:lvl w:ilvl="7" w:tplc="41C6B4EA">
      <w:numFmt w:val="bullet"/>
      <w:lvlText w:val="•"/>
      <w:lvlJc w:val="left"/>
      <w:pPr>
        <w:ind w:left="3703" w:hanging="221"/>
      </w:pPr>
      <w:rPr>
        <w:rFonts w:hint="default"/>
        <w:lang w:val="vi" w:eastAsia="en-US" w:bidi="ar-SA"/>
      </w:rPr>
    </w:lvl>
    <w:lvl w:ilvl="8" w:tplc="18E69206">
      <w:numFmt w:val="bullet"/>
      <w:lvlText w:val="•"/>
      <w:lvlJc w:val="left"/>
      <w:pPr>
        <w:ind w:left="4187" w:hanging="221"/>
      </w:pPr>
      <w:rPr>
        <w:rFonts w:hint="default"/>
        <w:lang w:val="vi" w:eastAsia="en-US" w:bidi="ar-SA"/>
      </w:rPr>
    </w:lvl>
  </w:abstractNum>
  <w:abstractNum w:abstractNumId="47">
    <w:nsid w:val="4EF70E16"/>
    <w:multiLevelType w:val="hybridMultilevel"/>
    <w:tmpl w:val="ABE6370C"/>
    <w:lvl w:ilvl="0" w:tplc="883CF14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1880504"/>
    <w:multiLevelType w:val="hybridMultilevel"/>
    <w:tmpl w:val="26C48716"/>
    <w:lvl w:ilvl="0" w:tplc="CE089C7A">
      <w:numFmt w:val="bullet"/>
      <w:lvlText w:val="-"/>
      <w:lvlJc w:val="left"/>
      <w:pPr>
        <w:ind w:left="236" w:hanging="130"/>
      </w:pPr>
      <w:rPr>
        <w:rFonts w:ascii="Times New Roman" w:eastAsia="Times New Roman" w:hAnsi="Times New Roman" w:cs="Times New Roman" w:hint="default"/>
        <w:w w:val="100"/>
        <w:sz w:val="22"/>
        <w:szCs w:val="22"/>
        <w:lang w:val="vi" w:eastAsia="en-US" w:bidi="ar-SA"/>
      </w:rPr>
    </w:lvl>
    <w:lvl w:ilvl="1" w:tplc="8D28DD8A">
      <w:numFmt w:val="bullet"/>
      <w:lvlText w:val="•"/>
      <w:lvlJc w:val="left"/>
      <w:pPr>
        <w:ind w:left="731" w:hanging="130"/>
      </w:pPr>
      <w:rPr>
        <w:rFonts w:hint="default"/>
        <w:lang w:val="vi" w:eastAsia="en-US" w:bidi="ar-SA"/>
      </w:rPr>
    </w:lvl>
    <w:lvl w:ilvl="2" w:tplc="77628D16">
      <w:numFmt w:val="bullet"/>
      <w:lvlText w:val="•"/>
      <w:lvlJc w:val="left"/>
      <w:pPr>
        <w:ind w:left="1222" w:hanging="130"/>
      </w:pPr>
      <w:rPr>
        <w:rFonts w:hint="default"/>
        <w:lang w:val="vi" w:eastAsia="en-US" w:bidi="ar-SA"/>
      </w:rPr>
    </w:lvl>
    <w:lvl w:ilvl="3" w:tplc="2E6E9120">
      <w:numFmt w:val="bullet"/>
      <w:lvlText w:val="•"/>
      <w:lvlJc w:val="left"/>
      <w:pPr>
        <w:ind w:left="1714" w:hanging="130"/>
      </w:pPr>
      <w:rPr>
        <w:rFonts w:hint="default"/>
        <w:lang w:val="vi" w:eastAsia="en-US" w:bidi="ar-SA"/>
      </w:rPr>
    </w:lvl>
    <w:lvl w:ilvl="4" w:tplc="E40E9C88">
      <w:numFmt w:val="bullet"/>
      <w:lvlText w:val="•"/>
      <w:lvlJc w:val="left"/>
      <w:pPr>
        <w:ind w:left="2205" w:hanging="130"/>
      </w:pPr>
      <w:rPr>
        <w:rFonts w:hint="default"/>
        <w:lang w:val="vi" w:eastAsia="en-US" w:bidi="ar-SA"/>
      </w:rPr>
    </w:lvl>
    <w:lvl w:ilvl="5" w:tplc="85CC4FE2">
      <w:numFmt w:val="bullet"/>
      <w:lvlText w:val="•"/>
      <w:lvlJc w:val="left"/>
      <w:pPr>
        <w:ind w:left="2697" w:hanging="130"/>
      </w:pPr>
      <w:rPr>
        <w:rFonts w:hint="default"/>
        <w:lang w:val="vi" w:eastAsia="en-US" w:bidi="ar-SA"/>
      </w:rPr>
    </w:lvl>
    <w:lvl w:ilvl="6" w:tplc="F25E8316">
      <w:numFmt w:val="bullet"/>
      <w:lvlText w:val="•"/>
      <w:lvlJc w:val="left"/>
      <w:pPr>
        <w:ind w:left="3188" w:hanging="130"/>
      </w:pPr>
      <w:rPr>
        <w:rFonts w:hint="default"/>
        <w:lang w:val="vi" w:eastAsia="en-US" w:bidi="ar-SA"/>
      </w:rPr>
    </w:lvl>
    <w:lvl w:ilvl="7" w:tplc="536A7A1A">
      <w:numFmt w:val="bullet"/>
      <w:lvlText w:val="•"/>
      <w:lvlJc w:val="left"/>
      <w:pPr>
        <w:ind w:left="3679" w:hanging="130"/>
      </w:pPr>
      <w:rPr>
        <w:rFonts w:hint="default"/>
        <w:lang w:val="vi" w:eastAsia="en-US" w:bidi="ar-SA"/>
      </w:rPr>
    </w:lvl>
    <w:lvl w:ilvl="8" w:tplc="CCD21C4C">
      <w:numFmt w:val="bullet"/>
      <w:lvlText w:val="•"/>
      <w:lvlJc w:val="left"/>
      <w:pPr>
        <w:ind w:left="4171" w:hanging="130"/>
      </w:pPr>
      <w:rPr>
        <w:rFonts w:hint="default"/>
        <w:lang w:val="vi" w:eastAsia="en-US" w:bidi="ar-SA"/>
      </w:rPr>
    </w:lvl>
  </w:abstractNum>
  <w:abstractNum w:abstractNumId="49">
    <w:nsid w:val="54DF2653"/>
    <w:multiLevelType w:val="hybridMultilevel"/>
    <w:tmpl w:val="9A5C54E8"/>
    <w:lvl w:ilvl="0" w:tplc="8A6497D0">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AD90230"/>
    <w:multiLevelType w:val="hybridMultilevel"/>
    <w:tmpl w:val="2A2EAD30"/>
    <w:lvl w:ilvl="0" w:tplc="ACA6CA78">
      <w:start w:val="2"/>
      <w:numFmt w:val="decimal"/>
      <w:lvlText w:val="%1."/>
      <w:lvlJc w:val="left"/>
      <w:pPr>
        <w:ind w:left="327" w:hanging="221"/>
      </w:pPr>
      <w:rPr>
        <w:rFonts w:ascii="Times New Roman" w:eastAsia="Times New Roman" w:hAnsi="Times New Roman" w:cs="Times New Roman" w:hint="default"/>
        <w:b/>
        <w:bCs/>
        <w:spacing w:val="-1"/>
        <w:w w:val="100"/>
        <w:sz w:val="22"/>
        <w:szCs w:val="22"/>
        <w:lang w:val="vi" w:eastAsia="en-US" w:bidi="ar-SA"/>
      </w:rPr>
    </w:lvl>
    <w:lvl w:ilvl="1" w:tplc="1C2287F8">
      <w:numFmt w:val="bullet"/>
      <w:lvlText w:val="•"/>
      <w:lvlJc w:val="left"/>
      <w:pPr>
        <w:ind w:left="803" w:hanging="221"/>
      </w:pPr>
      <w:rPr>
        <w:rFonts w:hint="default"/>
        <w:lang w:val="vi" w:eastAsia="en-US" w:bidi="ar-SA"/>
      </w:rPr>
    </w:lvl>
    <w:lvl w:ilvl="2" w:tplc="B9F2FB4C">
      <w:numFmt w:val="bullet"/>
      <w:lvlText w:val="•"/>
      <w:lvlJc w:val="left"/>
      <w:pPr>
        <w:ind w:left="1286" w:hanging="221"/>
      </w:pPr>
      <w:rPr>
        <w:rFonts w:hint="default"/>
        <w:lang w:val="vi" w:eastAsia="en-US" w:bidi="ar-SA"/>
      </w:rPr>
    </w:lvl>
    <w:lvl w:ilvl="3" w:tplc="1E2CFCBC">
      <w:numFmt w:val="bullet"/>
      <w:lvlText w:val="•"/>
      <w:lvlJc w:val="left"/>
      <w:pPr>
        <w:ind w:left="1770" w:hanging="221"/>
      </w:pPr>
      <w:rPr>
        <w:rFonts w:hint="default"/>
        <w:lang w:val="vi" w:eastAsia="en-US" w:bidi="ar-SA"/>
      </w:rPr>
    </w:lvl>
    <w:lvl w:ilvl="4" w:tplc="535C64C0">
      <w:numFmt w:val="bullet"/>
      <w:lvlText w:val="•"/>
      <w:lvlJc w:val="left"/>
      <w:pPr>
        <w:ind w:left="2253" w:hanging="221"/>
      </w:pPr>
      <w:rPr>
        <w:rFonts w:hint="default"/>
        <w:lang w:val="vi" w:eastAsia="en-US" w:bidi="ar-SA"/>
      </w:rPr>
    </w:lvl>
    <w:lvl w:ilvl="5" w:tplc="B3AAF55C">
      <w:numFmt w:val="bullet"/>
      <w:lvlText w:val="•"/>
      <w:lvlJc w:val="left"/>
      <w:pPr>
        <w:ind w:left="2737" w:hanging="221"/>
      </w:pPr>
      <w:rPr>
        <w:rFonts w:hint="default"/>
        <w:lang w:val="vi" w:eastAsia="en-US" w:bidi="ar-SA"/>
      </w:rPr>
    </w:lvl>
    <w:lvl w:ilvl="6" w:tplc="74CC2868">
      <w:numFmt w:val="bullet"/>
      <w:lvlText w:val="•"/>
      <w:lvlJc w:val="left"/>
      <w:pPr>
        <w:ind w:left="3220" w:hanging="221"/>
      </w:pPr>
      <w:rPr>
        <w:rFonts w:hint="default"/>
        <w:lang w:val="vi" w:eastAsia="en-US" w:bidi="ar-SA"/>
      </w:rPr>
    </w:lvl>
    <w:lvl w:ilvl="7" w:tplc="8564DFE2">
      <w:numFmt w:val="bullet"/>
      <w:lvlText w:val="•"/>
      <w:lvlJc w:val="left"/>
      <w:pPr>
        <w:ind w:left="3703" w:hanging="221"/>
      </w:pPr>
      <w:rPr>
        <w:rFonts w:hint="default"/>
        <w:lang w:val="vi" w:eastAsia="en-US" w:bidi="ar-SA"/>
      </w:rPr>
    </w:lvl>
    <w:lvl w:ilvl="8" w:tplc="65E444E0">
      <w:numFmt w:val="bullet"/>
      <w:lvlText w:val="•"/>
      <w:lvlJc w:val="left"/>
      <w:pPr>
        <w:ind w:left="4187" w:hanging="221"/>
      </w:pPr>
      <w:rPr>
        <w:rFonts w:hint="default"/>
        <w:lang w:val="vi" w:eastAsia="en-US" w:bidi="ar-SA"/>
      </w:rPr>
    </w:lvl>
  </w:abstractNum>
  <w:abstractNum w:abstractNumId="51">
    <w:nsid w:val="5CC25921"/>
    <w:multiLevelType w:val="hybridMultilevel"/>
    <w:tmpl w:val="08A857BE"/>
    <w:lvl w:ilvl="0" w:tplc="907EA334">
      <w:numFmt w:val="bullet"/>
      <w:lvlText w:val="-"/>
      <w:lvlJc w:val="left"/>
      <w:pPr>
        <w:ind w:left="236" w:hanging="130"/>
      </w:pPr>
      <w:rPr>
        <w:rFonts w:ascii="Times New Roman" w:eastAsia="Times New Roman" w:hAnsi="Times New Roman" w:cs="Times New Roman" w:hint="default"/>
        <w:w w:val="100"/>
        <w:sz w:val="22"/>
        <w:szCs w:val="22"/>
        <w:lang w:val="vi" w:eastAsia="en-US" w:bidi="ar-SA"/>
      </w:rPr>
    </w:lvl>
    <w:lvl w:ilvl="1" w:tplc="A094E7B8">
      <w:numFmt w:val="bullet"/>
      <w:lvlText w:val="•"/>
      <w:lvlJc w:val="left"/>
      <w:pPr>
        <w:ind w:left="731" w:hanging="130"/>
      </w:pPr>
      <w:rPr>
        <w:rFonts w:hint="default"/>
        <w:lang w:val="vi" w:eastAsia="en-US" w:bidi="ar-SA"/>
      </w:rPr>
    </w:lvl>
    <w:lvl w:ilvl="2" w:tplc="1AEC20B4">
      <w:numFmt w:val="bullet"/>
      <w:lvlText w:val="•"/>
      <w:lvlJc w:val="left"/>
      <w:pPr>
        <w:ind w:left="1222" w:hanging="130"/>
      </w:pPr>
      <w:rPr>
        <w:rFonts w:hint="default"/>
        <w:lang w:val="vi" w:eastAsia="en-US" w:bidi="ar-SA"/>
      </w:rPr>
    </w:lvl>
    <w:lvl w:ilvl="3" w:tplc="E5B84022">
      <w:numFmt w:val="bullet"/>
      <w:lvlText w:val="•"/>
      <w:lvlJc w:val="left"/>
      <w:pPr>
        <w:ind w:left="1714" w:hanging="130"/>
      </w:pPr>
      <w:rPr>
        <w:rFonts w:hint="default"/>
        <w:lang w:val="vi" w:eastAsia="en-US" w:bidi="ar-SA"/>
      </w:rPr>
    </w:lvl>
    <w:lvl w:ilvl="4" w:tplc="C4521858">
      <w:numFmt w:val="bullet"/>
      <w:lvlText w:val="•"/>
      <w:lvlJc w:val="left"/>
      <w:pPr>
        <w:ind w:left="2205" w:hanging="130"/>
      </w:pPr>
      <w:rPr>
        <w:rFonts w:hint="default"/>
        <w:lang w:val="vi" w:eastAsia="en-US" w:bidi="ar-SA"/>
      </w:rPr>
    </w:lvl>
    <w:lvl w:ilvl="5" w:tplc="3A1A54A2">
      <w:numFmt w:val="bullet"/>
      <w:lvlText w:val="•"/>
      <w:lvlJc w:val="left"/>
      <w:pPr>
        <w:ind w:left="2697" w:hanging="130"/>
      </w:pPr>
      <w:rPr>
        <w:rFonts w:hint="default"/>
        <w:lang w:val="vi" w:eastAsia="en-US" w:bidi="ar-SA"/>
      </w:rPr>
    </w:lvl>
    <w:lvl w:ilvl="6" w:tplc="1CC07156">
      <w:numFmt w:val="bullet"/>
      <w:lvlText w:val="•"/>
      <w:lvlJc w:val="left"/>
      <w:pPr>
        <w:ind w:left="3188" w:hanging="130"/>
      </w:pPr>
      <w:rPr>
        <w:rFonts w:hint="default"/>
        <w:lang w:val="vi" w:eastAsia="en-US" w:bidi="ar-SA"/>
      </w:rPr>
    </w:lvl>
    <w:lvl w:ilvl="7" w:tplc="7C24E810">
      <w:numFmt w:val="bullet"/>
      <w:lvlText w:val="•"/>
      <w:lvlJc w:val="left"/>
      <w:pPr>
        <w:ind w:left="3679" w:hanging="130"/>
      </w:pPr>
      <w:rPr>
        <w:rFonts w:hint="default"/>
        <w:lang w:val="vi" w:eastAsia="en-US" w:bidi="ar-SA"/>
      </w:rPr>
    </w:lvl>
    <w:lvl w:ilvl="8" w:tplc="458C73DC">
      <w:numFmt w:val="bullet"/>
      <w:lvlText w:val="•"/>
      <w:lvlJc w:val="left"/>
      <w:pPr>
        <w:ind w:left="4171" w:hanging="130"/>
      </w:pPr>
      <w:rPr>
        <w:rFonts w:hint="default"/>
        <w:lang w:val="vi" w:eastAsia="en-US" w:bidi="ar-SA"/>
      </w:rPr>
    </w:lvl>
  </w:abstractNum>
  <w:abstractNum w:abstractNumId="52">
    <w:nsid w:val="5F353E57"/>
    <w:multiLevelType w:val="hybridMultilevel"/>
    <w:tmpl w:val="A3126E94"/>
    <w:lvl w:ilvl="0" w:tplc="A704CAC4">
      <w:numFmt w:val="bullet"/>
      <w:lvlText w:val="-"/>
      <w:lvlJc w:val="left"/>
      <w:pPr>
        <w:ind w:left="236" w:hanging="130"/>
      </w:pPr>
      <w:rPr>
        <w:rFonts w:ascii="Times New Roman" w:eastAsia="Times New Roman" w:hAnsi="Times New Roman" w:cs="Times New Roman" w:hint="default"/>
        <w:w w:val="100"/>
        <w:sz w:val="22"/>
        <w:szCs w:val="22"/>
        <w:lang w:val="vi" w:eastAsia="en-US" w:bidi="ar-SA"/>
      </w:rPr>
    </w:lvl>
    <w:lvl w:ilvl="1" w:tplc="5F3AABD8">
      <w:numFmt w:val="bullet"/>
      <w:lvlText w:val="•"/>
      <w:lvlJc w:val="left"/>
      <w:pPr>
        <w:ind w:left="658" w:hanging="130"/>
      </w:pPr>
      <w:rPr>
        <w:rFonts w:hint="default"/>
        <w:lang w:val="vi" w:eastAsia="en-US" w:bidi="ar-SA"/>
      </w:rPr>
    </w:lvl>
    <w:lvl w:ilvl="2" w:tplc="227C4D82">
      <w:numFmt w:val="bullet"/>
      <w:lvlText w:val="•"/>
      <w:lvlJc w:val="left"/>
      <w:pPr>
        <w:ind w:left="1077" w:hanging="130"/>
      </w:pPr>
      <w:rPr>
        <w:rFonts w:hint="default"/>
        <w:lang w:val="vi" w:eastAsia="en-US" w:bidi="ar-SA"/>
      </w:rPr>
    </w:lvl>
    <w:lvl w:ilvl="3" w:tplc="F6FE05EA">
      <w:numFmt w:val="bullet"/>
      <w:lvlText w:val="•"/>
      <w:lvlJc w:val="left"/>
      <w:pPr>
        <w:ind w:left="1495" w:hanging="130"/>
      </w:pPr>
      <w:rPr>
        <w:rFonts w:hint="default"/>
        <w:lang w:val="vi" w:eastAsia="en-US" w:bidi="ar-SA"/>
      </w:rPr>
    </w:lvl>
    <w:lvl w:ilvl="4" w:tplc="297E39EE">
      <w:numFmt w:val="bullet"/>
      <w:lvlText w:val="•"/>
      <w:lvlJc w:val="left"/>
      <w:pPr>
        <w:ind w:left="1914" w:hanging="130"/>
      </w:pPr>
      <w:rPr>
        <w:rFonts w:hint="default"/>
        <w:lang w:val="vi" w:eastAsia="en-US" w:bidi="ar-SA"/>
      </w:rPr>
    </w:lvl>
    <w:lvl w:ilvl="5" w:tplc="B43ABD0C">
      <w:numFmt w:val="bullet"/>
      <w:lvlText w:val="•"/>
      <w:lvlJc w:val="left"/>
      <w:pPr>
        <w:ind w:left="2332" w:hanging="130"/>
      </w:pPr>
      <w:rPr>
        <w:rFonts w:hint="default"/>
        <w:lang w:val="vi" w:eastAsia="en-US" w:bidi="ar-SA"/>
      </w:rPr>
    </w:lvl>
    <w:lvl w:ilvl="6" w:tplc="16725110">
      <w:numFmt w:val="bullet"/>
      <w:lvlText w:val="•"/>
      <w:lvlJc w:val="left"/>
      <w:pPr>
        <w:ind w:left="2751" w:hanging="130"/>
      </w:pPr>
      <w:rPr>
        <w:rFonts w:hint="default"/>
        <w:lang w:val="vi" w:eastAsia="en-US" w:bidi="ar-SA"/>
      </w:rPr>
    </w:lvl>
    <w:lvl w:ilvl="7" w:tplc="6BBC80F0">
      <w:numFmt w:val="bullet"/>
      <w:lvlText w:val="•"/>
      <w:lvlJc w:val="left"/>
      <w:pPr>
        <w:ind w:left="3169" w:hanging="130"/>
      </w:pPr>
      <w:rPr>
        <w:rFonts w:hint="default"/>
        <w:lang w:val="vi" w:eastAsia="en-US" w:bidi="ar-SA"/>
      </w:rPr>
    </w:lvl>
    <w:lvl w:ilvl="8" w:tplc="1C0A363C">
      <w:numFmt w:val="bullet"/>
      <w:lvlText w:val="•"/>
      <w:lvlJc w:val="left"/>
      <w:pPr>
        <w:ind w:left="3588" w:hanging="130"/>
      </w:pPr>
      <w:rPr>
        <w:rFonts w:hint="default"/>
        <w:lang w:val="vi" w:eastAsia="en-US" w:bidi="ar-SA"/>
      </w:rPr>
    </w:lvl>
  </w:abstractNum>
  <w:abstractNum w:abstractNumId="53">
    <w:nsid w:val="65036651"/>
    <w:multiLevelType w:val="hybridMultilevel"/>
    <w:tmpl w:val="D1ECCE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658317B1"/>
    <w:multiLevelType w:val="hybridMultilevel"/>
    <w:tmpl w:val="DA743BA4"/>
    <w:lvl w:ilvl="0" w:tplc="542A4CBA">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664832BE"/>
    <w:multiLevelType w:val="hybridMultilevel"/>
    <w:tmpl w:val="E440FDF4"/>
    <w:lvl w:ilvl="0" w:tplc="242050FE">
      <w:numFmt w:val="bullet"/>
      <w:lvlText w:val="-"/>
      <w:lvlJc w:val="left"/>
      <w:pPr>
        <w:ind w:left="236" w:hanging="130"/>
      </w:pPr>
      <w:rPr>
        <w:rFonts w:ascii="Times New Roman" w:eastAsia="Times New Roman" w:hAnsi="Times New Roman" w:cs="Times New Roman" w:hint="default"/>
        <w:w w:val="100"/>
        <w:sz w:val="22"/>
        <w:szCs w:val="22"/>
        <w:lang w:val="vi" w:eastAsia="en-US" w:bidi="ar-SA"/>
      </w:rPr>
    </w:lvl>
    <w:lvl w:ilvl="1" w:tplc="86864F68">
      <w:numFmt w:val="bullet"/>
      <w:lvlText w:val="•"/>
      <w:lvlJc w:val="left"/>
      <w:pPr>
        <w:ind w:left="658" w:hanging="130"/>
      </w:pPr>
      <w:rPr>
        <w:rFonts w:hint="default"/>
        <w:lang w:val="vi" w:eastAsia="en-US" w:bidi="ar-SA"/>
      </w:rPr>
    </w:lvl>
    <w:lvl w:ilvl="2" w:tplc="CA103E04">
      <w:numFmt w:val="bullet"/>
      <w:lvlText w:val="•"/>
      <w:lvlJc w:val="left"/>
      <w:pPr>
        <w:ind w:left="1077" w:hanging="130"/>
      </w:pPr>
      <w:rPr>
        <w:rFonts w:hint="default"/>
        <w:lang w:val="vi" w:eastAsia="en-US" w:bidi="ar-SA"/>
      </w:rPr>
    </w:lvl>
    <w:lvl w:ilvl="3" w:tplc="6C0696DC">
      <w:numFmt w:val="bullet"/>
      <w:lvlText w:val="•"/>
      <w:lvlJc w:val="left"/>
      <w:pPr>
        <w:ind w:left="1495" w:hanging="130"/>
      </w:pPr>
      <w:rPr>
        <w:rFonts w:hint="default"/>
        <w:lang w:val="vi" w:eastAsia="en-US" w:bidi="ar-SA"/>
      </w:rPr>
    </w:lvl>
    <w:lvl w:ilvl="4" w:tplc="14F086CA">
      <w:numFmt w:val="bullet"/>
      <w:lvlText w:val="•"/>
      <w:lvlJc w:val="left"/>
      <w:pPr>
        <w:ind w:left="1914" w:hanging="130"/>
      </w:pPr>
      <w:rPr>
        <w:rFonts w:hint="default"/>
        <w:lang w:val="vi" w:eastAsia="en-US" w:bidi="ar-SA"/>
      </w:rPr>
    </w:lvl>
    <w:lvl w:ilvl="5" w:tplc="5884254A">
      <w:numFmt w:val="bullet"/>
      <w:lvlText w:val="•"/>
      <w:lvlJc w:val="left"/>
      <w:pPr>
        <w:ind w:left="2332" w:hanging="130"/>
      </w:pPr>
      <w:rPr>
        <w:rFonts w:hint="default"/>
        <w:lang w:val="vi" w:eastAsia="en-US" w:bidi="ar-SA"/>
      </w:rPr>
    </w:lvl>
    <w:lvl w:ilvl="6" w:tplc="F2684130">
      <w:numFmt w:val="bullet"/>
      <w:lvlText w:val="•"/>
      <w:lvlJc w:val="left"/>
      <w:pPr>
        <w:ind w:left="2751" w:hanging="130"/>
      </w:pPr>
      <w:rPr>
        <w:rFonts w:hint="default"/>
        <w:lang w:val="vi" w:eastAsia="en-US" w:bidi="ar-SA"/>
      </w:rPr>
    </w:lvl>
    <w:lvl w:ilvl="7" w:tplc="2530E484">
      <w:numFmt w:val="bullet"/>
      <w:lvlText w:val="•"/>
      <w:lvlJc w:val="left"/>
      <w:pPr>
        <w:ind w:left="3169" w:hanging="130"/>
      </w:pPr>
      <w:rPr>
        <w:rFonts w:hint="default"/>
        <w:lang w:val="vi" w:eastAsia="en-US" w:bidi="ar-SA"/>
      </w:rPr>
    </w:lvl>
    <w:lvl w:ilvl="8" w:tplc="3E2462D0">
      <w:numFmt w:val="bullet"/>
      <w:lvlText w:val="•"/>
      <w:lvlJc w:val="left"/>
      <w:pPr>
        <w:ind w:left="3588" w:hanging="130"/>
      </w:pPr>
      <w:rPr>
        <w:rFonts w:hint="default"/>
        <w:lang w:val="vi" w:eastAsia="en-US" w:bidi="ar-SA"/>
      </w:rPr>
    </w:lvl>
  </w:abstractNum>
  <w:abstractNum w:abstractNumId="56">
    <w:nsid w:val="68944933"/>
    <w:multiLevelType w:val="hybridMultilevel"/>
    <w:tmpl w:val="BFA81C16"/>
    <w:lvl w:ilvl="0" w:tplc="D548EDB4">
      <w:numFmt w:val="bullet"/>
      <w:lvlText w:val="-"/>
      <w:lvlJc w:val="left"/>
      <w:pPr>
        <w:ind w:left="236" w:hanging="130"/>
      </w:pPr>
      <w:rPr>
        <w:rFonts w:ascii="Times New Roman" w:eastAsia="Times New Roman" w:hAnsi="Times New Roman" w:cs="Times New Roman" w:hint="default"/>
        <w:w w:val="100"/>
        <w:sz w:val="22"/>
        <w:szCs w:val="22"/>
        <w:lang w:val="vi" w:eastAsia="en-US" w:bidi="ar-SA"/>
      </w:rPr>
    </w:lvl>
    <w:lvl w:ilvl="1" w:tplc="94200E1E">
      <w:numFmt w:val="bullet"/>
      <w:lvlText w:val="•"/>
      <w:lvlJc w:val="left"/>
      <w:pPr>
        <w:ind w:left="731" w:hanging="130"/>
      </w:pPr>
      <w:rPr>
        <w:rFonts w:hint="default"/>
        <w:lang w:val="vi" w:eastAsia="en-US" w:bidi="ar-SA"/>
      </w:rPr>
    </w:lvl>
    <w:lvl w:ilvl="2" w:tplc="F140DB36">
      <w:numFmt w:val="bullet"/>
      <w:lvlText w:val="•"/>
      <w:lvlJc w:val="left"/>
      <w:pPr>
        <w:ind w:left="1222" w:hanging="130"/>
      </w:pPr>
      <w:rPr>
        <w:rFonts w:hint="default"/>
        <w:lang w:val="vi" w:eastAsia="en-US" w:bidi="ar-SA"/>
      </w:rPr>
    </w:lvl>
    <w:lvl w:ilvl="3" w:tplc="1F288EC8">
      <w:numFmt w:val="bullet"/>
      <w:lvlText w:val="•"/>
      <w:lvlJc w:val="left"/>
      <w:pPr>
        <w:ind w:left="1714" w:hanging="130"/>
      </w:pPr>
      <w:rPr>
        <w:rFonts w:hint="default"/>
        <w:lang w:val="vi" w:eastAsia="en-US" w:bidi="ar-SA"/>
      </w:rPr>
    </w:lvl>
    <w:lvl w:ilvl="4" w:tplc="36280764">
      <w:numFmt w:val="bullet"/>
      <w:lvlText w:val="•"/>
      <w:lvlJc w:val="left"/>
      <w:pPr>
        <w:ind w:left="2205" w:hanging="130"/>
      </w:pPr>
      <w:rPr>
        <w:rFonts w:hint="default"/>
        <w:lang w:val="vi" w:eastAsia="en-US" w:bidi="ar-SA"/>
      </w:rPr>
    </w:lvl>
    <w:lvl w:ilvl="5" w:tplc="0888BB1C">
      <w:numFmt w:val="bullet"/>
      <w:lvlText w:val="•"/>
      <w:lvlJc w:val="left"/>
      <w:pPr>
        <w:ind w:left="2697" w:hanging="130"/>
      </w:pPr>
      <w:rPr>
        <w:rFonts w:hint="default"/>
        <w:lang w:val="vi" w:eastAsia="en-US" w:bidi="ar-SA"/>
      </w:rPr>
    </w:lvl>
    <w:lvl w:ilvl="6" w:tplc="C2FCB2AC">
      <w:numFmt w:val="bullet"/>
      <w:lvlText w:val="•"/>
      <w:lvlJc w:val="left"/>
      <w:pPr>
        <w:ind w:left="3188" w:hanging="130"/>
      </w:pPr>
      <w:rPr>
        <w:rFonts w:hint="default"/>
        <w:lang w:val="vi" w:eastAsia="en-US" w:bidi="ar-SA"/>
      </w:rPr>
    </w:lvl>
    <w:lvl w:ilvl="7" w:tplc="E1DA1ED2">
      <w:numFmt w:val="bullet"/>
      <w:lvlText w:val="•"/>
      <w:lvlJc w:val="left"/>
      <w:pPr>
        <w:ind w:left="3679" w:hanging="130"/>
      </w:pPr>
      <w:rPr>
        <w:rFonts w:hint="default"/>
        <w:lang w:val="vi" w:eastAsia="en-US" w:bidi="ar-SA"/>
      </w:rPr>
    </w:lvl>
    <w:lvl w:ilvl="8" w:tplc="DCF8B62C">
      <w:numFmt w:val="bullet"/>
      <w:lvlText w:val="•"/>
      <w:lvlJc w:val="left"/>
      <w:pPr>
        <w:ind w:left="4171" w:hanging="130"/>
      </w:pPr>
      <w:rPr>
        <w:rFonts w:hint="default"/>
        <w:lang w:val="vi" w:eastAsia="en-US" w:bidi="ar-SA"/>
      </w:rPr>
    </w:lvl>
  </w:abstractNum>
  <w:abstractNum w:abstractNumId="57">
    <w:nsid w:val="694B40F4"/>
    <w:multiLevelType w:val="hybridMultilevel"/>
    <w:tmpl w:val="19D2F3AC"/>
    <w:lvl w:ilvl="0" w:tplc="932EB54E">
      <w:numFmt w:val="bullet"/>
      <w:lvlText w:val="-"/>
      <w:lvlJc w:val="left"/>
      <w:pPr>
        <w:ind w:left="236" w:hanging="130"/>
      </w:pPr>
      <w:rPr>
        <w:rFonts w:ascii="Times New Roman" w:eastAsia="Times New Roman" w:hAnsi="Times New Roman" w:cs="Times New Roman" w:hint="default"/>
        <w:w w:val="100"/>
        <w:sz w:val="22"/>
        <w:szCs w:val="22"/>
        <w:lang w:val="vi" w:eastAsia="en-US" w:bidi="ar-SA"/>
      </w:rPr>
    </w:lvl>
    <w:lvl w:ilvl="1" w:tplc="FEDE3C54">
      <w:numFmt w:val="bullet"/>
      <w:lvlText w:val="•"/>
      <w:lvlJc w:val="left"/>
      <w:pPr>
        <w:ind w:left="658" w:hanging="130"/>
      </w:pPr>
      <w:rPr>
        <w:rFonts w:hint="default"/>
        <w:lang w:val="vi" w:eastAsia="en-US" w:bidi="ar-SA"/>
      </w:rPr>
    </w:lvl>
    <w:lvl w:ilvl="2" w:tplc="D9621008">
      <w:numFmt w:val="bullet"/>
      <w:lvlText w:val="•"/>
      <w:lvlJc w:val="left"/>
      <w:pPr>
        <w:ind w:left="1076" w:hanging="130"/>
      </w:pPr>
      <w:rPr>
        <w:rFonts w:hint="default"/>
        <w:lang w:val="vi" w:eastAsia="en-US" w:bidi="ar-SA"/>
      </w:rPr>
    </w:lvl>
    <w:lvl w:ilvl="3" w:tplc="5AEEB18A">
      <w:numFmt w:val="bullet"/>
      <w:lvlText w:val="•"/>
      <w:lvlJc w:val="left"/>
      <w:pPr>
        <w:ind w:left="1495" w:hanging="130"/>
      </w:pPr>
      <w:rPr>
        <w:rFonts w:hint="default"/>
        <w:lang w:val="vi" w:eastAsia="en-US" w:bidi="ar-SA"/>
      </w:rPr>
    </w:lvl>
    <w:lvl w:ilvl="4" w:tplc="AF606B8E">
      <w:numFmt w:val="bullet"/>
      <w:lvlText w:val="•"/>
      <w:lvlJc w:val="left"/>
      <w:pPr>
        <w:ind w:left="1913" w:hanging="130"/>
      </w:pPr>
      <w:rPr>
        <w:rFonts w:hint="default"/>
        <w:lang w:val="vi" w:eastAsia="en-US" w:bidi="ar-SA"/>
      </w:rPr>
    </w:lvl>
    <w:lvl w:ilvl="5" w:tplc="AA562F0E">
      <w:numFmt w:val="bullet"/>
      <w:lvlText w:val="•"/>
      <w:lvlJc w:val="left"/>
      <w:pPr>
        <w:ind w:left="2332" w:hanging="130"/>
      </w:pPr>
      <w:rPr>
        <w:rFonts w:hint="default"/>
        <w:lang w:val="vi" w:eastAsia="en-US" w:bidi="ar-SA"/>
      </w:rPr>
    </w:lvl>
    <w:lvl w:ilvl="6" w:tplc="8D52F0B6">
      <w:numFmt w:val="bullet"/>
      <w:lvlText w:val="•"/>
      <w:lvlJc w:val="left"/>
      <w:pPr>
        <w:ind w:left="2750" w:hanging="130"/>
      </w:pPr>
      <w:rPr>
        <w:rFonts w:hint="default"/>
        <w:lang w:val="vi" w:eastAsia="en-US" w:bidi="ar-SA"/>
      </w:rPr>
    </w:lvl>
    <w:lvl w:ilvl="7" w:tplc="169E234E">
      <w:numFmt w:val="bullet"/>
      <w:lvlText w:val="•"/>
      <w:lvlJc w:val="left"/>
      <w:pPr>
        <w:ind w:left="3168" w:hanging="130"/>
      </w:pPr>
      <w:rPr>
        <w:rFonts w:hint="default"/>
        <w:lang w:val="vi" w:eastAsia="en-US" w:bidi="ar-SA"/>
      </w:rPr>
    </w:lvl>
    <w:lvl w:ilvl="8" w:tplc="DB00452A">
      <w:numFmt w:val="bullet"/>
      <w:lvlText w:val="•"/>
      <w:lvlJc w:val="left"/>
      <w:pPr>
        <w:ind w:left="3587" w:hanging="130"/>
      </w:pPr>
      <w:rPr>
        <w:rFonts w:hint="default"/>
        <w:lang w:val="vi" w:eastAsia="en-US" w:bidi="ar-SA"/>
      </w:rPr>
    </w:lvl>
  </w:abstractNum>
  <w:abstractNum w:abstractNumId="58">
    <w:nsid w:val="6A010016"/>
    <w:multiLevelType w:val="hybridMultilevel"/>
    <w:tmpl w:val="DA50EF84"/>
    <w:lvl w:ilvl="0" w:tplc="22FA30F2">
      <w:numFmt w:val="bullet"/>
      <w:lvlText w:val="-"/>
      <w:lvlJc w:val="left"/>
      <w:pPr>
        <w:ind w:left="235" w:hanging="128"/>
      </w:pPr>
      <w:rPr>
        <w:rFonts w:ascii="Times New Roman" w:eastAsia="Times New Roman" w:hAnsi="Times New Roman" w:cs="Times New Roman" w:hint="default"/>
        <w:w w:val="100"/>
        <w:sz w:val="22"/>
        <w:szCs w:val="22"/>
        <w:lang w:val="vi" w:eastAsia="en-US" w:bidi="ar-SA"/>
      </w:rPr>
    </w:lvl>
    <w:lvl w:ilvl="1" w:tplc="073CFE50">
      <w:numFmt w:val="bullet"/>
      <w:lvlText w:val="•"/>
      <w:lvlJc w:val="left"/>
      <w:pPr>
        <w:ind w:left="731" w:hanging="128"/>
      </w:pPr>
      <w:rPr>
        <w:rFonts w:hint="default"/>
        <w:lang w:val="vi" w:eastAsia="en-US" w:bidi="ar-SA"/>
      </w:rPr>
    </w:lvl>
    <w:lvl w:ilvl="2" w:tplc="F30A8076">
      <w:numFmt w:val="bullet"/>
      <w:lvlText w:val="•"/>
      <w:lvlJc w:val="left"/>
      <w:pPr>
        <w:ind w:left="1222" w:hanging="128"/>
      </w:pPr>
      <w:rPr>
        <w:rFonts w:hint="default"/>
        <w:lang w:val="vi" w:eastAsia="en-US" w:bidi="ar-SA"/>
      </w:rPr>
    </w:lvl>
    <w:lvl w:ilvl="3" w:tplc="D7DA7108">
      <w:numFmt w:val="bullet"/>
      <w:lvlText w:val="•"/>
      <w:lvlJc w:val="left"/>
      <w:pPr>
        <w:ind w:left="1714" w:hanging="128"/>
      </w:pPr>
      <w:rPr>
        <w:rFonts w:hint="default"/>
        <w:lang w:val="vi" w:eastAsia="en-US" w:bidi="ar-SA"/>
      </w:rPr>
    </w:lvl>
    <w:lvl w:ilvl="4" w:tplc="D408D0D4">
      <w:numFmt w:val="bullet"/>
      <w:lvlText w:val="•"/>
      <w:lvlJc w:val="left"/>
      <w:pPr>
        <w:ind w:left="2205" w:hanging="128"/>
      </w:pPr>
      <w:rPr>
        <w:rFonts w:hint="default"/>
        <w:lang w:val="vi" w:eastAsia="en-US" w:bidi="ar-SA"/>
      </w:rPr>
    </w:lvl>
    <w:lvl w:ilvl="5" w:tplc="FF3C2A06">
      <w:numFmt w:val="bullet"/>
      <w:lvlText w:val="•"/>
      <w:lvlJc w:val="left"/>
      <w:pPr>
        <w:ind w:left="2697" w:hanging="128"/>
      </w:pPr>
      <w:rPr>
        <w:rFonts w:hint="default"/>
        <w:lang w:val="vi" w:eastAsia="en-US" w:bidi="ar-SA"/>
      </w:rPr>
    </w:lvl>
    <w:lvl w:ilvl="6" w:tplc="8684F832">
      <w:numFmt w:val="bullet"/>
      <w:lvlText w:val="•"/>
      <w:lvlJc w:val="left"/>
      <w:pPr>
        <w:ind w:left="3188" w:hanging="128"/>
      </w:pPr>
      <w:rPr>
        <w:rFonts w:hint="default"/>
        <w:lang w:val="vi" w:eastAsia="en-US" w:bidi="ar-SA"/>
      </w:rPr>
    </w:lvl>
    <w:lvl w:ilvl="7" w:tplc="1AD4B3B4">
      <w:numFmt w:val="bullet"/>
      <w:lvlText w:val="•"/>
      <w:lvlJc w:val="left"/>
      <w:pPr>
        <w:ind w:left="3679" w:hanging="128"/>
      </w:pPr>
      <w:rPr>
        <w:rFonts w:hint="default"/>
        <w:lang w:val="vi" w:eastAsia="en-US" w:bidi="ar-SA"/>
      </w:rPr>
    </w:lvl>
    <w:lvl w:ilvl="8" w:tplc="8FF67832">
      <w:numFmt w:val="bullet"/>
      <w:lvlText w:val="•"/>
      <w:lvlJc w:val="left"/>
      <w:pPr>
        <w:ind w:left="4171" w:hanging="128"/>
      </w:pPr>
      <w:rPr>
        <w:rFonts w:hint="default"/>
        <w:lang w:val="vi" w:eastAsia="en-US" w:bidi="ar-SA"/>
      </w:rPr>
    </w:lvl>
  </w:abstractNum>
  <w:abstractNum w:abstractNumId="59">
    <w:nsid w:val="6D89797E"/>
    <w:multiLevelType w:val="hybridMultilevel"/>
    <w:tmpl w:val="FEC09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6E0C0CEB"/>
    <w:multiLevelType w:val="hybridMultilevel"/>
    <w:tmpl w:val="87DEE742"/>
    <w:lvl w:ilvl="0" w:tplc="80D4A5CE">
      <w:numFmt w:val="bullet"/>
      <w:lvlText w:val="-"/>
      <w:lvlJc w:val="left"/>
      <w:pPr>
        <w:ind w:left="363" w:hanging="128"/>
      </w:pPr>
      <w:rPr>
        <w:rFonts w:ascii="Times New Roman" w:eastAsia="Times New Roman" w:hAnsi="Times New Roman" w:cs="Times New Roman" w:hint="default"/>
        <w:w w:val="100"/>
        <w:sz w:val="22"/>
        <w:szCs w:val="22"/>
        <w:lang w:val="vi" w:eastAsia="en-US" w:bidi="ar-SA"/>
      </w:rPr>
    </w:lvl>
    <w:lvl w:ilvl="1" w:tplc="49FCB7B2">
      <w:numFmt w:val="bullet"/>
      <w:lvlText w:val="*"/>
      <w:lvlJc w:val="left"/>
      <w:pPr>
        <w:ind w:left="536" w:hanging="166"/>
      </w:pPr>
      <w:rPr>
        <w:rFonts w:ascii="Times New Roman" w:eastAsia="Times New Roman" w:hAnsi="Times New Roman" w:cs="Times New Roman" w:hint="default"/>
        <w:b/>
        <w:bCs/>
        <w:w w:val="100"/>
        <w:sz w:val="22"/>
        <w:szCs w:val="22"/>
        <w:lang w:val="vi" w:eastAsia="en-US" w:bidi="ar-SA"/>
      </w:rPr>
    </w:lvl>
    <w:lvl w:ilvl="2" w:tplc="AD308264">
      <w:numFmt w:val="bullet"/>
      <w:lvlText w:val="•"/>
      <w:lvlJc w:val="left"/>
      <w:pPr>
        <w:ind w:left="4120" w:hanging="166"/>
      </w:pPr>
      <w:rPr>
        <w:rFonts w:hint="default"/>
        <w:lang w:val="vi" w:eastAsia="en-US" w:bidi="ar-SA"/>
      </w:rPr>
    </w:lvl>
    <w:lvl w:ilvl="3" w:tplc="95B4B1E6">
      <w:numFmt w:val="bullet"/>
      <w:lvlText w:val="•"/>
      <w:lvlJc w:val="left"/>
      <w:pPr>
        <w:ind w:left="3587" w:hanging="166"/>
      </w:pPr>
      <w:rPr>
        <w:rFonts w:hint="default"/>
        <w:lang w:val="vi" w:eastAsia="en-US" w:bidi="ar-SA"/>
      </w:rPr>
    </w:lvl>
    <w:lvl w:ilvl="4" w:tplc="766C8600">
      <w:numFmt w:val="bullet"/>
      <w:lvlText w:val="•"/>
      <w:lvlJc w:val="left"/>
      <w:pPr>
        <w:ind w:left="3054" w:hanging="166"/>
      </w:pPr>
      <w:rPr>
        <w:rFonts w:hint="default"/>
        <w:lang w:val="vi" w:eastAsia="en-US" w:bidi="ar-SA"/>
      </w:rPr>
    </w:lvl>
    <w:lvl w:ilvl="5" w:tplc="458EDB98">
      <w:numFmt w:val="bullet"/>
      <w:lvlText w:val="•"/>
      <w:lvlJc w:val="left"/>
      <w:pPr>
        <w:ind w:left="2522" w:hanging="166"/>
      </w:pPr>
      <w:rPr>
        <w:rFonts w:hint="default"/>
        <w:lang w:val="vi" w:eastAsia="en-US" w:bidi="ar-SA"/>
      </w:rPr>
    </w:lvl>
    <w:lvl w:ilvl="6" w:tplc="D4987764">
      <w:numFmt w:val="bullet"/>
      <w:lvlText w:val="•"/>
      <w:lvlJc w:val="left"/>
      <w:pPr>
        <w:ind w:left="1989" w:hanging="166"/>
      </w:pPr>
      <w:rPr>
        <w:rFonts w:hint="default"/>
        <w:lang w:val="vi" w:eastAsia="en-US" w:bidi="ar-SA"/>
      </w:rPr>
    </w:lvl>
    <w:lvl w:ilvl="7" w:tplc="9F38D27A">
      <w:numFmt w:val="bullet"/>
      <w:lvlText w:val="•"/>
      <w:lvlJc w:val="left"/>
      <w:pPr>
        <w:ind w:left="1457" w:hanging="166"/>
      </w:pPr>
      <w:rPr>
        <w:rFonts w:hint="default"/>
        <w:lang w:val="vi" w:eastAsia="en-US" w:bidi="ar-SA"/>
      </w:rPr>
    </w:lvl>
    <w:lvl w:ilvl="8" w:tplc="08A28BF6">
      <w:numFmt w:val="bullet"/>
      <w:lvlText w:val="•"/>
      <w:lvlJc w:val="left"/>
      <w:pPr>
        <w:ind w:left="924" w:hanging="166"/>
      </w:pPr>
      <w:rPr>
        <w:rFonts w:hint="default"/>
        <w:lang w:val="vi" w:eastAsia="en-US" w:bidi="ar-SA"/>
      </w:rPr>
    </w:lvl>
  </w:abstractNum>
  <w:abstractNum w:abstractNumId="61">
    <w:nsid w:val="70111489"/>
    <w:multiLevelType w:val="hybridMultilevel"/>
    <w:tmpl w:val="E646896C"/>
    <w:lvl w:ilvl="0" w:tplc="983804E6">
      <w:numFmt w:val="bullet"/>
      <w:lvlText w:val="-"/>
      <w:lvlJc w:val="left"/>
      <w:pPr>
        <w:ind w:left="106" w:hanging="161"/>
      </w:pPr>
      <w:rPr>
        <w:rFonts w:ascii="Times New Roman" w:eastAsia="Times New Roman" w:hAnsi="Times New Roman" w:cs="Times New Roman" w:hint="default"/>
        <w:w w:val="100"/>
        <w:sz w:val="22"/>
        <w:szCs w:val="22"/>
        <w:lang w:val="vi" w:eastAsia="en-US" w:bidi="ar-SA"/>
      </w:rPr>
    </w:lvl>
    <w:lvl w:ilvl="1" w:tplc="3CCA9FAE">
      <w:numFmt w:val="bullet"/>
      <w:lvlText w:val="•"/>
      <w:lvlJc w:val="left"/>
      <w:pPr>
        <w:ind w:left="605" w:hanging="161"/>
      </w:pPr>
      <w:rPr>
        <w:rFonts w:hint="default"/>
        <w:lang w:val="vi" w:eastAsia="en-US" w:bidi="ar-SA"/>
      </w:rPr>
    </w:lvl>
    <w:lvl w:ilvl="2" w:tplc="58CE3AA6">
      <w:numFmt w:val="bullet"/>
      <w:lvlText w:val="•"/>
      <w:lvlJc w:val="left"/>
      <w:pPr>
        <w:ind w:left="1110" w:hanging="161"/>
      </w:pPr>
      <w:rPr>
        <w:rFonts w:hint="default"/>
        <w:lang w:val="vi" w:eastAsia="en-US" w:bidi="ar-SA"/>
      </w:rPr>
    </w:lvl>
    <w:lvl w:ilvl="3" w:tplc="4DF2D096">
      <w:numFmt w:val="bullet"/>
      <w:lvlText w:val="•"/>
      <w:lvlJc w:val="left"/>
      <w:pPr>
        <w:ind w:left="1616" w:hanging="161"/>
      </w:pPr>
      <w:rPr>
        <w:rFonts w:hint="default"/>
        <w:lang w:val="vi" w:eastAsia="en-US" w:bidi="ar-SA"/>
      </w:rPr>
    </w:lvl>
    <w:lvl w:ilvl="4" w:tplc="8B6C18C8">
      <w:numFmt w:val="bullet"/>
      <w:lvlText w:val="•"/>
      <w:lvlJc w:val="left"/>
      <w:pPr>
        <w:ind w:left="2121" w:hanging="161"/>
      </w:pPr>
      <w:rPr>
        <w:rFonts w:hint="default"/>
        <w:lang w:val="vi" w:eastAsia="en-US" w:bidi="ar-SA"/>
      </w:rPr>
    </w:lvl>
    <w:lvl w:ilvl="5" w:tplc="0B30AE66">
      <w:numFmt w:val="bullet"/>
      <w:lvlText w:val="•"/>
      <w:lvlJc w:val="left"/>
      <w:pPr>
        <w:ind w:left="2627" w:hanging="161"/>
      </w:pPr>
      <w:rPr>
        <w:rFonts w:hint="default"/>
        <w:lang w:val="vi" w:eastAsia="en-US" w:bidi="ar-SA"/>
      </w:rPr>
    </w:lvl>
    <w:lvl w:ilvl="6" w:tplc="061A7694">
      <w:numFmt w:val="bullet"/>
      <w:lvlText w:val="•"/>
      <w:lvlJc w:val="left"/>
      <w:pPr>
        <w:ind w:left="3132" w:hanging="161"/>
      </w:pPr>
      <w:rPr>
        <w:rFonts w:hint="default"/>
        <w:lang w:val="vi" w:eastAsia="en-US" w:bidi="ar-SA"/>
      </w:rPr>
    </w:lvl>
    <w:lvl w:ilvl="7" w:tplc="76982B14">
      <w:numFmt w:val="bullet"/>
      <w:lvlText w:val="•"/>
      <w:lvlJc w:val="left"/>
      <w:pPr>
        <w:ind w:left="3637" w:hanging="161"/>
      </w:pPr>
      <w:rPr>
        <w:rFonts w:hint="default"/>
        <w:lang w:val="vi" w:eastAsia="en-US" w:bidi="ar-SA"/>
      </w:rPr>
    </w:lvl>
    <w:lvl w:ilvl="8" w:tplc="243C81D0">
      <w:numFmt w:val="bullet"/>
      <w:lvlText w:val="•"/>
      <w:lvlJc w:val="left"/>
      <w:pPr>
        <w:ind w:left="4143" w:hanging="161"/>
      </w:pPr>
      <w:rPr>
        <w:rFonts w:hint="default"/>
        <w:lang w:val="vi" w:eastAsia="en-US" w:bidi="ar-SA"/>
      </w:rPr>
    </w:lvl>
  </w:abstractNum>
  <w:abstractNum w:abstractNumId="62">
    <w:nsid w:val="71D67B50"/>
    <w:multiLevelType w:val="hybridMultilevel"/>
    <w:tmpl w:val="ABF67696"/>
    <w:lvl w:ilvl="0" w:tplc="CE02C0C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73316A22"/>
    <w:multiLevelType w:val="hybridMultilevel"/>
    <w:tmpl w:val="8E1C6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748E2B34"/>
    <w:multiLevelType w:val="hybridMultilevel"/>
    <w:tmpl w:val="6BA641E4"/>
    <w:lvl w:ilvl="0" w:tplc="13F04DB8">
      <w:numFmt w:val="bullet"/>
      <w:lvlText w:val="-"/>
      <w:lvlJc w:val="left"/>
      <w:pPr>
        <w:ind w:left="236" w:hanging="130"/>
      </w:pPr>
      <w:rPr>
        <w:rFonts w:ascii="Times New Roman" w:eastAsia="Times New Roman" w:hAnsi="Times New Roman" w:cs="Times New Roman" w:hint="default"/>
        <w:w w:val="100"/>
        <w:sz w:val="22"/>
        <w:szCs w:val="22"/>
        <w:lang w:val="vi" w:eastAsia="en-US" w:bidi="ar-SA"/>
      </w:rPr>
    </w:lvl>
    <w:lvl w:ilvl="1" w:tplc="E3DCEC9E">
      <w:numFmt w:val="bullet"/>
      <w:lvlText w:val="•"/>
      <w:lvlJc w:val="left"/>
      <w:pPr>
        <w:ind w:left="731" w:hanging="130"/>
      </w:pPr>
      <w:rPr>
        <w:rFonts w:hint="default"/>
        <w:lang w:val="vi" w:eastAsia="en-US" w:bidi="ar-SA"/>
      </w:rPr>
    </w:lvl>
    <w:lvl w:ilvl="2" w:tplc="0F3E299A">
      <w:numFmt w:val="bullet"/>
      <w:lvlText w:val="•"/>
      <w:lvlJc w:val="left"/>
      <w:pPr>
        <w:ind w:left="1222" w:hanging="130"/>
      </w:pPr>
      <w:rPr>
        <w:rFonts w:hint="default"/>
        <w:lang w:val="vi" w:eastAsia="en-US" w:bidi="ar-SA"/>
      </w:rPr>
    </w:lvl>
    <w:lvl w:ilvl="3" w:tplc="7AD49A52">
      <w:numFmt w:val="bullet"/>
      <w:lvlText w:val="•"/>
      <w:lvlJc w:val="left"/>
      <w:pPr>
        <w:ind w:left="1714" w:hanging="130"/>
      </w:pPr>
      <w:rPr>
        <w:rFonts w:hint="default"/>
        <w:lang w:val="vi" w:eastAsia="en-US" w:bidi="ar-SA"/>
      </w:rPr>
    </w:lvl>
    <w:lvl w:ilvl="4" w:tplc="D92E7656">
      <w:numFmt w:val="bullet"/>
      <w:lvlText w:val="•"/>
      <w:lvlJc w:val="left"/>
      <w:pPr>
        <w:ind w:left="2205" w:hanging="130"/>
      </w:pPr>
      <w:rPr>
        <w:rFonts w:hint="default"/>
        <w:lang w:val="vi" w:eastAsia="en-US" w:bidi="ar-SA"/>
      </w:rPr>
    </w:lvl>
    <w:lvl w:ilvl="5" w:tplc="23A829B4">
      <w:numFmt w:val="bullet"/>
      <w:lvlText w:val="•"/>
      <w:lvlJc w:val="left"/>
      <w:pPr>
        <w:ind w:left="2697" w:hanging="130"/>
      </w:pPr>
      <w:rPr>
        <w:rFonts w:hint="default"/>
        <w:lang w:val="vi" w:eastAsia="en-US" w:bidi="ar-SA"/>
      </w:rPr>
    </w:lvl>
    <w:lvl w:ilvl="6" w:tplc="347E2A9E">
      <w:numFmt w:val="bullet"/>
      <w:lvlText w:val="•"/>
      <w:lvlJc w:val="left"/>
      <w:pPr>
        <w:ind w:left="3188" w:hanging="130"/>
      </w:pPr>
      <w:rPr>
        <w:rFonts w:hint="default"/>
        <w:lang w:val="vi" w:eastAsia="en-US" w:bidi="ar-SA"/>
      </w:rPr>
    </w:lvl>
    <w:lvl w:ilvl="7" w:tplc="562C6CF8">
      <w:numFmt w:val="bullet"/>
      <w:lvlText w:val="•"/>
      <w:lvlJc w:val="left"/>
      <w:pPr>
        <w:ind w:left="3679" w:hanging="130"/>
      </w:pPr>
      <w:rPr>
        <w:rFonts w:hint="default"/>
        <w:lang w:val="vi" w:eastAsia="en-US" w:bidi="ar-SA"/>
      </w:rPr>
    </w:lvl>
    <w:lvl w:ilvl="8" w:tplc="E7924CE2">
      <w:numFmt w:val="bullet"/>
      <w:lvlText w:val="•"/>
      <w:lvlJc w:val="left"/>
      <w:pPr>
        <w:ind w:left="4171" w:hanging="130"/>
      </w:pPr>
      <w:rPr>
        <w:rFonts w:hint="default"/>
        <w:lang w:val="vi" w:eastAsia="en-US" w:bidi="ar-SA"/>
      </w:rPr>
    </w:lvl>
  </w:abstractNum>
  <w:abstractNum w:abstractNumId="65">
    <w:nsid w:val="74F240FD"/>
    <w:multiLevelType w:val="hybridMultilevel"/>
    <w:tmpl w:val="EF2E42BA"/>
    <w:lvl w:ilvl="0" w:tplc="62524304">
      <w:numFmt w:val="bullet"/>
      <w:lvlText w:val="-"/>
      <w:lvlJc w:val="left"/>
      <w:pPr>
        <w:ind w:left="235" w:hanging="128"/>
      </w:pPr>
      <w:rPr>
        <w:rFonts w:ascii="Times New Roman" w:eastAsia="Times New Roman" w:hAnsi="Times New Roman" w:cs="Times New Roman" w:hint="default"/>
        <w:w w:val="100"/>
        <w:sz w:val="22"/>
        <w:szCs w:val="22"/>
        <w:lang w:val="vi" w:eastAsia="en-US" w:bidi="ar-SA"/>
      </w:rPr>
    </w:lvl>
    <w:lvl w:ilvl="1" w:tplc="6A50E136">
      <w:numFmt w:val="bullet"/>
      <w:lvlText w:val="•"/>
      <w:lvlJc w:val="left"/>
      <w:pPr>
        <w:ind w:left="731" w:hanging="128"/>
      </w:pPr>
      <w:rPr>
        <w:rFonts w:hint="default"/>
        <w:lang w:val="vi" w:eastAsia="en-US" w:bidi="ar-SA"/>
      </w:rPr>
    </w:lvl>
    <w:lvl w:ilvl="2" w:tplc="6F906E8E">
      <w:numFmt w:val="bullet"/>
      <w:lvlText w:val="•"/>
      <w:lvlJc w:val="left"/>
      <w:pPr>
        <w:ind w:left="1222" w:hanging="128"/>
      </w:pPr>
      <w:rPr>
        <w:rFonts w:hint="default"/>
        <w:lang w:val="vi" w:eastAsia="en-US" w:bidi="ar-SA"/>
      </w:rPr>
    </w:lvl>
    <w:lvl w:ilvl="3" w:tplc="A4CEE7E2">
      <w:numFmt w:val="bullet"/>
      <w:lvlText w:val="•"/>
      <w:lvlJc w:val="left"/>
      <w:pPr>
        <w:ind w:left="1714" w:hanging="128"/>
      </w:pPr>
      <w:rPr>
        <w:rFonts w:hint="default"/>
        <w:lang w:val="vi" w:eastAsia="en-US" w:bidi="ar-SA"/>
      </w:rPr>
    </w:lvl>
    <w:lvl w:ilvl="4" w:tplc="4B184C10">
      <w:numFmt w:val="bullet"/>
      <w:lvlText w:val="•"/>
      <w:lvlJc w:val="left"/>
      <w:pPr>
        <w:ind w:left="2205" w:hanging="128"/>
      </w:pPr>
      <w:rPr>
        <w:rFonts w:hint="default"/>
        <w:lang w:val="vi" w:eastAsia="en-US" w:bidi="ar-SA"/>
      </w:rPr>
    </w:lvl>
    <w:lvl w:ilvl="5" w:tplc="72EA1360">
      <w:numFmt w:val="bullet"/>
      <w:lvlText w:val="•"/>
      <w:lvlJc w:val="left"/>
      <w:pPr>
        <w:ind w:left="2697" w:hanging="128"/>
      </w:pPr>
      <w:rPr>
        <w:rFonts w:hint="default"/>
        <w:lang w:val="vi" w:eastAsia="en-US" w:bidi="ar-SA"/>
      </w:rPr>
    </w:lvl>
    <w:lvl w:ilvl="6" w:tplc="97CE506C">
      <w:numFmt w:val="bullet"/>
      <w:lvlText w:val="•"/>
      <w:lvlJc w:val="left"/>
      <w:pPr>
        <w:ind w:left="3188" w:hanging="128"/>
      </w:pPr>
      <w:rPr>
        <w:rFonts w:hint="default"/>
        <w:lang w:val="vi" w:eastAsia="en-US" w:bidi="ar-SA"/>
      </w:rPr>
    </w:lvl>
    <w:lvl w:ilvl="7" w:tplc="9E1E7378">
      <w:numFmt w:val="bullet"/>
      <w:lvlText w:val="•"/>
      <w:lvlJc w:val="left"/>
      <w:pPr>
        <w:ind w:left="3679" w:hanging="128"/>
      </w:pPr>
      <w:rPr>
        <w:rFonts w:hint="default"/>
        <w:lang w:val="vi" w:eastAsia="en-US" w:bidi="ar-SA"/>
      </w:rPr>
    </w:lvl>
    <w:lvl w:ilvl="8" w:tplc="4968941A">
      <w:numFmt w:val="bullet"/>
      <w:lvlText w:val="•"/>
      <w:lvlJc w:val="left"/>
      <w:pPr>
        <w:ind w:left="4171" w:hanging="128"/>
      </w:pPr>
      <w:rPr>
        <w:rFonts w:hint="default"/>
        <w:lang w:val="vi" w:eastAsia="en-US" w:bidi="ar-SA"/>
      </w:rPr>
    </w:lvl>
  </w:abstractNum>
  <w:abstractNum w:abstractNumId="66">
    <w:nsid w:val="757A2770"/>
    <w:multiLevelType w:val="hybridMultilevel"/>
    <w:tmpl w:val="126865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75F75B1E"/>
    <w:multiLevelType w:val="hybridMultilevel"/>
    <w:tmpl w:val="D5000410"/>
    <w:lvl w:ilvl="0" w:tplc="483EF668">
      <w:start w:val="1"/>
      <w:numFmt w:val="upperRoman"/>
      <w:lvlText w:val="%1."/>
      <w:lvlJc w:val="left"/>
      <w:pPr>
        <w:ind w:left="732" w:hanging="197"/>
      </w:pPr>
      <w:rPr>
        <w:rFonts w:ascii="Times New Roman" w:eastAsia="Times New Roman" w:hAnsi="Times New Roman" w:cs="Times New Roman" w:hint="default"/>
        <w:b/>
        <w:bCs/>
        <w:w w:val="100"/>
        <w:sz w:val="22"/>
        <w:szCs w:val="22"/>
        <w:lang w:val="vi" w:eastAsia="en-US" w:bidi="ar-SA"/>
      </w:rPr>
    </w:lvl>
    <w:lvl w:ilvl="1" w:tplc="AB489E68">
      <w:start w:val="1"/>
      <w:numFmt w:val="decimal"/>
      <w:lvlText w:val="%2."/>
      <w:lvlJc w:val="left"/>
      <w:pPr>
        <w:ind w:left="1476" w:hanging="221"/>
      </w:pPr>
      <w:rPr>
        <w:rFonts w:hint="default"/>
        <w:spacing w:val="-1"/>
        <w:w w:val="100"/>
        <w:lang w:val="vi" w:eastAsia="en-US" w:bidi="ar-SA"/>
      </w:rPr>
    </w:lvl>
    <w:lvl w:ilvl="2" w:tplc="68F05910">
      <w:numFmt w:val="bullet"/>
      <w:lvlText w:val="•"/>
      <w:lvlJc w:val="left"/>
      <w:pPr>
        <w:ind w:left="1480" w:hanging="221"/>
      </w:pPr>
      <w:rPr>
        <w:rFonts w:hint="default"/>
        <w:lang w:val="vi" w:eastAsia="en-US" w:bidi="ar-SA"/>
      </w:rPr>
    </w:lvl>
    <w:lvl w:ilvl="3" w:tplc="0FF0C502">
      <w:numFmt w:val="bullet"/>
      <w:lvlText w:val="•"/>
      <w:lvlJc w:val="left"/>
      <w:pPr>
        <w:ind w:left="2563" w:hanging="221"/>
      </w:pPr>
      <w:rPr>
        <w:rFonts w:hint="default"/>
        <w:lang w:val="vi" w:eastAsia="en-US" w:bidi="ar-SA"/>
      </w:rPr>
    </w:lvl>
    <w:lvl w:ilvl="4" w:tplc="98E06E16">
      <w:numFmt w:val="bullet"/>
      <w:lvlText w:val="•"/>
      <w:lvlJc w:val="left"/>
      <w:pPr>
        <w:ind w:left="3646" w:hanging="221"/>
      </w:pPr>
      <w:rPr>
        <w:rFonts w:hint="default"/>
        <w:lang w:val="vi" w:eastAsia="en-US" w:bidi="ar-SA"/>
      </w:rPr>
    </w:lvl>
    <w:lvl w:ilvl="5" w:tplc="C898EB24">
      <w:numFmt w:val="bullet"/>
      <w:lvlText w:val="•"/>
      <w:lvlJc w:val="left"/>
      <w:pPr>
        <w:ind w:left="4730" w:hanging="221"/>
      </w:pPr>
      <w:rPr>
        <w:rFonts w:hint="default"/>
        <w:lang w:val="vi" w:eastAsia="en-US" w:bidi="ar-SA"/>
      </w:rPr>
    </w:lvl>
    <w:lvl w:ilvl="6" w:tplc="814E04E0">
      <w:numFmt w:val="bullet"/>
      <w:lvlText w:val="•"/>
      <w:lvlJc w:val="left"/>
      <w:pPr>
        <w:ind w:left="5813" w:hanging="221"/>
      </w:pPr>
      <w:rPr>
        <w:rFonts w:hint="default"/>
        <w:lang w:val="vi" w:eastAsia="en-US" w:bidi="ar-SA"/>
      </w:rPr>
    </w:lvl>
    <w:lvl w:ilvl="7" w:tplc="5E1A865E">
      <w:numFmt w:val="bullet"/>
      <w:lvlText w:val="•"/>
      <w:lvlJc w:val="left"/>
      <w:pPr>
        <w:ind w:left="6896" w:hanging="221"/>
      </w:pPr>
      <w:rPr>
        <w:rFonts w:hint="default"/>
        <w:lang w:val="vi" w:eastAsia="en-US" w:bidi="ar-SA"/>
      </w:rPr>
    </w:lvl>
    <w:lvl w:ilvl="8" w:tplc="4CFAAC92">
      <w:numFmt w:val="bullet"/>
      <w:lvlText w:val="•"/>
      <w:lvlJc w:val="left"/>
      <w:pPr>
        <w:ind w:left="7980" w:hanging="221"/>
      </w:pPr>
      <w:rPr>
        <w:rFonts w:hint="default"/>
        <w:lang w:val="vi" w:eastAsia="en-US" w:bidi="ar-SA"/>
      </w:rPr>
    </w:lvl>
  </w:abstractNum>
  <w:abstractNum w:abstractNumId="68">
    <w:nsid w:val="76514D78"/>
    <w:multiLevelType w:val="hybridMultilevel"/>
    <w:tmpl w:val="925A1A24"/>
    <w:lvl w:ilvl="0" w:tplc="37AE718C">
      <w:start w:val="1"/>
      <w:numFmt w:val="upperRoman"/>
      <w:lvlText w:val="%1."/>
      <w:lvlJc w:val="left"/>
      <w:pPr>
        <w:ind w:left="732" w:hanging="197"/>
        <w:jc w:val="left"/>
      </w:pPr>
      <w:rPr>
        <w:rFonts w:ascii="Times New Roman" w:eastAsia="Times New Roman" w:hAnsi="Times New Roman" w:cs="Times New Roman" w:hint="default"/>
        <w:b/>
        <w:bCs/>
        <w:w w:val="100"/>
        <w:sz w:val="22"/>
        <w:szCs w:val="22"/>
        <w:lang w:val="vi" w:eastAsia="en-US" w:bidi="ar-SA"/>
      </w:rPr>
    </w:lvl>
    <w:lvl w:ilvl="1" w:tplc="ABB60EC2">
      <w:start w:val="1"/>
      <w:numFmt w:val="decimal"/>
      <w:lvlText w:val="%2."/>
      <w:lvlJc w:val="left"/>
      <w:pPr>
        <w:ind w:left="1476" w:hanging="221"/>
        <w:jc w:val="left"/>
      </w:pPr>
      <w:rPr>
        <w:rFonts w:hint="default"/>
        <w:spacing w:val="-1"/>
        <w:w w:val="100"/>
        <w:lang w:val="vi" w:eastAsia="en-US" w:bidi="ar-SA"/>
      </w:rPr>
    </w:lvl>
    <w:lvl w:ilvl="2" w:tplc="70561D3E">
      <w:numFmt w:val="bullet"/>
      <w:lvlText w:val="•"/>
      <w:lvlJc w:val="left"/>
      <w:pPr>
        <w:ind w:left="1480" w:hanging="221"/>
      </w:pPr>
      <w:rPr>
        <w:rFonts w:hint="default"/>
        <w:lang w:val="vi" w:eastAsia="en-US" w:bidi="ar-SA"/>
      </w:rPr>
    </w:lvl>
    <w:lvl w:ilvl="3" w:tplc="1FBAA772">
      <w:numFmt w:val="bullet"/>
      <w:lvlText w:val="•"/>
      <w:lvlJc w:val="left"/>
      <w:pPr>
        <w:ind w:left="2563" w:hanging="221"/>
      </w:pPr>
      <w:rPr>
        <w:rFonts w:hint="default"/>
        <w:lang w:val="vi" w:eastAsia="en-US" w:bidi="ar-SA"/>
      </w:rPr>
    </w:lvl>
    <w:lvl w:ilvl="4" w:tplc="69961D96">
      <w:numFmt w:val="bullet"/>
      <w:lvlText w:val="•"/>
      <w:lvlJc w:val="left"/>
      <w:pPr>
        <w:ind w:left="3646" w:hanging="221"/>
      </w:pPr>
      <w:rPr>
        <w:rFonts w:hint="default"/>
        <w:lang w:val="vi" w:eastAsia="en-US" w:bidi="ar-SA"/>
      </w:rPr>
    </w:lvl>
    <w:lvl w:ilvl="5" w:tplc="8AC87FE8">
      <w:numFmt w:val="bullet"/>
      <w:lvlText w:val="•"/>
      <w:lvlJc w:val="left"/>
      <w:pPr>
        <w:ind w:left="4730" w:hanging="221"/>
      </w:pPr>
      <w:rPr>
        <w:rFonts w:hint="default"/>
        <w:lang w:val="vi" w:eastAsia="en-US" w:bidi="ar-SA"/>
      </w:rPr>
    </w:lvl>
    <w:lvl w:ilvl="6" w:tplc="6AC6B994">
      <w:numFmt w:val="bullet"/>
      <w:lvlText w:val="•"/>
      <w:lvlJc w:val="left"/>
      <w:pPr>
        <w:ind w:left="5813" w:hanging="221"/>
      </w:pPr>
      <w:rPr>
        <w:rFonts w:hint="default"/>
        <w:lang w:val="vi" w:eastAsia="en-US" w:bidi="ar-SA"/>
      </w:rPr>
    </w:lvl>
    <w:lvl w:ilvl="7" w:tplc="D0C6C4FE">
      <w:numFmt w:val="bullet"/>
      <w:lvlText w:val="•"/>
      <w:lvlJc w:val="left"/>
      <w:pPr>
        <w:ind w:left="6896" w:hanging="221"/>
      </w:pPr>
      <w:rPr>
        <w:rFonts w:hint="default"/>
        <w:lang w:val="vi" w:eastAsia="en-US" w:bidi="ar-SA"/>
      </w:rPr>
    </w:lvl>
    <w:lvl w:ilvl="8" w:tplc="C8EE0556">
      <w:numFmt w:val="bullet"/>
      <w:lvlText w:val="•"/>
      <w:lvlJc w:val="left"/>
      <w:pPr>
        <w:ind w:left="7980" w:hanging="221"/>
      </w:pPr>
      <w:rPr>
        <w:rFonts w:hint="default"/>
        <w:lang w:val="vi" w:eastAsia="en-US" w:bidi="ar-SA"/>
      </w:rPr>
    </w:lvl>
  </w:abstractNum>
  <w:abstractNum w:abstractNumId="69">
    <w:nsid w:val="78A5287B"/>
    <w:multiLevelType w:val="hybridMultilevel"/>
    <w:tmpl w:val="F01E3E6C"/>
    <w:lvl w:ilvl="0" w:tplc="A280AB7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nsid w:val="7AF4301C"/>
    <w:multiLevelType w:val="multilevel"/>
    <w:tmpl w:val="D922A4DA"/>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1">
    <w:nsid w:val="7C3252F3"/>
    <w:multiLevelType w:val="hybridMultilevel"/>
    <w:tmpl w:val="D38A0248"/>
    <w:lvl w:ilvl="0" w:tplc="8102ACAC">
      <w:start w:val="1"/>
      <w:numFmt w:val="lowerLetter"/>
      <w:lvlText w:val="%1)"/>
      <w:lvlJc w:val="left"/>
      <w:pPr>
        <w:ind w:left="72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3"/>
  </w:num>
  <w:num w:numId="2">
    <w:abstractNumId w:val="63"/>
  </w:num>
  <w:num w:numId="3">
    <w:abstractNumId w:val="8"/>
  </w:num>
  <w:num w:numId="4">
    <w:abstractNumId w:val="38"/>
  </w:num>
  <w:num w:numId="5">
    <w:abstractNumId w:val="66"/>
  </w:num>
  <w:num w:numId="6">
    <w:abstractNumId w:val="54"/>
  </w:num>
  <w:num w:numId="7">
    <w:abstractNumId w:val="27"/>
  </w:num>
  <w:num w:numId="8">
    <w:abstractNumId w:val="10"/>
  </w:num>
  <w:num w:numId="9">
    <w:abstractNumId w:val="29"/>
  </w:num>
  <w:num w:numId="10">
    <w:abstractNumId w:val="5"/>
  </w:num>
  <w:num w:numId="11">
    <w:abstractNumId w:val="59"/>
  </w:num>
  <w:num w:numId="12">
    <w:abstractNumId w:val="36"/>
  </w:num>
  <w:num w:numId="13">
    <w:abstractNumId w:val="49"/>
  </w:num>
  <w:num w:numId="14">
    <w:abstractNumId w:val="53"/>
  </w:num>
  <w:num w:numId="15">
    <w:abstractNumId w:val="6"/>
  </w:num>
  <w:num w:numId="16">
    <w:abstractNumId w:val="45"/>
  </w:num>
  <w:num w:numId="17">
    <w:abstractNumId w:val="70"/>
  </w:num>
  <w:num w:numId="18">
    <w:abstractNumId w:val="33"/>
  </w:num>
  <w:num w:numId="19">
    <w:abstractNumId w:val="62"/>
  </w:num>
  <w:num w:numId="20">
    <w:abstractNumId w:val="69"/>
  </w:num>
  <w:num w:numId="21">
    <w:abstractNumId w:val="0"/>
  </w:num>
  <w:num w:numId="22">
    <w:abstractNumId w:val="2"/>
  </w:num>
  <w:num w:numId="23">
    <w:abstractNumId w:val="1"/>
  </w:num>
  <w:num w:numId="24">
    <w:abstractNumId w:val="3"/>
  </w:num>
  <w:num w:numId="25">
    <w:abstractNumId w:val="4"/>
  </w:num>
  <w:num w:numId="26">
    <w:abstractNumId w:val="55"/>
  </w:num>
  <w:num w:numId="27">
    <w:abstractNumId w:val="19"/>
  </w:num>
  <w:num w:numId="28">
    <w:abstractNumId w:val="15"/>
  </w:num>
  <w:num w:numId="29">
    <w:abstractNumId w:val="40"/>
  </w:num>
  <w:num w:numId="30">
    <w:abstractNumId w:val="42"/>
  </w:num>
  <w:num w:numId="31">
    <w:abstractNumId w:val="39"/>
  </w:num>
  <w:num w:numId="32">
    <w:abstractNumId w:val="51"/>
  </w:num>
  <w:num w:numId="33">
    <w:abstractNumId w:val="9"/>
  </w:num>
  <w:num w:numId="34">
    <w:abstractNumId w:val="60"/>
  </w:num>
  <w:num w:numId="35">
    <w:abstractNumId w:val="14"/>
  </w:num>
  <w:num w:numId="36">
    <w:abstractNumId w:val="44"/>
  </w:num>
  <w:num w:numId="37">
    <w:abstractNumId w:val="23"/>
  </w:num>
  <w:num w:numId="38">
    <w:abstractNumId w:val="30"/>
  </w:num>
  <w:num w:numId="39">
    <w:abstractNumId w:val="20"/>
  </w:num>
  <w:num w:numId="40">
    <w:abstractNumId w:val="50"/>
  </w:num>
  <w:num w:numId="41">
    <w:abstractNumId w:val="56"/>
  </w:num>
  <w:num w:numId="42">
    <w:abstractNumId w:val="21"/>
  </w:num>
  <w:num w:numId="43">
    <w:abstractNumId w:val="32"/>
  </w:num>
  <w:num w:numId="44">
    <w:abstractNumId w:val="18"/>
  </w:num>
  <w:num w:numId="45">
    <w:abstractNumId w:val="24"/>
  </w:num>
  <w:num w:numId="46">
    <w:abstractNumId w:val="64"/>
  </w:num>
  <w:num w:numId="47">
    <w:abstractNumId w:val="67"/>
  </w:num>
  <w:num w:numId="48">
    <w:abstractNumId w:val="37"/>
  </w:num>
  <w:num w:numId="49">
    <w:abstractNumId w:val="58"/>
  </w:num>
  <w:num w:numId="50">
    <w:abstractNumId w:val="41"/>
  </w:num>
  <w:num w:numId="51">
    <w:abstractNumId w:val="57"/>
  </w:num>
  <w:num w:numId="52">
    <w:abstractNumId w:val="61"/>
  </w:num>
  <w:num w:numId="53">
    <w:abstractNumId w:val="46"/>
  </w:num>
  <w:num w:numId="54">
    <w:abstractNumId w:val="31"/>
  </w:num>
  <w:num w:numId="55">
    <w:abstractNumId w:val="26"/>
  </w:num>
  <w:num w:numId="56">
    <w:abstractNumId w:val="52"/>
  </w:num>
  <w:num w:numId="57">
    <w:abstractNumId w:val="12"/>
  </w:num>
  <w:num w:numId="58">
    <w:abstractNumId w:val="65"/>
  </w:num>
  <w:num w:numId="59">
    <w:abstractNumId w:val="7"/>
  </w:num>
  <w:num w:numId="60">
    <w:abstractNumId w:val="17"/>
  </w:num>
  <w:num w:numId="61">
    <w:abstractNumId w:val="35"/>
  </w:num>
  <w:num w:numId="62">
    <w:abstractNumId w:val="48"/>
  </w:num>
  <w:num w:numId="63">
    <w:abstractNumId w:val="68"/>
  </w:num>
  <w:num w:numId="64">
    <w:abstractNumId w:val="34"/>
  </w:num>
  <w:num w:numId="65">
    <w:abstractNumId w:val="13"/>
  </w:num>
  <w:num w:numId="66">
    <w:abstractNumId w:val="16"/>
  </w:num>
  <w:num w:numId="67">
    <w:abstractNumId w:val="47"/>
  </w:num>
  <w:num w:numId="68">
    <w:abstractNumId w:val="71"/>
  </w:num>
  <w:num w:numId="69">
    <w:abstractNumId w:val="28"/>
  </w:num>
  <w:num w:numId="70">
    <w:abstractNumId w:val="25"/>
  </w:num>
  <w:num w:numId="71">
    <w:abstractNumId w:val="22"/>
  </w:num>
  <w:num w:numId="72">
    <w:abstractNumId w:val="11"/>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78A"/>
    <w:rsid w:val="0009378A"/>
    <w:rsid w:val="001B5D04"/>
    <w:rsid w:val="0025145C"/>
    <w:rsid w:val="00301565"/>
    <w:rsid w:val="00315A9E"/>
    <w:rsid w:val="00352C70"/>
    <w:rsid w:val="00561A69"/>
    <w:rsid w:val="008926C3"/>
    <w:rsid w:val="00950EC8"/>
    <w:rsid w:val="00A160FD"/>
    <w:rsid w:val="00C63C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4394E84-DEBE-4FCD-8F3B-3A37C764A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378A"/>
  </w:style>
  <w:style w:type="paragraph" w:styleId="Heading1">
    <w:name w:val="heading 1"/>
    <w:basedOn w:val="Normal"/>
    <w:next w:val="Normal"/>
    <w:link w:val="Heading1Char"/>
    <w:qFormat/>
    <w:rsid w:val="0009378A"/>
    <w:pPr>
      <w:keepNext/>
      <w:keepLines/>
      <w:widowControl w:val="0"/>
      <w:spacing w:before="240" w:after="60" w:line="240" w:lineRule="auto"/>
      <w:outlineLvl w:val="0"/>
    </w:pPr>
    <w:rPr>
      <w:rFonts w:ascii="Arial" w:eastAsia="SimSun" w:hAnsi="Arial" w:cs="Times New Roman"/>
      <w:b/>
      <w:kern w:val="44"/>
      <w:sz w:val="32"/>
      <w:szCs w:val="20"/>
      <w:lang w:eastAsia="zh-CN"/>
    </w:rPr>
  </w:style>
  <w:style w:type="paragraph" w:styleId="Heading2">
    <w:name w:val="heading 2"/>
    <w:basedOn w:val="Normal"/>
    <w:next w:val="Normal"/>
    <w:link w:val="Heading2Char"/>
    <w:qFormat/>
    <w:rsid w:val="0009378A"/>
    <w:pPr>
      <w:keepNext/>
      <w:keepLines/>
      <w:widowControl w:val="0"/>
      <w:spacing w:before="240" w:after="60" w:line="240" w:lineRule="auto"/>
      <w:outlineLvl w:val="1"/>
    </w:pPr>
    <w:rPr>
      <w:rFonts w:ascii="Arial" w:eastAsia="SimSun" w:hAnsi="Arial" w:cs="Times New Roman"/>
      <w:b/>
      <w:i/>
      <w:kern w:val="2"/>
      <w:sz w:val="28"/>
      <w:szCs w:val="20"/>
      <w:lang w:eastAsia="zh-CN"/>
    </w:rPr>
  </w:style>
  <w:style w:type="paragraph" w:styleId="Heading3">
    <w:name w:val="heading 3"/>
    <w:basedOn w:val="Normal"/>
    <w:next w:val="Normal"/>
    <w:link w:val="Heading3Char"/>
    <w:qFormat/>
    <w:rsid w:val="0009378A"/>
    <w:pPr>
      <w:keepNext/>
      <w:keepLines/>
      <w:widowControl w:val="0"/>
      <w:spacing w:before="240" w:after="60" w:line="240" w:lineRule="auto"/>
      <w:outlineLvl w:val="2"/>
    </w:pPr>
    <w:rPr>
      <w:rFonts w:ascii="Arial" w:eastAsia="SimSun" w:hAnsi="Arial" w:cs="Times New Roman"/>
      <w:b/>
      <w:kern w:val="2"/>
      <w:sz w:val="26"/>
      <w:szCs w:val="20"/>
      <w:lang w:eastAsia="zh-CN"/>
    </w:rPr>
  </w:style>
  <w:style w:type="paragraph" w:styleId="Heading4">
    <w:name w:val="heading 4"/>
    <w:basedOn w:val="Normal"/>
    <w:next w:val="Normal"/>
    <w:link w:val="Heading4Char"/>
    <w:qFormat/>
    <w:rsid w:val="0009378A"/>
    <w:pPr>
      <w:keepNext/>
      <w:keepLines/>
      <w:widowControl w:val="0"/>
      <w:spacing w:before="240" w:after="60" w:line="240" w:lineRule="auto"/>
      <w:outlineLvl w:val="3"/>
    </w:pPr>
    <w:rPr>
      <w:rFonts w:ascii="Times New Roman" w:eastAsia="SimSun" w:hAnsi="Times New Roman" w:cs="Times New Roman"/>
      <w:b/>
      <w:kern w:val="2"/>
      <w:sz w:val="28"/>
      <w:szCs w:val="20"/>
      <w:lang w:eastAsia="zh-CN"/>
    </w:rPr>
  </w:style>
  <w:style w:type="paragraph" w:styleId="Heading5">
    <w:name w:val="heading 5"/>
    <w:basedOn w:val="Normal"/>
    <w:next w:val="Normal"/>
    <w:link w:val="Heading5Char"/>
    <w:qFormat/>
    <w:rsid w:val="0009378A"/>
    <w:pPr>
      <w:keepNext/>
      <w:keepLines/>
      <w:widowControl w:val="0"/>
      <w:spacing w:before="240" w:after="60" w:line="240" w:lineRule="auto"/>
      <w:outlineLvl w:val="4"/>
    </w:pPr>
    <w:rPr>
      <w:rFonts w:ascii="Times New Roman" w:eastAsia="SimSun" w:hAnsi="Times New Roman" w:cs="Times New Roman"/>
      <w:b/>
      <w:i/>
      <w:kern w:val="2"/>
      <w:sz w:val="26"/>
      <w:szCs w:val="20"/>
      <w:lang w:eastAsia="zh-CN"/>
    </w:rPr>
  </w:style>
  <w:style w:type="paragraph" w:styleId="Heading6">
    <w:name w:val="heading 6"/>
    <w:basedOn w:val="Normal"/>
    <w:next w:val="Normal"/>
    <w:link w:val="Heading6Char"/>
    <w:qFormat/>
    <w:rsid w:val="0009378A"/>
    <w:pPr>
      <w:keepNext/>
      <w:keepLines/>
      <w:widowControl w:val="0"/>
      <w:spacing w:before="240" w:after="60" w:line="240" w:lineRule="auto"/>
      <w:outlineLvl w:val="5"/>
    </w:pPr>
    <w:rPr>
      <w:rFonts w:ascii="Times New Roman" w:eastAsia="SimSun" w:hAnsi="Times New Roman" w:cs="Times New Roman"/>
      <w:b/>
      <w:kern w:val="2"/>
      <w:szCs w:val="20"/>
      <w:lang w:eastAsia="zh-CN"/>
    </w:rPr>
  </w:style>
  <w:style w:type="paragraph" w:styleId="Heading7">
    <w:name w:val="heading 7"/>
    <w:basedOn w:val="Normal"/>
    <w:next w:val="Normal"/>
    <w:link w:val="Heading7Char"/>
    <w:qFormat/>
    <w:rsid w:val="0009378A"/>
    <w:pPr>
      <w:keepNext/>
      <w:keepLines/>
      <w:widowControl w:val="0"/>
      <w:spacing w:before="240" w:after="60" w:line="240" w:lineRule="auto"/>
      <w:outlineLvl w:val="6"/>
    </w:pPr>
    <w:rPr>
      <w:rFonts w:ascii="Times New Roman" w:eastAsia="SimSun" w:hAnsi="Times New Roman" w:cs="Times New Roman"/>
      <w:kern w:val="2"/>
      <w:sz w:val="24"/>
      <w:szCs w:val="20"/>
      <w:lang w:eastAsia="zh-CN"/>
    </w:rPr>
  </w:style>
  <w:style w:type="paragraph" w:styleId="Heading8">
    <w:name w:val="heading 8"/>
    <w:basedOn w:val="Normal"/>
    <w:next w:val="Normal"/>
    <w:link w:val="Heading8Char"/>
    <w:qFormat/>
    <w:rsid w:val="0009378A"/>
    <w:pPr>
      <w:keepNext/>
      <w:keepLines/>
      <w:widowControl w:val="0"/>
      <w:spacing w:before="240" w:after="60" w:line="240" w:lineRule="auto"/>
      <w:outlineLvl w:val="7"/>
    </w:pPr>
    <w:rPr>
      <w:rFonts w:ascii="Times New Roman" w:eastAsia="SimSun" w:hAnsi="Times New Roman" w:cs="Times New Roman"/>
      <w:i/>
      <w:kern w:val="2"/>
      <w:sz w:val="24"/>
      <w:szCs w:val="20"/>
      <w:lang w:eastAsia="zh-CN"/>
    </w:rPr>
  </w:style>
  <w:style w:type="paragraph" w:styleId="Heading9">
    <w:name w:val="heading 9"/>
    <w:basedOn w:val="Normal"/>
    <w:next w:val="Normal"/>
    <w:link w:val="Heading9Char"/>
    <w:qFormat/>
    <w:rsid w:val="0009378A"/>
    <w:pPr>
      <w:keepNext/>
      <w:keepLines/>
      <w:widowControl w:val="0"/>
      <w:spacing w:before="240" w:after="60" w:line="240" w:lineRule="auto"/>
      <w:outlineLvl w:val="8"/>
    </w:pPr>
    <w:rPr>
      <w:rFonts w:ascii="Arial" w:eastAsia="SimSun" w:hAnsi="Arial" w:cs="Times New Roman"/>
      <w:kern w:val="2"/>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378A"/>
    <w:pPr>
      <w:ind w:left="720"/>
      <w:contextualSpacing/>
    </w:pPr>
  </w:style>
  <w:style w:type="table" w:styleId="TableGrid">
    <w:name w:val="Table Grid"/>
    <w:basedOn w:val="TableNormal"/>
    <w:uiPriority w:val="39"/>
    <w:rsid w:val="000937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09378A"/>
    <w:rPr>
      <w:color w:val="808080"/>
    </w:rPr>
  </w:style>
  <w:style w:type="paragraph" w:styleId="BalloonText">
    <w:name w:val="Balloon Text"/>
    <w:basedOn w:val="Normal"/>
    <w:link w:val="BalloonTextChar"/>
    <w:uiPriority w:val="99"/>
    <w:semiHidden/>
    <w:unhideWhenUsed/>
    <w:rsid w:val="000937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378A"/>
    <w:rPr>
      <w:rFonts w:ascii="Tahoma" w:hAnsi="Tahoma" w:cs="Tahoma"/>
      <w:sz w:val="16"/>
      <w:szCs w:val="16"/>
    </w:rPr>
  </w:style>
  <w:style w:type="character" w:customStyle="1" w:styleId="Heading1Char">
    <w:name w:val="Heading 1 Char"/>
    <w:basedOn w:val="DefaultParagraphFont"/>
    <w:link w:val="Heading1"/>
    <w:rsid w:val="0009378A"/>
    <w:rPr>
      <w:rFonts w:ascii="Arial" w:eastAsia="SimSun" w:hAnsi="Arial" w:cs="Times New Roman"/>
      <w:b/>
      <w:kern w:val="44"/>
      <w:sz w:val="32"/>
      <w:szCs w:val="20"/>
      <w:lang w:eastAsia="zh-CN"/>
    </w:rPr>
  </w:style>
  <w:style w:type="character" w:customStyle="1" w:styleId="Heading2Char">
    <w:name w:val="Heading 2 Char"/>
    <w:basedOn w:val="DefaultParagraphFont"/>
    <w:link w:val="Heading2"/>
    <w:rsid w:val="0009378A"/>
    <w:rPr>
      <w:rFonts w:ascii="Arial" w:eastAsia="SimSun" w:hAnsi="Arial" w:cs="Times New Roman"/>
      <w:b/>
      <w:i/>
      <w:kern w:val="2"/>
      <w:sz w:val="28"/>
      <w:szCs w:val="20"/>
      <w:lang w:eastAsia="zh-CN"/>
    </w:rPr>
  </w:style>
  <w:style w:type="character" w:customStyle="1" w:styleId="Heading3Char">
    <w:name w:val="Heading 3 Char"/>
    <w:basedOn w:val="DefaultParagraphFont"/>
    <w:link w:val="Heading3"/>
    <w:rsid w:val="0009378A"/>
    <w:rPr>
      <w:rFonts w:ascii="Arial" w:eastAsia="SimSun" w:hAnsi="Arial" w:cs="Times New Roman"/>
      <w:b/>
      <w:kern w:val="2"/>
      <w:sz w:val="26"/>
      <w:szCs w:val="20"/>
      <w:lang w:eastAsia="zh-CN"/>
    </w:rPr>
  </w:style>
  <w:style w:type="character" w:customStyle="1" w:styleId="Heading4Char">
    <w:name w:val="Heading 4 Char"/>
    <w:basedOn w:val="DefaultParagraphFont"/>
    <w:link w:val="Heading4"/>
    <w:rsid w:val="0009378A"/>
    <w:rPr>
      <w:rFonts w:ascii="Times New Roman" w:eastAsia="SimSun" w:hAnsi="Times New Roman" w:cs="Times New Roman"/>
      <w:b/>
      <w:kern w:val="2"/>
      <w:sz w:val="28"/>
      <w:szCs w:val="20"/>
      <w:lang w:eastAsia="zh-CN"/>
    </w:rPr>
  </w:style>
  <w:style w:type="character" w:customStyle="1" w:styleId="Heading5Char">
    <w:name w:val="Heading 5 Char"/>
    <w:basedOn w:val="DefaultParagraphFont"/>
    <w:link w:val="Heading5"/>
    <w:rsid w:val="0009378A"/>
    <w:rPr>
      <w:rFonts w:ascii="Times New Roman" w:eastAsia="SimSun" w:hAnsi="Times New Roman" w:cs="Times New Roman"/>
      <w:b/>
      <w:i/>
      <w:kern w:val="2"/>
      <w:sz w:val="26"/>
      <w:szCs w:val="20"/>
      <w:lang w:eastAsia="zh-CN"/>
    </w:rPr>
  </w:style>
  <w:style w:type="character" w:customStyle="1" w:styleId="Heading6Char">
    <w:name w:val="Heading 6 Char"/>
    <w:basedOn w:val="DefaultParagraphFont"/>
    <w:link w:val="Heading6"/>
    <w:rsid w:val="0009378A"/>
    <w:rPr>
      <w:rFonts w:ascii="Times New Roman" w:eastAsia="SimSun" w:hAnsi="Times New Roman" w:cs="Times New Roman"/>
      <w:b/>
      <w:kern w:val="2"/>
      <w:szCs w:val="20"/>
      <w:lang w:eastAsia="zh-CN"/>
    </w:rPr>
  </w:style>
  <w:style w:type="character" w:customStyle="1" w:styleId="Heading7Char">
    <w:name w:val="Heading 7 Char"/>
    <w:basedOn w:val="DefaultParagraphFont"/>
    <w:link w:val="Heading7"/>
    <w:rsid w:val="0009378A"/>
    <w:rPr>
      <w:rFonts w:ascii="Times New Roman" w:eastAsia="SimSun" w:hAnsi="Times New Roman" w:cs="Times New Roman"/>
      <w:kern w:val="2"/>
      <w:sz w:val="24"/>
      <w:szCs w:val="20"/>
      <w:lang w:eastAsia="zh-CN"/>
    </w:rPr>
  </w:style>
  <w:style w:type="character" w:customStyle="1" w:styleId="Heading8Char">
    <w:name w:val="Heading 8 Char"/>
    <w:basedOn w:val="DefaultParagraphFont"/>
    <w:link w:val="Heading8"/>
    <w:rsid w:val="0009378A"/>
    <w:rPr>
      <w:rFonts w:ascii="Times New Roman" w:eastAsia="SimSun" w:hAnsi="Times New Roman" w:cs="Times New Roman"/>
      <w:i/>
      <w:kern w:val="2"/>
      <w:sz w:val="24"/>
      <w:szCs w:val="20"/>
      <w:lang w:eastAsia="zh-CN"/>
    </w:rPr>
  </w:style>
  <w:style w:type="character" w:customStyle="1" w:styleId="Heading9Char">
    <w:name w:val="Heading 9 Char"/>
    <w:basedOn w:val="DefaultParagraphFont"/>
    <w:link w:val="Heading9"/>
    <w:rsid w:val="0009378A"/>
    <w:rPr>
      <w:rFonts w:ascii="Arial" w:eastAsia="SimSun" w:hAnsi="Arial" w:cs="Times New Roman"/>
      <w:kern w:val="2"/>
      <w:szCs w:val="20"/>
      <w:lang w:eastAsia="zh-CN"/>
    </w:rPr>
  </w:style>
  <w:style w:type="character" w:styleId="PageNumber">
    <w:name w:val="page number"/>
    <w:basedOn w:val="DefaultParagraphFont"/>
    <w:rsid w:val="0009378A"/>
  </w:style>
  <w:style w:type="paragraph" w:customStyle="1" w:styleId="NormalJustified">
    <w:name w:val="Normal + Justified"/>
    <w:basedOn w:val="Normal"/>
    <w:rsid w:val="0009378A"/>
    <w:pPr>
      <w:widowControl w:val="0"/>
      <w:spacing w:after="0" w:line="360" w:lineRule="auto"/>
      <w:ind w:firstLine="720"/>
      <w:jc w:val="both"/>
    </w:pPr>
    <w:rPr>
      <w:rFonts w:ascii=".VnTime" w:eastAsia="SimSun" w:hAnsi=".VnTime" w:cs="Times New Roman"/>
      <w:kern w:val="2"/>
      <w:sz w:val="28"/>
      <w:szCs w:val="28"/>
    </w:rPr>
  </w:style>
  <w:style w:type="paragraph" w:styleId="Footer">
    <w:name w:val="footer"/>
    <w:basedOn w:val="Normal"/>
    <w:link w:val="FooterChar"/>
    <w:rsid w:val="0009378A"/>
    <w:pPr>
      <w:widowControl w:val="0"/>
      <w:tabs>
        <w:tab w:val="center" w:pos="4153"/>
        <w:tab w:val="right" w:pos="8306"/>
      </w:tabs>
      <w:snapToGrid w:val="0"/>
      <w:spacing w:after="0" w:line="240" w:lineRule="auto"/>
    </w:pPr>
    <w:rPr>
      <w:rFonts w:ascii="Times New Roman" w:eastAsia="SimSun" w:hAnsi="Times New Roman" w:cs="Times New Roman"/>
      <w:kern w:val="2"/>
      <w:sz w:val="18"/>
      <w:szCs w:val="18"/>
      <w:lang w:eastAsia="zh-CN"/>
    </w:rPr>
  </w:style>
  <w:style w:type="character" w:customStyle="1" w:styleId="FooterChar">
    <w:name w:val="Footer Char"/>
    <w:basedOn w:val="DefaultParagraphFont"/>
    <w:link w:val="Footer"/>
    <w:rsid w:val="0009378A"/>
    <w:rPr>
      <w:rFonts w:ascii="Times New Roman" w:eastAsia="SimSun" w:hAnsi="Times New Roman" w:cs="Times New Roman"/>
      <w:kern w:val="2"/>
      <w:sz w:val="18"/>
      <w:szCs w:val="18"/>
      <w:lang w:eastAsia="zh-CN"/>
    </w:rPr>
  </w:style>
  <w:style w:type="paragraph" w:styleId="Header">
    <w:name w:val="header"/>
    <w:basedOn w:val="Normal"/>
    <w:link w:val="HeaderChar"/>
    <w:uiPriority w:val="99"/>
    <w:rsid w:val="0009378A"/>
    <w:pPr>
      <w:widowControl w:val="0"/>
      <w:tabs>
        <w:tab w:val="center" w:pos="4153"/>
        <w:tab w:val="right" w:pos="8306"/>
      </w:tabs>
      <w:snapToGrid w:val="0"/>
      <w:spacing w:after="0" w:line="240" w:lineRule="auto"/>
    </w:pPr>
    <w:rPr>
      <w:rFonts w:ascii="Times New Roman" w:eastAsia="SimSun" w:hAnsi="Times New Roman" w:cs="Times New Roman"/>
      <w:kern w:val="2"/>
      <w:sz w:val="18"/>
      <w:szCs w:val="18"/>
      <w:lang w:eastAsia="zh-CN"/>
    </w:rPr>
  </w:style>
  <w:style w:type="character" w:customStyle="1" w:styleId="HeaderChar">
    <w:name w:val="Header Char"/>
    <w:basedOn w:val="DefaultParagraphFont"/>
    <w:link w:val="Header"/>
    <w:uiPriority w:val="99"/>
    <w:rsid w:val="0009378A"/>
    <w:rPr>
      <w:rFonts w:ascii="Times New Roman" w:eastAsia="SimSun" w:hAnsi="Times New Roman" w:cs="Times New Roman"/>
      <w:kern w:val="2"/>
      <w:sz w:val="18"/>
      <w:szCs w:val="18"/>
      <w:lang w:eastAsia="zh-CN"/>
    </w:rPr>
  </w:style>
  <w:style w:type="paragraph" w:customStyle="1" w:styleId="CharCharCharChar">
    <w:name w:val="Char Char Char Char"/>
    <w:basedOn w:val="Normal"/>
    <w:rsid w:val="0009378A"/>
    <w:pPr>
      <w:widowControl w:val="0"/>
      <w:spacing w:after="0" w:line="240" w:lineRule="auto"/>
    </w:pPr>
    <w:rPr>
      <w:rFonts w:ascii="Times New Roman" w:eastAsia="SimSun" w:hAnsi="Times New Roman" w:cs="Times New Roman"/>
      <w:kern w:val="2"/>
      <w:sz w:val="24"/>
      <w:szCs w:val="20"/>
      <w:lang w:eastAsia="zh-CN"/>
    </w:rPr>
  </w:style>
  <w:style w:type="paragraph" w:styleId="BodyText">
    <w:name w:val="Body Text"/>
    <w:basedOn w:val="Normal"/>
    <w:link w:val="BodyTextChar"/>
    <w:uiPriority w:val="1"/>
    <w:qFormat/>
    <w:rsid w:val="0009378A"/>
    <w:pPr>
      <w:widowControl w:val="0"/>
      <w:autoSpaceDE w:val="0"/>
      <w:autoSpaceDN w:val="0"/>
      <w:spacing w:after="0" w:line="240" w:lineRule="auto"/>
    </w:pPr>
    <w:rPr>
      <w:rFonts w:ascii="Times New Roman" w:eastAsia="Times New Roman" w:hAnsi="Times New Roman" w:cs="Times New Roman"/>
      <w:lang w:val="vi"/>
    </w:rPr>
  </w:style>
  <w:style w:type="character" w:customStyle="1" w:styleId="BodyTextChar">
    <w:name w:val="Body Text Char"/>
    <w:basedOn w:val="DefaultParagraphFont"/>
    <w:link w:val="BodyText"/>
    <w:uiPriority w:val="1"/>
    <w:rsid w:val="0009378A"/>
    <w:rPr>
      <w:rFonts w:ascii="Times New Roman" w:eastAsia="Times New Roman" w:hAnsi="Times New Roman" w:cs="Times New Roman"/>
      <w:lang w:val="vi"/>
    </w:rPr>
  </w:style>
  <w:style w:type="paragraph" w:customStyle="1" w:styleId="TableParagraph">
    <w:name w:val="Table Paragraph"/>
    <w:basedOn w:val="Normal"/>
    <w:uiPriority w:val="1"/>
    <w:qFormat/>
    <w:rsid w:val="0009378A"/>
    <w:pPr>
      <w:widowControl w:val="0"/>
      <w:autoSpaceDE w:val="0"/>
      <w:autoSpaceDN w:val="0"/>
      <w:spacing w:after="0" w:line="240" w:lineRule="auto"/>
    </w:pPr>
    <w:rPr>
      <w:rFonts w:ascii="Times New Roman" w:eastAsia="Times New Roman" w:hAnsi="Times New Roman" w:cs="Times New Roman"/>
      <w:lang w:val="vi"/>
    </w:rPr>
  </w:style>
  <w:style w:type="table" w:customStyle="1" w:styleId="TableGrid1">
    <w:name w:val="Table Grid1"/>
    <w:basedOn w:val="TableNormal"/>
    <w:next w:val="TableGrid"/>
    <w:rsid w:val="0009378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rsid w:val="0009378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9A91D0-8BB6-429A-928E-B18E44CEB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139</Pages>
  <Words>16922</Words>
  <Characters>96462</Characters>
  <Application>Microsoft Office Word</Application>
  <DocSecurity>0</DocSecurity>
  <Lines>803</Lines>
  <Paragraphs>226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8.1</dc:creator>
  <cp:keywords/>
  <dc:description/>
  <cp:lastModifiedBy>MY PC</cp:lastModifiedBy>
  <cp:revision>2</cp:revision>
  <dcterms:created xsi:type="dcterms:W3CDTF">2021-03-02T12:23:00Z</dcterms:created>
  <dcterms:modified xsi:type="dcterms:W3CDTF">2021-03-02T12:23:00Z</dcterms:modified>
</cp:coreProperties>
</file>