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t xml:space="preserve">Rèn </w:t>
      </w:r>
      <w:r w:rsidRPr="0009378A">
        <w:rPr>
          <w:rFonts w:ascii="Times New Roman" w:hAnsi="Times New Roman" w:cs="Times New Roman"/>
          <w:b/>
          <w:sz w:val="28"/>
          <w:szCs w:val="28"/>
          <w:lang w:val="vi-VN"/>
        </w:rPr>
        <w:t>Toán: Luyện tập</w:t>
      </w:r>
    </w:p>
    <w:p w:rsidR="0009378A" w:rsidRPr="0009378A" w:rsidRDefault="0009378A" w:rsidP="0009378A">
      <w:pPr>
        <w:pStyle w:val="ListParagraph"/>
        <w:numPr>
          <w:ilvl w:val="0"/>
          <w:numId w:val="1"/>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Ôn tập về cách đọc, viết số; các phép tính với số tự nhiên trong phạm vi 10 000.</w:t>
      </w:r>
    </w:p>
    <w:p w:rsidR="0009378A" w:rsidRPr="0009378A" w:rsidRDefault="0009378A" w:rsidP="0009378A">
      <w:pPr>
        <w:pStyle w:val="ListParagraph"/>
        <w:numPr>
          <w:ilvl w:val="0"/>
          <w:numId w:val="1"/>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1"/>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09378A" w:rsidRPr="0009378A" w:rsidTr="00950EC8">
        <w:tc>
          <w:tcPr>
            <w:tcW w:w="584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50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09378A" w:rsidTr="00950EC8">
        <w:tc>
          <w:tcPr>
            <w:tcW w:w="5845" w:type="dxa"/>
          </w:tcPr>
          <w:p w:rsidR="0009378A" w:rsidRPr="0009378A" w:rsidRDefault="0009378A" w:rsidP="00950EC8">
            <w:pPr>
              <w:pStyle w:val="ListParagraph"/>
              <w:numPr>
                <w:ilvl w:val="0"/>
                <w:numId w:val="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Bài cũ</w:t>
            </w:r>
          </w:p>
          <w:p w:rsidR="0009378A" w:rsidRPr="0009378A" w:rsidRDefault="0009378A" w:rsidP="00950EC8">
            <w:pPr>
              <w:pStyle w:val="ListParagraph"/>
              <w:numPr>
                <w:ilvl w:val="0"/>
                <w:numId w:val="2"/>
              </w:numPr>
              <w:rPr>
                <w:rFonts w:ascii="Times New Roman" w:hAnsi="Times New Roman" w:cs="Times New Roman"/>
                <w:sz w:val="28"/>
                <w:szCs w:val="28"/>
                <w:lang w:val="vi-VN"/>
              </w:rPr>
            </w:pP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1</w:t>
            </w:r>
            <w:r w:rsidRPr="0009378A">
              <w:rPr>
                <w:rFonts w:ascii="Times New Roman" w:hAnsi="Times New Roman" w:cs="Times New Roman"/>
                <w:sz w:val="28"/>
                <w:szCs w:val="28"/>
                <w:lang w:val="vi-VN"/>
              </w:rPr>
              <w:t>: Viết các số sau: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Năm mươi bảy nghìn hai trăm ba mươi sáu.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Sáu mươi ba nghìn sáu trăm mười chín.</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Sáu mươi mốt nghìn bốn trăm.</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Tám mươi nghìn không trăm mười sáu.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Ba mươi hai nghìn không trăm linh năm.</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Chín mươi tư nghìn năm trăm linh bảy.</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2</w:t>
            </w:r>
            <w:r w:rsidRPr="0009378A">
              <w:rPr>
                <w:rFonts w:ascii="Times New Roman" w:hAnsi="Times New Roman" w:cs="Times New Roman"/>
                <w:sz w:val="28"/>
                <w:szCs w:val="28"/>
                <w:lang w:val="vi-VN"/>
              </w:rPr>
              <w:t>: Đặt tính rồi tính</w:t>
            </w:r>
          </w:p>
          <w:p w:rsidR="0009378A" w:rsidRPr="0009378A" w:rsidRDefault="0009378A" w:rsidP="0009378A">
            <w:pPr>
              <w:pStyle w:val="ListParagraph"/>
              <w:numPr>
                <w:ilvl w:val="0"/>
                <w:numId w:val="4"/>
              </w:numPr>
              <w:rPr>
                <w:rFonts w:ascii="Times New Roman" w:hAnsi="Times New Roman" w:cs="Times New Roman"/>
                <w:sz w:val="28"/>
                <w:szCs w:val="28"/>
                <w:lang w:val="vi-VN"/>
              </w:rPr>
            </w:pPr>
            <w:r w:rsidRPr="0009378A">
              <w:rPr>
                <w:rFonts w:ascii="Times New Roman" w:hAnsi="Times New Roman" w:cs="Times New Roman"/>
                <w:sz w:val="28"/>
                <w:szCs w:val="28"/>
                <w:lang w:val="vi-VN"/>
              </w:rPr>
              <w:t>42365 + 37844</w:t>
            </w:r>
          </w:p>
          <w:p w:rsidR="0009378A" w:rsidRPr="0009378A" w:rsidRDefault="0009378A" w:rsidP="0009378A">
            <w:pPr>
              <w:pStyle w:val="ListParagraph"/>
              <w:numPr>
                <w:ilvl w:val="0"/>
                <w:numId w:val="4"/>
              </w:numPr>
              <w:rPr>
                <w:rFonts w:ascii="Times New Roman" w:hAnsi="Times New Roman" w:cs="Times New Roman"/>
                <w:sz w:val="28"/>
                <w:szCs w:val="28"/>
                <w:lang w:val="vi-VN"/>
              </w:rPr>
            </w:pPr>
            <w:r w:rsidRPr="0009378A">
              <w:rPr>
                <w:rFonts w:ascii="Times New Roman" w:hAnsi="Times New Roman" w:cs="Times New Roman"/>
                <w:sz w:val="28"/>
                <w:szCs w:val="28"/>
                <w:lang w:val="vi-VN"/>
              </w:rPr>
              <w:t>68432 – 29786</w:t>
            </w:r>
          </w:p>
          <w:p w:rsidR="0009378A" w:rsidRPr="0009378A" w:rsidRDefault="0009378A" w:rsidP="0009378A">
            <w:pPr>
              <w:pStyle w:val="ListParagraph"/>
              <w:numPr>
                <w:ilvl w:val="0"/>
                <w:numId w:val="4"/>
              </w:numPr>
              <w:rPr>
                <w:rFonts w:ascii="Times New Roman" w:hAnsi="Times New Roman" w:cs="Times New Roman"/>
                <w:sz w:val="28"/>
                <w:szCs w:val="28"/>
                <w:lang w:val="vi-VN"/>
              </w:rPr>
            </w:pPr>
            <w:r w:rsidRPr="0009378A">
              <w:rPr>
                <w:rFonts w:ascii="Times New Roman" w:hAnsi="Times New Roman" w:cs="Times New Roman"/>
                <w:sz w:val="28"/>
                <w:szCs w:val="28"/>
                <w:lang w:val="vi-VN"/>
              </w:rPr>
              <w:t>4769 x 9</w:t>
            </w:r>
          </w:p>
          <w:p w:rsidR="0009378A" w:rsidRPr="0009378A" w:rsidRDefault="0009378A" w:rsidP="0009378A">
            <w:pPr>
              <w:pStyle w:val="ListParagraph"/>
              <w:numPr>
                <w:ilvl w:val="0"/>
                <w:numId w:val="4"/>
              </w:numPr>
              <w:rPr>
                <w:rFonts w:ascii="Times New Roman" w:hAnsi="Times New Roman" w:cs="Times New Roman"/>
                <w:sz w:val="28"/>
                <w:szCs w:val="28"/>
                <w:lang w:val="vi-VN"/>
              </w:rPr>
            </w:pPr>
            <w:r w:rsidRPr="0009378A">
              <w:rPr>
                <w:rFonts w:ascii="Times New Roman" w:hAnsi="Times New Roman" w:cs="Times New Roman"/>
                <w:sz w:val="28"/>
                <w:szCs w:val="28"/>
                <w:lang w:val="vi-VN"/>
              </w:rPr>
              <w:t>46873 : 8</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học sinh lên bảng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Củng cố cách thực hiện tính qua mỗi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Chú ý những học sinh còn chậm.</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3</w:t>
            </w:r>
            <w:r w:rsidRPr="0009378A">
              <w:rPr>
                <w:rFonts w:ascii="Times New Roman" w:hAnsi="Times New Roman" w:cs="Times New Roman"/>
                <w:sz w:val="28"/>
                <w:szCs w:val="28"/>
                <w:lang w:val="vi-VN"/>
              </w:rPr>
              <w:t>: Tính giá trị của biểu thức(</w:t>
            </w:r>
            <w:r w:rsidRPr="0009378A">
              <w:rPr>
                <w:rFonts w:ascii="Times New Roman" w:hAnsi="Times New Roman" w:cs="Times New Roman"/>
                <w:b/>
                <w:i/>
                <w:sz w:val="28"/>
                <w:szCs w:val="28"/>
                <w:lang w:val="vi-VN"/>
              </w:rPr>
              <w:t>HSKG</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5"/>
              </w:numPr>
              <w:rPr>
                <w:rFonts w:ascii="Times New Roman" w:hAnsi="Times New Roman" w:cs="Times New Roman"/>
                <w:sz w:val="28"/>
                <w:szCs w:val="28"/>
                <w:lang w:val="vi-VN"/>
              </w:rPr>
            </w:pPr>
            <w:r w:rsidRPr="0009378A">
              <w:rPr>
                <w:rFonts w:ascii="Times New Roman" w:hAnsi="Times New Roman" w:cs="Times New Roman"/>
                <w:sz w:val="28"/>
                <w:szCs w:val="28"/>
                <w:lang w:val="vi-VN"/>
              </w:rPr>
              <w:t>1208 + 2764 x 3</w:t>
            </w:r>
          </w:p>
          <w:p w:rsidR="0009378A" w:rsidRPr="0009378A" w:rsidRDefault="0009378A" w:rsidP="0009378A">
            <w:pPr>
              <w:pStyle w:val="ListParagraph"/>
              <w:numPr>
                <w:ilvl w:val="0"/>
                <w:numId w:val="5"/>
              </w:numPr>
              <w:rPr>
                <w:rFonts w:ascii="Times New Roman" w:hAnsi="Times New Roman" w:cs="Times New Roman"/>
                <w:sz w:val="28"/>
                <w:szCs w:val="28"/>
                <w:lang w:val="vi-VN"/>
              </w:rPr>
            </w:pPr>
            <w:r w:rsidRPr="0009378A">
              <w:rPr>
                <w:rFonts w:ascii="Times New Roman" w:hAnsi="Times New Roman" w:cs="Times New Roman"/>
                <w:sz w:val="28"/>
                <w:szCs w:val="28"/>
                <w:lang w:val="vi-VN"/>
              </w:rPr>
              <w:t>56435 – 26735 : 5</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nêu thứ tự thực hiện tính</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4</w:t>
            </w:r>
            <w:r w:rsidRPr="0009378A">
              <w:rPr>
                <w:rFonts w:ascii="Times New Roman" w:hAnsi="Times New Roman" w:cs="Times New Roman"/>
                <w:sz w:val="28"/>
                <w:szCs w:val="28"/>
                <w:lang w:val="vi-VN"/>
              </w:rPr>
              <w:t>: Viết số</w:t>
            </w:r>
            <w:r w:rsidRPr="0009378A">
              <w:rPr>
                <w:rFonts w:ascii="Times New Roman" w:hAnsi="Times New Roman" w:cs="Times New Roman"/>
                <w:b/>
                <w:i/>
                <w:sz w:val="28"/>
                <w:szCs w:val="28"/>
                <w:lang w:val="vi-VN"/>
              </w:rPr>
              <w:t>(HSG)</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Lớn nhất có 4 chữ số khác nhau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Bé nhất có 4 chữ số khác nhau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 chữa bài cho HS</w:t>
            </w:r>
          </w:p>
          <w:p w:rsidR="0009378A" w:rsidRPr="0009378A" w:rsidRDefault="0009378A" w:rsidP="00950EC8">
            <w:pPr>
              <w:pStyle w:val="ListParagraph"/>
              <w:numPr>
                <w:ilvl w:val="0"/>
                <w:numId w:val="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Củng cố,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tiết học.</w:t>
            </w:r>
          </w:p>
        </w:tc>
        <w:tc>
          <w:tcPr>
            <w:tcW w:w="350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 của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6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4 HS làm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2 HS thực hiện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làm bài</w:t>
            </w:r>
          </w:p>
        </w:tc>
      </w:tr>
    </w:tbl>
    <w:p w:rsidR="00950EC8" w:rsidRDefault="00950EC8" w:rsidP="0009378A">
      <w:pPr>
        <w:jc w:val="center"/>
        <w:rPr>
          <w:rFonts w:ascii="Times New Roman" w:hAnsi="Times New Roman" w:cs="Times New Roman"/>
          <w:b/>
          <w:sz w:val="28"/>
          <w:szCs w:val="28"/>
        </w:rPr>
      </w:pPr>
    </w:p>
    <w:p w:rsidR="00950EC8" w:rsidRDefault="00950EC8">
      <w:pPr>
        <w:rPr>
          <w:rFonts w:ascii="Times New Roman" w:hAnsi="Times New Roman" w:cs="Times New Roman"/>
          <w:b/>
          <w:sz w:val="28"/>
          <w:szCs w:val="28"/>
        </w:rPr>
      </w:pPr>
      <w:r>
        <w:rPr>
          <w:rFonts w:ascii="Times New Roman" w:hAnsi="Times New Roman" w:cs="Times New Roman"/>
          <w:b/>
          <w:sz w:val="28"/>
          <w:szCs w:val="28"/>
        </w:rPr>
        <w:br w:type="page"/>
      </w:r>
    </w:p>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lastRenderedPageBreak/>
        <w:t xml:space="preserve">Rèn </w:t>
      </w:r>
      <w:r w:rsidRPr="0009378A">
        <w:rPr>
          <w:rFonts w:ascii="Times New Roman" w:hAnsi="Times New Roman" w:cs="Times New Roman"/>
          <w:b/>
          <w:sz w:val="28"/>
          <w:szCs w:val="28"/>
          <w:lang w:val="vi-VN"/>
        </w:rPr>
        <w:t>Toán: Luyện tập</w:t>
      </w:r>
    </w:p>
    <w:p w:rsidR="0009378A" w:rsidRPr="0009378A" w:rsidRDefault="0009378A" w:rsidP="0009378A">
      <w:pPr>
        <w:pStyle w:val="ListParagraph"/>
        <w:numPr>
          <w:ilvl w:val="0"/>
          <w:numId w:val="6"/>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Ôn tập về cách đọc, viết số có 6 chữ số; tìm thành phần chưa biết của phép tính; cách tính giá trị của biểu thức có chứa một chữ.</w:t>
      </w:r>
    </w:p>
    <w:p w:rsidR="0009378A" w:rsidRPr="0009378A" w:rsidRDefault="0009378A" w:rsidP="0009378A">
      <w:pPr>
        <w:pStyle w:val="ListParagraph"/>
        <w:numPr>
          <w:ilvl w:val="0"/>
          <w:numId w:val="6"/>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6"/>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09378A" w:rsidRPr="0009378A" w:rsidTr="00950EC8">
        <w:tc>
          <w:tcPr>
            <w:tcW w:w="584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50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09378A" w:rsidTr="00950EC8">
        <w:tc>
          <w:tcPr>
            <w:tcW w:w="5845" w:type="dxa"/>
          </w:tcPr>
          <w:p w:rsidR="0009378A" w:rsidRPr="0009378A" w:rsidRDefault="0009378A" w:rsidP="00950EC8">
            <w:pPr>
              <w:pStyle w:val="ListParagraph"/>
              <w:numPr>
                <w:ilvl w:val="0"/>
                <w:numId w:val="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Bài cũ</w:t>
            </w:r>
          </w:p>
          <w:p w:rsidR="0009378A" w:rsidRPr="0009378A" w:rsidRDefault="0009378A" w:rsidP="00950EC8">
            <w:pPr>
              <w:pStyle w:val="ListParagraph"/>
              <w:numPr>
                <w:ilvl w:val="0"/>
                <w:numId w:val="2"/>
              </w:numPr>
              <w:rPr>
                <w:rFonts w:ascii="Times New Roman" w:hAnsi="Times New Roman" w:cs="Times New Roman"/>
                <w:sz w:val="28"/>
                <w:szCs w:val="28"/>
                <w:lang w:val="vi-VN"/>
              </w:rPr>
            </w:pP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1</w:t>
            </w:r>
            <w:r w:rsidRPr="0009378A">
              <w:rPr>
                <w:rFonts w:ascii="Times New Roman" w:hAnsi="Times New Roman" w:cs="Times New Roman"/>
                <w:sz w:val="28"/>
                <w:szCs w:val="28"/>
                <w:lang w:val="vi-VN"/>
              </w:rPr>
              <w:t>: Đọc các số sau: 69 345; 397 154; 980 254</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b/>
                <w:i/>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2</w:t>
            </w:r>
            <w:r w:rsidRPr="0009378A">
              <w:rPr>
                <w:rFonts w:ascii="Times New Roman" w:hAnsi="Times New Roman" w:cs="Times New Roman"/>
                <w:sz w:val="28"/>
                <w:szCs w:val="28"/>
                <w:lang w:val="vi-VN"/>
              </w:rPr>
              <w:t>: Viết các số sau: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Năm trăm chín mươi bảy nghìn hai trăm ba mươi sáu.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Sáu trăm hai mươi ba nghìn sáu trăm mười chín.</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Sáu trăm bảy mươi tám nghìn bốn trăm.</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Tám trăm  mười chín nghìn không trăm mười sáu.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3</w:t>
            </w:r>
            <w:r w:rsidRPr="0009378A">
              <w:rPr>
                <w:rFonts w:ascii="Times New Roman" w:hAnsi="Times New Roman" w:cs="Times New Roman"/>
                <w:sz w:val="28"/>
                <w:szCs w:val="28"/>
                <w:lang w:val="vi-VN"/>
              </w:rPr>
              <w:t>: Tìm X</w:t>
            </w:r>
          </w:p>
          <w:p w:rsidR="0009378A" w:rsidRPr="0009378A" w:rsidRDefault="0009378A" w:rsidP="0009378A">
            <w:pPr>
              <w:pStyle w:val="ListParagraph"/>
              <w:numPr>
                <w:ilvl w:val="0"/>
                <w:numId w:val="7"/>
              </w:numPr>
              <w:rPr>
                <w:rFonts w:ascii="Times New Roman" w:hAnsi="Times New Roman" w:cs="Times New Roman"/>
                <w:sz w:val="28"/>
                <w:szCs w:val="28"/>
                <w:lang w:val="vi-VN"/>
              </w:rPr>
            </w:pPr>
            <w:r w:rsidRPr="0009378A">
              <w:rPr>
                <w:rFonts w:ascii="Times New Roman" w:hAnsi="Times New Roman" w:cs="Times New Roman"/>
                <w:sz w:val="28"/>
                <w:szCs w:val="28"/>
                <w:lang w:val="vi-VN"/>
              </w:rPr>
              <w:t>X + 2598 = 9437</w:t>
            </w:r>
          </w:p>
          <w:p w:rsidR="0009378A" w:rsidRPr="0009378A" w:rsidRDefault="0009378A" w:rsidP="0009378A">
            <w:pPr>
              <w:pStyle w:val="ListParagraph"/>
              <w:numPr>
                <w:ilvl w:val="0"/>
                <w:numId w:val="7"/>
              </w:numPr>
              <w:rPr>
                <w:rFonts w:ascii="Times New Roman" w:hAnsi="Times New Roman" w:cs="Times New Roman"/>
                <w:sz w:val="28"/>
                <w:szCs w:val="28"/>
                <w:lang w:val="vi-VN"/>
              </w:rPr>
            </w:pPr>
            <w:r w:rsidRPr="0009378A">
              <w:rPr>
                <w:rFonts w:ascii="Times New Roman" w:hAnsi="Times New Roman" w:cs="Times New Roman"/>
                <w:sz w:val="28"/>
                <w:szCs w:val="28"/>
                <w:lang w:val="vi-VN"/>
              </w:rPr>
              <w:t>X – 3784 = 6507</w:t>
            </w:r>
          </w:p>
          <w:p w:rsidR="0009378A" w:rsidRPr="0009378A" w:rsidRDefault="0009378A" w:rsidP="0009378A">
            <w:pPr>
              <w:pStyle w:val="ListParagraph"/>
              <w:numPr>
                <w:ilvl w:val="0"/>
                <w:numId w:val="7"/>
              </w:numPr>
              <w:rPr>
                <w:rFonts w:ascii="Times New Roman" w:hAnsi="Times New Roman" w:cs="Times New Roman"/>
                <w:sz w:val="28"/>
                <w:szCs w:val="28"/>
                <w:lang w:val="vi-VN"/>
              </w:rPr>
            </w:pPr>
            <w:r w:rsidRPr="0009378A">
              <w:rPr>
                <w:rFonts w:ascii="Times New Roman" w:hAnsi="Times New Roman" w:cs="Times New Roman"/>
                <w:sz w:val="28"/>
                <w:szCs w:val="28"/>
                <w:lang w:val="vi-VN"/>
              </w:rPr>
              <w:t>X x 5 = 78305</w:t>
            </w:r>
          </w:p>
          <w:p w:rsidR="0009378A" w:rsidRPr="0009378A" w:rsidRDefault="0009378A" w:rsidP="0009378A">
            <w:pPr>
              <w:pStyle w:val="ListParagraph"/>
              <w:numPr>
                <w:ilvl w:val="0"/>
                <w:numId w:val="7"/>
              </w:numPr>
              <w:rPr>
                <w:rFonts w:ascii="Times New Roman" w:hAnsi="Times New Roman" w:cs="Times New Roman"/>
                <w:sz w:val="28"/>
                <w:szCs w:val="28"/>
                <w:lang w:val="vi-VN"/>
              </w:rPr>
            </w:pPr>
            <w:r w:rsidRPr="0009378A">
              <w:rPr>
                <w:rFonts w:ascii="Times New Roman" w:hAnsi="Times New Roman" w:cs="Times New Roman"/>
                <w:sz w:val="28"/>
                <w:szCs w:val="28"/>
                <w:lang w:val="vi-VN"/>
              </w:rPr>
              <w:t>X : 7 = 937</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học sinh lên bảng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Củng cố cách thực hiện tính qua mỗi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Chú ý những học sinh còn chậm.</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4</w:t>
            </w:r>
            <w:r w:rsidRPr="0009378A">
              <w:rPr>
                <w:rFonts w:ascii="Times New Roman" w:hAnsi="Times New Roman" w:cs="Times New Roman"/>
                <w:sz w:val="28"/>
                <w:szCs w:val="28"/>
                <w:lang w:val="vi-VN"/>
              </w:rPr>
              <w:t xml:space="preserve">: Tính giá trị của biểu thức 725 + m với: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m = 368 ; m = 292; m = 185; m = 94</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nêu cách thực hiện với m = 368</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09378A" w:rsidRDefault="0009378A" w:rsidP="0009378A">
            <w:pPr>
              <w:pStyle w:val="ListParagraph"/>
              <w:numPr>
                <w:ilvl w:val="0"/>
                <w:numId w:val="8"/>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Củng cố,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tiết học.</w:t>
            </w:r>
          </w:p>
        </w:tc>
        <w:tc>
          <w:tcPr>
            <w:tcW w:w="350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3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 của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4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cách tìm thành phần chưa biết.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vở(HS còn chậm chỉ làm 2 câu), 4 HS làm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(HS còn chậm chỉ làm 1 bài), 4 HS thực hiện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Nhận xét </w:t>
            </w:r>
          </w:p>
        </w:tc>
      </w:tr>
    </w:tbl>
    <w:p w:rsidR="00950EC8" w:rsidRDefault="00950EC8" w:rsidP="0009378A">
      <w:pPr>
        <w:jc w:val="center"/>
        <w:rPr>
          <w:rFonts w:ascii="Times New Roman" w:hAnsi="Times New Roman" w:cs="Times New Roman"/>
          <w:b/>
          <w:sz w:val="28"/>
          <w:szCs w:val="28"/>
        </w:rPr>
      </w:pPr>
    </w:p>
    <w:p w:rsidR="00950EC8" w:rsidRDefault="00950EC8">
      <w:pPr>
        <w:rPr>
          <w:rFonts w:ascii="Times New Roman" w:hAnsi="Times New Roman" w:cs="Times New Roman"/>
          <w:b/>
          <w:sz w:val="28"/>
          <w:szCs w:val="28"/>
        </w:rPr>
      </w:pPr>
      <w:r>
        <w:rPr>
          <w:rFonts w:ascii="Times New Roman" w:hAnsi="Times New Roman" w:cs="Times New Roman"/>
          <w:b/>
          <w:sz w:val="28"/>
          <w:szCs w:val="28"/>
        </w:rPr>
        <w:br w:type="page"/>
      </w:r>
    </w:p>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lastRenderedPageBreak/>
        <w:t xml:space="preserve">Rèn </w:t>
      </w:r>
      <w:r w:rsidRPr="0009378A">
        <w:rPr>
          <w:rFonts w:ascii="Times New Roman" w:hAnsi="Times New Roman" w:cs="Times New Roman"/>
          <w:b/>
          <w:sz w:val="28"/>
          <w:szCs w:val="28"/>
          <w:lang w:val="vi-VN"/>
        </w:rPr>
        <w:t>Toán: Luyện tập</w:t>
      </w:r>
    </w:p>
    <w:p w:rsidR="0009378A" w:rsidRPr="0009378A" w:rsidRDefault="0009378A" w:rsidP="0009378A">
      <w:pPr>
        <w:pStyle w:val="ListParagraph"/>
        <w:numPr>
          <w:ilvl w:val="0"/>
          <w:numId w:val="10"/>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Ôn tập về cách đọc, viết số</w:t>
      </w:r>
      <w:r w:rsidRPr="0009378A">
        <w:rPr>
          <w:rFonts w:ascii="Times New Roman" w:hAnsi="Times New Roman" w:cs="Times New Roman"/>
          <w:sz w:val="28"/>
          <w:szCs w:val="28"/>
        </w:rPr>
        <w:t>, nêu giá trị của chữ số</w:t>
      </w:r>
      <w:r w:rsidRPr="0009378A">
        <w:rPr>
          <w:rFonts w:ascii="Times New Roman" w:hAnsi="Times New Roman" w:cs="Times New Roman"/>
          <w:sz w:val="28"/>
          <w:szCs w:val="28"/>
          <w:lang w:val="vi-VN"/>
        </w:rPr>
        <w:t xml:space="preserve">. </w:t>
      </w:r>
    </w:p>
    <w:p w:rsidR="0009378A" w:rsidRPr="0009378A" w:rsidRDefault="0009378A" w:rsidP="0009378A">
      <w:pPr>
        <w:pStyle w:val="ListParagraph"/>
        <w:numPr>
          <w:ilvl w:val="0"/>
          <w:numId w:val="10"/>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10"/>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09378A" w:rsidRPr="0009378A" w:rsidTr="00950EC8">
        <w:tc>
          <w:tcPr>
            <w:tcW w:w="584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50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09378A" w:rsidTr="00950EC8">
        <w:tc>
          <w:tcPr>
            <w:tcW w:w="5845" w:type="dxa"/>
          </w:tcPr>
          <w:p w:rsidR="0009378A" w:rsidRPr="0009378A" w:rsidRDefault="0009378A" w:rsidP="0009378A">
            <w:pPr>
              <w:pStyle w:val="ListParagraph"/>
              <w:numPr>
                <w:ilvl w:val="0"/>
                <w:numId w:val="11"/>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Bài cũ</w:t>
            </w:r>
          </w:p>
          <w:p w:rsidR="0009378A" w:rsidRPr="0009378A" w:rsidRDefault="0009378A" w:rsidP="0009378A">
            <w:pPr>
              <w:pStyle w:val="ListParagraph"/>
              <w:numPr>
                <w:ilvl w:val="0"/>
                <w:numId w:val="11"/>
              </w:numPr>
              <w:rPr>
                <w:rFonts w:ascii="Times New Roman" w:hAnsi="Times New Roman" w:cs="Times New Roman"/>
                <w:sz w:val="28"/>
                <w:szCs w:val="28"/>
                <w:lang w:val="vi-VN"/>
              </w:rPr>
            </w:pP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1</w:t>
            </w:r>
            <w:r w:rsidRPr="0009378A">
              <w:rPr>
                <w:rFonts w:ascii="Times New Roman" w:hAnsi="Times New Roman" w:cs="Times New Roman"/>
                <w:sz w:val="28"/>
                <w:szCs w:val="28"/>
                <w:lang w:val="vi-VN"/>
              </w:rPr>
              <w:t>: Đọc các số sau: 69 345; 597 164; 950 284</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b/>
                <w:i/>
                <w:sz w:val="28"/>
                <w:szCs w:val="28"/>
                <w:lang w:val="vi-VN"/>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i/>
                <w:sz w:val="28"/>
                <w:szCs w:val="28"/>
                <w:lang w:val="vi-VN"/>
              </w:rPr>
              <w:t>Bài 2</w:t>
            </w:r>
            <w:r w:rsidRPr="0009378A">
              <w:rPr>
                <w:rFonts w:ascii="Times New Roman" w:hAnsi="Times New Roman" w:cs="Times New Roman"/>
                <w:sz w:val="28"/>
                <w:szCs w:val="28"/>
                <w:lang w:val="vi-VN"/>
              </w:rPr>
              <w:t xml:space="preserve">: </w:t>
            </w:r>
            <w:r w:rsidRPr="0009378A">
              <w:rPr>
                <w:rFonts w:ascii="Times New Roman" w:hAnsi="Times New Roman" w:cs="Times New Roman"/>
                <w:sz w:val="28"/>
                <w:szCs w:val="28"/>
              </w:rPr>
              <w:t>Nêu giá trị của chữ số 5 trong các số ở bài tập 1</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i/>
                <w:sz w:val="28"/>
                <w:szCs w:val="28"/>
                <w:lang w:val="vi-VN"/>
              </w:rPr>
              <w:t>Bài 3</w:t>
            </w:r>
            <w:r w:rsidRPr="0009378A">
              <w:rPr>
                <w:rFonts w:ascii="Times New Roman" w:hAnsi="Times New Roman" w:cs="Times New Roman"/>
                <w:sz w:val="28"/>
                <w:szCs w:val="28"/>
                <w:lang w:val="vi-VN"/>
              </w:rPr>
              <w:t xml:space="preserve">: </w:t>
            </w:r>
            <w:r w:rsidRPr="0009378A">
              <w:rPr>
                <w:rFonts w:ascii="Times New Roman" w:hAnsi="Times New Roman" w:cs="Times New Roman"/>
                <w:sz w:val="28"/>
                <w:szCs w:val="28"/>
              </w:rPr>
              <w:t>Viết các số sau:</w:t>
            </w:r>
          </w:p>
          <w:p w:rsidR="0009378A" w:rsidRPr="0009378A" w:rsidRDefault="0009378A" w:rsidP="0009378A">
            <w:pPr>
              <w:pStyle w:val="ListParagraph"/>
              <w:numPr>
                <w:ilvl w:val="0"/>
                <w:numId w:val="9"/>
              </w:numPr>
              <w:rPr>
                <w:rFonts w:ascii="Times New Roman" w:hAnsi="Times New Roman" w:cs="Times New Roman"/>
                <w:sz w:val="28"/>
                <w:szCs w:val="28"/>
              </w:rPr>
            </w:pPr>
            <w:r w:rsidRPr="0009378A">
              <w:rPr>
                <w:rFonts w:ascii="Times New Roman" w:hAnsi="Times New Roman" w:cs="Times New Roman"/>
                <w:sz w:val="28"/>
                <w:szCs w:val="28"/>
              </w:rPr>
              <w:t>Mười hai triệu ba trăm linh bảy nghìn chín trăm hai mươi lăm.</w:t>
            </w:r>
          </w:p>
          <w:p w:rsidR="0009378A" w:rsidRPr="0009378A" w:rsidRDefault="0009378A" w:rsidP="0009378A">
            <w:pPr>
              <w:pStyle w:val="ListParagraph"/>
              <w:numPr>
                <w:ilvl w:val="0"/>
                <w:numId w:val="9"/>
              </w:numPr>
              <w:rPr>
                <w:rFonts w:ascii="Times New Roman" w:hAnsi="Times New Roman" w:cs="Times New Roman"/>
                <w:sz w:val="28"/>
                <w:szCs w:val="28"/>
              </w:rPr>
            </w:pPr>
            <w:r w:rsidRPr="0009378A">
              <w:rPr>
                <w:rFonts w:ascii="Times New Roman" w:hAnsi="Times New Roman" w:cs="Times New Roman"/>
                <w:sz w:val="28"/>
                <w:szCs w:val="28"/>
              </w:rPr>
              <w:t>Ba trăm linh bảy triệu năm trăm sáu mươi ba nghìn chín trăm bốn mươi tám.</w:t>
            </w:r>
          </w:p>
          <w:p w:rsidR="0009378A" w:rsidRPr="0009378A" w:rsidRDefault="0009378A" w:rsidP="0009378A">
            <w:pPr>
              <w:pStyle w:val="ListParagraph"/>
              <w:numPr>
                <w:ilvl w:val="0"/>
                <w:numId w:val="9"/>
              </w:numPr>
              <w:rPr>
                <w:rFonts w:ascii="Times New Roman" w:hAnsi="Times New Roman" w:cs="Times New Roman"/>
                <w:sz w:val="28"/>
                <w:szCs w:val="28"/>
              </w:rPr>
            </w:pPr>
            <w:r w:rsidRPr="0009378A">
              <w:rPr>
                <w:rFonts w:ascii="Times New Roman" w:hAnsi="Times New Roman" w:cs="Times New Roman"/>
                <w:sz w:val="28"/>
                <w:szCs w:val="28"/>
              </w:rPr>
              <w:t>Bảy trăm triệu bốn trăm nghìn hai trăm mười lăm.</w:t>
            </w:r>
          </w:p>
          <w:p w:rsidR="0009378A" w:rsidRPr="0009378A" w:rsidRDefault="0009378A" w:rsidP="0009378A">
            <w:pPr>
              <w:pStyle w:val="ListParagraph"/>
              <w:numPr>
                <w:ilvl w:val="0"/>
                <w:numId w:val="9"/>
              </w:numPr>
              <w:rPr>
                <w:rFonts w:ascii="Times New Roman" w:hAnsi="Times New Roman" w:cs="Times New Roman"/>
                <w:sz w:val="28"/>
                <w:szCs w:val="28"/>
              </w:rPr>
            </w:pPr>
            <w:r w:rsidRPr="0009378A">
              <w:rPr>
                <w:rFonts w:ascii="Times New Roman" w:hAnsi="Times New Roman" w:cs="Times New Roman"/>
                <w:sz w:val="28"/>
                <w:szCs w:val="28"/>
              </w:rPr>
              <w:t>Tám trăm triệu.</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học sinh nêu các lớp theo thứ tự.</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lang w:val="vi-VN"/>
              </w:rPr>
              <w:t>+ Gọi học sinh lên bảng làm bài</w:t>
            </w:r>
            <w:r w:rsidRPr="0009378A">
              <w:rPr>
                <w:rFonts w:ascii="Times New Roman" w:hAnsi="Times New Roman" w:cs="Times New Roman"/>
                <w:sz w:val="28"/>
                <w:szCs w:val="28"/>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Chú ý những học sinh còn chậm.</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i/>
                <w:sz w:val="28"/>
                <w:szCs w:val="28"/>
                <w:lang w:val="vi-VN"/>
              </w:rPr>
              <w:t>Bài 4</w:t>
            </w:r>
            <w:r w:rsidRPr="0009378A">
              <w:rPr>
                <w:rFonts w:ascii="Times New Roman" w:hAnsi="Times New Roman" w:cs="Times New Roman"/>
                <w:sz w:val="28"/>
                <w:szCs w:val="28"/>
                <w:lang w:val="vi-VN"/>
              </w:rPr>
              <w:t xml:space="preserve">: </w:t>
            </w:r>
            <w:r w:rsidRPr="0009378A">
              <w:rPr>
                <w:rFonts w:ascii="Times New Roman" w:hAnsi="Times New Roman" w:cs="Times New Roman"/>
                <w:sz w:val="28"/>
                <w:szCs w:val="28"/>
              </w:rPr>
              <w:t>Viết các số tròn nghìn có 4 chữ số(</w:t>
            </w:r>
            <w:r w:rsidRPr="0009378A">
              <w:rPr>
                <w:rFonts w:ascii="Times New Roman" w:hAnsi="Times New Roman" w:cs="Times New Roman"/>
                <w:b/>
                <w:sz w:val="28"/>
                <w:szCs w:val="28"/>
              </w:rPr>
              <w:t>HSKG</w:t>
            </w:r>
            <w:r w:rsidRPr="0009378A">
              <w:rPr>
                <w:rFonts w:ascii="Times New Roman" w:hAnsi="Times New Roman" w:cs="Times New Roman"/>
                <w:sz w:val="28"/>
                <w:szCs w:val="28"/>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Chấm chữa bài cho học sinh.</w:t>
            </w:r>
          </w:p>
          <w:p w:rsidR="0009378A" w:rsidRPr="0009378A" w:rsidRDefault="0009378A" w:rsidP="00950EC8">
            <w:pPr>
              <w:rPr>
                <w:rFonts w:ascii="Times New Roman" w:hAnsi="Times New Roman" w:cs="Times New Roman"/>
                <w:sz w:val="28"/>
                <w:szCs w:val="28"/>
              </w:rPr>
            </w:pPr>
          </w:p>
          <w:p w:rsidR="0009378A" w:rsidRPr="0009378A" w:rsidRDefault="0009378A" w:rsidP="0009378A">
            <w:pPr>
              <w:pStyle w:val="ListParagraph"/>
              <w:numPr>
                <w:ilvl w:val="0"/>
                <w:numId w:val="11"/>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Củng cố,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tiết học.</w:t>
            </w:r>
          </w:p>
        </w:tc>
        <w:tc>
          <w:tcPr>
            <w:tcW w:w="350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3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1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Học sinh nêu </w:t>
            </w:r>
            <w:r w:rsidRPr="0009378A">
              <w:rPr>
                <w:rFonts w:ascii="Times New Roman" w:hAnsi="Times New Roman" w:cs="Times New Roman"/>
                <w:sz w:val="28"/>
                <w:szCs w:val="28"/>
              </w:rPr>
              <w:t>thứ tự các hang từ lớn dến bé</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vở(HS còn chậm chỉ làm 2 câu), 4 HS làm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Học sinh làm bài vào vở </w:t>
            </w:r>
            <w:r w:rsidRPr="0009378A">
              <w:rPr>
                <w:rFonts w:ascii="Times New Roman" w:hAnsi="Times New Roman" w:cs="Times New Roman"/>
                <w:sz w:val="28"/>
                <w:szCs w:val="28"/>
              </w:rPr>
              <w:t>1</w:t>
            </w:r>
            <w:r w:rsidRPr="0009378A">
              <w:rPr>
                <w:rFonts w:ascii="Times New Roman" w:hAnsi="Times New Roman" w:cs="Times New Roman"/>
                <w:sz w:val="28"/>
                <w:szCs w:val="28"/>
                <w:lang w:val="vi-VN"/>
              </w:rPr>
              <w:t xml:space="preserve"> HS thực hiện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Nhận xét </w:t>
            </w: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950EC8" w:rsidRDefault="00950EC8">
      <w:pPr>
        <w:rPr>
          <w:rFonts w:ascii="Times New Roman" w:hAnsi="Times New Roman" w:cs="Times New Roman"/>
          <w:b/>
          <w:sz w:val="28"/>
          <w:szCs w:val="28"/>
        </w:rPr>
      </w:pPr>
      <w:r>
        <w:rPr>
          <w:rFonts w:ascii="Times New Roman" w:hAnsi="Times New Roman" w:cs="Times New Roman"/>
          <w:b/>
          <w:sz w:val="28"/>
          <w:szCs w:val="28"/>
        </w:rPr>
        <w:lastRenderedPageBreak/>
        <w:br w:type="page"/>
      </w:r>
    </w:p>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lastRenderedPageBreak/>
        <w:t xml:space="preserve">Rèn </w:t>
      </w:r>
      <w:r w:rsidRPr="0009378A">
        <w:rPr>
          <w:rFonts w:ascii="Times New Roman" w:hAnsi="Times New Roman" w:cs="Times New Roman"/>
          <w:b/>
          <w:sz w:val="28"/>
          <w:szCs w:val="28"/>
          <w:lang w:val="vi-VN"/>
        </w:rPr>
        <w:t>Toán: Luyện tập</w:t>
      </w:r>
    </w:p>
    <w:p w:rsidR="0009378A" w:rsidRPr="0009378A" w:rsidRDefault="0009378A" w:rsidP="0009378A">
      <w:pPr>
        <w:pStyle w:val="ListParagraph"/>
        <w:numPr>
          <w:ilvl w:val="0"/>
          <w:numId w:val="13"/>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Ôn tập về cách đọc, viết số</w:t>
      </w:r>
      <w:r w:rsidRPr="0009378A">
        <w:rPr>
          <w:rFonts w:ascii="Times New Roman" w:hAnsi="Times New Roman" w:cs="Times New Roman"/>
          <w:sz w:val="28"/>
          <w:szCs w:val="28"/>
        </w:rPr>
        <w:t>; củng cố kiến thức cho học sinh về triệu – lớp triệu, dãy số tự nhiên</w:t>
      </w:r>
      <w:r w:rsidRPr="0009378A">
        <w:rPr>
          <w:rFonts w:ascii="Times New Roman" w:hAnsi="Times New Roman" w:cs="Times New Roman"/>
          <w:sz w:val="28"/>
          <w:szCs w:val="28"/>
          <w:lang w:val="vi-VN"/>
        </w:rPr>
        <w:t xml:space="preserve">. </w:t>
      </w:r>
    </w:p>
    <w:p w:rsidR="0009378A" w:rsidRPr="0009378A" w:rsidRDefault="0009378A" w:rsidP="0009378A">
      <w:pPr>
        <w:pStyle w:val="ListParagraph"/>
        <w:numPr>
          <w:ilvl w:val="0"/>
          <w:numId w:val="13"/>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13"/>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09378A" w:rsidRPr="0009378A" w:rsidTr="00950EC8">
        <w:tc>
          <w:tcPr>
            <w:tcW w:w="584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50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09378A" w:rsidTr="00950EC8">
        <w:tc>
          <w:tcPr>
            <w:tcW w:w="5845" w:type="dxa"/>
          </w:tcPr>
          <w:p w:rsidR="0009378A" w:rsidRPr="0009378A" w:rsidRDefault="0009378A" w:rsidP="0009378A">
            <w:pPr>
              <w:pStyle w:val="ListParagraph"/>
              <w:numPr>
                <w:ilvl w:val="0"/>
                <w:numId w:val="1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Bài cũ</w:t>
            </w:r>
          </w:p>
          <w:p w:rsidR="0009378A" w:rsidRPr="0009378A" w:rsidRDefault="0009378A" w:rsidP="0009378A">
            <w:pPr>
              <w:pStyle w:val="ListParagraph"/>
              <w:numPr>
                <w:ilvl w:val="0"/>
                <w:numId w:val="12"/>
              </w:numPr>
              <w:rPr>
                <w:rFonts w:ascii="Times New Roman" w:hAnsi="Times New Roman" w:cs="Times New Roman"/>
                <w:sz w:val="28"/>
                <w:szCs w:val="28"/>
                <w:lang w:val="vi-VN"/>
              </w:rPr>
            </w:pP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i/>
                <w:sz w:val="28"/>
                <w:szCs w:val="28"/>
                <w:lang w:val="vi-VN"/>
              </w:rPr>
              <w:t>Bài 1</w:t>
            </w:r>
            <w:r w:rsidRPr="0009378A">
              <w:rPr>
                <w:rFonts w:ascii="Times New Roman" w:hAnsi="Times New Roman" w:cs="Times New Roman"/>
                <w:sz w:val="28"/>
                <w:szCs w:val="28"/>
                <w:lang w:val="vi-VN"/>
              </w:rPr>
              <w:t>: Đọc các số và nêu giá trị của chữ số 4 trong mỗi số sau: 6</w:t>
            </w:r>
            <w:r w:rsidRPr="0009378A">
              <w:rPr>
                <w:rFonts w:ascii="Times New Roman" w:hAnsi="Times New Roman" w:cs="Times New Roman"/>
                <w:sz w:val="28"/>
                <w:szCs w:val="28"/>
              </w:rPr>
              <w:t>1</w:t>
            </w:r>
            <w:r w:rsidRPr="0009378A">
              <w:rPr>
                <w:rFonts w:ascii="Times New Roman" w:hAnsi="Times New Roman" w:cs="Times New Roman"/>
                <w:sz w:val="28"/>
                <w:szCs w:val="28"/>
                <w:lang w:val="vi-VN"/>
              </w:rPr>
              <w:t xml:space="preserve">9 345; </w:t>
            </w:r>
            <w:r w:rsidRPr="0009378A">
              <w:rPr>
                <w:rFonts w:ascii="Times New Roman" w:hAnsi="Times New Roman" w:cs="Times New Roman"/>
                <w:sz w:val="28"/>
                <w:szCs w:val="28"/>
              </w:rPr>
              <w:t xml:space="preserve">4 </w:t>
            </w:r>
            <w:r w:rsidRPr="0009378A">
              <w:rPr>
                <w:rFonts w:ascii="Times New Roman" w:hAnsi="Times New Roman" w:cs="Times New Roman"/>
                <w:sz w:val="28"/>
                <w:szCs w:val="28"/>
                <w:lang w:val="vi-VN"/>
              </w:rPr>
              <w:t>597 168; 9</w:t>
            </w:r>
            <w:r w:rsidRPr="0009378A">
              <w:rPr>
                <w:rFonts w:ascii="Times New Roman" w:hAnsi="Times New Roman" w:cs="Times New Roman"/>
                <w:sz w:val="28"/>
                <w:szCs w:val="28"/>
              </w:rPr>
              <w:t xml:space="preserve"> 54</w:t>
            </w:r>
            <w:r w:rsidRPr="0009378A">
              <w:rPr>
                <w:rFonts w:ascii="Times New Roman" w:hAnsi="Times New Roman" w:cs="Times New Roman"/>
                <w:sz w:val="28"/>
                <w:szCs w:val="28"/>
                <w:lang w:val="vi-VN"/>
              </w:rPr>
              <w:t>0 280</w:t>
            </w:r>
            <w:r w:rsidRPr="0009378A">
              <w:rPr>
                <w:rFonts w:ascii="Times New Roman" w:hAnsi="Times New Roman" w:cs="Times New Roman"/>
                <w:sz w:val="28"/>
                <w:szCs w:val="28"/>
              </w:rPr>
              <w:t>; 764 295</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i/>
                <w:sz w:val="28"/>
                <w:szCs w:val="28"/>
                <w:lang w:val="vi-VN"/>
              </w:rPr>
              <w:t xml:space="preserve">Bài </w:t>
            </w:r>
            <w:r w:rsidRPr="0009378A">
              <w:rPr>
                <w:rFonts w:ascii="Times New Roman" w:hAnsi="Times New Roman" w:cs="Times New Roman"/>
                <w:b/>
                <w:i/>
                <w:sz w:val="28"/>
                <w:szCs w:val="28"/>
              </w:rPr>
              <w:t>2</w:t>
            </w:r>
            <w:r w:rsidRPr="0009378A">
              <w:rPr>
                <w:rFonts w:ascii="Times New Roman" w:hAnsi="Times New Roman" w:cs="Times New Roman"/>
                <w:sz w:val="28"/>
                <w:szCs w:val="28"/>
                <w:lang w:val="vi-VN"/>
              </w:rPr>
              <w:t xml:space="preserve">: </w:t>
            </w:r>
            <w:r w:rsidRPr="0009378A">
              <w:rPr>
                <w:rFonts w:ascii="Times New Roman" w:hAnsi="Times New Roman" w:cs="Times New Roman"/>
                <w:sz w:val="28"/>
                <w:szCs w:val="28"/>
              </w:rPr>
              <w:t>Viết các số gồm:</w:t>
            </w:r>
          </w:p>
          <w:p w:rsidR="0009378A" w:rsidRPr="0009378A" w:rsidRDefault="0009378A" w:rsidP="0009378A">
            <w:pPr>
              <w:pStyle w:val="ListParagraph"/>
              <w:numPr>
                <w:ilvl w:val="0"/>
                <w:numId w:val="14"/>
              </w:numPr>
              <w:rPr>
                <w:rFonts w:ascii="Times New Roman" w:hAnsi="Times New Roman" w:cs="Times New Roman"/>
                <w:sz w:val="28"/>
                <w:szCs w:val="28"/>
              </w:rPr>
            </w:pPr>
            <w:r w:rsidRPr="0009378A">
              <w:rPr>
                <w:rFonts w:ascii="Times New Roman" w:hAnsi="Times New Roman" w:cs="Times New Roman"/>
                <w:sz w:val="28"/>
                <w:szCs w:val="28"/>
              </w:rPr>
              <w:t>12 triệu, 5 trăm nghìn, 3 chục nghìn, 4 trăm, 6 chục, 8 đơn vị</w:t>
            </w:r>
          </w:p>
          <w:p w:rsidR="0009378A" w:rsidRPr="0009378A" w:rsidRDefault="0009378A" w:rsidP="0009378A">
            <w:pPr>
              <w:pStyle w:val="ListParagraph"/>
              <w:numPr>
                <w:ilvl w:val="0"/>
                <w:numId w:val="14"/>
              </w:numPr>
              <w:rPr>
                <w:rFonts w:ascii="Times New Roman" w:hAnsi="Times New Roman" w:cs="Times New Roman"/>
                <w:sz w:val="28"/>
                <w:szCs w:val="28"/>
              </w:rPr>
            </w:pPr>
            <w:r w:rsidRPr="0009378A">
              <w:rPr>
                <w:rFonts w:ascii="Times New Roman" w:hAnsi="Times New Roman" w:cs="Times New Roman"/>
                <w:sz w:val="28"/>
                <w:szCs w:val="28"/>
              </w:rPr>
              <w:t>3 chục triệu, 6 chục nghìn, 4 trăm, 6 chục, 8 đơn vị.</w:t>
            </w:r>
          </w:p>
          <w:p w:rsidR="0009378A" w:rsidRPr="0009378A" w:rsidRDefault="0009378A" w:rsidP="0009378A">
            <w:pPr>
              <w:pStyle w:val="ListParagraph"/>
              <w:numPr>
                <w:ilvl w:val="0"/>
                <w:numId w:val="14"/>
              </w:numPr>
              <w:rPr>
                <w:rFonts w:ascii="Times New Roman" w:hAnsi="Times New Roman" w:cs="Times New Roman"/>
                <w:sz w:val="28"/>
                <w:szCs w:val="28"/>
              </w:rPr>
            </w:pPr>
            <w:r w:rsidRPr="0009378A">
              <w:rPr>
                <w:rFonts w:ascii="Times New Roman" w:hAnsi="Times New Roman" w:cs="Times New Roman"/>
                <w:sz w:val="28"/>
                <w:szCs w:val="28"/>
              </w:rPr>
              <w:t>3 trăm triệu, 7 nghìn, 1 trăm, 3 chục</w:t>
            </w:r>
          </w:p>
          <w:p w:rsidR="0009378A" w:rsidRPr="0009378A" w:rsidRDefault="0009378A" w:rsidP="0009378A">
            <w:pPr>
              <w:pStyle w:val="ListParagraph"/>
              <w:numPr>
                <w:ilvl w:val="0"/>
                <w:numId w:val="14"/>
              </w:numPr>
              <w:rPr>
                <w:rFonts w:ascii="Times New Roman" w:hAnsi="Times New Roman" w:cs="Times New Roman"/>
                <w:sz w:val="28"/>
                <w:szCs w:val="28"/>
              </w:rPr>
            </w:pPr>
            <w:r w:rsidRPr="0009378A">
              <w:rPr>
                <w:rFonts w:ascii="Times New Roman" w:hAnsi="Times New Roman" w:cs="Times New Roman"/>
                <w:sz w:val="28"/>
                <w:szCs w:val="28"/>
              </w:rPr>
              <w:t>4 trăm triệu, 7 đơn vị.</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học sinh nêu các hàng theo thứ tự.</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lang w:val="vi-VN"/>
              </w:rPr>
              <w:t>+ Gọi học sinh lên bảng làm bài</w:t>
            </w:r>
            <w:r w:rsidRPr="0009378A">
              <w:rPr>
                <w:rFonts w:ascii="Times New Roman" w:hAnsi="Times New Roman" w:cs="Times New Roman"/>
                <w:sz w:val="28"/>
                <w:szCs w:val="28"/>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Chú ý những học sinh còn chậm.</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i/>
                <w:sz w:val="28"/>
                <w:szCs w:val="28"/>
                <w:lang w:val="vi-VN"/>
              </w:rPr>
              <w:t xml:space="preserve">Bài </w:t>
            </w:r>
            <w:r w:rsidRPr="0009378A">
              <w:rPr>
                <w:rFonts w:ascii="Times New Roman" w:hAnsi="Times New Roman" w:cs="Times New Roman"/>
                <w:b/>
                <w:i/>
                <w:sz w:val="28"/>
                <w:szCs w:val="28"/>
              </w:rPr>
              <w:t>3</w:t>
            </w:r>
            <w:r w:rsidRPr="0009378A">
              <w:rPr>
                <w:rFonts w:ascii="Times New Roman" w:hAnsi="Times New Roman" w:cs="Times New Roman"/>
                <w:sz w:val="28"/>
                <w:szCs w:val="28"/>
                <w:lang w:val="vi-VN"/>
              </w:rPr>
              <w:t xml:space="preserve">: </w:t>
            </w:r>
            <w:r w:rsidRPr="0009378A">
              <w:rPr>
                <w:rFonts w:ascii="Times New Roman" w:hAnsi="Times New Roman" w:cs="Times New Roman"/>
                <w:sz w:val="28"/>
                <w:szCs w:val="28"/>
              </w:rPr>
              <w:t>Viết tiếp ba số tự nhiên thích hợp vào chỗ chấm:</w:t>
            </w:r>
          </w:p>
          <w:p w:rsidR="0009378A" w:rsidRPr="0009378A" w:rsidRDefault="0009378A" w:rsidP="0009378A">
            <w:pPr>
              <w:pStyle w:val="ListParagraph"/>
              <w:numPr>
                <w:ilvl w:val="0"/>
                <w:numId w:val="15"/>
              </w:numPr>
              <w:rPr>
                <w:rFonts w:ascii="Times New Roman" w:hAnsi="Times New Roman" w:cs="Times New Roman"/>
                <w:sz w:val="28"/>
                <w:szCs w:val="28"/>
              </w:rPr>
            </w:pPr>
            <w:r w:rsidRPr="0009378A">
              <w:rPr>
                <w:rFonts w:ascii="Times New Roman" w:hAnsi="Times New Roman" w:cs="Times New Roman"/>
                <w:sz w:val="28"/>
                <w:szCs w:val="28"/>
              </w:rPr>
              <w:t xml:space="preserve"> 789; 790; 791; …………</w:t>
            </w:r>
          </w:p>
          <w:p w:rsidR="0009378A" w:rsidRPr="0009378A" w:rsidRDefault="0009378A" w:rsidP="0009378A">
            <w:pPr>
              <w:pStyle w:val="ListParagraph"/>
              <w:numPr>
                <w:ilvl w:val="0"/>
                <w:numId w:val="15"/>
              </w:numPr>
              <w:rPr>
                <w:rFonts w:ascii="Times New Roman" w:hAnsi="Times New Roman" w:cs="Times New Roman"/>
                <w:sz w:val="28"/>
                <w:szCs w:val="28"/>
              </w:rPr>
            </w:pPr>
            <w:r w:rsidRPr="0009378A">
              <w:rPr>
                <w:rFonts w:ascii="Times New Roman" w:hAnsi="Times New Roman" w:cs="Times New Roman"/>
                <w:sz w:val="28"/>
                <w:szCs w:val="28"/>
              </w:rPr>
              <w:t>1021; 1022; 1023;………</w:t>
            </w:r>
          </w:p>
          <w:p w:rsidR="0009378A" w:rsidRPr="0009378A" w:rsidRDefault="0009378A" w:rsidP="0009378A">
            <w:pPr>
              <w:pStyle w:val="ListParagraph"/>
              <w:numPr>
                <w:ilvl w:val="0"/>
                <w:numId w:val="15"/>
              </w:numPr>
              <w:rPr>
                <w:rFonts w:ascii="Times New Roman" w:hAnsi="Times New Roman" w:cs="Times New Roman"/>
                <w:sz w:val="28"/>
                <w:szCs w:val="28"/>
              </w:rPr>
            </w:pPr>
            <w:r w:rsidRPr="0009378A">
              <w:rPr>
                <w:rFonts w:ascii="Times New Roman" w:hAnsi="Times New Roman" w:cs="Times New Roman"/>
                <w:sz w:val="28"/>
                <w:szCs w:val="28"/>
              </w:rPr>
              <w:t>10; 13; 15;………………</w:t>
            </w:r>
          </w:p>
          <w:p w:rsidR="0009378A" w:rsidRPr="0009378A" w:rsidRDefault="0009378A" w:rsidP="0009378A">
            <w:pPr>
              <w:pStyle w:val="ListParagraph"/>
              <w:numPr>
                <w:ilvl w:val="0"/>
                <w:numId w:val="15"/>
              </w:numPr>
              <w:rPr>
                <w:rFonts w:ascii="Times New Roman" w:hAnsi="Times New Roman" w:cs="Times New Roman"/>
                <w:sz w:val="28"/>
                <w:szCs w:val="28"/>
              </w:rPr>
            </w:pPr>
            <w:r w:rsidRPr="0009378A">
              <w:rPr>
                <w:rFonts w:ascii="Times New Roman" w:hAnsi="Times New Roman" w:cs="Times New Roman"/>
                <w:sz w:val="28"/>
                <w:szCs w:val="28"/>
              </w:rPr>
              <w:t>5; 10; 15;……………….</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Chấm chữa bài cho học sinh.</w:t>
            </w:r>
          </w:p>
          <w:p w:rsidR="0009378A" w:rsidRPr="0009378A" w:rsidRDefault="0009378A" w:rsidP="00950EC8">
            <w:pPr>
              <w:rPr>
                <w:rFonts w:ascii="Times New Roman" w:hAnsi="Times New Roman" w:cs="Times New Roman"/>
                <w:sz w:val="28"/>
                <w:szCs w:val="28"/>
              </w:rPr>
            </w:pPr>
          </w:p>
          <w:p w:rsidR="0009378A" w:rsidRPr="0009378A" w:rsidRDefault="0009378A" w:rsidP="0009378A">
            <w:pPr>
              <w:pStyle w:val="ListParagraph"/>
              <w:numPr>
                <w:ilvl w:val="0"/>
                <w:numId w:val="1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Củng cố,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tiết học.</w:t>
            </w:r>
          </w:p>
        </w:tc>
        <w:tc>
          <w:tcPr>
            <w:tcW w:w="350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4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Học sinh nêu </w:t>
            </w:r>
            <w:r w:rsidRPr="0009378A">
              <w:rPr>
                <w:rFonts w:ascii="Times New Roman" w:hAnsi="Times New Roman" w:cs="Times New Roman"/>
                <w:sz w:val="28"/>
                <w:szCs w:val="28"/>
              </w:rPr>
              <w:t>thứ tự các hang từ lớn dến bé</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vở(HS còn chậm chỉ làm 2 câu), 4 HS làm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w:t>
            </w:r>
            <w:r w:rsidRPr="0009378A">
              <w:rPr>
                <w:rFonts w:ascii="Times New Roman" w:hAnsi="Times New Roman" w:cs="Times New Roman"/>
                <w:sz w:val="28"/>
                <w:szCs w:val="28"/>
              </w:rPr>
              <w:t>(</w:t>
            </w:r>
            <w:r w:rsidRPr="0009378A">
              <w:rPr>
                <w:rFonts w:ascii="Times New Roman" w:hAnsi="Times New Roman" w:cs="Times New Roman"/>
                <w:b/>
                <w:sz w:val="28"/>
                <w:szCs w:val="28"/>
              </w:rPr>
              <w:t>HS còn chậm chỉ làm câu a,b)</w:t>
            </w:r>
            <w:r w:rsidRPr="0009378A">
              <w:rPr>
                <w:rFonts w:ascii="Times New Roman" w:hAnsi="Times New Roman" w:cs="Times New Roman"/>
                <w:sz w:val="28"/>
                <w:szCs w:val="28"/>
                <w:lang w:val="vi-VN"/>
              </w:rPr>
              <w:t xml:space="preserve">, </w:t>
            </w:r>
            <w:r w:rsidRPr="0009378A">
              <w:rPr>
                <w:rFonts w:ascii="Times New Roman" w:hAnsi="Times New Roman" w:cs="Times New Roman"/>
                <w:sz w:val="28"/>
                <w:szCs w:val="28"/>
              </w:rPr>
              <w:t>4</w:t>
            </w:r>
            <w:r w:rsidRPr="0009378A">
              <w:rPr>
                <w:rFonts w:ascii="Times New Roman" w:hAnsi="Times New Roman" w:cs="Times New Roman"/>
                <w:sz w:val="28"/>
                <w:szCs w:val="28"/>
                <w:lang w:val="vi-VN"/>
              </w:rPr>
              <w:t xml:space="preserve"> HS thực hiện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Nhận xét </w:t>
            </w: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b/>
          <w:sz w:val="28"/>
          <w:szCs w:val="28"/>
        </w:rPr>
      </w:pPr>
      <w:r>
        <w:rPr>
          <w:rFonts w:ascii="Times New Roman" w:hAnsi="Times New Roman" w:cs="Times New Roman"/>
          <w:b/>
          <w:sz w:val="28"/>
          <w:szCs w:val="28"/>
        </w:rPr>
        <w:lastRenderedPageBreak/>
        <w:br w:type="page"/>
      </w:r>
    </w:p>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lastRenderedPageBreak/>
        <w:t>Rèn Tiếng Việt</w:t>
      </w:r>
      <w:r w:rsidRPr="0009378A">
        <w:rPr>
          <w:rFonts w:ascii="Times New Roman" w:hAnsi="Times New Roman" w:cs="Times New Roman"/>
          <w:b/>
          <w:sz w:val="28"/>
          <w:szCs w:val="28"/>
          <w:lang w:val="vi-VN"/>
        </w:rPr>
        <w:t>: Luyện chính tả</w:t>
      </w:r>
    </w:p>
    <w:p w:rsidR="0009378A" w:rsidRPr="0009378A" w:rsidRDefault="0009378A" w:rsidP="0009378A">
      <w:pPr>
        <w:pStyle w:val="ListParagraph"/>
        <w:numPr>
          <w:ilvl w:val="0"/>
          <w:numId w:val="16"/>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xml:space="preserve">: </w:t>
      </w:r>
    </w:p>
    <w:p w:rsidR="0009378A" w:rsidRPr="0009378A" w:rsidRDefault="0009378A" w:rsidP="0009378A">
      <w:pPr>
        <w:pStyle w:val="ListParagraph"/>
        <w:numPr>
          <w:ilvl w:val="0"/>
          <w:numId w:val="3"/>
        </w:numPr>
        <w:rPr>
          <w:rFonts w:ascii="Times New Roman" w:hAnsi="Times New Roman" w:cs="Times New Roman"/>
          <w:sz w:val="28"/>
          <w:szCs w:val="28"/>
        </w:rPr>
      </w:pPr>
      <w:r w:rsidRPr="0009378A">
        <w:rPr>
          <w:rFonts w:ascii="Times New Roman" w:hAnsi="Times New Roman" w:cs="Times New Roman"/>
          <w:sz w:val="28"/>
          <w:szCs w:val="28"/>
        </w:rPr>
        <w:t>Nghe và viết đúng chính tả , trình bày đúng đoạn thơ Mẹ ốm.</w:t>
      </w:r>
    </w:p>
    <w:p w:rsidR="0009378A" w:rsidRPr="0009378A" w:rsidRDefault="0009378A" w:rsidP="0009378A">
      <w:pPr>
        <w:pStyle w:val="ListParagraph"/>
        <w:numPr>
          <w:ilvl w:val="0"/>
          <w:numId w:val="3"/>
        </w:numPr>
        <w:rPr>
          <w:rFonts w:ascii="Times New Roman" w:hAnsi="Times New Roman" w:cs="Times New Roman"/>
          <w:sz w:val="28"/>
          <w:szCs w:val="28"/>
        </w:rPr>
      </w:pPr>
      <w:r w:rsidRPr="0009378A">
        <w:rPr>
          <w:rFonts w:ascii="Times New Roman" w:hAnsi="Times New Roman" w:cs="Times New Roman"/>
          <w:sz w:val="28"/>
          <w:szCs w:val="28"/>
        </w:rPr>
        <w:t>Có ý thức viết đúng chính tả và rèn chữ viết.</w:t>
      </w:r>
    </w:p>
    <w:p w:rsidR="0009378A" w:rsidRPr="0009378A" w:rsidRDefault="0009378A" w:rsidP="0009378A">
      <w:pPr>
        <w:pStyle w:val="ListParagraph"/>
        <w:numPr>
          <w:ilvl w:val="0"/>
          <w:numId w:val="16"/>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16"/>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935"/>
        <w:gridCol w:w="3415"/>
      </w:tblGrid>
      <w:tr w:rsidR="0009378A" w:rsidRPr="0009378A" w:rsidTr="00950EC8">
        <w:tc>
          <w:tcPr>
            <w:tcW w:w="593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41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09378A" w:rsidTr="00950EC8">
        <w:tc>
          <w:tcPr>
            <w:tcW w:w="5935" w:type="dxa"/>
          </w:tcPr>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rPr>
              <w:t xml:space="preserve">1. </w:t>
            </w:r>
            <w:r w:rsidRPr="0009378A">
              <w:rPr>
                <w:rFonts w:ascii="Times New Roman" w:hAnsi="Times New Roman" w:cs="Times New Roman"/>
                <w:b/>
                <w:sz w:val="28"/>
                <w:szCs w:val="28"/>
                <w:lang w:val="vi-VN"/>
              </w:rPr>
              <w:t>Bài cũ</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sz w:val="28"/>
                <w:szCs w:val="28"/>
              </w:rPr>
              <w:t xml:space="preserve">2. </w:t>
            </w: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09378A" w:rsidRDefault="0009378A" w:rsidP="0009378A">
            <w:pPr>
              <w:pStyle w:val="ListParagraph"/>
              <w:numPr>
                <w:ilvl w:val="1"/>
                <w:numId w:val="17"/>
              </w:numPr>
              <w:rPr>
                <w:rFonts w:ascii="Times New Roman" w:hAnsi="Times New Roman" w:cs="Times New Roman"/>
                <w:b/>
                <w:sz w:val="28"/>
                <w:szCs w:val="28"/>
              </w:rPr>
            </w:pPr>
            <w:r w:rsidRPr="0009378A">
              <w:rPr>
                <w:rFonts w:ascii="Times New Roman" w:hAnsi="Times New Roman" w:cs="Times New Roman"/>
                <w:b/>
                <w:sz w:val="28"/>
                <w:szCs w:val="28"/>
              </w:rPr>
              <w:t>Hướng dẫn viết chính tả</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a. Tìm hiểu nội dung</w:t>
            </w:r>
          </w:p>
          <w:p w:rsidR="0009378A" w:rsidRPr="0009378A" w:rsidRDefault="0009378A" w:rsidP="0009378A">
            <w:pPr>
              <w:pStyle w:val="ListParagraph"/>
              <w:numPr>
                <w:ilvl w:val="0"/>
                <w:numId w:val="3"/>
              </w:numPr>
              <w:rPr>
                <w:rFonts w:ascii="Times New Roman" w:hAnsi="Times New Roman" w:cs="Times New Roman"/>
                <w:sz w:val="28"/>
                <w:szCs w:val="28"/>
              </w:rPr>
            </w:pPr>
            <w:r w:rsidRPr="0009378A">
              <w:rPr>
                <w:rFonts w:ascii="Times New Roman" w:hAnsi="Times New Roman" w:cs="Times New Roman"/>
                <w:sz w:val="28"/>
                <w:szCs w:val="28"/>
              </w:rPr>
              <w:t>Gọi HS đọc đoạn thơ trong SGK</w:t>
            </w:r>
          </w:p>
          <w:p w:rsidR="0009378A" w:rsidRPr="0009378A" w:rsidRDefault="0009378A" w:rsidP="00950EC8">
            <w:pPr>
              <w:ind w:left="360"/>
              <w:rPr>
                <w:rFonts w:ascii="Times New Roman" w:hAnsi="Times New Roman" w:cs="Times New Roman"/>
                <w:sz w:val="28"/>
                <w:szCs w:val="28"/>
              </w:rPr>
            </w:pPr>
            <w:r w:rsidRPr="0009378A">
              <w:rPr>
                <w:rFonts w:ascii="Times New Roman" w:hAnsi="Times New Roman" w:cs="Times New Roman"/>
                <w:sz w:val="28"/>
                <w:szCs w:val="28"/>
              </w:rPr>
              <w:t>+ Bạn nhỏ trong bài là người như thế nào?</w:t>
            </w:r>
          </w:p>
          <w:p w:rsidR="0009378A" w:rsidRPr="0009378A" w:rsidRDefault="0009378A" w:rsidP="00950EC8">
            <w:pPr>
              <w:ind w:left="360"/>
              <w:rPr>
                <w:rFonts w:ascii="Times New Roman" w:hAnsi="Times New Roman" w:cs="Times New Roman"/>
                <w:sz w:val="28"/>
                <w:szCs w:val="28"/>
              </w:rPr>
            </w:pP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b. Tìm hiểu chính tả</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Yêu cầu HS tìm các từ khó viết, dễ nhầm lẫn.</w:t>
            </w:r>
          </w:p>
          <w:p w:rsidR="0009378A" w:rsidRPr="0009378A" w:rsidRDefault="0009378A" w:rsidP="00950EC8">
            <w:pPr>
              <w:ind w:left="360"/>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Cho HS viết từ khó.</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Chú ý những HS viết còn hay sai, chữ xấu.</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c. Viết chính tả, chấm chữa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Đọc bài cho HS viết.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Đọc cho HS dò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Cho HS tự soát lỗi.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Chấm , chữa bài cho HS, chú ý HS yếu.</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2.2 Bài tập</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Bài 1: Những từ nào dưới đây viết sai chính tả?</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Bàn bạt, nhanh nhẹn, nghĩ ngơi, suy nghĩ, lan can, sợ hải.</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Bài 2: Điền vào chỗ trống ăn hay ăng</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a) Vào những đêm rằm, Ánh tr…. tỏa sang muôn nơi.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b) Ba đã bao giờ thấy một bài v… bị điểm không chưa, ba?</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c) Em rất thích câu chuyện “ Cô bé quàng kh.. đỏ”</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d)   Rất công b… , rất thông minh</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vừa độ lượng lại đa tình, đa mang</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lang w:val="vi-VN"/>
              </w:rPr>
              <w:t>3. Củng cố, dặn dò:</w:t>
            </w:r>
          </w:p>
        </w:tc>
        <w:tc>
          <w:tcPr>
            <w:tcW w:w="341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HS đọc 3 khổ thơ cuối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Bạn nhỏ là người biết yêu thương, quan tâm mẹ.</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rPr>
              <w:t>- Các từ ngữ: quản, diễn kịch, đủ điều, ngon miệng, đất nước.</w:t>
            </w:r>
            <w:r w:rsidRPr="0009378A">
              <w:rPr>
                <w:rFonts w:ascii="Times New Roman" w:hAnsi="Times New Roman" w:cs="Times New Roman"/>
                <w:sz w:val="28"/>
                <w:szCs w:val="28"/>
                <w:lang w:val="vi-VN"/>
              </w:rPr>
              <w:t xml:space="preserve">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HS viết bảng, cả lớp viết vở.</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HS viết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HS tự dò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Đổi vở soát bài.</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rPr>
              <w:t xml:space="preserve">- </w:t>
            </w:r>
            <w:r w:rsidRPr="0009378A">
              <w:rPr>
                <w:rFonts w:ascii="Times New Roman" w:hAnsi="Times New Roman" w:cs="Times New Roman"/>
                <w:sz w:val="28"/>
                <w:szCs w:val="28"/>
                <w:lang w:val="vi-VN"/>
              </w:rPr>
              <w:t>Học sinh đọc đề,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đọc đề.</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Trao đổi nhóm đôi làm trong 1 phút.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Sửa bài trước lớp.</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làm bài vào vở</w:t>
            </w:r>
          </w:p>
        </w:tc>
      </w:tr>
    </w:tbl>
    <w:p w:rsidR="00561A69" w:rsidRDefault="00561A69" w:rsidP="0009378A">
      <w:pPr>
        <w:spacing w:after="0"/>
        <w:rPr>
          <w:rFonts w:ascii="Times New Roman" w:hAnsi="Times New Roman" w:cs="Times New Roman"/>
          <w:b/>
          <w:sz w:val="28"/>
          <w:szCs w:val="28"/>
        </w:rPr>
      </w:pPr>
    </w:p>
    <w:p w:rsidR="00561A69" w:rsidRDefault="00561A69">
      <w:pPr>
        <w:rPr>
          <w:rFonts w:ascii="Times New Roman" w:hAnsi="Times New Roman" w:cs="Times New Roman"/>
          <w:b/>
          <w:sz w:val="28"/>
          <w:szCs w:val="28"/>
        </w:rPr>
      </w:pPr>
      <w:r>
        <w:rPr>
          <w:rFonts w:ascii="Times New Roman" w:hAnsi="Times New Roman" w:cs="Times New Roman"/>
          <w:b/>
          <w:sz w:val="28"/>
          <w:szCs w:val="28"/>
        </w:rPr>
        <w:br w:type="page"/>
      </w:r>
    </w:p>
    <w:p w:rsidR="0009378A" w:rsidRPr="0009378A" w:rsidRDefault="0009378A" w:rsidP="00561A69">
      <w:pPr>
        <w:spacing w:after="0"/>
        <w:jc w:val="center"/>
        <w:rPr>
          <w:rFonts w:ascii="Times New Roman" w:hAnsi="Times New Roman" w:cs="Times New Roman"/>
          <w:b/>
          <w:sz w:val="28"/>
          <w:szCs w:val="28"/>
          <w:lang w:val="vi-VN"/>
        </w:rPr>
      </w:pPr>
      <w:r w:rsidRPr="0009378A">
        <w:rPr>
          <w:rFonts w:ascii="Times New Roman" w:hAnsi="Times New Roman" w:cs="Times New Roman"/>
          <w:b/>
          <w:sz w:val="28"/>
          <w:szCs w:val="28"/>
        </w:rPr>
        <w:lastRenderedPageBreak/>
        <w:t>Rèn Tiếng Việt</w:t>
      </w:r>
      <w:r w:rsidRPr="0009378A">
        <w:rPr>
          <w:rFonts w:ascii="Times New Roman" w:hAnsi="Times New Roman" w:cs="Times New Roman"/>
          <w:b/>
          <w:sz w:val="28"/>
          <w:szCs w:val="28"/>
          <w:lang w:val="vi-VN"/>
        </w:rPr>
        <w:t xml:space="preserve">: Luyện đọc </w:t>
      </w:r>
      <w:r w:rsidRPr="0009378A">
        <w:rPr>
          <w:rFonts w:ascii="Times New Roman" w:eastAsia="Times New Roman" w:hAnsi="Times New Roman" w:cs="Times New Roman"/>
          <w:b/>
          <w:bCs/>
          <w:sz w:val="28"/>
          <w:szCs w:val="28"/>
          <w:bdr w:val="none" w:sz="0" w:space="0" w:color="auto" w:frame="1"/>
          <w:lang w:val="vi-VN"/>
        </w:rPr>
        <w:t>D</w:t>
      </w:r>
      <w:r w:rsidRPr="0009378A">
        <w:rPr>
          <w:rFonts w:ascii="Times New Roman" w:eastAsia="Times New Roman" w:hAnsi="Times New Roman" w:cs="Times New Roman"/>
          <w:b/>
          <w:bCs/>
          <w:sz w:val="28"/>
          <w:szCs w:val="28"/>
          <w:bdr w:val="none" w:sz="0" w:space="0" w:color="auto" w:frame="1"/>
        </w:rPr>
        <w:t>ế Mèn bênh vực kẻ yếu</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I. MỤC TIÊU:</w:t>
      </w:r>
    </w:p>
    <w:p w:rsidR="0009378A" w:rsidRPr="0009378A" w:rsidRDefault="0009378A" w:rsidP="0009378A">
      <w:pPr>
        <w:shd w:val="clear" w:color="auto" w:fill="FFFFFF"/>
        <w:spacing w:after="0" w:line="30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lang w:val="vi-VN"/>
        </w:rPr>
        <w:t>-</w:t>
      </w:r>
      <w:r w:rsidRPr="0009378A">
        <w:rPr>
          <w:rFonts w:ascii="Times New Roman" w:eastAsia="Times New Roman" w:hAnsi="Times New Roman" w:cs="Times New Roman"/>
          <w:sz w:val="28"/>
          <w:szCs w:val="28"/>
        </w:rPr>
        <w:t xml:space="preserve"> Củng cố kiến thức cho học sinh về đọc thành tiếng và đọc thầm.</w:t>
      </w:r>
    </w:p>
    <w:p w:rsidR="0009378A" w:rsidRPr="0009378A" w:rsidRDefault="0009378A" w:rsidP="0009378A">
      <w:pPr>
        <w:shd w:val="clear" w:color="auto" w:fill="FFFFFF"/>
        <w:spacing w:after="0" w:line="30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lang w:val="vi-VN"/>
        </w:rPr>
        <w:t xml:space="preserve">- </w:t>
      </w:r>
      <w:r w:rsidRPr="0009378A">
        <w:rPr>
          <w:rFonts w:ascii="Times New Roman" w:eastAsia="Times New Roman" w:hAnsi="Times New Roman" w:cs="Times New Roman"/>
          <w:sz w:val="28"/>
          <w:szCs w:val="28"/>
        </w:rPr>
        <w:t>Rèn kĩ năng đọc diễn cảm và đọc hiểu cho học sinh.</w:t>
      </w:r>
    </w:p>
    <w:p w:rsidR="0009378A" w:rsidRPr="0009378A" w:rsidRDefault="0009378A" w:rsidP="0009378A">
      <w:pPr>
        <w:shd w:val="clear" w:color="auto" w:fill="FFFFFF"/>
        <w:spacing w:after="0" w:line="30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II. ĐỒ DÙNG DẠY – HỌC:</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Bảng phụ, phiếu bài tập.</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III. CÁC HOẠT ĐỘNG DẠY – HỌC CHỦ YẾU:</w:t>
      </w:r>
    </w:p>
    <w:tbl>
      <w:tblPr>
        <w:tblW w:w="10230" w:type="dxa"/>
        <w:shd w:val="clear" w:color="auto" w:fill="FFFFFF"/>
        <w:tblCellMar>
          <w:left w:w="0" w:type="dxa"/>
          <w:right w:w="0" w:type="dxa"/>
        </w:tblCellMar>
        <w:tblLook w:val="04A0" w:firstRow="1" w:lastRow="0" w:firstColumn="1" w:lastColumn="0" w:noHBand="0" w:noVBand="1"/>
      </w:tblPr>
      <w:tblGrid>
        <w:gridCol w:w="6382"/>
        <w:gridCol w:w="3848"/>
      </w:tblGrid>
      <w:tr w:rsidR="0009378A" w:rsidRPr="0009378A" w:rsidTr="00950EC8">
        <w:tc>
          <w:tcPr>
            <w:tcW w:w="63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Hoạt động của giáo viên</w:t>
            </w: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Hoạt động của học sinh</w:t>
            </w:r>
          </w:p>
        </w:tc>
      </w:tr>
      <w:tr w:rsidR="0009378A" w:rsidRPr="0009378A" w:rsidTr="00950EC8">
        <w:trPr>
          <w:trHeight w:val="5583"/>
        </w:trPr>
        <w:tc>
          <w:tcPr>
            <w:tcW w:w="63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 xml:space="preserve">1. Hoạt động khởi động </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2. Các hoạt động chính:</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a. Hoạt động 1: Luyện đọc thành tiếng (12 phút)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rPr>
              <w:t> - Yêu cầu học sinh nêu lại cách đọc đoạn văn</w:t>
            </w:r>
            <w:r w:rsidRPr="0009378A">
              <w:rPr>
                <w:rFonts w:ascii="Times New Roman" w:eastAsia="Times New Roman" w:hAnsi="Times New Roman" w:cs="Times New Roman"/>
                <w:sz w:val="28"/>
                <w:szCs w:val="28"/>
                <w:lang w:val="vi-VN"/>
              </w:rPr>
              <w:t>:</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w:t>
            </w:r>
            <w:r w:rsidRPr="0009378A">
              <w:rPr>
                <w:rFonts w:ascii="Times New Roman" w:eastAsia="Times New Roman" w:hAnsi="Times New Roman" w:cs="Times New Roman"/>
                <w:i/>
                <w:iCs/>
                <w:sz w:val="28"/>
                <w:szCs w:val="28"/>
                <w:bdr w:val="none" w:sz="0" w:space="0" w:color="auto" w:frame="1"/>
              </w:rPr>
              <w:t xml:space="preserve">Chị Nhà Trò đã bé nhỏ lại gầy yếu quá, </w:t>
            </w:r>
            <w:r w:rsidRPr="0009378A">
              <w:rPr>
                <w:rFonts w:ascii="Times New Roman" w:eastAsia="Times New Roman" w:hAnsi="Times New Roman" w:cs="Times New Roman"/>
                <w:i/>
                <w:iCs/>
                <w:sz w:val="28"/>
                <w:szCs w:val="28"/>
                <w:bdr w:val="none" w:sz="0" w:space="0" w:color="auto" w:frame="1"/>
                <w:lang w:val="vi-VN"/>
              </w:rPr>
              <w:t>...</w:t>
            </w:r>
            <w:r w:rsidRPr="0009378A">
              <w:rPr>
                <w:rFonts w:ascii="Times New Roman" w:eastAsia="Times New Roman" w:hAnsi="Times New Roman" w:cs="Times New Roman"/>
                <w:i/>
                <w:iCs/>
                <w:sz w:val="28"/>
                <w:szCs w:val="28"/>
                <w:bdr w:val="none" w:sz="0" w:space="0" w:color="auto" w:frame="1"/>
              </w:rPr>
              <w:t>cũng chẳng bay được xa”.</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Giáo viên yêu cầu học sinh lên bảng gạch dưới (gạch chéo) những từ ngữ để nhấn (ngắt) giọng.</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Tổ chức cho học sinh luyện đọc theo nhóm đôi rồi thi đua đọc trước lớp.</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Nhận xét, tuyên dương.</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Yêu cầu HS nêu cách đọc đoạn văn:</w:t>
            </w:r>
            <w:r w:rsidRPr="0009378A">
              <w:rPr>
                <w:rFonts w:ascii="Times New Roman" w:eastAsia="Times New Roman" w:hAnsi="Times New Roman" w:cs="Times New Roman"/>
                <w:i/>
                <w:iCs/>
                <w:sz w:val="28"/>
                <w:szCs w:val="28"/>
                <w:bdr w:val="none" w:sz="0" w:space="0" w:color="auto" w:frame="1"/>
              </w:rPr>
              <w:t>“Năm trước, gặp khi trời làm đói kém</w:t>
            </w:r>
            <w:r w:rsidRPr="0009378A">
              <w:rPr>
                <w:rFonts w:ascii="Times New Roman" w:eastAsia="Times New Roman" w:hAnsi="Times New Roman" w:cs="Times New Roman"/>
                <w:i/>
                <w:iCs/>
                <w:sz w:val="28"/>
                <w:szCs w:val="28"/>
                <w:bdr w:val="none" w:sz="0" w:space="0" w:color="auto" w:frame="1"/>
                <w:lang w:val="vi-VN"/>
              </w:rPr>
              <w:t>...</w:t>
            </w:r>
            <w:r w:rsidRPr="0009378A">
              <w:rPr>
                <w:rFonts w:ascii="Times New Roman" w:eastAsia="Times New Roman" w:hAnsi="Times New Roman" w:cs="Times New Roman"/>
                <w:i/>
                <w:iCs/>
                <w:sz w:val="28"/>
                <w:szCs w:val="28"/>
                <w:bdr w:val="none" w:sz="0" w:space="0" w:color="auto" w:frame="1"/>
              </w:rPr>
              <w:t>vẫn hoàn nghèo túng.”</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i/>
                <w:iCs/>
                <w:sz w:val="28"/>
                <w:szCs w:val="28"/>
                <w:bdr w:val="none" w:sz="0" w:space="0" w:color="auto" w:frame="1"/>
                <w:lang w:val="vi-VN"/>
              </w:rPr>
              <w:t xml:space="preserve">- </w:t>
            </w:r>
            <w:r w:rsidRPr="0009378A">
              <w:rPr>
                <w:rFonts w:ascii="Times New Roman" w:eastAsia="Times New Roman" w:hAnsi="Times New Roman" w:cs="Times New Roman"/>
                <w:iCs/>
                <w:sz w:val="28"/>
                <w:szCs w:val="28"/>
                <w:bdr w:val="none" w:sz="0" w:space="0" w:color="auto" w:frame="1"/>
                <w:lang w:val="vi-VN"/>
              </w:rPr>
              <w:t>Thực hiện như đoạn 1</w:t>
            </w:r>
          </w:p>
          <w:p w:rsidR="0009378A" w:rsidRPr="0009378A" w:rsidRDefault="0009378A" w:rsidP="00950EC8">
            <w:pPr>
              <w:spacing w:after="0" w:line="390" w:lineRule="atLeast"/>
              <w:rPr>
                <w:rFonts w:ascii="Times New Roman" w:eastAsia="Times New Roman" w:hAnsi="Times New Roman" w:cs="Times New Roman"/>
                <w:i/>
                <w:sz w:val="28"/>
                <w:szCs w:val="28"/>
              </w:rPr>
            </w:pP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Quan sát, đọc thầm đoạn viết.</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Nêu lại cách đọc diễn cảm.</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- 2 em xung phong lên bảng, mỗi em 1 đoạn, lớp nhận xét.</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Học sinh luyện đọc nhóm đôi (cùng trình độ). Đại diện lên đọc thi đua trước lớp.</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Lớp nhận xét.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HS thực hiện từng bước như trên.</w:t>
            </w:r>
          </w:p>
        </w:tc>
      </w:tr>
      <w:tr w:rsidR="0009378A" w:rsidRPr="0009378A" w:rsidTr="00950EC8">
        <w:tc>
          <w:tcPr>
            <w:tcW w:w="6382" w:type="dxa"/>
            <w:tcBorders>
              <w:top w:val="outset" w:sz="6" w:space="0" w:color="auto"/>
              <w:left w:val="outset" w:sz="6" w:space="0" w:color="auto"/>
              <w:bottom w:val="outset" w:sz="6" w:space="0" w:color="auto"/>
              <w:right w:val="outset" w:sz="6" w:space="0" w:color="auto"/>
            </w:tcBorders>
            <w:shd w:val="clear" w:color="auto" w:fill="FFFFFF"/>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b. Hoạt động 2: Luyện đọc hiểu (15 phút)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rPr>
              <w:t>- Yêu cầu học sinh lập nhóm 4, thảo luận các câu hỏi</w:t>
            </w:r>
            <w:r w:rsidRPr="0009378A">
              <w:rPr>
                <w:rFonts w:ascii="Times New Roman" w:eastAsia="Times New Roman" w:hAnsi="Times New Roman" w:cs="Times New Roman"/>
                <w:sz w:val="28"/>
                <w:szCs w:val="28"/>
                <w:lang w:val="vi-VN"/>
              </w:rPr>
              <w: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Chi tiết nào cho thấy chị Nhà Trò rất yếu?</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Bọn nhện đã ức hiếp, đe dọa chị Nhà Trò như thế nào?</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Hành động nào của Dế Mèn thể hiện tính cách tốt bụng, dũng cảm của nhân vật này?</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Tìm một hình ảnh nhân hóa có trong bài.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Yêu cầu các nhóm trả lời lần lượt từng câu hỏi.</w:t>
            </w:r>
          </w:p>
          <w:p w:rsidR="0009378A" w:rsidRPr="0009378A" w:rsidRDefault="0009378A" w:rsidP="00950EC8">
            <w:pPr>
              <w:spacing w:after="0" w:line="390" w:lineRule="atLeast"/>
              <w:rPr>
                <w:rFonts w:ascii="Times New Roman" w:eastAsia="Times New Roman" w:hAnsi="Times New Roman" w:cs="Times New Roman"/>
                <w:sz w:val="28"/>
                <w:szCs w:val="28"/>
              </w:rPr>
            </w:pP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rPr>
              <w:t>- 1 em đọc to, cả lớp đọc thầm các câu hỏi</w:t>
            </w:r>
            <w:r w:rsidRPr="0009378A">
              <w:rPr>
                <w:rFonts w:ascii="Times New Roman" w:eastAsia="Times New Roman" w:hAnsi="Times New Roman" w:cs="Times New Roman"/>
                <w:sz w:val="28"/>
                <w:szCs w:val="28"/>
                <w:lang w:val="vi-VN"/>
              </w:rPr>
              <w: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HS thảo luận theo nhóm 4</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Đại diện nhóm trả lời các câu hỏi.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Nhận xét, bổ sung.</w:t>
            </w:r>
          </w:p>
          <w:p w:rsidR="0009378A" w:rsidRPr="0009378A" w:rsidRDefault="0009378A" w:rsidP="00950EC8">
            <w:pPr>
              <w:spacing w:after="0" w:line="390" w:lineRule="atLeast"/>
              <w:rPr>
                <w:rFonts w:ascii="Times New Roman" w:eastAsia="Times New Roman" w:hAnsi="Times New Roman" w:cs="Times New Roman"/>
                <w:sz w:val="28"/>
                <w:szCs w:val="28"/>
              </w:rPr>
            </w:pPr>
          </w:p>
        </w:tc>
      </w:tr>
      <w:tr w:rsidR="0009378A" w:rsidRPr="0009378A" w:rsidTr="00950EC8">
        <w:tc>
          <w:tcPr>
            <w:tcW w:w="63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 xml:space="preserve">3. </w:t>
            </w:r>
            <w:r w:rsidRPr="0009378A">
              <w:rPr>
                <w:rFonts w:ascii="Times New Roman" w:eastAsia="Times New Roman" w:hAnsi="Times New Roman" w:cs="Times New Roman"/>
                <w:b/>
                <w:bCs/>
                <w:sz w:val="28"/>
                <w:szCs w:val="28"/>
                <w:bdr w:val="none" w:sz="0" w:space="0" w:color="auto" w:frame="1"/>
                <w:lang w:val="vi-VN"/>
              </w:rPr>
              <w:t>Củng cố, dặn dò</w:t>
            </w:r>
            <w:r w:rsidRPr="0009378A">
              <w:rPr>
                <w:rFonts w:ascii="Times New Roman" w:eastAsia="Times New Roman" w:hAnsi="Times New Roman" w:cs="Times New Roman"/>
                <w:b/>
                <w:bCs/>
                <w:sz w:val="28"/>
                <w:szCs w:val="28"/>
                <w:bdr w:val="none" w:sz="0" w:space="0" w:color="auto" w:frame="1"/>
              </w:rPr>
              <w:t xml:space="preserve"> (3 phút):</w:t>
            </w: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p>
        </w:tc>
      </w:tr>
    </w:tbl>
    <w:p w:rsidR="00561A69" w:rsidRDefault="00561A69" w:rsidP="0009378A">
      <w:pPr>
        <w:spacing w:after="0"/>
        <w:rPr>
          <w:rFonts w:ascii="Times New Roman" w:hAnsi="Times New Roman" w:cs="Times New Roman"/>
          <w:b/>
          <w:sz w:val="28"/>
          <w:szCs w:val="28"/>
        </w:rPr>
      </w:pPr>
    </w:p>
    <w:p w:rsidR="00561A69" w:rsidRDefault="00561A69">
      <w:pPr>
        <w:rPr>
          <w:rFonts w:ascii="Times New Roman" w:hAnsi="Times New Roman" w:cs="Times New Roman"/>
          <w:b/>
          <w:sz w:val="28"/>
          <w:szCs w:val="28"/>
        </w:rPr>
      </w:pPr>
      <w:r>
        <w:rPr>
          <w:rFonts w:ascii="Times New Roman" w:hAnsi="Times New Roman" w:cs="Times New Roman"/>
          <w:b/>
          <w:sz w:val="28"/>
          <w:szCs w:val="28"/>
        </w:rPr>
        <w:br w:type="page"/>
      </w:r>
    </w:p>
    <w:p w:rsidR="0009378A" w:rsidRPr="0009378A" w:rsidRDefault="0009378A" w:rsidP="00561A69">
      <w:pPr>
        <w:spacing w:after="0"/>
        <w:jc w:val="center"/>
        <w:rPr>
          <w:rFonts w:ascii="Times New Roman" w:hAnsi="Times New Roman" w:cs="Times New Roman"/>
          <w:b/>
          <w:sz w:val="28"/>
          <w:szCs w:val="28"/>
        </w:rPr>
      </w:pPr>
      <w:r w:rsidRPr="0009378A">
        <w:rPr>
          <w:rFonts w:ascii="Times New Roman" w:hAnsi="Times New Roman" w:cs="Times New Roman"/>
          <w:b/>
          <w:sz w:val="28"/>
          <w:szCs w:val="28"/>
        </w:rPr>
        <w:lastRenderedPageBreak/>
        <w:t>Rèn Tiếng Việt</w:t>
      </w:r>
      <w:r w:rsidRPr="0009378A">
        <w:rPr>
          <w:rFonts w:ascii="Times New Roman" w:hAnsi="Times New Roman" w:cs="Times New Roman"/>
          <w:b/>
          <w:sz w:val="28"/>
          <w:szCs w:val="28"/>
          <w:lang w:val="vi-VN"/>
        </w:rPr>
        <w:t>: Luyện tập về c</w:t>
      </w:r>
      <w:r w:rsidRPr="0009378A">
        <w:rPr>
          <w:rFonts w:ascii="Times New Roman" w:eastAsia="Times New Roman" w:hAnsi="Times New Roman" w:cs="Times New Roman"/>
          <w:b/>
          <w:bCs/>
          <w:sz w:val="28"/>
          <w:szCs w:val="28"/>
          <w:bdr w:val="none" w:sz="0" w:space="0" w:color="auto" w:frame="1"/>
        </w:rPr>
        <w:t>ấu Tạo Của Tiếng</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I. MỤC TIÊU:</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Củng cố kiến thức cho học sinh về cấu tạo của tiếng.</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II. ĐỒ DÙNG DẠY – HỌC:</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Bảng phụ, phiếu bài tập.</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III. CÁC HOẠT ĐỘNG DẠY – HỌC CHỦ YẾU:</w:t>
      </w:r>
    </w:p>
    <w:tbl>
      <w:tblPr>
        <w:tblW w:w="10230" w:type="dxa"/>
        <w:shd w:val="clear" w:color="auto" w:fill="FFFFFF"/>
        <w:tblCellMar>
          <w:left w:w="0" w:type="dxa"/>
          <w:right w:w="0" w:type="dxa"/>
        </w:tblCellMar>
        <w:tblLook w:val="04A0" w:firstRow="1" w:lastRow="0" w:firstColumn="1" w:lastColumn="0" w:noHBand="0" w:noVBand="1"/>
      </w:tblPr>
      <w:tblGrid>
        <w:gridCol w:w="6742"/>
        <w:gridCol w:w="3488"/>
      </w:tblGrid>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jc w:val="center"/>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Hoạt động của giáo viên</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jc w:val="center"/>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Hoạt động của học sinh</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b/>
                <w:bCs/>
                <w:sz w:val="28"/>
                <w:szCs w:val="28"/>
                <w:bdr w:val="none" w:sz="0" w:space="0" w:color="auto" w:frame="1"/>
              </w:rPr>
            </w:pPr>
            <w:r w:rsidRPr="0009378A">
              <w:rPr>
                <w:rFonts w:ascii="Times New Roman" w:eastAsia="Times New Roman" w:hAnsi="Times New Roman" w:cs="Times New Roman"/>
                <w:b/>
                <w:bCs/>
                <w:sz w:val="28"/>
                <w:szCs w:val="28"/>
                <w:bdr w:val="none" w:sz="0" w:space="0" w:color="auto" w:frame="1"/>
              </w:rPr>
              <w:t xml:space="preserve">1. Hoạt động khởi động </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2. Các hoạt động chính:</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Hát</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Lắng nghe.</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Bài 1.</w:t>
            </w:r>
            <w:r w:rsidRPr="0009378A">
              <w:rPr>
                <w:rFonts w:ascii="Times New Roman" w:eastAsia="Times New Roman" w:hAnsi="Times New Roman" w:cs="Times New Roman"/>
                <w:sz w:val="28"/>
                <w:szCs w:val="28"/>
              </w:rPr>
              <w:t> Phân tích cấu tạo của các tiếng trong các dòng thơ sau::</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a)</w:t>
            </w:r>
            <w:r w:rsidRPr="0009378A">
              <w:rPr>
                <w:rFonts w:ascii="Times New Roman" w:eastAsia="Times New Roman" w:hAnsi="Times New Roman" w:cs="Times New Roman"/>
                <w:sz w:val="28"/>
                <w:szCs w:val="28"/>
              </w:rPr>
              <w:t> Một cây làm chẳng lên non</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Ba cây chụm lại thành hòn núi cao.</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b)</w:t>
            </w:r>
            <w:r w:rsidRPr="0009378A">
              <w:rPr>
                <w:rFonts w:ascii="Times New Roman" w:eastAsia="Times New Roman" w:hAnsi="Times New Roman" w:cs="Times New Roman"/>
                <w:sz w:val="28"/>
                <w:szCs w:val="28"/>
              </w:rPr>
              <w:t> Chẳng mơ bay vút lên cao</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Chẳng ham bơi lội hồ ao săn mồi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Gv nhận xét, chấm bài.</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HS kẻ bảng, làm bài</w:t>
            </w: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- 1 HS sửa bài trên bảng.</w:t>
            </w: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Nhận xét</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Bài 2. </w:t>
            </w:r>
            <w:r w:rsidRPr="0009378A">
              <w:rPr>
                <w:rFonts w:ascii="Times New Roman" w:eastAsia="Times New Roman" w:hAnsi="Times New Roman" w:cs="Times New Roman"/>
                <w:sz w:val="28"/>
                <w:szCs w:val="28"/>
              </w:rPr>
              <w:t>Tìm:</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a. 3 tiếng có cấu tạo gồm 3 bộ phận (âm đầu, vần, thanh).</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b. 3 tiếng có cấu tạo</w:t>
            </w:r>
            <w:r w:rsidRPr="0009378A">
              <w:rPr>
                <w:rFonts w:ascii="Times New Roman" w:eastAsia="Times New Roman" w:hAnsi="Times New Roman" w:cs="Times New Roman"/>
                <w:sz w:val="28"/>
                <w:szCs w:val="28"/>
                <w:lang w:val="vi-VN"/>
              </w:rPr>
              <w:t xml:space="preserve"> gồm</w:t>
            </w:r>
            <w:r w:rsidRPr="0009378A">
              <w:rPr>
                <w:rFonts w:ascii="Times New Roman" w:eastAsia="Times New Roman" w:hAnsi="Times New Roman" w:cs="Times New Roman"/>
                <w:sz w:val="28"/>
                <w:szCs w:val="28"/>
              </w:rPr>
              <w:t xml:space="preserve"> 2 bộ phận (vần, thanh).</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c. Đặt câu với mỗi tiếng vừa tìm được .</w:t>
            </w:r>
          </w:p>
          <w:p w:rsidR="0009378A" w:rsidRPr="0009378A" w:rsidRDefault="0009378A" w:rsidP="00950EC8">
            <w:pPr>
              <w:spacing w:after="0" w:line="390" w:lineRule="atLeast"/>
              <w:rPr>
                <w:rFonts w:ascii="Times New Roman" w:eastAsia="Times New Roman" w:hAnsi="Times New Roman" w:cs="Times New Roman"/>
                <w:bCs/>
                <w:iCs/>
                <w:sz w:val="28"/>
                <w:szCs w:val="28"/>
                <w:bdr w:val="none" w:sz="0" w:space="0" w:color="auto" w:frame="1"/>
                <w:lang w:val="vi-VN"/>
              </w:rPr>
            </w:pPr>
            <w:r w:rsidRPr="0009378A">
              <w:rPr>
                <w:rFonts w:ascii="Times New Roman" w:eastAsia="Times New Roman" w:hAnsi="Times New Roman" w:cs="Times New Roman"/>
                <w:b/>
                <w:bCs/>
                <w:i/>
                <w:iCs/>
                <w:sz w:val="28"/>
                <w:szCs w:val="28"/>
                <w:bdr w:val="none" w:sz="0" w:space="0" w:color="auto" w:frame="1"/>
                <w:lang w:val="vi-VN"/>
              </w:rPr>
              <w:t>-</w:t>
            </w:r>
            <w:r w:rsidRPr="0009378A">
              <w:rPr>
                <w:rFonts w:ascii="Times New Roman" w:eastAsia="Times New Roman" w:hAnsi="Times New Roman" w:cs="Times New Roman"/>
                <w:bCs/>
                <w:iCs/>
                <w:sz w:val="28"/>
                <w:szCs w:val="28"/>
                <w:bdr w:val="none" w:sz="0" w:space="0" w:color="auto" w:frame="1"/>
                <w:lang w:val="vi-VN"/>
              </w:rPr>
              <w:t xml:space="preserve"> Yêu cầu HS làm bài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bCs/>
                <w:iCs/>
                <w:sz w:val="28"/>
                <w:szCs w:val="28"/>
                <w:bdr w:val="none" w:sz="0" w:space="0" w:color="auto" w:frame="1"/>
                <w:lang w:val="vi-VN"/>
              </w:rPr>
              <w:t>- Gv chấm bài</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rPr>
              <w:t xml:space="preserve">- </w:t>
            </w:r>
            <w:r w:rsidRPr="0009378A">
              <w:rPr>
                <w:rFonts w:ascii="Times New Roman" w:eastAsia="Times New Roman" w:hAnsi="Times New Roman" w:cs="Times New Roman"/>
                <w:sz w:val="28"/>
                <w:szCs w:val="28"/>
                <w:lang w:val="vi-VN"/>
              </w:rPr>
              <w:t>HS làm bài(những HS còn chậm chỉ làm bài a, c).</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Sửa bài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Nhận xét</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Bài 3. </w:t>
            </w:r>
            <w:r w:rsidRPr="0009378A">
              <w:rPr>
                <w:rFonts w:ascii="Times New Roman" w:eastAsia="Times New Roman" w:hAnsi="Times New Roman" w:cs="Times New Roman"/>
                <w:sz w:val="28"/>
                <w:szCs w:val="28"/>
              </w:rPr>
              <w:t>Đọc khổ thơ dưới đây, trả lời các câu hỏi:</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Khắp người đau buốt nóng ran</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Mẹ ơi !cô bác xóm làng tới thăm</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Người cho trứng, người cho cam</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Và anh y sỹ đã mang thuốc vào.</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lang w:val="vi-VN"/>
              </w:rPr>
              <w:t>+</w:t>
            </w:r>
            <w:r w:rsidRPr="0009378A">
              <w:rPr>
                <w:rFonts w:ascii="Times New Roman" w:eastAsia="Times New Roman" w:hAnsi="Times New Roman" w:cs="Times New Roman"/>
                <w:sz w:val="28"/>
                <w:szCs w:val="28"/>
              </w:rPr>
              <w:t> Khổ thơ trên có bao nhiêu tiếng ?</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lang w:val="vi-VN"/>
              </w:rPr>
              <w:t>+</w:t>
            </w:r>
            <w:r w:rsidRPr="0009378A">
              <w:rPr>
                <w:rFonts w:ascii="Times New Roman" w:eastAsia="Times New Roman" w:hAnsi="Times New Roman" w:cs="Times New Roman"/>
                <w:sz w:val="28"/>
                <w:szCs w:val="28"/>
              </w:rPr>
              <w:t> Khổ thơ trên có bao nhiêu tiếng đủ âm đầu, vần và thanh?</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lang w:val="vi-VN"/>
              </w:rPr>
              <w:t>+</w:t>
            </w:r>
            <w:r w:rsidRPr="0009378A">
              <w:rPr>
                <w:rFonts w:ascii="Times New Roman" w:eastAsia="Times New Roman" w:hAnsi="Times New Roman" w:cs="Times New Roman"/>
                <w:sz w:val="28"/>
                <w:szCs w:val="28"/>
              </w:rPr>
              <w:t> Khổ thơ trên có bao nhiêu tiếng chỉ có vần và thanh? Là tiếng nào?</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xml:space="preserve">- HS làm bài (HS còn chậm chỉ làm câu a) </w:t>
            </w: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Nhận xét bài trên bảng.</w:t>
            </w: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Sửa bài</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b/>
                <w:bCs/>
                <w:sz w:val="28"/>
                <w:szCs w:val="28"/>
                <w:bdr w:val="none" w:sz="0" w:space="0" w:color="auto" w:frame="1"/>
              </w:rPr>
              <w:t xml:space="preserve">3. </w:t>
            </w:r>
            <w:r w:rsidRPr="0009378A">
              <w:rPr>
                <w:rFonts w:ascii="Times New Roman" w:eastAsia="Times New Roman" w:hAnsi="Times New Roman" w:cs="Times New Roman"/>
                <w:b/>
                <w:bCs/>
                <w:sz w:val="28"/>
                <w:szCs w:val="28"/>
                <w:bdr w:val="none" w:sz="0" w:space="0" w:color="auto" w:frame="1"/>
                <w:lang w:val="vi-VN"/>
              </w:rPr>
              <w:t>Củng cố, dặn dò:</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p>
        </w:tc>
      </w:tr>
    </w:tbl>
    <w:p w:rsidR="00561A69" w:rsidRDefault="00561A69" w:rsidP="0009378A">
      <w:pPr>
        <w:spacing w:after="0"/>
        <w:rPr>
          <w:rFonts w:ascii="Times New Roman" w:hAnsi="Times New Roman" w:cs="Times New Roman"/>
          <w:b/>
          <w:sz w:val="28"/>
          <w:szCs w:val="28"/>
        </w:rPr>
      </w:pPr>
    </w:p>
    <w:p w:rsidR="00561A69" w:rsidRDefault="00561A69">
      <w:pPr>
        <w:rPr>
          <w:rFonts w:ascii="Times New Roman" w:hAnsi="Times New Roman" w:cs="Times New Roman"/>
          <w:b/>
          <w:sz w:val="28"/>
          <w:szCs w:val="28"/>
        </w:rPr>
      </w:pPr>
      <w:r>
        <w:rPr>
          <w:rFonts w:ascii="Times New Roman" w:hAnsi="Times New Roman" w:cs="Times New Roman"/>
          <w:b/>
          <w:sz w:val="28"/>
          <w:szCs w:val="28"/>
        </w:rPr>
        <w:lastRenderedPageBreak/>
        <w:br w:type="page"/>
      </w:r>
    </w:p>
    <w:p w:rsidR="0009378A" w:rsidRPr="0009378A" w:rsidRDefault="0009378A" w:rsidP="00561A69">
      <w:pPr>
        <w:spacing w:after="0"/>
        <w:jc w:val="center"/>
        <w:rPr>
          <w:rFonts w:ascii="Times New Roman" w:hAnsi="Times New Roman" w:cs="Times New Roman"/>
          <w:b/>
          <w:color w:val="000000"/>
          <w:sz w:val="28"/>
          <w:szCs w:val="28"/>
        </w:rPr>
      </w:pPr>
      <w:r w:rsidRPr="0009378A">
        <w:rPr>
          <w:rFonts w:ascii="Times New Roman" w:hAnsi="Times New Roman" w:cs="Times New Roman"/>
          <w:b/>
          <w:sz w:val="28"/>
          <w:szCs w:val="28"/>
        </w:rPr>
        <w:lastRenderedPageBreak/>
        <w:t>Rèn Tiếng Việt</w:t>
      </w:r>
      <w:r w:rsidRPr="0009378A">
        <w:rPr>
          <w:rFonts w:ascii="Times New Roman" w:hAnsi="Times New Roman" w:cs="Times New Roman"/>
          <w:b/>
          <w:sz w:val="28"/>
          <w:szCs w:val="28"/>
          <w:lang w:val="vi-VN"/>
        </w:rPr>
        <w:t xml:space="preserve">: Ôn luyện về </w:t>
      </w:r>
      <w:r w:rsidRPr="0009378A">
        <w:rPr>
          <w:rFonts w:ascii="Times New Roman" w:hAnsi="Times New Roman" w:cs="Times New Roman"/>
          <w:b/>
          <w:color w:val="000000"/>
          <w:sz w:val="28"/>
          <w:szCs w:val="28"/>
        </w:rPr>
        <w:t>thế nào là văn kể chuyện ?</w:t>
      </w:r>
    </w:p>
    <w:p w:rsidR="0009378A" w:rsidRPr="0009378A" w:rsidRDefault="0009378A" w:rsidP="00561A69">
      <w:pPr>
        <w:spacing w:after="0"/>
        <w:jc w:val="center"/>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vi-VN"/>
        </w:rPr>
        <w:t>Nhân vật trong truyện</w:t>
      </w:r>
    </w:p>
    <w:p w:rsidR="0009378A" w:rsidRPr="0009378A" w:rsidRDefault="0009378A" w:rsidP="0009378A">
      <w:pPr>
        <w:spacing w:after="0" w:line="240"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I. MỤC TIÊU:</w:t>
      </w:r>
    </w:p>
    <w:p w:rsidR="0009378A" w:rsidRPr="0009378A" w:rsidRDefault="0009378A" w:rsidP="0009378A">
      <w:pPr>
        <w:spacing w:after="0" w:line="24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lang w:val="vi-VN"/>
        </w:rPr>
        <w:t xml:space="preserve">- </w:t>
      </w:r>
      <w:r w:rsidRPr="0009378A">
        <w:rPr>
          <w:rFonts w:ascii="Times New Roman" w:hAnsi="Times New Roman" w:cs="Times New Roman"/>
          <w:color w:val="000000"/>
          <w:sz w:val="28"/>
          <w:szCs w:val="28"/>
        </w:rPr>
        <w:t>Củng cố kiến thức cho học sinh về thế nào là văn kể chuyện, nhân vật trong truyện.</w:t>
      </w:r>
    </w:p>
    <w:p w:rsidR="0009378A" w:rsidRPr="0009378A" w:rsidRDefault="0009378A" w:rsidP="0009378A">
      <w:pPr>
        <w:spacing w:after="0" w:line="240"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II. ĐỒ DÙNG DẠY – HỌC:</w:t>
      </w:r>
    </w:p>
    <w:p w:rsidR="0009378A" w:rsidRPr="0009378A" w:rsidRDefault="0009378A" w:rsidP="0009378A">
      <w:pPr>
        <w:spacing w:after="0" w:line="24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xml:space="preserve"> Bảng phụ viết sẵn bài tập cho các nhóm.</w:t>
      </w:r>
    </w:p>
    <w:p w:rsidR="0009378A" w:rsidRPr="0009378A" w:rsidRDefault="0009378A" w:rsidP="0009378A">
      <w:pPr>
        <w:spacing w:after="0" w:line="240"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III. CÁC HOẠT ĐỘNG DẠY – HỌC CHỦ YẾU:</w:t>
      </w:r>
    </w:p>
    <w:tbl>
      <w:tblPr>
        <w:tblStyle w:val="TableGrid"/>
        <w:tblW w:w="0" w:type="auto"/>
        <w:jc w:val="center"/>
        <w:tblLayout w:type="fixed"/>
        <w:tblCellMar>
          <w:top w:w="57" w:type="dxa"/>
          <w:bottom w:w="57" w:type="dxa"/>
        </w:tblCellMar>
        <w:tblLook w:val="0000" w:firstRow="0" w:lastRow="0" w:firstColumn="0" w:lastColumn="0" w:noHBand="0" w:noVBand="0"/>
      </w:tblPr>
      <w:tblGrid>
        <w:gridCol w:w="5176"/>
        <w:gridCol w:w="4440"/>
      </w:tblGrid>
      <w:tr w:rsidR="0009378A" w:rsidRPr="0009378A" w:rsidTr="00950EC8">
        <w:trPr>
          <w:jc w:val="center"/>
        </w:trPr>
        <w:tc>
          <w:tcPr>
            <w:tcW w:w="5176" w:type="dxa"/>
            <w:tcBorders>
              <w:bottom w:val="single" w:sz="4" w:space="0" w:color="auto"/>
            </w:tcBorders>
          </w:tcPr>
          <w:p w:rsidR="0009378A" w:rsidRPr="0009378A" w:rsidRDefault="0009378A" w:rsidP="00950EC8">
            <w:pPr>
              <w:jc w:val="center"/>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Hoạt động của giáo viên</w:t>
            </w:r>
          </w:p>
        </w:tc>
        <w:tc>
          <w:tcPr>
            <w:tcW w:w="4440" w:type="dxa"/>
            <w:tcBorders>
              <w:bottom w:val="single" w:sz="4" w:space="0" w:color="auto"/>
            </w:tcBorders>
          </w:tcPr>
          <w:p w:rsidR="0009378A" w:rsidRPr="0009378A" w:rsidRDefault="0009378A" w:rsidP="00950EC8">
            <w:pPr>
              <w:jc w:val="center"/>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Hoạt động của học sinh</w:t>
            </w:r>
          </w:p>
        </w:tc>
      </w:tr>
      <w:tr w:rsidR="0009378A" w:rsidRPr="0009378A" w:rsidTr="00950EC8">
        <w:trPr>
          <w:jc w:val="center"/>
        </w:trPr>
        <w:tc>
          <w:tcPr>
            <w:tcW w:w="5176" w:type="dxa"/>
            <w:tcBorders>
              <w:bottom w:val="nil"/>
            </w:tcBorders>
          </w:tcPr>
          <w:p w:rsidR="0009378A" w:rsidRPr="0009378A" w:rsidRDefault="0009378A" w:rsidP="00950EC8">
            <w:pPr>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rPr>
              <w:t>1. Hoạt động khởi động</w:t>
            </w:r>
            <w:r w:rsidRPr="0009378A">
              <w:rPr>
                <w:rFonts w:ascii="Times New Roman" w:hAnsi="Times New Roman" w:cs="Times New Roman"/>
                <w:b/>
                <w:color w:val="000000"/>
                <w:sz w:val="28"/>
                <w:szCs w:val="28"/>
                <w:lang w:val="vi-VN"/>
              </w:rPr>
              <w:t>:</w:t>
            </w:r>
          </w:p>
          <w:p w:rsidR="0009378A" w:rsidRPr="0009378A" w:rsidRDefault="0009378A" w:rsidP="00950EC8">
            <w:pPr>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2. Các hoạt động rèn luyện:</w:t>
            </w:r>
          </w:p>
        </w:tc>
        <w:tc>
          <w:tcPr>
            <w:tcW w:w="4440" w:type="dxa"/>
            <w:tcBorders>
              <w:bottom w:val="nil"/>
            </w:tcBorders>
          </w:tcPr>
          <w:p w:rsidR="0009378A" w:rsidRPr="0009378A" w:rsidRDefault="0009378A" w:rsidP="00950EC8">
            <w:pPr>
              <w:jc w:val="both"/>
              <w:rPr>
                <w:rFonts w:ascii="Times New Roman" w:hAnsi="Times New Roman" w:cs="Times New Roman"/>
                <w:color w:val="000000"/>
                <w:sz w:val="28"/>
                <w:szCs w:val="28"/>
              </w:rPr>
            </w:pPr>
          </w:p>
          <w:p w:rsidR="0009378A" w:rsidRPr="0009378A" w:rsidRDefault="0009378A" w:rsidP="00950EC8">
            <w:pPr>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tcPr>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nl-NL"/>
              </w:rPr>
              <w:t>Bài 1.</w:t>
            </w:r>
            <w:r w:rsidRPr="0009378A">
              <w:rPr>
                <w:rFonts w:ascii="Times New Roman" w:hAnsi="Times New Roman" w:cs="Times New Roman"/>
                <w:color w:val="000000"/>
                <w:sz w:val="28"/>
                <w:szCs w:val="28"/>
                <w:lang w:val="nl-NL"/>
              </w:rPr>
              <w:t xml:space="preserve"> Dựa vào câu chuyện Sự tích hồ Ba Bể, hãy thực hiện các yêu cầu sau</w:t>
            </w:r>
            <w:r w:rsidRPr="0009378A">
              <w:rPr>
                <w:rFonts w:ascii="Times New Roman" w:hAnsi="Times New Roman" w:cs="Times New Roman"/>
                <w:color w:val="000000"/>
                <w:sz w:val="28"/>
                <w:szCs w:val="28"/>
                <w:lang w:val="vi-VN"/>
              </w:rPr>
              <w:t>:</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vi-VN"/>
              </w:rPr>
              <w:t>a</w:t>
            </w:r>
            <w:r w:rsidRPr="0009378A">
              <w:rPr>
                <w:rFonts w:ascii="Times New Roman" w:hAnsi="Times New Roman" w:cs="Times New Roman"/>
                <w:b/>
                <w:color w:val="000000"/>
                <w:sz w:val="28"/>
                <w:szCs w:val="28"/>
                <w:lang w:val="nl-NL"/>
              </w:rPr>
              <w:t>)</w:t>
            </w:r>
            <w:r w:rsidRPr="0009378A">
              <w:rPr>
                <w:rFonts w:ascii="Times New Roman" w:hAnsi="Times New Roman" w:cs="Times New Roman"/>
                <w:color w:val="000000"/>
                <w:sz w:val="28"/>
                <w:szCs w:val="28"/>
                <w:lang w:val="nl-NL"/>
              </w:rPr>
              <w:t xml:space="preserve"> Sắp xếp lại các sự việc dưới đây cho đúng trình tự diễn biến của câu chuyện bằng cách ghi vào ô trống từ 1 đến 5.</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Sáng sớm, trước lúc ra đi, bà cụ ăn xin báo cho mẹ con bà nông dân biết trước tin sẽ có trận lụt lớn, cho họ gói tro và hai mảnh trấu.</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Ra khỏi đám hội, bà cụ ăn xin được hai mẹ con bà nông dân thương tình đưa về nhà, cho ăn và ngủ nhờ.</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Vào ngày hội cúng Phật, có một bà cụ thân hình xấu xí đến xin ăn nhưng bị mọi người xua đuổi và chẳng cho thứ gì.</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Đêm hôm đó, bà cụ ăn xin hiện nguyên hình một con giao long to lớn khiến mẹ con bà nông dân kinh hãi.</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Trận lụt xảy ra, nhà cửa và mọi người bị nhấn chìm trong biển nước, chỉ có mẹ con bà nông dân sống sót, chèo thuyền đi cứu vớt người bị nạn.</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b)</w:t>
            </w:r>
            <w:r w:rsidRPr="0009378A">
              <w:rPr>
                <w:rFonts w:ascii="Times New Roman" w:hAnsi="Times New Roman" w:cs="Times New Roman"/>
                <w:color w:val="000000"/>
                <w:sz w:val="28"/>
                <w:szCs w:val="28"/>
                <w:lang w:val="nl-NL"/>
              </w:rPr>
              <w:t xml:space="preserve"> Điền từ ngữ thích hợp vào chỗ trống để hoàn thiện ý nghĩa của câu chuyện Sự tích hồ Ba Bể.</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Câu chuyện giải thích sự hình thành ....................... và ca ngợi những con người có tấm lòng ................................... ; khẳng </w:t>
            </w:r>
            <w:r w:rsidRPr="0009378A">
              <w:rPr>
                <w:rFonts w:ascii="Times New Roman" w:hAnsi="Times New Roman" w:cs="Times New Roman"/>
                <w:color w:val="000000"/>
                <w:sz w:val="28"/>
                <w:szCs w:val="28"/>
                <w:lang w:val="nl-NL"/>
              </w:rPr>
              <w:lastRenderedPageBreak/>
              <w:t>định người có lòng .................................... sẽ được đền đáp xứng đáng.</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nl-NL"/>
              </w:rPr>
              <w:t>Bài 2.</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vi-VN"/>
              </w:rPr>
              <w:t>Trong các bài tập đọc sau, bài nào là văn kể chuyện?</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Sự tích chú Cuội cung trăng (TV 3, tập hai).</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b. </w:t>
            </w:r>
            <w:r w:rsidRPr="0009378A">
              <w:rPr>
                <w:rFonts w:ascii="Times New Roman" w:hAnsi="Times New Roman" w:cs="Times New Roman"/>
                <w:color w:val="000000"/>
                <w:sz w:val="28"/>
                <w:szCs w:val="28"/>
                <w:lang w:val="vi-VN"/>
              </w:rPr>
              <w:t>Mẹ ốm</w:t>
            </w:r>
            <w:r w:rsidRPr="0009378A">
              <w:rPr>
                <w:rFonts w:ascii="Times New Roman" w:hAnsi="Times New Roman" w:cs="Times New Roman"/>
                <w:color w:val="000000"/>
                <w:sz w:val="28"/>
                <w:szCs w:val="28"/>
                <w:lang w:val="nl-NL"/>
              </w:rPr>
              <w:t xml:space="preserve"> (Tiếng Việt 4, tập một).</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 Người đi săn và con vượn (TV 3, tập hai).</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d. Dế Mèn bênh vực kẻ yếu (TV 4, tập một).</w:t>
            </w:r>
          </w:p>
          <w:p w:rsidR="0009378A" w:rsidRPr="0009378A" w:rsidRDefault="0009378A" w:rsidP="00950EC8">
            <w:pPr>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vi-VN"/>
              </w:rPr>
              <w:t xml:space="preserve">Bài 3: </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vi-VN"/>
              </w:rPr>
              <w:t>a</w:t>
            </w:r>
            <w:r w:rsidRPr="0009378A">
              <w:rPr>
                <w:rFonts w:ascii="Times New Roman" w:hAnsi="Times New Roman" w:cs="Times New Roman"/>
                <w:color w:val="000000"/>
                <w:sz w:val="28"/>
                <w:szCs w:val="28"/>
                <w:lang w:val="vi-VN"/>
              </w:rPr>
              <w:t>) Em hãy kể tên các nhân vật trong các câu chuyện ở bài tập .</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vi-VN"/>
              </w:rPr>
              <w:t>b</w:t>
            </w:r>
            <w:r w:rsidRPr="0009378A">
              <w:rPr>
                <w:rFonts w:ascii="Times New Roman" w:hAnsi="Times New Roman" w:cs="Times New Roman"/>
                <w:color w:val="000000"/>
                <w:sz w:val="28"/>
                <w:szCs w:val="28"/>
                <w:lang w:val="vi-VN"/>
              </w:rPr>
              <w:t>) Nêu tính cách của một nhân vật mà em yêu thích. Dựa vào lời nói, hành động nào em lại nhận xét như vây?</w:t>
            </w:r>
          </w:p>
          <w:p w:rsidR="0009378A" w:rsidRPr="0009378A" w:rsidRDefault="0009378A" w:rsidP="00950EC8">
            <w:pPr>
              <w:jc w:val="both"/>
              <w:rPr>
                <w:rFonts w:ascii="Times New Roman" w:hAnsi="Times New Roman" w:cs="Times New Roman"/>
                <w:color w:val="000000"/>
                <w:sz w:val="28"/>
                <w:szCs w:val="28"/>
                <w:lang w:val="nl-NL"/>
              </w:rPr>
            </w:pPr>
          </w:p>
        </w:tc>
        <w:tc>
          <w:tcPr>
            <w:tcW w:w="4440" w:type="dxa"/>
            <w:tcBorders>
              <w:top w:val="nil"/>
              <w:bottom w:val="nil"/>
            </w:tcBorders>
          </w:tcPr>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lastRenderedPageBreak/>
              <w:t>- HS đọc đề.</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thảo luận nhóm 4 làm bài tập a</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Đại diện nhóm trả lời.</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khá, giỏi làm bài tập b.</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Nêu từ cần điền vào dấu ..</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w:t>
            </w: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nêu lại đặc điểm của bài văn kể chuyện.</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Nêu lại nội dung của bài Chú Cuội cung trăng, Người đi săn và con vượn.</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làm bài.</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 bài làm trên bảng.</w:t>
            </w: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làm bài( HS chậm chỉ làm câu a, HS Khá không làm ý 2 câu b)</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nhận xét bài.</w:t>
            </w:r>
          </w:p>
          <w:p w:rsidR="0009378A" w:rsidRPr="0009378A" w:rsidRDefault="0009378A" w:rsidP="00950EC8">
            <w:pPr>
              <w:jc w:val="both"/>
              <w:rPr>
                <w:rFonts w:ascii="Times New Roman" w:hAnsi="Times New Roman" w:cs="Times New Roman"/>
                <w:color w:val="000000"/>
                <w:sz w:val="28"/>
                <w:szCs w:val="28"/>
                <w:lang w:val="vi-VN"/>
              </w:rPr>
            </w:pPr>
          </w:p>
        </w:tc>
      </w:tr>
      <w:tr w:rsidR="0009378A" w:rsidRPr="0009378A" w:rsidTr="00950EC8">
        <w:trPr>
          <w:jc w:val="center"/>
        </w:trPr>
        <w:tc>
          <w:tcPr>
            <w:tcW w:w="5176" w:type="dxa"/>
            <w:tcBorders>
              <w:top w:val="nil"/>
            </w:tcBorders>
          </w:tcPr>
          <w:p w:rsidR="0009378A" w:rsidRPr="0009378A" w:rsidRDefault="0009378A" w:rsidP="00950EC8">
            <w:pPr>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 xml:space="preserve">3. </w:t>
            </w:r>
            <w:r w:rsidRPr="0009378A">
              <w:rPr>
                <w:rFonts w:ascii="Times New Roman" w:hAnsi="Times New Roman" w:cs="Times New Roman"/>
                <w:b/>
                <w:color w:val="000000"/>
                <w:sz w:val="28"/>
                <w:szCs w:val="28"/>
                <w:lang w:val="vi-VN"/>
              </w:rPr>
              <w:t>Củng cố, dặn dò</w:t>
            </w:r>
            <w:r w:rsidRPr="0009378A">
              <w:rPr>
                <w:rFonts w:ascii="Times New Roman" w:hAnsi="Times New Roman" w:cs="Times New Roman"/>
                <w:b/>
                <w:color w:val="000000"/>
                <w:sz w:val="28"/>
                <w:szCs w:val="28"/>
                <w:lang w:val="nl-NL"/>
              </w:rPr>
              <w:t>:</w:t>
            </w:r>
          </w:p>
          <w:p w:rsidR="0009378A" w:rsidRPr="0009378A" w:rsidRDefault="0009378A" w:rsidP="00950EC8">
            <w:pPr>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jc w:val="both"/>
              <w:rPr>
                <w:rFonts w:ascii="Times New Roman" w:hAnsi="Times New Roman" w:cs="Times New Roman"/>
                <w:color w:val="000000"/>
                <w:sz w:val="28"/>
                <w:szCs w:val="28"/>
                <w:lang w:val="nl-NL"/>
              </w:rPr>
            </w:pPr>
          </w:p>
          <w:p w:rsidR="0009378A" w:rsidRPr="0009378A" w:rsidRDefault="0009378A" w:rsidP="00950EC8">
            <w:pPr>
              <w:jc w:val="both"/>
              <w:rPr>
                <w:rFonts w:ascii="Times New Roman" w:hAnsi="Times New Roman" w:cs="Times New Roman"/>
                <w:color w:val="000000"/>
                <w:sz w:val="28"/>
                <w:szCs w:val="28"/>
                <w:lang w:val="nl-NL"/>
              </w:rPr>
            </w:pPr>
          </w:p>
        </w:tc>
      </w:tr>
    </w:tbl>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b/>
          <w:color w:val="000000"/>
          <w:sz w:val="28"/>
          <w:szCs w:val="28"/>
          <w:lang w:val="nl-NL"/>
        </w:rPr>
      </w:pPr>
    </w:p>
    <w:p w:rsidR="00561A69" w:rsidRDefault="00561A69">
      <w:pPr>
        <w:rPr>
          <w:rFonts w:ascii="Times New Roman" w:hAnsi="Times New Roman" w:cs="Times New Roman"/>
          <w:b/>
          <w:sz w:val="28"/>
          <w:szCs w:val="28"/>
        </w:rPr>
      </w:pPr>
      <w:r>
        <w:rPr>
          <w:rFonts w:ascii="Times New Roman" w:hAnsi="Times New Roman" w:cs="Times New Roman"/>
          <w:b/>
          <w:sz w:val="28"/>
          <w:szCs w:val="28"/>
        </w:rPr>
        <w:lastRenderedPageBreak/>
        <w:br w:type="page"/>
      </w:r>
    </w:p>
    <w:p w:rsidR="0009378A" w:rsidRPr="0009378A" w:rsidRDefault="0009378A" w:rsidP="0009378A">
      <w:pPr>
        <w:spacing w:after="0"/>
        <w:jc w:val="center"/>
        <w:rPr>
          <w:rFonts w:ascii="Times New Roman" w:hAnsi="Times New Roman" w:cs="Times New Roman"/>
          <w:b/>
          <w:color w:val="000000"/>
          <w:sz w:val="28"/>
          <w:szCs w:val="28"/>
          <w:lang w:val="vi-VN"/>
        </w:rPr>
      </w:pPr>
      <w:r w:rsidRPr="0009378A">
        <w:rPr>
          <w:rFonts w:ascii="Times New Roman" w:hAnsi="Times New Roman" w:cs="Times New Roman"/>
          <w:b/>
          <w:sz w:val="28"/>
          <w:szCs w:val="28"/>
        </w:rPr>
        <w:lastRenderedPageBreak/>
        <w:t>Rèn Tiếng Việt</w:t>
      </w:r>
      <w:r w:rsidRPr="0009378A">
        <w:rPr>
          <w:rFonts w:ascii="Times New Roman" w:hAnsi="Times New Roman" w:cs="Times New Roman"/>
          <w:b/>
          <w:sz w:val="28"/>
          <w:szCs w:val="28"/>
          <w:lang w:val="vi-VN"/>
        </w:rPr>
        <w:t xml:space="preserve">: Ôn </w:t>
      </w:r>
      <w:r w:rsidRPr="0009378A">
        <w:rPr>
          <w:rFonts w:ascii="Times New Roman" w:hAnsi="Times New Roman" w:cs="Times New Roman"/>
          <w:b/>
          <w:color w:val="000000"/>
          <w:sz w:val="28"/>
          <w:szCs w:val="28"/>
          <w:lang w:val="nl-NL"/>
        </w:rPr>
        <w:t xml:space="preserve">Luyện </w:t>
      </w:r>
      <w:r w:rsidRPr="0009378A">
        <w:rPr>
          <w:rFonts w:ascii="Times New Roman" w:hAnsi="Times New Roman" w:cs="Times New Roman"/>
          <w:b/>
          <w:color w:val="000000"/>
          <w:sz w:val="28"/>
          <w:szCs w:val="28"/>
          <w:lang w:val="vi-VN"/>
        </w:rPr>
        <w:t>vốn từ về chủ đề Nhân hậu – Đoàn kết</w:t>
      </w:r>
    </w:p>
    <w:p w:rsidR="0009378A" w:rsidRPr="0009378A" w:rsidRDefault="0009378A" w:rsidP="0009378A">
      <w:pPr>
        <w:spacing w:after="0"/>
        <w:jc w:val="center"/>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vi-VN"/>
        </w:rPr>
        <w:t>Từ đơn- từ phức</w:t>
      </w:r>
    </w:p>
    <w:p w:rsidR="0009378A" w:rsidRPr="0009378A" w:rsidRDefault="0009378A" w:rsidP="0009378A">
      <w:pPr>
        <w:spacing w:after="0"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after="0"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vi-VN"/>
        </w:rPr>
        <w:t>-</w:t>
      </w:r>
      <w:r w:rsidRPr="0009378A">
        <w:rPr>
          <w:rFonts w:ascii="Times New Roman" w:hAnsi="Times New Roman" w:cs="Times New Roman"/>
          <w:color w:val="000000"/>
          <w:sz w:val="28"/>
          <w:szCs w:val="28"/>
          <w:lang w:val="nl-NL"/>
        </w:rPr>
        <w:t xml:space="preserve"> Củng cố kiến thức cho học sinh về cấu tạo của tiếng; mở rộng vốn từ về chủ đề Nhân hậu - Đoàn kết; từ đơn, từ phức.</w:t>
      </w:r>
    </w:p>
    <w:p w:rsidR="0009378A" w:rsidRPr="0009378A" w:rsidRDefault="0009378A" w:rsidP="0009378A">
      <w:pPr>
        <w:spacing w:after="0"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after="0"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Bảng phụ, phiếu bài tập.</w:t>
      </w:r>
    </w:p>
    <w:p w:rsidR="0009378A" w:rsidRPr="0009378A" w:rsidRDefault="0009378A" w:rsidP="0009378A">
      <w:pPr>
        <w:spacing w:after="0"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after="0" w:line="334" w:lineRule="auto"/>
        <w:rPr>
          <w:rFonts w:ascii="Times New Roman" w:hAnsi="Times New Roman" w:cs="Times New Roman"/>
          <w:color w:val="000000"/>
          <w:sz w:val="28"/>
          <w:szCs w:val="28"/>
          <w:lang w:val="nl-NL"/>
        </w:rPr>
      </w:pPr>
    </w:p>
    <w:tbl>
      <w:tblPr>
        <w:tblStyle w:val="TableGrid"/>
        <w:tblW w:w="9616" w:type="dxa"/>
        <w:jc w:val="center"/>
        <w:tblLayout w:type="fixed"/>
        <w:tblCellMar>
          <w:top w:w="57" w:type="dxa"/>
          <w:bottom w:w="57" w:type="dxa"/>
        </w:tblCellMar>
        <w:tblLook w:val="0000" w:firstRow="0" w:lastRow="0" w:firstColumn="0" w:lastColumn="0" w:noHBand="0" w:noVBand="0"/>
      </w:tblPr>
      <w:tblGrid>
        <w:gridCol w:w="5320"/>
        <w:gridCol w:w="4296"/>
      </w:tblGrid>
      <w:tr w:rsidR="0009378A" w:rsidRPr="0009378A" w:rsidTr="00950EC8">
        <w:trPr>
          <w:jc w:val="center"/>
        </w:trPr>
        <w:tc>
          <w:tcPr>
            <w:tcW w:w="532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320" w:type="dxa"/>
            <w:tcBorders>
              <w:bottom w:val="nil"/>
            </w:tcBorders>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1. Hoạt động khởi động </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334" w:lineRule="auto"/>
              <w:jc w:val="both"/>
              <w:rPr>
                <w:rFonts w:ascii="Times New Roman" w:hAnsi="Times New Roman" w:cs="Times New Roman"/>
                <w:i/>
                <w:color w:val="000000"/>
                <w:sz w:val="28"/>
                <w:szCs w:val="28"/>
                <w:lang w:val="vi-VN"/>
              </w:rPr>
            </w:pPr>
            <w:r w:rsidRPr="0009378A">
              <w:rPr>
                <w:rFonts w:ascii="Times New Roman" w:hAnsi="Times New Roman" w:cs="Times New Roman"/>
                <w:b/>
                <w:color w:val="000000"/>
                <w:sz w:val="28"/>
                <w:szCs w:val="28"/>
                <w:lang w:val="vi-VN"/>
              </w:rPr>
              <w:t xml:space="preserve">Bài 1: </w:t>
            </w:r>
            <w:r w:rsidRPr="0009378A">
              <w:rPr>
                <w:rFonts w:ascii="Times New Roman" w:hAnsi="Times New Roman" w:cs="Times New Roman"/>
                <w:color w:val="000000"/>
                <w:sz w:val="28"/>
                <w:szCs w:val="28"/>
                <w:lang w:val="vi-VN"/>
              </w:rPr>
              <w:t xml:space="preserve">Chọn những từ thích hợp trong các từ sau để điền vào chỗ trống: </w:t>
            </w:r>
            <w:r w:rsidRPr="0009378A">
              <w:rPr>
                <w:rFonts w:ascii="Times New Roman" w:hAnsi="Times New Roman" w:cs="Times New Roman"/>
                <w:i/>
                <w:color w:val="000000"/>
                <w:sz w:val="28"/>
                <w:szCs w:val="28"/>
                <w:lang w:val="vi-VN"/>
              </w:rPr>
              <w:t>nhân chứng, nhân hậu, nhân lực, nhân tài</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 Trọng dụng..........</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b) Tấm lòng ............</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c) Lời khai của.......</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d) Nguồn nhân lực.......</w:t>
            </w:r>
          </w:p>
          <w:p w:rsidR="0009378A" w:rsidRPr="0009378A" w:rsidRDefault="0009378A" w:rsidP="00950EC8">
            <w:pPr>
              <w:spacing w:line="334" w:lineRule="auto"/>
              <w:jc w:val="both"/>
              <w:rPr>
                <w:rFonts w:ascii="Times New Roman" w:hAnsi="Times New Roman" w:cs="Times New Roman"/>
                <w:b/>
                <w:color w:val="000000"/>
                <w:sz w:val="28"/>
                <w:szCs w:val="28"/>
                <w:lang w:val="vi-VN"/>
              </w:rPr>
            </w:pPr>
            <w:r w:rsidRPr="0009378A">
              <w:rPr>
                <w:rFonts w:ascii="Times New Roman" w:hAnsi="Times New Roman" w:cs="Times New Roman"/>
                <w:color w:val="000000"/>
                <w:sz w:val="28"/>
                <w:szCs w:val="28"/>
                <w:lang w:val="vi-VN"/>
              </w:rPr>
              <w:t>- Giải thích những từ HS không hiểu</w:t>
            </w:r>
          </w:p>
        </w:tc>
        <w:tc>
          <w:tcPr>
            <w:tcW w:w="4296" w:type="dxa"/>
            <w:tcBorders>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giải thích nghĩa của những từ mình biết.</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điền từ thích hợp vào chỗ chấm, 1 HS làm bảng.</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Sửa bài.</w:t>
            </w:r>
          </w:p>
        </w:tc>
      </w:tr>
      <w:tr w:rsidR="0009378A" w:rsidRPr="0009378A" w:rsidTr="00950EC8">
        <w:trPr>
          <w:jc w:val="center"/>
        </w:trPr>
        <w:tc>
          <w:tcPr>
            <w:tcW w:w="5320"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Chú ý hướng dẫn những HS yếu.</w:t>
            </w:r>
          </w:p>
        </w:tc>
        <w:tc>
          <w:tcPr>
            <w:tcW w:w="4296"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20"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Bài 2: Tìm các từ cùng nghĩa, trái nghĩa với từ hiền.</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Yêu cầu HS thảo luận nhóm và thực hiện.</w:t>
            </w:r>
          </w:p>
        </w:tc>
        <w:tc>
          <w:tcPr>
            <w:tcW w:w="4296"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xml:space="preserve">- HS thảo luận nhóm 4, tìm từ </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Đại diện 1 nhóm nêu kết quả thảo luận.</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w:t>
            </w:r>
          </w:p>
        </w:tc>
      </w:tr>
      <w:tr w:rsidR="0009378A" w:rsidRPr="0009378A" w:rsidTr="00950EC8">
        <w:trPr>
          <w:jc w:val="center"/>
        </w:trPr>
        <w:tc>
          <w:tcPr>
            <w:tcW w:w="5320"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nl-NL"/>
              </w:rPr>
              <w:t>Bài 3.</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vi-VN"/>
              </w:rPr>
              <w:t>Dùng dấu gạch chéo tách các từ trong hai câu sau rồi ghi lại các từ đơn, từ phức trong các câu sau:</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lastRenderedPageBreak/>
              <w:t>Bởi tôi ăn uống điều độ và làm việc chừng mực nên tôi chóng lớn lắm. Cứ chốc chốc, tôi lại trịnh trọng và khoan thai đưa hai chân lên vuốt râu.</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Yêu cầu HS nêu đặc điểm của từ đơn, từ phức.</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Chú ý HS yếu</w:t>
            </w:r>
          </w:p>
          <w:p w:rsidR="0009378A" w:rsidRPr="0009378A" w:rsidRDefault="0009378A" w:rsidP="00950EC8">
            <w:pPr>
              <w:spacing w:line="334" w:lineRule="auto"/>
              <w:jc w:val="both"/>
              <w:rPr>
                <w:rFonts w:ascii="Times New Roman" w:hAnsi="Times New Roman" w:cs="Times New Roman"/>
                <w:i/>
                <w:color w:val="000000"/>
                <w:sz w:val="28"/>
                <w:szCs w:val="28"/>
                <w:lang w:val="vi-VN"/>
              </w:rPr>
            </w:pPr>
            <w:r w:rsidRPr="0009378A">
              <w:rPr>
                <w:rFonts w:ascii="Times New Roman" w:hAnsi="Times New Roman" w:cs="Times New Roman"/>
                <w:color w:val="000000"/>
                <w:sz w:val="28"/>
                <w:szCs w:val="28"/>
                <w:lang w:val="vi-VN"/>
              </w:rPr>
              <w:t>- Chấm, chữa bài cho HS</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296"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lastRenderedPageBreak/>
              <w:t>- HS đọc đề.</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nêu đặc điểm của hai loại từ.</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làm bài, 3 HS sửa bài trên bảng.</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lastRenderedPageBreak/>
              <w:t>Bởi/ tôi/ ăn uống/ điều độ/ và/ làm việc/ chừng mực/ nên /tôi/ chóng/ lớn/ lắm. Cứ/ chốc chốc/, tôi/ lại/ trịnh trọng/ và/ khoan thai/ đưa/ ha/i chân/ lên/ vuốt/ râu.</w:t>
            </w:r>
          </w:p>
          <w:p w:rsidR="0009378A" w:rsidRPr="0009378A" w:rsidRDefault="0009378A" w:rsidP="00950EC8">
            <w:pPr>
              <w:spacing w:line="334" w:lineRule="auto"/>
              <w:jc w:val="both"/>
              <w:rPr>
                <w:rFonts w:ascii="Times New Roman" w:hAnsi="Times New Roman" w:cs="Times New Roman"/>
                <w:color w:val="000000"/>
                <w:sz w:val="28"/>
                <w:szCs w:val="28"/>
                <w:lang w:val="vi-VN"/>
              </w:rPr>
            </w:pP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34" w:lineRule="auto"/>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nl-NL"/>
              </w:rPr>
              <w:lastRenderedPageBreak/>
              <w:t xml:space="preserve">3. </w:t>
            </w:r>
            <w:r w:rsidRPr="0009378A">
              <w:rPr>
                <w:rFonts w:ascii="Times New Roman" w:hAnsi="Times New Roman" w:cs="Times New Roman"/>
                <w:b/>
                <w:color w:val="000000"/>
                <w:sz w:val="28"/>
                <w:szCs w:val="28"/>
                <w:lang w:val="vi-VN"/>
              </w:rPr>
              <w:t>Củng cố, dặn dò:</w:t>
            </w:r>
          </w:p>
        </w:tc>
        <w:tc>
          <w:tcPr>
            <w:tcW w:w="4296"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bl>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561A69" w:rsidRDefault="00561A69">
      <w:pPr>
        <w:rPr>
          <w:rFonts w:ascii="Times New Roman" w:hAnsi="Times New Roman" w:cs="Times New Roman"/>
          <w:b/>
          <w:color w:val="000000"/>
          <w:sz w:val="28"/>
          <w:szCs w:val="28"/>
          <w:lang w:val="vi-VN"/>
        </w:rPr>
      </w:pPr>
      <w:r>
        <w:rPr>
          <w:rFonts w:ascii="Times New Roman" w:hAnsi="Times New Roman" w:cs="Times New Roman"/>
          <w:b/>
          <w:color w:val="000000"/>
          <w:sz w:val="28"/>
          <w:szCs w:val="28"/>
          <w:lang w:val="vi-VN"/>
        </w:rPr>
        <w:br w:type="page"/>
      </w:r>
    </w:p>
    <w:p w:rsidR="0009378A" w:rsidRPr="0009378A" w:rsidRDefault="0009378A" w:rsidP="0009378A">
      <w:pPr>
        <w:spacing w:after="0"/>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vi-VN"/>
        </w:rPr>
        <w:lastRenderedPageBreak/>
        <w:t xml:space="preserve">Luyện đọc: </w:t>
      </w:r>
      <w:r w:rsidRPr="0009378A">
        <w:rPr>
          <w:rFonts w:ascii="Times New Roman" w:hAnsi="Times New Roman" w:cs="Times New Roman"/>
          <w:b/>
          <w:color w:val="000000"/>
          <w:sz w:val="28"/>
          <w:szCs w:val="28"/>
          <w:lang w:val="nl-NL"/>
        </w:rPr>
        <w:t>Truyện Cổ Nước Mình - Thư Thăm Bạn</w:t>
      </w:r>
    </w:p>
    <w:p w:rsidR="0009378A" w:rsidRPr="0009378A" w:rsidRDefault="0009378A" w:rsidP="0009378A">
      <w:pPr>
        <w:spacing w:after="0"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after="0"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Củng cố kiến thức cho học sinh về đọc thành tiếng và đọc thầm;</w:t>
      </w:r>
      <w:r w:rsidRPr="0009378A">
        <w:rPr>
          <w:rFonts w:ascii="Times New Roman" w:hAnsi="Times New Roman" w:cs="Times New Roman"/>
          <w:color w:val="000000"/>
          <w:sz w:val="28"/>
          <w:szCs w:val="28"/>
          <w:lang w:val="vi-VN"/>
        </w:rPr>
        <w:t xml:space="preserve"> rèn</w:t>
      </w:r>
      <w:r w:rsidRPr="0009378A">
        <w:rPr>
          <w:rFonts w:ascii="Times New Roman" w:hAnsi="Times New Roman" w:cs="Times New Roman"/>
          <w:color w:val="000000"/>
          <w:sz w:val="28"/>
          <w:szCs w:val="28"/>
          <w:lang w:val="nl-NL"/>
        </w:rPr>
        <w:t xml:space="preserve"> kĩ năng đọc diễn cảm và đọc hiểu cho học sinh.</w:t>
      </w:r>
    </w:p>
    <w:p w:rsidR="0009378A" w:rsidRPr="0009378A" w:rsidRDefault="0009378A" w:rsidP="0009378A">
      <w:pPr>
        <w:spacing w:after="0"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after="0"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Bảng phụ, phiếu bài tập.</w:t>
      </w:r>
    </w:p>
    <w:p w:rsidR="0009378A" w:rsidRPr="0009378A" w:rsidRDefault="0009378A" w:rsidP="0009378A">
      <w:pPr>
        <w:spacing w:after="0"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after="0" w:line="310" w:lineRule="auto"/>
        <w:rPr>
          <w:rFonts w:ascii="Times New Roman" w:hAnsi="Times New Roman" w:cs="Times New Roman"/>
          <w:color w:val="000000"/>
          <w:sz w:val="28"/>
          <w:szCs w:val="28"/>
          <w:lang w:val="nl-NL"/>
        </w:rPr>
      </w:pPr>
    </w:p>
    <w:tbl>
      <w:tblPr>
        <w:tblStyle w:val="TableGrid"/>
        <w:tblW w:w="0" w:type="auto"/>
        <w:jc w:val="center"/>
        <w:tblLayout w:type="fixed"/>
        <w:tblCellMar>
          <w:top w:w="57" w:type="dxa"/>
          <w:bottom w:w="57" w:type="dxa"/>
        </w:tblCellMar>
        <w:tblLook w:val="0000" w:firstRow="0" w:lastRow="0" w:firstColumn="0" w:lastColumn="0" w:noHBand="0" w:noVBand="0"/>
      </w:tblPr>
      <w:tblGrid>
        <w:gridCol w:w="5340"/>
        <w:gridCol w:w="4567"/>
      </w:tblGrid>
      <w:tr w:rsidR="0009378A" w:rsidRPr="0009378A" w:rsidTr="00950EC8">
        <w:trPr>
          <w:jc w:val="center"/>
        </w:trPr>
        <w:tc>
          <w:tcPr>
            <w:tcW w:w="5340" w:type="dxa"/>
            <w:tcBorders>
              <w:bottom w:val="single" w:sz="4" w:space="0" w:color="auto"/>
            </w:tcBorders>
          </w:tcPr>
          <w:p w:rsidR="0009378A" w:rsidRPr="0009378A" w:rsidRDefault="0009378A" w:rsidP="00950EC8">
            <w:pPr>
              <w:spacing w:line="310"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của giáo viên</w:t>
            </w:r>
          </w:p>
        </w:tc>
        <w:tc>
          <w:tcPr>
            <w:tcW w:w="4567" w:type="dxa"/>
            <w:tcBorders>
              <w:bottom w:val="single" w:sz="4" w:space="0" w:color="auto"/>
            </w:tcBorders>
          </w:tcPr>
          <w:p w:rsidR="0009378A" w:rsidRPr="0009378A" w:rsidRDefault="0009378A" w:rsidP="00950EC8">
            <w:pPr>
              <w:spacing w:line="310"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của học sinh</w:t>
            </w:r>
          </w:p>
        </w:tc>
      </w:tr>
      <w:tr w:rsidR="0009378A" w:rsidRPr="0009378A" w:rsidTr="00950EC8">
        <w:trPr>
          <w:jc w:val="center"/>
        </w:trPr>
        <w:tc>
          <w:tcPr>
            <w:tcW w:w="5340" w:type="dxa"/>
            <w:tcBorders>
              <w:bottom w:val="nil"/>
            </w:tcBorders>
          </w:tcPr>
          <w:p w:rsidR="0009378A" w:rsidRPr="0009378A" w:rsidRDefault="0009378A" w:rsidP="00950EC8">
            <w:pPr>
              <w:spacing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310"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Luyện đọc thành tiếng (12 phút)</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a)</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ab/>
            </w:r>
            <w:r w:rsidRPr="0009378A">
              <w:rPr>
                <w:rFonts w:ascii="Times New Roman" w:hAnsi="Times New Roman" w:cs="Times New Roman"/>
                <w:i/>
                <w:color w:val="000000"/>
                <w:sz w:val="28"/>
                <w:szCs w:val="28"/>
                <w:lang w:val="nl-NL"/>
              </w:rPr>
              <w:t>“Tôi yêu truyện cổ nước tôi</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Vừa nhân hậu lại tuyệt vời sâu xa</w:t>
            </w:r>
          </w:p>
          <w:p w:rsidR="0009378A" w:rsidRPr="0009378A" w:rsidRDefault="0009378A" w:rsidP="00950EC8">
            <w:pPr>
              <w:spacing w:line="310" w:lineRule="auto"/>
              <w:jc w:val="both"/>
              <w:rPr>
                <w:rFonts w:ascii="Times New Roman" w:hAnsi="Times New Roman" w:cs="Times New Roman"/>
                <w:i/>
                <w:color w:val="000000"/>
                <w:sz w:val="28"/>
                <w:szCs w:val="28"/>
                <w:lang w:val="vi-VN"/>
              </w:rPr>
            </w:pPr>
            <w:r w:rsidRPr="0009378A">
              <w:rPr>
                <w:rFonts w:ascii="Times New Roman" w:hAnsi="Times New Roman" w:cs="Times New Roman"/>
                <w:i/>
                <w:color w:val="000000"/>
                <w:sz w:val="28"/>
                <w:szCs w:val="28"/>
                <w:lang w:val="nl-NL"/>
              </w:rPr>
              <w:tab/>
            </w:r>
            <w:r w:rsidRPr="0009378A">
              <w:rPr>
                <w:rFonts w:ascii="Times New Roman" w:hAnsi="Times New Roman" w:cs="Times New Roman"/>
                <w:i/>
                <w:color w:val="000000"/>
                <w:sz w:val="28"/>
                <w:szCs w:val="28"/>
                <w:lang w:val="nl-NL"/>
              </w:rPr>
              <w:tab/>
            </w:r>
            <w:r w:rsidRPr="0009378A">
              <w:rPr>
                <w:rFonts w:ascii="Times New Roman" w:hAnsi="Times New Roman" w:cs="Times New Roman"/>
                <w:i/>
                <w:color w:val="000000"/>
                <w:sz w:val="28"/>
                <w:szCs w:val="28"/>
                <w:lang w:val="vi-VN"/>
              </w:rPr>
              <w:t>.......................</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Nghe trong cuộc sống thầm thì tiếng xưa.”</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Yêu cầu học sinh nêu lại cách đọc diễn cảm đoạn viết trên bảng.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lên bảng gạch chéo vào những chỗ cần ngắt giọng.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Tổ chức cho học sinh luyện đọc theo nhóm đôi rồi thi đua đọc trước lớp.</w:t>
            </w: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 tuyên dương.</w:t>
            </w: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b/>
                <w:color w:val="000000"/>
                <w:sz w:val="28"/>
                <w:szCs w:val="28"/>
                <w:lang w:val="nl-NL"/>
              </w:rPr>
              <w:t>b)</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 xml:space="preserve">Nhưng chắc là Hồng cũng tự hào về tấm gương dũng cảm của ba </w:t>
            </w:r>
            <w:r w:rsidRPr="0009378A">
              <w:rPr>
                <w:rFonts w:ascii="Times New Roman" w:hAnsi="Times New Roman" w:cs="Times New Roman"/>
                <w:i/>
                <w:color w:val="000000"/>
                <w:sz w:val="28"/>
                <w:szCs w:val="28"/>
                <w:lang w:val="vi-VN"/>
              </w:rPr>
              <w:t>...</w:t>
            </w:r>
            <w:r w:rsidRPr="0009378A">
              <w:rPr>
                <w:rFonts w:ascii="Times New Roman" w:hAnsi="Times New Roman" w:cs="Times New Roman"/>
                <w:i/>
                <w:color w:val="000000"/>
                <w:sz w:val="28"/>
                <w:szCs w:val="28"/>
                <w:lang w:val="nl-NL"/>
              </w:rPr>
              <w:t xml:space="preserve"> những người bạn mới như mình...”.</w:t>
            </w: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Nêu lại cách đọc diễn cảm.</w:t>
            </w:r>
          </w:p>
          <w:p w:rsidR="0009378A" w:rsidRPr="0009378A" w:rsidRDefault="0009378A" w:rsidP="00950EC8">
            <w:pPr>
              <w:spacing w:line="310"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yêu cầu HS luyện đọc nhóm 2</w:t>
            </w:r>
          </w:p>
          <w:p w:rsidR="0009378A" w:rsidRPr="0009378A" w:rsidRDefault="0009378A" w:rsidP="00950EC8">
            <w:pPr>
              <w:spacing w:line="310"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vi-VN"/>
              </w:rPr>
              <w:t>Nhận xét phần đọc của HS</w:t>
            </w:r>
          </w:p>
        </w:tc>
        <w:tc>
          <w:tcPr>
            <w:tcW w:w="4567" w:type="dxa"/>
            <w:tcBorders>
              <w:bottom w:val="nil"/>
            </w:tcBorders>
          </w:tcPr>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Quan sát, đọc thầm đoạn viết.</w:t>
            </w: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luyện đọc nhóm đôi (cùng trình độ). Đại diện nhóm đọc thi đua trước lớp.</w:t>
            </w: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Lớp nhận xét.</w:t>
            </w: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Quan sát, đọc thầm đoạn viết.</w:t>
            </w:r>
          </w:p>
          <w:p w:rsidR="0009378A" w:rsidRPr="0009378A" w:rsidRDefault="0009378A" w:rsidP="00950EC8">
            <w:pPr>
              <w:spacing w:line="310" w:lineRule="auto"/>
              <w:jc w:val="both"/>
              <w:rPr>
                <w:rFonts w:ascii="Times New Roman" w:hAnsi="Times New Roman" w:cs="Times New Roman"/>
                <w:color w:val="000000"/>
                <w:sz w:val="28"/>
                <w:szCs w:val="28"/>
              </w:rPr>
            </w:pP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luyện đọc nhóm đôi (cùng trình độ). Đại diện nhóm đọc thi đua trước lớp.</w:t>
            </w: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Lớp nhận xét.</w:t>
            </w:r>
          </w:p>
        </w:tc>
      </w:tr>
      <w:tr w:rsidR="0009378A" w:rsidRPr="0009378A" w:rsidTr="00950EC8">
        <w:trPr>
          <w:jc w:val="center"/>
        </w:trPr>
        <w:tc>
          <w:tcPr>
            <w:tcW w:w="5340" w:type="dxa"/>
            <w:tcBorders>
              <w:top w:val="nil"/>
              <w:bottom w:val="nil"/>
            </w:tcBorders>
          </w:tcPr>
          <w:p w:rsidR="0009378A" w:rsidRPr="0009378A" w:rsidRDefault="0009378A" w:rsidP="00950EC8">
            <w:pPr>
              <w:spacing w:line="310"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lastRenderedPageBreak/>
              <w:t>b. Hoạt động 2: Luyện đọc hiểu (15 phút)</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 xml:space="preserve">Bài 1. </w:t>
            </w:r>
            <w:r w:rsidRPr="0009378A">
              <w:rPr>
                <w:rFonts w:ascii="Times New Roman" w:hAnsi="Times New Roman" w:cs="Times New Roman"/>
                <w:color w:val="000000"/>
                <w:sz w:val="28"/>
                <w:szCs w:val="28"/>
                <w:lang w:val="nl-NL"/>
              </w:rPr>
              <w:t xml:space="preserve">Đọc nội dung thư ở cột A, xác định tác dụng từng phần của bức thư rồi ghi vào chỗ trống ở cột B : phần </w:t>
            </w:r>
            <w:r w:rsidRPr="0009378A">
              <w:rPr>
                <w:rFonts w:ascii="Times New Roman" w:hAnsi="Times New Roman" w:cs="Times New Roman"/>
                <w:i/>
                <w:color w:val="000000"/>
                <w:sz w:val="28"/>
                <w:szCs w:val="28"/>
                <w:lang w:val="nl-NL"/>
              </w:rPr>
              <w:t xml:space="preserve">mở đầu bức thư </w:t>
            </w:r>
            <w:r w:rsidRPr="0009378A">
              <w:rPr>
                <w:rFonts w:ascii="Times New Roman" w:hAnsi="Times New Roman" w:cs="Times New Roman"/>
                <w:color w:val="000000"/>
                <w:sz w:val="28"/>
                <w:szCs w:val="28"/>
                <w:lang w:val="nl-NL"/>
              </w:rPr>
              <w:t xml:space="preserve">hoặc </w:t>
            </w:r>
            <w:r w:rsidRPr="0009378A">
              <w:rPr>
                <w:rFonts w:ascii="Times New Roman" w:hAnsi="Times New Roman" w:cs="Times New Roman"/>
                <w:i/>
                <w:color w:val="000000"/>
                <w:sz w:val="28"/>
                <w:szCs w:val="28"/>
                <w:lang w:val="nl-NL"/>
              </w:rPr>
              <w:t>kết thúc bức thư.</w:t>
            </w:r>
          </w:p>
          <w:tbl>
            <w:tblPr>
              <w:tblStyle w:val="TableGrid"/>
              <w:tblW w:w="0" w:type="auto"/>
              <w:jc w:val="center"/>
              <w:tblLayout w:type="fixed"/>
              <w:tblLook w:val="0000" w:firstRow="0" w:lastRow="0" w:firstColumn="0" w:lastColumn="0" w:noHBand="0" w:noVBand="0"/>
            </w:tblPr>
            <w:tblGrid>
              <w:gridCol w:w="2594"/>
              <w:gridCol w:w="2520"/>
            </w:tblGrid>
            <w:tr w:rsidR="0009378A" w:rsidRPr="0009378A" w:rsidTr="00950EC8">
              <w:trPr>
                <w:jc w:val="center"/>
              </w:trPr>
              <w:tc>
                <w:tcPr>
                  <w:tcW w:w="2594"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252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09378A" w:rsidTr="00950EC8">
              <w:trPr>
                <w:jc w:val="center"/>
              </w:trPr>
              <w:tc>
                <w:tcPr>
                  <w:tcW w:w="2594"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pacing w:val="20"/>
                      <w:sz w:val="28"/>
                      <w:szCs w:val="28"/>
                      <w:lang w:val="nl-NL"/>
                    </w:rPr>
                    <w:t>Hoà Bình, ngày 5 tháng 8 năm 2000</w:t>
                  </w:r>
                  <w:r w:rsidRPr="0009378A">
                    <w:rPr>
                      <w:rFonts w:ascii="Times New Roman" w:hAnsi="Times New Roman" w:cs="Times New Roman"/>
                      <w:i/>
                      <w:color w:val="000000"/>
                      <w:sz w:val="28"/>
                      <w:szCs w:val="28"/>
                      <w:lang w:val="nl-NL"/>
                    </w:rPr>
                    <w:t>Bạn Hồng thân mến,...</w:t>
                  </w:r>
                </w:p>
              </w:tc>
              <w:tc>
                <w:tcPr>
                  <w:tcW w:w="252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Phần ............................. </w:t>
                  </w:r>
                </w:p>
                <w:p w:rsidR="0009378A" w:rsidRPr="0009378A" w:rsidRDefault="0009378A" w:rsidP="00950EC8">
                  <w:pPr>
                    <w:spacing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color w:val="000000"/>
                      <w:sz w:val="28"/>
                      <w:szCs w:val="28"/>
                      <w:lang w:val="nl-NL"/>
                    </w:rPr>
                    <w:t>nêu rõ địa điểm, thời gian viết thư, lời thưa gửi hoặc chào hỏi người nhận thư.</w:t>
                  </w:r>
                </w:p>
              </w:tc>
            </w:tr>
            <w:tr w:rsidR="0009378A" w:rsidRPr="0009378A" w:rsidTr="00950EC8">
              <w:trPr>
                <w:jc w:val="center"/>
              </w:trPr>
              <w:tc>
                <w:tcPr>
                  <w:tcW w:w="2594"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Chúc Hồng khoẻ. Mong nhận được thư bạn.</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Bạn mới của Hồng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Quách Tuấn Lương</w:t>
                  </w:r>
                </w:p>
              </w:tc>
              <w:tc>
                <w:tcPr>
                  <w:tcW w:w="252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Phần ............................. ghi lời chúc hoặc lời nhắn nhủ, cảm ơn, hứa hẹn, kí tên, ghi họ tên người viết thư.</w:t>
                  </w:r>
                </w:p>
              </w:tc>
            </w:tr>
          </w:tbl>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Bài 2.</w:t>
            </w:r>
            <w:r w:rsidRPr="0009378A">
              <w:rPr>
                <w:rFonts w:ascii="Times New Roman" w:hAnsi="Times New Roman" w:cs="Times New Roman"/>
                <w:color w:val="000000"/>
                <w:sz w:val="28"/>
                <w:szCs w:val="28"/>
                <w:lang w:val="nl-NL"/>
              </w:rPr>
              <w:t xml:space="preserve"> Sáu dòng thơ đầu cho thấy truyện cổ nước nhà có đặc điểm gì nổi bật khiến tác giả yêu thích ? Ghi dấu X vào ô trống (</w:t>
            </w: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trước ý trả lời đúng :</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Vừa nhân hậu lại vừa có phật, tiên độ trì. </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Vừa nhân hậu lại vừa có ý nghĩa rất sâu xa.</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Vừa giàu tình thương vừa có nhiều may mắn.</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3. </w:t>
            </w:r>
            <w:r w:rsidRPr="0009378A">
              <w:rPr>
                <w:rFonts w:ascii="Times New Roman" w:hAnsi="Times New Roman" w:cs="Times New Roman"/>
                <w:color w:val="000000"/>
                <w:sz w:val="28"/>
                <w:szCs w:val="28"/>
                <w:lang w:val="nl-NL"/>
              </w:rPr>
              <w:t xml:space="preserve">Các câu thơ “Thị thơm thị giấu người thơm.... Sẽ thành khúc gỗ, chẳng ra việc gì.” </w:t>
            </w:r>
            <w:r w:rsidRPr="0009378A">
              <w:rPr>
                <w:rFonts w:ascii="Times New Roman" w:hAnsi="Times New Roman" w:cs="Times New Roman"/>
                <w:color w:val="000000"/>
                <w:sz w:val="28"/>
                <w:szCs w:val="28"/>
                <w:lang w:val="nl-NL"/>
              </w:rPr>
              <w:lastRenderedPageBreak/>
              <w:t>muốn nhắc đến hai truyện cổ nào? Khoanh tròn chữ cái trước ý trả lời đúng: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Tấm Cám, Sự tích dưa hấu.</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Nàng tiên Ốc, Đẽo cày giữa đường.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 Tấm Cám, Đẽo cày giữa đường.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thực hiện và trình bày kết quả.</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Nhận xét, sửa bài.</w:t>
            </w:r>
            <w:r w:rsidRPr="0009378A">
              <w:rPr>
                <w:rFonts w:ascii="Times New Roman" w:hAnsi="Times New Roman" w:cs="Times New Roman"/>
                <w:i/>
                <w:color w:val="000000"/>
                <w:sz w:val="28"/>
                <w:szCs w:val="28"/>
                <w:lang w:val="nl-NL"/>
              </w:rPr>
              <w:t xml:space="preserve"> </w:t>
            </w:r>
          </w:p>
        </w:tc>
        <w:tc>
          <w:tcPr>
            <w:tcW w:w="4567" w:type="dxa"/>
            <w:tcBorders>
              <w:top w:val="nil"/>
              <w:bottom w:val="nil"/>
            </w:tcBorders>
          </w:tcPr>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- 1 em đọc to, cả lớp đọc thầm.</w:t>
            </w:r>
          </w:p>
          <w:p w:rsidR="0009378A" w:rsidRPr="0009378A" w:rsidRDefault="0009378A" w:rsidP="00950EC8">
            <w:pPr>
              <w:spacing w:line="310"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lập nhóm 4.</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thực hiện, đại diện nhóm trình bày kết quả.</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khác nhận xét, sửa bài.</w:t>
            </w:r>
          </w:p>
          <w:p w:rsidR="0009378A" w:rsidRPr="0009378A" w:rsidRDefault="0009378A" w:rsidP="00950EC8">
            <w:pPr>
              <w:spacing w:line="310"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40" w:type="dxa"/>
            <w:tcBorders>
              <w:top w:val="nil"/>
            </w:tcBorders>
          </w:tcPr>
          <w:p w:rsidR="0009378A" w:rsidRPr="0009378A" w:rsidRDefault="0009378A" w:rsidP="00950EC8">
            <w:pPr>
              <w:spacing w:line="310" w:lineRule="auto"/>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nl-NL"/>
              </w:rPr>
              <w:lastRenderedPageBreak/>
              <w:t xml:space="preserve">3. </w:t>
            </w:r>
            <w:r w:rsidRPr="0009378A">
              <w:rPr>
                <w:rFonts w:ascii="Times New Roman" w:hAnsi="Times New Roman" w:cs="Times New Roman"/>
                <w:b/>
                <w:color w:val="000000"/>
                <w:sz w:val="28"/>
                <w:szCs w:val="28"/>
                <w:lang w:val="vi-VN"/>
              </w:rPr>
              <w:t>Củng cố, dặn dò:</w:t>
            </w:r>
          </w:p>
        </w:tc>
        <w:tc>
          <w:tcPr>
            <w:tcW w:w="4567" w:type="dxa"/>
            <w:tcBorders>
              <w:top w:val="nil"/>
            </w:tcBorders>
          </w:tcPr>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tc>
      </w:tr>
    </w:tbl>
    <w:p w:rsidR="0009378A" w:rsidRPr="0009378A" w:rsidRDefault="0009378A" w:rsidP="0009378A">
      <w:pPr>
        <w:spacing w:after="0"/>
        <w:rPr>
          <w:rFonts w:ascii="Times New Roman" w:hAnsi="Times New Roman" w:cs="Times New Roman"/>
          <w:sz w:val="28"/>
          <w:szCs w:val="28"/>
        </w:rPr>
      </w:pPr>
    </w:p>
    <w:p w:rsidR="0009378A" w:rsidRPr="0009378A" w:rsidRDefault="0009378A" w:rsidP="00561A69">
      <w:pPr>
        <w:rPr>
          <w:rFonts w:ascii="Times New Roman" w:hAnsi="Times New Roman" w:cs="Times New Roman"/>
          <w:sz w:val="28"/>
          <w:szCs w:val="28"/>
        </w:rPr>
      </w:pPr>
      <w:r w:rsidRPr="0009378A">
        <w:rPr>
          <w:rFonts w:ascii="Times New Roman" w:hAnsi="Times New Roman" w:cs="Times New Roman"/>
          <w:sz w:val="28"/>
          <w:szCs w:val="28"/>
        </w:rPr>
        <w:br w:type="page"/>
      </w:r>
      <w:r w:rsidR="00561A69">
        <w:rPr>
          <w:rFonts w:ascii="Times New Roman" w:hAnsi="Times New Roman" w:cs="Times New Roman"/>
          <w:sz w:val="28"/>
          <w:szCs w:val="28"/>
        </w:rPr>
        <w:lastRenderedPageBreak/>
        <w:t>N</w:t>
      </w:r>
      <w:r w:rsidRPr="0009378A">
        <w:rPr>
          <w:rFonts w:ascii="Times New Roman" w:hAnsi="Times New Roman" w:cs="Times New Roman"/>
          <w:sz w:val="28"/>
          <w:szCs w:val="28"/>
        </w:rPr>
        <w:t>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Luyện từ và câu - Tuần 5</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Trung Thực - Tự Trọng</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Mở rộng vốn từ thuộc chủ điểm trung thực, tự trọng.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thực hiện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Look w:val="04A0" w:firstRow="1" w:lastRow="0" w:firstColumn="1" w:lastColumn="0" w:noHBand="0" w:noVBand="1"/>
      </w:tblPr>
      <w:tblGrid>
        <w:gridCol w:w="4684"/>
        <w:gridCol w:w="4666"/>
      </w:tblGrid>
      <w:tr w:rsidR="0009378A" w:rsidRPr="0009378A" w:rsidTr="00950EC8">
        <w:tc>
          <w:tcPr>
            <w:tcW w:w="478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78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4788" w:type="dxa"/>
          </w:tcPr>
          <w:p w:rsidR="0009378A" w:rsidRPr="0009378A" w:rsidRDefault="0009378A" w:rsidP="00950EC8">
            <w:pPr>
              <w:spacing w:before="113" w:after="113"/>
              <w:ind w:right="113"/>
              <w:jc w:val="both"/>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right="113"/>
              <w:jc w:val="both"/>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right="113"/>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Bài 1.</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i/>
                <w:color w:val="000000"/>
                <w:sz w:val="28"/>
                <w:szCs w:val="28"/>
                <w:lang w:val="nl-NL"/>
              </w:rPr>
              <w:t>Xếp các từ sau vào 2 cột, cột A ghi những từ gần nghĩa với từ “trung thực”, Cột B ghi từ trái nghĩa với từ “trung thực” :</w:t>
            </w:r>
          </w:p>
          <w:p w:rsidR="0009378A" w:rsidRPr="0009378A" w:rsidRDefault="0009378A" w:rsidP="00950EC8">
            <w:pPr>
              <w:tabs>
                <w:tab w:val="left" w:pos="4572"/>
              </w:tabs>
              <w:spacing w:before="113" w:after="113"/>
              <w:ind w:right="113"/>
              <w:jc w:val="both"/>
              <w:rPr>
                <w:rFonts w:ascii="Times New Roman" w:hAnsi="Times New Roman" w:cs="Times New Roman"/>
                <w:b/>
                <w:i/>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i/>
                <w:color w:val="000000"/>
                <w:sz w:val="28"/>
                <w:szCs w:val="28"/>
                <w:lang w:val="nl-NL"/>
              </w:rPr>
              <w:t>Thẳng thắn, thật thà, gian dối, lừa dối, ngay thẳng, dối trá, lừa lọc, gian lận, lừa đảo, chân thật, chân thật, chính trực.</w:t>
            </w:r>
          </w:p>
          <w:tbl>
            <w:tblPr>
              <w:tblStyle w:val="TableGrid"/>
              <w:tblW w:w="0" w:type="auto"/>
              <w:tblLook w:val="0000" w:firstRow="0" w:lastRow="0" w:firstColumn="0" w:lastColumn="0" w:noHBand="0" w:noVBand="0"/>
            </w:tblPr>
            <w:tblGrid>
              <w:gridCol w:w="2230"/>
              <w:gridCol w:w="2228"/>
            </w:tblGrid>
            <w:tr w:rsidR="0009378A" w:rsidRPr="0009378A" w:rsidTr="00950EC8">
              <w:tc>
                <w:tcPr>
                  <w:tcW w:w="2472" w:type="dxa"/>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2473" w:type="dxa"/>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09378A" w:rsidTr="00950EC8">
              <w:trPr>
                <w:trHeight w:val="521"/>
              </w:trPr>
              <w:tc>
                <w:tcPr>
                  <w:tcW w:w="2472" w:type="dxa"/>
                  <w:vAlign w:val="center"/>
                </w:tcPr>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tc>
              <w:tc>
                <w:tcPr>
                  <w:tcW w:w="2473" w:type="dxa"/>
                  <w:vAlign w:val="center"/>
                </w:tcPr>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tc>
            </w:tr>
          </w:tbl>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thảo luận nhóm đôi, làm bài vào vở.</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2 nhóm lên bảng làm bài</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-Gọi học sinh nhận xét</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 giúp đỡ những học sinh chậm</w:t>
            </w: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b/>
                <w:sz w:val="28"/>
                <w:szCs w:val="28"/>
              </w:rPr>
              <w:t>Bài 2:</w:t>
            </w:r>
            <w:r w:rsidRPr="0009378A">
              <w:rPr>
                <w:rFonts w:ascii="Times New Roman" w:hAnsi="Times New Roman" w:cs="Times New Roman"/>
                <w:sz w:val="28"/>
                <w:szCs w:val="28"/>
              </w:rPr>
              <w:t xml:space="preserve"> </w:t>
            </w:r>
            <w:r w:rsidRPr="0009378A">
              <w:rPr>
                <w:rFonts w:ascii="Times New Roman" w:hAnsi="Times New Roman" w:cs="Times New Roman"/>
                <w:b/>
                <w:i/>
                <w:sz w:val="28"/>
                <w:szCs w:val="28"/>
              </w:rPr>
              <w:t>Hãy đặt một câu với một từ cùng nghĩa với từ “trung thực”, một câu với một từ trái nghĩa với từ “trung thực”.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làm bài vào vở</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2 học sinh lên bảng làm bài</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w:t>
            </w:r>
          </w:p>
          <w:p w:rsidR="0009378A" w:rsidRPr="0009378A" w:rsidRDefault="0009378A" w:rsidP="00950EC8">
            <w:pPr>
              <w:spacing w:before="113" w:after="113"/>
              <w:ind w:right="113"/>
              <w:jc w:val="both"/>
              <w:rPr>
                <w:rFonts w:ascii="Times New Roman" w:hAnsi="Times New Roman" w:cs="Times New Roman"/>
                <w:b/>
                <w:sz w:val="28"/>
                <w:szCs w:val="28"/>
              </w:rPr>
            </w:pPr>
            <w:r w:rsidRPr="0009378A">
              <w:rPr>
                <w:rFonts w:ascii="Times New Roman" w:hAnsi="Times New Roman" w:cs="Times New Roman"/>
                <w:b/>
                <w:sz w:val="28"/>
                <w:szCs w:val="28"/>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Nhắc nhở học sinh chuẩn bị bài.</w:t>
            </w:r>
          </w:p>
        </w:tc>
        <w:tc>
          <w:tcPr>
            <w:tcW w:w="4788" w:type="dxa"/>
          </w:tcPr>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-Thảo luận, cùng giúp nhau làm bài tập.</w:t>
            </w:r>
          </w:p>
          <w:p w:rsidR="0009378A" w:rsidRPr="0009378A" w:rsidRDefault="0009378A" w:rsidP="00950EC8">
            <w:pPr>
              <w:spacing w:before="113" w:after="113"/>
              <w:ind w:right="113"/>
              <w:rPr>
                <w:rFonts w:ascii="Times New Roman" w:hAnsi="Times New Roman" w:cs="Times New Roman"/>
                <w:sz w:val="28"/>
                <w:szCs w:val="28"/>
              </w:rPr>
            </w:pPr>
            <w:r w:rsidRPr="0009378A">
              <w:rPr>
                <w:rFonts w:ascii="Times New Roman" w:hAnsi="Times New Roman" w:cs="Times New Roman"/>
                <w:sz w:val="28"/>
                <w:szCs w:val="28"/>
              </w:rPr>
              <w:t xml:space="preserve">  - Thực hiện</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lastRenderedPageBreak/>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right="113"/>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Ngày dạy: Thứ ………., ngày …… / …… / 20…</w:t>
      </w:r>
    </w:p>
    <w:p w:rsidR="0009378A" w:rsidRPr="0009378A" w:rsidRDefault="0009378A" w:rsidP="0009378A">
      <w:pPr>
        <w:spacing w:before="113" w:after="113" w:line="240" w:lineRule="auto"/>
        <w:ind w:left="170" w:right="113"/>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Rèn Tập làm văn -Tuần 5</w:t>
      </w:r>
    </w:p>
    <w:p w:rsidR="0009378A" w:rsidRPr="0009378A" w:rsidRDefault="0009378A" w:rsidP="0009378A">
      <w:pPr>
        <w:spacing w:before="113" w:after="113" w:line="240" w:lineRule="auto"/>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Viết Thư </w:t>
      </w:r>
    </w:p>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p>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văn viết thư.</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văn viết thư.</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viết sẵn bài tập.</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Style w:val="TableGrid"/>
        <w:tblW w:w="9576" w:type="dxa"/>
        <w:tblInd w:w="198" w:type="dxa"/>
        <w:tblLook w:val="04A0" w:firstRow="1" w:lastRow="0" w:firstColumn="1" w:lastColumn="0" w:noHBand="0" w:noVBand="1"/>
      </w:tblPr>
      <w:tblGrid>
        <w:gridCol w:w="4788"/>
        <w:gridCol w:w="4788"/>
      </w:tblGrid>
      <w:tr w:rsidR="0009378A" w:rsidRPr="0009378A" w:rsidTr="00950EC8">
        <w:tc>
          <w:tcPr>
            <w:tcW w:w="4788" w:type="dxa"/>
          </w:tcPr>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Hoạt động của giáo viên</w:t>
            </w:r>
          </w:p>
        </w:tc>
        <w:tc>
          <w:tcPr>
            <w:tcW w:w="4788" w:type="dxa"/>
          </w:tcPr>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Hoạt động của học sinh</w:t>
            </w:r>
          </w:p>
        </w:tc>
      </w:tr>
      <w:tr w:rsidR="0009378A" w:rsidRPr="0009378A" w:rsidTr="00950EC8">
        <w:tc>
          <w:tcPr>
            <w:tcW w:w="4788" w:type="dxa"/>
          </w:tcPr>
          <w:p w:rsidR="0009378A" w:rsidRPr="0009378A" w:rsidRDefault="0009378A" w:rsidP="00950EC8">
            <w:pPr>
              <w:spacing w:before="113" w:after="113"/>
              <w:ind w:left="-18"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1.Ổn định lớp</w:t>
            </w:r>
          </w:p>
          <w:p w:rsidR="0009378A" w:rsidRPr="0009378A" w:rsidRDefault="0009378A" w:rsidP="00950EC8">
            <w:pPr>
              <w:spacing w:before="113" w:after="113"/>
              <w:ind w:left="-18"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2.Bài tập</w:t>
            </w:r>
          </w:p>
          <w:p w:rsidR="0009378A" w:rsidRPr="0009378A" w:rsidRDefault="0009378A" w:rsidP="00950EC8">
            <w:pPr>
              <w:spacing w:before="113" w:after="113"/>
              <w:ind w:left="-18" w:right="113"/>
              <w:jc w:val="both"/>
              <w:rPr>
                <w:rFonts w:ascii="Times New Roman" w:hAnsi="Times New Roman" w:cs="Times New Roman"/>
                <w:b/>
                <w:bCs/>
                <w:i/>
                <w:iCs/>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i/>
                <w:color w:val="000000"/>
                <w:sz w:val="28"/>
                <w:szCs w:val="28"/>
                <w:lang w:val="nl-NL"/>
              </w:rPr>
              <w:t>Dựa vào gợi ý ở dưới, hãy sửa chữa, bổ sung để hoàn chỉnh bức thư em đã viết theo đề bài: “</w:t>
            </w:r>
            <w:r w:rsidRPr="0009378A">
              <w:rPr>
                <w:rFonts w:ascii="Times New Roman" w:hAnsi="Times New Roman" w:cs="Times New Roman"/>
                <w:b/>
                <w:bCs/>
                <w:i/>
                <w:iCs/>
                <w:color w:val="000000"/>
                <w:sz w:val="28"/>
                <w:szCs w:val="28"/>
                <w:lang w:val="nl-NL"/>
              </w:rPr>
              <w:t>Viết thư gửi một bạn ở trường khác để thăm hỏi và kể cho bạn nghe tình hình lớp và trường em hiện nay”.</w:t>
            </w:r>
          </w:p>
          <w:p w:rsidR="0009378A" w:rsidRPr="0009378A" w:rsidRDefault="0009378A" w:rsidP="00950EC8">
            <w:pPr>
              <w:spacing w:before="113" w:after="113"/>
              <w:ind w:left="170" w:right="113"/>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 Gợi ý :</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Viết thư cho ai ?</w:t>
            </w:r>
          </w:p>
          <w:p w:rsidR="0009378A" w:rsidRPr="0009378A" w:rsidRDefault="0009378A" w:rsidP="00950EC8">
            <w:pPr>
              <w:spacing w:before="113" w:after="113"/>
              <w:ind w:left="170" w:right="113"/>
              <w:jc w:val="both"/>
              <w:rPr>
                <w:rFonts w:ascii="Times New Roman" w:hAnsi="Times New Roman" w:cs="Times New Roman"/>
                <w:i/>
                <w:color w:val="000000"/>
                <w:spacing w:val="-2"/>
                <w:sz w:val="28"/>
                <w:szCs w:val="28"/>
                <w:lang w:val="nl-NL"/>
              </w:rPr>
            </w:pPr>
            <w:r w:rsidRPr="0009378A">
              <w:rPr>
                <w:rFonts w:ascii="Times New Roman" w:hAnsi="Times New Roman" w:cs="Times New Roman"/>
                <w:i/>
                <w:color w:val="000000"/>
                <w:spacing w:val="-2"/>
                <w:sz w:val="28"/>
                <w:szCs w:val="28"/>
                <w:lang w:val="nl-NL"/>
              </w:rPr>
              <w:t>-</w:t>
            </w:r>
            <w:r w:rsidRPr="0009378A">
              <w:rPr>
                <w:rFonts w:ascii="Times New Roman" w:hAnsi="Times New Roman" w:cs="Times New Roman"/>
                <w:color w:val="000000"/>
                <w:spacing w:val="-2"/>
                <w:sz w:val="28"/>
                <w:szCs w:val="28"/>
                <w:lang w:val="nl-NL"/>
              </w:rPr>
              <w:t xml:space="preserve"> </w:t>
            </w:r>
            <w:r w:rsidRPr="0009378A">
              <w:rPr>
                <w:rFonts w:ascii="Times New Roman" w:hAnsi="Times New Roman" w:cs="Times New Roman"/>
                <w:i/>
                <w:color w:val="000000"/>
                <w:spacing w:val="-2"/>
                <w:sz w:val="28"/>
                <w:szCs w:val="28"/>
                <w:lang w:val="nl-NL"/>
              </w:rPr>
              <w:t>Viết thư để làm gì ?</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Dùng từ xưng hô với bạn như thế nào?</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Thăm hỏi bạn những gì ?</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Kể cho bạn những gì về tình hình lớp, trường ?</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Nên chúc bạn, hứa với bạn điều gì ?</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Gọi học sinh đọc đề</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Hỏi: Yêu cầu bài tập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dựa vào gợi ý, bổ sung để hoàn thành bức thư vào vở</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một số học sinh hoàn thành đọc bài làm của mình</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tc>
        <w:tc>
          <w:tcPr>
            <w:tcW w:w="4788" w:type="dxa"/>
          </w:tcPr>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tc>
      </w:tr>
    </w:tbl>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561A69" w:rsidRDefault="00561A69" w:rsidP="0009378A">
      <w:pPr>
        <w:spacing w:before="113" w:after="113" w:line="240" w:lineRule="auto"/>
        <w:ind w:left="170" w:right="113"/>
        <w:jc w:val="cente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t>Ngày dạy: Thứ ………., ngày …… / …… / 20…</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Rèn Toán - Tuần 5 </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tổng hợp</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I</w:t>
      </w:r>
      <w:r w:rsidRPr="0009378A">
        <w:rPr>
          <w:rFonts w:ascii="Times New Roman" w:hAnsi="Times New Roman" w:cs="Times New Roman"/>
          <w:b/>
          <w:sz w:val="28"/>
          <w:szCs w:val="28"/>
        </w:rPr>
        <w:t>.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đổi đơn vị đo thời gian và tìm số trung bình cộng.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Giúp học sinh thực hiện tốt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Sáng tạo, hợp tác, cẩn thận.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lastRenderedPageBreak/>
        <w:t>III. CÁC HOẠT ĐỘNG DẠY – HỌC CHỦ YẾU</w:t>
      </w:r>
    </w:p>
    <w:tbl>
      <w:tblPr>
        <w:tblStyle w:val="TableGrid"/>
        <w:tblW w:w="0" w:type="auto"/>
        <w:tblInd w:w="170" w:type="dxa"/>
        <w:tblLook w:val="04A0" w:firstRow="1" w:lastRow="0" w:firstColumn="1" w:lastColumn="0" w:noHBand="0" w:noVBand="1"/>
      </w:tblPr>
      <w:tblGrid>
        <w:gridCol w:w="5569"/>
        <w:gridCol w:w="3611"/>
      </w:tblGrid>
      <w:tr w:rsidR="0009378A" w:rsidRPr="0009378A" w:rsidTr="00950EC8">
        <w:tc>
          <w:tcPr>
            <w:tcW w:w="524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15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5248" w:type="dxa"/>
          </w:tcPr>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b/>
                <w:sz w:val="28"/>
                <w:szCs w:val="28"/>
              </w:rPr>
              <w:t>Bài 1:</w:t>
            </w:r>
            <w:r w:rsidRPr="0009378A">
              <w:rPr>
                <w:rFonts w:ascii="Times New Roman" w:hAnsi="Times New Roman" w:cs="Times New Roman"/>
                <w:sz w:val="28"/>
                <w:szCs w:val="28"/>
              </w:rPr>
              <w:t xml:space="preserve"> </w:t>
            </w:r>
            <w:r w:rsidRPr="0009378A">
              <w:rPr>
                <w:rFonts w:ascii="Times New Roman" w:hAnsi="Times New Roman" w:cs="Times New Roman"/>
                <w:b/>
                <w:i/>
                <w:sz w:val="28"/>
                <w:szCs w:val="28"/>
              </w:rPr>
              <w:t>Viết số thích hợp vào chỗ chấm: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a, Tháng 3 có …. ngày; tháng 4 có … ngày.</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b,Tháng 9 có …ngày; tháng 10 có …ngày.</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c,Tháng 7 có … ngày; tháng 8 có … ngày</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d, Tháng 2 của năm nhuận có … ngày. Tháng 2 của năm không nhuận có … ngày.</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b/>
                <w:sz w:val="28"/>
                <w:szCs w:val="28"/>
              </w:rPr>
              <w:t>Bài 2:</w:t>
            </w:r>
            <w:r w:rsidRPr="0009378A">
              <w:rPr>
                <w:rFonts w:ascii="Times New Roman" w:hAnsi="Times New Roman" w:cs="Times New Roman"/>
                <w:sz w:val="28"/>
                <w:szCs w:val="28"/>
              </w:rPr>
              <w:t xml:space="preserve"> </w:t>
            </w:r>
            <w:r w:rsidRPr="0009378A">
              <w:rPr>
                <w:rFonts w:ascii="Times New Roman" w:hAnsi="Times New Roman" w:cs="Times New Roman"/>
                <w:b/>
                <w:i/>
                <w:sz w:val="28"/>
                <w:szCs w:val="28"/>
              </w:rPr>
              <w:t>Viết số thích hợp vào chỗ chấm: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a, 1 ngày = … giờ        2 giờ = … phút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xml:space="preserve">b, 5 phút = … giây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oMath>
            <w:r w:rsidRPr="0009378A">
              <w:rPr>
                <w:rFonts w:ascii="Times New Roman" w:hAnsi="Times New Roman" w:cs="Times New Roman"/>
                <w:sz w:val="28"/>
                <w:szCs w:val="28"/>
              </w:rPr>
              <w:t xml:space="preserve"> giờ = … phút</w:t>
            </w:r>
          </w:p>
          <w:p w:rsidR="0009378A" w:rsidRPr="0009378A" w:rsidRDefault="0009378A" w:rsidP="00950EC8">
            <w:pPr>
              <w:spacing w:before="113" w:after="113"/>
              <w:ind w:left="170" w:right="113"/>
              <w:jc w:val="both"/>
              <w:rPr>
                <w:rFonts w:ascii="Times New Roman" w:eastAsiaTheme="minorEastAsia" w:hAnsi="Times New Roman" w:cs="Times New Roman"/>
                <w:sz w:val="28"/>
                <w:szCs w:val="28"/>
              </w:rPr>
            </w:pPr>
            <w:r w:rsidRPr="0009378A">
              <w:rPr>
                <w:rFonts w:ascii="Times New Roman" w:hAnsi="Times New Roman" w:cs="Times New Roman"/>
                <w:sz w:val="28"/>
                <w:szCs w:val="28"/>
              </w:rPr>
              <w:t xml:space="preserve">c,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4</m:t>
                  </m:r>
                </m:den>
              </m:f>
            </m:oMath>
            <w:r w:rsidRPr="0009378A">
              <w:rPr>
                <w:rFonts w:ascii="Times New Roman" w:eastAsiaTheme="minorEastAsia" w:hAnsi="Times New Roman" w:cs="Times New Roman"/>
                <w:sz w:val="28"/>
                <w:szCs w:val="28"/>
              </w:rPr>
              <w:t xml:space="preserve"> ngày = … giờ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5</m:t>
                  </m:r>
                </m:den>
              </m:f>
            </m:oMath>
            <w:r w:rsidRPr="0009378A">
              <w:rPr>
                <w:rFonts w:ascii="Times New Roman" w:eastAsiaTheme="minorEastAsia" w:hAnsi="Times New Roman" w:cs="Times New Roman"/>
                <w:sz w:val="28"/>
                <w:szCs w:val="28"/>
              </w:rPr>
              <w:t xml:space="preserve"> phút = … giây</w:t>
            </w: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sz w:val="28"/>
                <w:szCs w:val="28"/>
              </w:rPr>
              <w:t xml:space="preserve">  -Gọi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xml:space="preserve">Bài 3: </w:t>
            </w:r>
            <w:r w:rsidRPr="0009378A">
              <w:rPr>
                <w:rFonts w:ascii="Times New Roman" w:hAnsi="Times New Roman" w:cs="Times New Roman"/>
                <w:b/>
                <w:i/>
                <w:sz w:val="28"/>
                <w:szCs w:val="28"/>
              </w:rPr>
              <w:t>Viết tiếp vào chỗ chấm cho thích hợp:</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Số trung bình cộng của:</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a, 69 và 57 là: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b, 42; 54; 72; 52 là: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b/>
                <w:sz w:val="28"/>
                <w:szCs w:val="28"/>
              </w:rPr>
              <w:t>Bài 4:</w:t>
            </w:r>
            <w:r w:rsidRPr="0009378A">
              <w:rPr>
                <w:rFonts w:ascii="Times New Roman" w:hAnsi="Times New Roman" w:cs="Times New Roman"/>
                <w:sz w:val="28"/>
                <w:szCs w:val="28"/>
              </w:rPr>
              <w:t xml:space="preserve"> Biểu đổ dưới đây nói về lượng mưa 6  tháng đầu năm, năm 2008 ở Hà Nội: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noProof/>
                <w:color w:val="000000"/>
                <w:sz w:val="28"/>
                <w:szCs w:val="28"/>
              </w:rPr>
              <w:drawing>
                <wp:inline distT="0" distB="0" distL="0" distR="0" wp14:anchorId="5EF526EC" wp14:editId="7DE31574">
                  <wp:extent cx="3219920" cy="12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0176" cy="1224097"/>
                          </a:xfrm>
                          <a:prstGeom prst="rect">
                            <a:avLst/>
                          </a:prstGeom>
                          <a:noFill/>
                          <a:ln>
                            <a:noFill/>
                          </a:ln>
                        </pic:spPr>
                      </pic:pic>
                    </a:graphicData>
                  </a:graphic>
                </wp:inline>
              </w:drawing>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Quan sát  biểu đồ và viết tiếp vào chỗ chấm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a) Lượng mưa trong tháng 5 ở  Hà Nội  là …..... mm.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b) Trong 6 tháng đầu năm 2008, tháng có lượng mưa lớn nhất là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c) Trong 6 tháng đầu năm 2008, tháng có lượng mưa ít nhất là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d) Trong  3 tháng  đầu năm 2008, lượng mưa trung bình mỗi tháng là ....… mm.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p w:rsidR="0009378A" w:rsidRPr="0009378A" w:rsidRDefault="0009378A" w:rsidP="00950EC8">
            <w:pPr>
              <w:spacing w:before="113" w:after="113"/>
              <w:ind w:left="170" w:right="113"/>
              <w:jc w:val="both"/>
              <w:rPr>
                <w:rFonts w:ascii="Times New Roman" w:hAnsi="Times New Roman" w:cs="Times New Roman"/>
                <w:sz w:val="28"/>
                <w:szCs w:val="28"/>
              </w:rPr>
            </w:pPr>
          </w:p>
        </w:tc>
        <w:tc>
          <w:tcPr>
            <w:tcW w:w="4158"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-Học sinh làm bài (học sinh làm chậm chỉ là câu a; học sinh khá không là câu b)</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nhận xét.</w:t>
            </w: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(hs chậm có thể chỉ là câu a, hs khá không làm câu c)</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-Thực hiện, nhận xét</w:t>
            </w: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 (hs chậm chỉ làm câu a)</w:t>
            </w:r>
          </w:p>
          <w:p w:rsidR="0009378A" w:rsidRPr="0009378A" w:rsidRDefault="0009378A" w:rsidP="00950EC8">
            <w:pPr>
              <w:spacing w:before="113" w:after="113"/>
              <w:ind w:right="113"/>
              <w:rPr>
                <w:rFonts w:ascii="Times New Roman" w:hAnsi="Times New Roman" w:cs="Times New Roman"/>
                <w:sz w:val="28"/>
                <w:szCs w:val="28"/>
              </w:rPr>
            </w:pPr>
            <w:r w:rsidRPr="0009378A">
              <w:rPr>
                <w:rFonts w:ascii="Times New Roman" w:hAnsi="Times New Roman" w:cs="Times New Roman"/>
                <w:sz w:val="28"/>
                <w:szCs w:val="28"/>
              </w:rPr>
              <w:t xml:space="preserve">  - Thực hiện</w:t>
            </w: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(hs chậm có thể chỉ là câu a, hs khá không làm câu c)</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 nhận xét</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right="113"/>
        <w:rPr>
          <w:rFonts w:ascii="Times New Roman" w:hAnsi="Times New Roman" w:cs="Times New Roman"/>
          <w:b/>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Tiếng Việt tuần 6</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tổng hợp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I</w:t>
      </w:r>
      <w:r w:rsidRPr="0009378A">
        <w:rPr>
          <w:rFonts w:ascii="Times New Roman" w:hAnsi="Times New Roman" w:cs="Times New Roman"/>
          <w:b/>
          <w:sz w:val="28"/>
          <w:szCs w:val="28"/>
        </w:rPr>
        <w:t>.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 xml:space="preserve">1. Kiến thức: -Nghe – viết đúng đẹp bài thơ Gởi chú ở Trường Sa. </w:t>
      </w:r>
    </w:p>
    <w:p w:rsidR="0009378A" w:rsidRPr="0009378A" w:rsidRDefault="0009378A" w:rsidP="0009378A">
      <w:pPr>
        <w:spacing w:before="113" w:after="113" w:line="240" w:lineRule="auto"/>
        <w:ind w:left="170" w:right="113" w:firstLine="550"/>
        <w:rPr>
          <w:rFonts w:ascii="Times New Roman" w:hAnsi="Times New Roman" w:cs="Times New Roman"/>
          <w:sz w:val="28"/>
          <w:szCs w:val="28"/>
        </w:rPr>
      </w:pPr>
      <w:r w:rsidRPr="0009378A">
        <w:rPr>
          <w:rFonts w:ascii="Times New Roman" w:hAnsi="Times New Roman" w:cs="Times New Roman"/>
          <w:sz w:val="28"/>
          <w:szCs w:val="28"/>
        </w:rPr>
        <w:t xml:space="preserve">              - Xác định và viết đúng các danh từ riêng có trong bài chính tả.</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viết đúng chính tả.</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Có ý thức viết đúng, viết đẹp; rèn chữ, giữ vở.</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4701"/>
        <w:gridCol w:w="4479"/>
      </w:tblGrid>
      <w:tr w:rsidR="0009378A" w:rsidRPr="0009378A" w:rsidTr="00950EC8">
        <w:tc>
          <w:tcPr>
            <w:tcW w:w="478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78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478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Gv đọc qua bài viết chính tả một lần.</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Hướng dẫn cách viết một số từ dễ sai.</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đọc cho học sinh viết bảng con một số từ dễ sai trong bài viết.</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đọc cho học sinh viết lại bài chính tả.</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Gửi chú ở Trường Sa</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Bà gửi ít bột chanh</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Và hai cân đường trắng.</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Ông gửi gói to, nặng</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Là một cân thuốc lào.</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Cô Thủy bối rối vào</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Gửi toàn thư với giấy.</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Mẹ về từ nhà máy</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Gửi hạt cải, hạt dền.</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Đăng, Tuấn, Long,... cuống lên</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Đồng thanh và nhất trí</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Gửi chú cậu cóc bé</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Tha hồ Trường Sa mưa.</w:t>
            </w:r>
          </w:p>
          <w:p w:rsidR="0009378A" w:rsidRPr="0009378A" w:rsidRDefault="0009378A" w:rsidP="00950EC8">
            <w:pPr>
              <w:spacing w:before="113" w:after="113"/>
              <w:ind w:left="170" w:right="113"/>
              <w:jc w:val="right"/>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Nguyễn Xuân Hạnh</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-Gv đọc hs dò lại bài.</w:t>
            </w:r>
          </w:p>
          <w:p w:rsidR="0009378A" w:rsidRPr="0009378A" w:rsidRDefault="0009378A" w:rsidP="00950EC8">
            <w:pPr>
              <w:spacing w:before="113" w:after="113"/>
              <w:ind w:left="170" w:right="113"/>
              <w:rPr>
                <w:rFonts w:ascii="Times New Roman" w:hAnsi="Times New Roman" w:cs="Times New Roman"/>
                <w:b/>
                <w:i/>
                <w:sz w:val="28"/>
                <w:szCs w:val="28"/>
              </w:rPr>
            </w:pPr>
            <w:r w:rsidRPr="0009378A">
              <w:rPr>
                <w:rFonts w:ascii="Times New Roman" w:hAnsi="Times New Roman" w:cs="Times New Roman"/>
                <w:b/>
                <w:i/>
                <w:sz w:val="28"/>
                <w:szCs w:val="28"/>
              </w:rPr>
              <w:t>Bài tập chính tả:</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xml:space="preserve"> Ghi lại các danh từ riêng trong bài thơ:</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Là tên người:………………………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Là tên địa lí:………………………</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Yêu cầu học sinh nắm yêu cầu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Học sinh làm bài vào vở.</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Gọi 2 học sinh lên bảng làm bài.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Gọi hs nhận xét.</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GV nhận xét.</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p w:rsidR="0009378A" w:rsidRPr="0009378A" w:rsidRDefault="0009378A" w:rsidP="00950EC8">
            <w:pPr>
              <w:spacing w:before="113" w:after="113"/>
              <w:ind w:left="170" w:right="113"/>
              <w:rPr>
                <w:rFonts w:ascii="Times New Roman" w:hAnsi="Times New Roman" w:cs="Times New Roman"/>
                <w:sz w:val="28"/>
                <w:szCs w:val="28"/>
              </w:rPr>
            </w:pPr>
          </w:p>
        </w:tc>
        <w:tc>
          <w:tcPr>
            <w:tcW w:w="4788"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b/>
                <w:sz w:val="28"/>
                <w:szCs w:val="28"/>
              </w:rPr>
              <w:t>-</w:t>
            </w: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 và 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-Viết bài</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-Kiểm tra bài</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yêu cầu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Kể chuyện - Tuần 6</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Kể chuyện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I</w:t>
      </w:r>
      <w:r w:rsidRPr="0009378A">
        <w:rPr>
          <w:rFonts w:ascii="Times New Roman" w:hAnsi="Times New Roman" w:cs="Times New Roman"/>
          <w:b/>
          <w:sz w:val="28"/>
          <w:szCs w:val="28"/>
        </w:rPr>
        <w:t>.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 xml:space="preserve">1. Kiến thức: </w:t>
      </w:r>
    </w:p>
    <w:p w:rsidR="0009378A" w:rsidRPr="0009378A" w:rsidRDefault="0009378A" w:rsidP="0009378A">
      <w:pPr>
        <w:spacing w:before="113" w:after="113" w:line="240" w:lineRule="auto"/>
        <w:ind w:left="170" w:right="113" w:firstLine="550"/>
        <w:rPr>
          <w:rFonts w:ascii="Times New Roman" w:hAnsi="Times New Roman" w:cs="Times New Roman"/>
          <w:sz w:val="28"/>
          <w:szCs w:val="28"/>
        </w:rPr>
      </w:pPr>
      <w:r w:rsidRPr="0009378A">
        <w:rPr>
          <w:rFonts w:ascii="Times New Roman" w:hAnsi="Times New Roman" w:cs="Times New Roman"/>
          <w:sz w:val="28"/>
          <w:szCs w:val="28"/>
        </w:rPr>
        <w:t>-Kể lại được bằng lời một câu chuyện đã nghe, đã đọc có nội dung về lòng tự trọng, kèm cử chỉ, điệu bộ.</w:t>
      </w:r>
    </w:p>
    <w:p w:rsidR="0009378A" w:rsidRPr="0009378A" w:rsidRDefault="0009378A" w:rsidP="0009378A">
      <w:pPr>
        <w:spacing w:before="113" w:after="113" w:line="240" w:lineRule="auto"/>
        <w:ind w:left="170" w:right="113" w:firstLine="550"/>
        <w:rPr>
          <w:rFonts w:ascii="Times New Roman" w:hAnsi="Times New Roman" w:cs="Times New Roman"/>
          <w:sz w:val="28"/>
          <w:szCs w:val="28"/>
        </w:rPr>
      </w:pPr>
      <w:r w:rsidRPr="0009378A">
        <w:rPr>
          <w:rFonts w:ascii="Times New Roman" w:hAnsi="Times New Roman" w:cs="Times New Roman"/>
          <w:sz w:val="28"/>
          <w:szCs w:val="28"/>
        </w:rPr>
        <w:t>-Hiểu được ý nghĩa, nội dung những câu chuyện bạn kể.</w:t>
      </w:r>
    </w:p>
    <w:p w:rsidR="0009378A" w:rsidRPr="0009378A" w:rsidRDefault="0009378A" w:rsidP="0009378A">
      <w:pPr>
        <w:spacing w:before="113" w:after="113" w:line="240" w:lineRule="auto"/>
        <w:ind w:left="170" w:right="113" w:firstLine="550"/>
        <w:rPr>
          <w:rFonts w:ascii="Times New Roman" w:hAnsi="Times New Roman" w:cs="Times New Roman"/>
          <w:sz w:val="28"/>
          <w:szCs w:val="28"/>
        </w:rPr>
      </w:pPr>
      <w:r w:rsidRPr="0009378A">
        <w:rPr>
          <w:rFonts w:ascii="Times New Roman" w:hAnsi="Times New Roman" w:cs="Times New Roman"/>
          <w:sz w:val="28"/>
          <w:szCs w:val="28"/>
        </w:rPr>
        <w:t xml:space="preserve">-Đánh giá lời kể của bạn theo các tiêu chí đã nêu. </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luyện tập, thực hành về văn kể chuyện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208"/>
        <w:gridCol w:w="3972"/>
      </w:tblGrid>
      <w:tr w:rsidR="0009378A" w:rsidRPr="0009378A" w:rsidTr="00950EC8">
        <w:tc>
          <w:tcPr>
            <w:tcW w:w="533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06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5338" w:type="dxa"/>
          </w:tcPr>
          <w:p w:rsidR="0009378A" w:rsidRPr="0009378A" w:rsidRDefault="0009378A" w:rsidP="00950EC8">
            <w:pPr>
              <w:spacing w:before="113" w:after="113"/>
              <w:ind w:left="1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right="113"/>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right="113"/>
              <w:jc w:val="both"/>
              <w:rPr>
                <w:rFonts w:ascii="Times New Roman" w:hAnsi="Times New Roman" w:cs="Times New Roman"/>
                <w:b/>
                <w:i/>
                <w:sz w:val="28"/>
                <w:szCs w:val="28"/>
              </w:rPr>
            </w:pPr>
            <w:r w:rsidRPr="0009378A">
              <w:rPr>
                <w:rFonts w:ascii="Times New Roman" w:hAnsi="Times New Roman" w:cs="Times New Roman"/>
                <w:b/>
                <w:i/>
                <w:sz w:val="28"/>
                <w:szCs w:val="28"/>
              </w:rPr>
              <w:t xml:space="preserve">     Hãy kể một câu chuyện về lòng tự trọng mà em đã được nghe, được đọc.</w:t>
            </w:r>
          </w:p>
          <w:p w:rsidR="0009378A" w:rsidRPr="0009378A" w:rsidRDefault="0009378A" w:rsidP="00950EC8">
            <w:pPr>
              <w:spacing w:before="113" w:after="113"/>
              <w:ind w:left="10" w:right="113"/>
              <w:jc w:val="both"/>
              <w:rPr>
                <w:rFonts w:ascii="Times New Roman" w:hAnsi="Times New Roman" w:cs="Times New Roman"/>
                <w:sz w:val="28"/>
                <w:szCs w:val="28"/>
              </w:rPr>
            </w:pPr>
            <w:r w:rsidRPr="0009378A">
              <w:rPr>
                <w:rFonts w:ascii="Times New Roman" w:hAnsi="Times New Roman" w:cs="Times New Roman"/>
                <w:sz w:val="28"/>
                <w:szCs w:val="28"/>
              </w:rPr>
              <w:t>- Gọi hs đọc đề.</w:t>
            </w: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sz w:val="28"/>
                <w:szCs w:val="28"/>
              </w:rPr>
              <w:t>- Hỏi: Thế nào là tự trọng?</w:t>
            </w:r>
          </w:p>
          <w:p w:rsidR="0009378A" w:rsidRPr="0009378A" w:rsidRDefault="0009378A" w:rsidP="00950EC8">
            <w:pPr>
              <w:spacing w:before="113" w:after="113"/>
              <w:ind w:right="113"/>
              <w:jc w:val="both"/>
              <w:rPr>
                <w:rFonts w:ascii="Times New Roman" w:hAnsi="Times New Roman" w:cs="Times New Roman"/>
                <w:sz w:val="28"/>
                <w:szCs w:val="28"/>
              </w:rPr>
            </w:pPr>
          </w:p>
          <w:p w:rsidR="0009378A" w:rsidRPr="0009378A" w:rsidRDefault="0009378A" w:rsidP="00950EC8">
            <w:pPr>
              <w:spacing w:before="113" w:after="113"/>
              <w:ind w:left="10" w:right="113"/>
              <w:jc w:val="both"/>
              <w:rPr>
                <w:rFonts w:ascii="Times New Roman" w:hAnsi="Times New Roman" w:cs="Times New Roman"/>
                <w:sz w:val="28"/>
                <w:szCs w:val="28"/>
              </w:rPr>
            </w:pPr>
            <w:r w:rsidRPr="0009378A">
              <w:rPr>
                <w:rFonts w:ascii="Times New Roman" w:hAnsi="Times New Roman" w:cs="Times New Roman"/>
                <w:sz w:val="28"/>
                <w:szCs w:val="28"/>
              </w:rPr>
              <w:t>- Gợi ý một số câu chuyện về lòng tự trọng.</w:t>
            </w:r>
          </w:p>
          <w:p w:rsidR="0009378A" w:rsidRPr="0009378A" w:rsidRDefault="0009378A" w:rsidP="00950EC8">
            <w:pPr>
              <w:spacing w:before="113" w:after="113"/>
              <w:ind w:left="10" w:right="113"/>
              <w:jc w:val="both"/>
              <w:rPr>
                <w:rFonts w:ascii="Times New Roman" w:hAnsi="Times New Roman" w:cs="Times New Roman"/>
                <w:sz w:val="28"/>
                <w:szCs w:val="28"/>
              </w:rPr>
            </w:pPr>
            <w:r w:rsidRPr="0009378A">
              <w:rPr>
                <w:rFonts w:ascii="Times New Roman" w:hAnsi="Times New Roman" w:cs="Times New Roman"/>
                <w:sz w:val="28"/>
                <w:szCs w:val="28"/>
              </w:rPr>
              <w:t>- Yêu cầu học sinh kể chuyện về lòng tự trọng.</w:t>
            </w:r>
          </w:p>
          <w:p w:rsidR="0009378A" w:rsidRPr="0009378A" w:rsidRDefault="0009378A" w:rsidP="00950EC8">
            <w:pPr>
              <w:spacing w:before="113" w:after="113"/>
              <w:ind w:left="10" w:right="113"/>
              <w:jc w:val="both"/>
              <w:rPr>
                <w:rFonts w:ascii="Times New Roman" w:hAnsi="Times New Roman" w:cs="Times New Roman"/>
                <w:sz w:val="28"/>
                <w:szCs w:val="28"/>
              </w:rPr>
            </w:pPr>
            <w:r w:rsidRPr="0009378A">
              <w:rPr>
                <w:rFonts w:ascii="Times New Roman" w:hAnsi="Times New Roman" w:cs="Times New Roman"/>
                <w:sz w:val="28"/>
                <w:szCs w:val="28"/>
              </w:rPr>
              <w:t>- Gọi một số hs đứng trước lớp kể chuyện.</w:t>
            </w: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sz w:val="28"/>
                <w:szCs w:val="28"/>
              </w:rPr>
              <w:t>- Trao đổi ý nghĩa của câu chuyện.</w:t>
            </w:r>
          </w:p>
          <w:p w:rsidR="0009378A" w:rsidRPr="0009378A" w:rsidRDefault="0009378A" w:rsidP="00950EC8">
            <w:pPr>
              <w:spacing w:before="113" w:after="113"/>
              <w:ind w:left="1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 GV nhận xét</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tc>
        <w:tc>
          <w:tcPr>
            <w:tcW w:w="4068"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right="113"/>
              <w:rPr>
                <w:rFonts w:ascii="Times New Roman" w:hAnsi="Times New Roman" w:cs="Times New Roman"/>
                <w:b/>
                <w:sz w:val="28"/>
                <w:szCs w:val="28"/>
              </w:rPr>
            </w:pP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sz w:val="28"/>
                <w:szCs w:val="28"/>
              </w:rPr>
              <w:t>-Đọc</w:t>
            </w:r>
          </w:p>
          <w:p w:rsidR="0009378A" w:rsidRPr="0009378A" w:rsidRDefault="0009378A" w:rsidP="00950EC8">
            <w:pPr>
              <w:spacing w:before="113" w:after="113"/>
              <w:ind w:left="-18" w:right="113"/>
              <w:jc w:val="both"/>
              <w:rPr>
                <w:rFonts w:ascii="Times New Roman" w:hAnsi="Times New Roman" w:cs="Times New Roman"/>
                <w:sz w:val="28"/>
                <w:szCs w:val="28"/>
              </w:rPr>
            </w:pPr>
            <w:r w:rsidRPr="0009378A">
              <w:rPr>
                <w:rFonts w:ascii="Times New Roman" w:hAnsi="Times New Roman" w:cs="Times New Roman"/>
                <w:sz w:val="28"/>
                <w:szCs w:val="28"/>
              </w:rPr>
              <w:t>-Trả lời: Tự tôn trọng bản thân, giữ gìn phẩm giá, không để ai coi thường mình.</w:t>
            </w:r>
          </w:p>
          <w:p w:rsidR="0009378A" w:rsidRPr="0009378A" w:rsidRDefault="0009378A" w:rsidP="00950EC8">
            <w:pPr>
              <w:spacing w:before="113" w:after="113"/>
              <w:ind w:left="-18" w:right="113"/>
              <w:jc w:val="both"/>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8" w:right="113"/>
              <w:jc w:val="both"/>
              <w:rPr>
                <w:rFonts w:ascii="Times New Roman" w:hAnsi="Times New Roman" w:cs="Times New Roman"/>
                <w:sz w:val="28"/>
                <w:szCs w:val="28"/>
              </w:rPr>
            </w:pPr>
            <w:r w:rsidRPr="0009378A">
              <w:rPr>
                <w:rFonts w:ascii="Times New Roman" w:hAnsi="Times New Roman" w:cs="Times New Roman"/>
                <w:sz w:val="28"/>
                <w:szCs w:val="28"/>
              </w:rPr>
              <w:t>-Thực hiện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right="113"/>
              <w:jc w:val="both"/>
              <w:rPr>
                <w:rFonts w:ascii="Times New Roman" w:hAnsi="Times New Roman" w:cs="Times New Roman"/>
                <w:sz w:val="28"/>
                <w:szCs w:val="28"/>
              </w:rPr>
            </w:pPr>
          </w:p>
          <w:p w:rsidR="0009378A" w:rsidRPr="0009378A" w:rsidRDefault="0009378A" w:rsidP="00950EC8">
            <w:pPr>
              <w:spacing w:before="113" w:after="113"/>
              <w:ind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t>Ngày dạy: Thứ ………., ngày …… / …… / 20…</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Toán - Tuần 6</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tổng hợp</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I</w:t>
      </w:r>
      <w:r w:rsidRPr="0009378A">
        <w:rPr>
          <w:rFonts w:ascii="Times New Roman" w:hAnsi="Times New Roman" w:cs="Times New Roman"/>
          <w:b/>
          <w:sz w:val="28"/>
          <w:szCs w:val="28"/>
        </w:rPr>
        <w:t>.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Biết đặt tính và thực hiện phép cộng (Phép trừ) các số có đến sáu chữ số không nhớ hoặc có nhớ không quá 3 lượt và không liên tiếp.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Giúp học sinh thực hiện tốt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Sáng tạo, hợp tác, cẩn thận.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361"/>
        <w:gridCol w:w="3819"/>
      </w:tblGrid>
      <w:tr w:rsidR="0009378A" w:rsidRPr="0009378A" w:rsidTr="00950EC8">
        <w:tc>
          <w:tcPr>
            <w:tcW w:w="533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06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rPr>
          <w:trHeight w:val="2357"/>
        </w:trPr>
        <w:tc>
          <w:tcPr>
            <w:tcW w:w="533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b/>
                <w:i/>
                <w:sz w:val="28"/>
                <w:szCs w:val="28"/>
              </w:rPr>
              <w:t>Đặt tính rồi tính</w:t>
            </w:r>
          </w:p>
          <w:tbl>
            <w:tblPr>
              <w:tblStyle w:val="TableGrid"/>
              <w:tblW w:w="5135" w:type="dxa"/>
              <w:tblLook w:val="04A0" w:firstRow="1" w:lastRow="0" w:firstColumn="1" w:lastColumn="0" w:noHBand="0" w:noVBand="1"/>
            </w:tblPr>
            <w:tblGrid>
              <w:gridCol w:w="2615"/>
              <w:gridCol w:w="2520"/>
            </w:tblGrid>
            <w:tr w:rsidR="0009378A" w:rsidRPr="0009378A" w:rsidTr="00950EC8">
              <w:tc>
                <w:tcPr>
                  <w:tcW w:w="2615" w:type="dxa"/>
                </w:tcPr>
                <w:p w:rsidR="0009378A" w:rsidRPr="0009378A" w:rsidRDefault="0009378A" w:rsidP="00950EC8">
                  <w:pPr>
                    <w:spacing w:before="113" w:after="113"/>
                    <w:ind w:right="113"/>
                    <w:rPr>
                      <w:rFonts w:ascii="Times New Roman" w:hAnsi="Times New Roman" w:cs="Times New Roman"/>
                      <w:sz w:val="28"/>
                      <w:szCs w:val="28"/>
                    </w:rPr>
                  </w:pPr>
                  <w:r w:rsidRPr="0009378A">
                    <w:rPr>
                      <w:rFonts w:ascii="Times New Roman" w:hAnsi="Times New Roman" w:cs="Times New Roman"/>
                      <w:sz w:val="28"/>
                      <w:szCs w:val="28"/>
                    </w:rPr>
                    <w:t>a, 367428 + 281657</w:t>
                  </w:r>
                </w:p>
              </w:tc>
              <w:tc>
                <w:tcPr>
                  <w:tcW w:w="2520"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483925 + 294567</w:t>
                  </w:r>
                </w:p>
              </w:tc>
            </w:tr>
            <w:tr w:rsidR="0009378A" w:rsidRPr="0009378A" w:rsidTr="00950EC8">
              <w:tc>
                <w:tcPr>
                  <w:tcW w:w="2615" w:type="dxa"/>
                </w:tcPr>
                <w:p w:rsidR="0009378A" w:rsidRPr="0009378A" w:rsidRDefault="0009378A" w:rsidP="00950EC8">
                  <w:pPr>
                    <w:spacing w:before="113" w:after="113"/>
                    <w:ind w:right="113"/>
                    <w:rPr>
                      <w:rFonts w:ascii="Times New Roman" w:hAnsi="Times New Roman" w:cs="Times New Roman"/>
                      <w:sz w:val="28"/>
                      <w:szCs w:val="28"/>
                    </w:rPr>
                  </w:pPr>
                  <w:r w:rsidRPr="0009378A">
                    <w:rPr>
                      <w:rFonts w:ascii="Times New Roman" w:hAnsi="Times New Roman" w:cs="Times New Roman"/>
                      <w:sz w:val="28"/>
                      <w:szCs w:val="28"/>
                    </w:rPr>
                    <w:t>b, 593746 +64528</w:t>
                  </w:r>
                </w:p>
              </w:tc>
              <w:tc>
                <w:tcPr>
                  <w:tcW w:w="2520"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649072 - 178526</w:t>
                  </w:r>
                </w:p>
              </w:tc>
            </w:tr>
            <w:tr w:rsidR="0009378A" w:rsidRPr="0009378A" w:rsidTr="00950EC8">
              <w:tc>
                <w:tcPr>
                  <w:tcW w:w="2615" w:type="dxa"/>
                </w:tcPr>
                <w:p w:rsidR="0009378A" w:rsidRPr="0009378A" w:rsidRDefault="0009378A" w:rsidP="00950EC8">
                  <w:pPr>
                    <w:spacing w:before="113" w:after="113"/>
                    <w:ind w:right="113"/>
                    <w:rPr>
                      <w:rFonts w:ascii="Times New Roman" w:hAnsi="Times New Roman" w:cs="Times New Roman"/>
                      <w:sz w:val="28"/>
                      <w:szCs w:val="28"/>
                    </w:rPr>
                  </w:pPr>
                  <w:r w:rsidRPr="0009378A">
                    <w:rPr>
                      <w:rFonts w:ascii="Times New Roman" w:hAnsi="Times New Roman" w:cs="Times New Roman"/>
                      <w:sz w:val="28"/>
                      <w:szCs w:val="28"/>
                    </w:rPr>
                    <w:t>c, 86154 – 40729</w:t>
                  </w:r>
                </w:p>
              </w:tc>
              <w:tc>
                <w:tcPr>
                  <w:tcW w:w="2520"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608090 - 515264</w:t>
                  </w:r>
                </w:p>
              </w:tc>
            </w:tr>
          </w:tbl>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 xml:space="preserve">Bài 2: </w:t>
            </w:r>
            <w:r w:rsidRPr="0009378A">
              <w:rPr>
                <w:rFonts w:ascii="Times New Roman" w:hAnsi="Times New Roman" w:cs="Times New Roman"/>
                <w:b/>
                <w:i/>
                <w:sz w:val="28"/>
                <w:szCs w:val="28"/>
              </w:rPr>
              <w:t>Tìm x</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a,</w:t>
            </w:r>
            <w:r w:rsidRPr="0009378A">
              <w:rPr>
                <w:rFonts w:ascii="Times New Roman" w:hAnsi="Times New Roman" w:cs="Times New Roman"/>
                <w:b/>
                <w:sz w:val="28"/>
                <w:szCs w:val="28"/>
              </w:rPr>
              <w:t xml:space="preserve"> </w:t>
            </w:r>
            <w:r w:rsidRPr="0009378A">
              <w:rPr>
                <w:rFonts w:ascii="Times New Roman" w:hAnsi="Times New Roman" w:cs="Times New Roman"/>
                <w:sz w:val="28"/>
                <w:szCs w:val="28"/>
              </w:rPr>
              <w:t>x – 234240 = 234401</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b, 987654  - x = 12345</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t xml:space="preserve">Bài 3: </w:t>
            </w:r>
          </w:p>
          <w:p w:rsidR="0009378A" w:rsidRPr="0009378A" w:rsidRDefault="0009378A" w:rsidP="00950EC8">
            <w:pPr>
              <w:spacing w:before="113" w:after="113"/>
              <w:ind w:left="170" w:right="113"/>
              <w:jc w:val="both"/>
              <w:rPr>
                <w:rFonts w:ascii="Times New Roman" w:hAnsi="Times New Roman" w:cs="Times New Roman"/>
                <w:b/>
                <w:i/>
                <w:sz w:val="28"/>
                <w:szCs w:val="28"/>
              </w:rPr>
            </w:pPr>
            <w:r w:rsidRPr="0009378A">
              <w:rPr>
                <w:rFonts w:ascii="Times New Roman" w:hAnsi="Times New Roman" w:cs="Times New Roman"/>
                <w:b/>
                <w:i/>
                <w:sz w:val="28"/>
                <w:szCs w:val="28"/>
              </w:rPr>
              <w:t xml:space="preserve">      Liên tiết kiệm được 365800 đồng, Lan tiết kiệm được nhiều hơn Liên 42600 đồng. Hỏi cả hai bạn tiết kiệm được bao nhiêu tiền?</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Bài toán cho biết gì? Bài toán hỏi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p w:rsidR="0009378A" w:rsidRPr="0009378A" w:rsidRDefault="0009378A" w:rsidP="00950EC8">
            <w:pPr>
              <w:tabs>
                <w:tab w:val="left" w:pos="1791"/>
              </w:tabs>
              <w:spacing w:before="113" w:after="113"/>
              <w:ind w:left="170" w:right="113"/>
              <w:rPr>
                <w:rFonts w:ascii="Times New Roman" w:hAnsi="Times New Roman" w:cs="Times New Roman"/>
                <w:sz w:val="28"/>
                <w:szCs w:val="28"/>
                <w:lang w:val="nl-NL"/>
              </w:rPr>
            </w:pPr>
            <w:r w:rsidRPr="0009378A">
              <w:rPr>
                <w:rFonts w:ascii="Times New Roman" w:hAnsi="Times New Roman" w:cs="Times New Roman"/>
                <w:sz w:val="28"/>
                <w:szCs w:val="28"/>
                <w:lang w:val="nl-NL"/>
              </w:rPr>
              <w:tab/>
            </w:r>
          </w:p>
        </w:tc>
        <w:tc>
          <w:tcPr>
            <w:tcW w:w="4068"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-Thực hiện (hs chậm có thể chỉ là câu b)</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 nhận xét.</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right="113"/>
        <w:rPr>
          <w:rFonts w:ascii="Times New Roman" w:hAnsi="Times New Roman" w:cs="Times New Roman"/>
          <w:b/>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đọc - Tuần 7</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Dế Nhỏ và Ngựa Mù</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đọc thành tiếng và đọc thầm.</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đọc diễn cảm và đọc hiểu cho học sinh.</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4602"/>
        <w:gridCol w:w="4578"/>
      </w:tblGrid>
      <w:tr w:rsidR="0009378A" w:rsidRPr="0009378A" w:rsidTr="00950EC8">
        <w:tc>
          <w:tcPr>
            <w:tcW w:w="4707"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699"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4707"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2.Luyện tập</w:t>
            </w:r>
          </w:p>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t xml:space="preserve">- </w:t>
            </w:r>
            <w:r w:rsidRPr="0009378A">
              <w:rPr>
                <w:rFonts w:ascii="Times New Roman" w:hAnsi="Times New Roman" w:cs="Times New Roman"/>
                <w:sz w:val="28"/>
                <w:szCs w:val="28"/>
              </w:rPr>
              <w:t>Giáo viên đưa bảng phụ có viết sẵn đoạn cần luyện đọc</w:t>
            </w:r>
          </w:p>
        </w:tc>
        <w:tc>
          <w:tcPr>
            <w:tcW w:w="4699" w:type="dxa"/>
          </w:tcPr>
          <w:p w:rsidR="0009378A" w:rsidRPr="0009378A" w:rsidRDefault="0009378A" w:rsidP="00950EC8">
            <w:pPr>
              <w:spacing w:before="113" w:after="113"/>
              <w:ind w:left="170" w:right="113"/>
              <w:jc w:val="center"/>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-Quan sát</w:t>
            </w:r>
          </w:p>
        </w:tc>
      </w:tr>
      <w:tr w:rsidR="0009378A" w:rsidRPr="0009378A" w:rsidTr="00950EC8">
        <w:tc>
          <w:tcPr>
            <w:tcW w:w="9406" w:type="dxa"/>
            <w:gridSpan w:val="2"/>
          </w:tcPr>
          <w:p w:rsidR="0009378A" w:rsidRPr="0009378A" w:rsidRDefault="0009378A" w:rsidP="00950EC8">
            <w:pPr>
              <w:spacing w:before="113" w:after="113"/>
              <w:ind w:left="170" w:right="113"/>
              <w:jc w:val="center"/>
              <w:rPr>
                <w:rFonts w:ascii="Times New Roman" w:hAnsi="Times New Roman" w:cs="Times New Roman"/>
                <w:b/>
                <w:i/>
                <w:sz w:val="28"/>
                <w:szCs w:val="28"/>
              </w:rPr>
            </w:pPr>
            <w:r w:rsidRPr="0009378A">
              <w:rPr>
                <w:rFonts w:ascii="Times New Roman" w:hAnsi="Times New Roman" w:cs="Times New Roman"/>
                <w:b/>
                <w:i/>
                <w:sz w:val="28"/>
                <w:szCs w:val="28"/>
              </w:rPr>
              <w:t>Dế Nhỏ và Ngựa Mù</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Xưa, có lần Thượng Đế cho gọi các con vật lên thiên đường nhận quà. Con nào cũng nhận được món quà ưng ý.Đom đóm nhận được  ngôi sao nhỏ xanh biếc. Tôm được cái kéo. Nhện thì được đủ sợi để dệt suốt đời,…</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Chú Ngựa Mù được tin cũng dò dẫm đi. Vì chẳng nhìn thấy gì, sắp tới giờ đóng cổng thiên đường, Ngựa mới đến bên chiếc thang bắc lên trời. Chú ngước lên trời, buồn bã.</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Đúng lúc ấy, một con dế ở đâu nhảy bộp đến, hỏi Ngựa muốn nhận quà gì. Ngựa bảo: “Tôi chỉ ước ao môi mắt.” Dế vội bay về hướng vầng trăng sang, gọi to, xin trời hãy khoan đóng cửa.</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Nghe tiếng gọi, thánh Pi-e hé cổng cho Dế vào. Dế đi thẳng đến chỗ Thượng Đế, cin cho Ngựa Mù có dôi mắt sang. Thượng Đế ban cho Dế một ít nước suối để chữa mắt cho Ngựa.</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Khi Dế sắp về, Thượng Đế hỏi:</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lastRenderedPageBreak/>
              <w:t>- Thế thì ngươi muốn nhận quà gì?</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Dế gãi gãi đầu, thưa:</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Ôi, con vội quá, chưa kịp nghĩ gì…</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Thượng Đế thưởng cho chú một chiếc vĩ cầm.</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Dế bay xuống hạ giới, nhỏ nước suối trời vào đôi mắt mù của Ngựa. Lập tức, Ngựa nhìn thấy mọi cảnh vật, lòng vô cùng vui sướng. Ngựa hỏi Dế được Thượng Đế tặng gì. Dế bảo:</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Ngài cho tôi cây vĩ cầm. Nhưng vội quá, tôi quên không lấy dây.</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Ngựa dứt một sợi lông đuôi tặng Dế. Dế căng dây đàn, búng thành âm thanh thánh thót. Thế rồi, chú đi khắp mặt đất để trong những đêm thanh khiết, đánh lên những tiếng đàn mang niềm vui đến muôn loài.</w:t>
            </w:r>
          </w:p>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i/>
                <w:sz w:val="28"/>
                <w:szCs w:val="28"/>
              </w:rPr>
              <w:t xml:space="preserve">                                                                Theo Truyện Dân gian Bun – ga - ri</w:t>
            </w:r>
          </w:p>
        </w:tc>
      </w:tr>
      <w:tr w:rsidR="0009378A" w:rsidRPr="0009378A" w:rsidTr="00950EC8">
        <w:tc>
          <w:tcPr>
            <w:tcW w:w="4707" w:type="dxa"/>
          </w:tcPr>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-GV đọc mẫu</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Hướng dẫn giọng đọc</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-Luyện đọc câu, đoạn, nhóm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-Tìm hiểu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xml:space="preserve">Hỏi: </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+Thượng Đế cho phép các con vật làm gì?</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+Vì sao chú Ngựa ngước lên nhìn trời, buồn bã?</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Ai đã giúp chú Ngựa xin Thượng Đế cho đôi mắt sang?</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+Vì sao chú Dế không kịp nghĩ đến phần quà của mình?</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+Chú Dế dung cây đàn Thượng Đế cho để làm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nhận xét, bổ sung.</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Câu chuyện có các nhân vật nào? Tên của các nhân vật đó được viết như thế nào?</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nhận xét, bổ sung</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p w:rsidR="0009378A" w:rsidRPr="0009378A" w:rsidRDefault="0009378A" w:rsidP="00950EC8">
            <w:pPr>
              <w:spacing w:before="113" w:after="113"/>
              <w:ind w:left="170" w:right="113"/>
              <w:rPr>
                <w:rFonts w:ascii="Times New Roman" w:hAnsi="Times New Roman" w:cs="Times New Roman"/>
                <w:b/>
                <w:sz w:val="28"/>
                <w:szCs w:val="28"/>
              </w:rPr>
            </w:pPr>
          </w:p>
        </w:tc>
        <w:tc>
          <w:tcPr>
            <w:tcW w:w="4699"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b/>
                <w:sz w:val="28"/>
                <w:szCs w:val="28"/>
              </w:rPr>
              <w:lastRenderedPageBreak/>
              <w:t>-</w:t>
            </w: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-Nhận xét, bổ sung.</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-Nhận xét, bổ sung.</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right="113"/>
        <w:rPr>
          <w:rFonts w:ascii="Times New Roman" w:hAnsi="Times New Roman" w:cs="Times New Roman"/>
          <w:b/>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Tập làm văn - Tuần 7</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Xây Dựng Cốt Truyện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xây dựng cốt truyện.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phát triển câu chuyện theo trình tự thời gian.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viết sẵn bài tập cho các nhóm, phiếu bài tập cho các nhóm.</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036"/>
        <w:gridCol w:w="4144"/>
      </w:tblGrid>
      <w:tr w:rsidR="0009378A" w:rsidRPr="0009378A" w:rsidTr="00950EC8">
        <w:tc>
          <w:tcPr>
            <w:tcW w:w="515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24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rPr>
          <w:trHeight w:val="737"/>
        </w:trPr>
        <w:tc>
          <w:tcPr>
            <w:tcW w:w="515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w:t>
            </w:r>
          </w:p>
        </w:tc>
        <w:tc>
          <w:tcPr>
            <w:tcW w:w="4248"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tc>
      </w:tr>
      <w:tr w:rsidR="0009378A" w:rsidRPr="0009378A" w:rsidTr="00950EC8">
        <w:trPr>
          <w:trHeight w:val="2357"/>
        </w:trPr>
        <w:tc>
          <w:tcPr>
            <w:tcW w:w="9406" w:type="dxa"/>
            <w:gridSpan w:val="2"/>
            <w:tcBorders>
              <w:bottom w:val="single" w:sz="4" w:space="0" w:color="auto"/>
            </w:tcBorders>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b/>
                <w:i/>
                <w:sz w:val="28"/>
                <w:szCs w:val="28"/>
              </w:rPr>
              <w:t>Tìm những đoạn văn trong truyện “Dế Nhỏ và Ngựa Mù” ứng với các nội dung sau: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4"/>
              <w:gridCol w:w="4480"/>
            </w:tblGrid>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xml:space="preserve">a, Thượng Đế tặng quà. </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1: Từ đầu đến …</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b, Ngựa Mù đến chậm</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2: Từ …. đến ….</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c, Dế Nhỏ hỏi chuyện Ngựa Mù</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3: Từ … đến…</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d, Dế Nhỏ lên trời giúp Ngựa Mù</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4: Từ … đến….</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e, Phần thưởng cho Dế Nhỏ</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5: Từ … đến….</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g, Chữa mắt cho Ngựa Mù</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6: Từ … đến….</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h, Cây đàn của Dế Nhỏ</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7: Từ … đến….</w:t>
                  </w:r>
                </w:p>
              </w:tc>
            </w:tr>
          </w:tbl>
          <w:p w:rsidR="0009378A" w:rsidRPr="0009378A" w:rsidRDefault="0009378A" w:rsidP="00950EC8">
            <w:pPr>
              <w:spacing w:before="113" w:after="113"/>
              <w:ind w:left="170" w:right="113"/>
              <w:rPr>
                <w:rFonts w:ascii="Times New Roman" w:hAnsi="Times New Roman" w:cs="Times New Roman"/>
                <w:b/>
                <w:sz w:val="28"/>
                <w:szCs w:val="28"/>
              </w:rPr>
            </w:pPr>
          </w:p>
        </w:tc>
      </w:tr>
      <w:tr w:rsidR="0009378A" w:rsidRPr="0009378A" w:rsidTr="00950EC8">
        <w:trPr>
          <w:trHeight w:val="440"/>
        </w:trPr>
        <w:tc>
          <w:tcPr>
            <w:tcW w:w="5158"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-Yêu cầu học sinh thảo luận nhóm đôi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tc>
        <w:tc>
          <w:tcPr>
            <w:tcW w:w="4248"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lastRenderedPageBreak/>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sz w:val="28"/>
                <w:szCs w:val="28"/>
              </w:rPr>
              <w:t>-Lắng nghe</w:t>
            </w:r>
          </w:p>
        </w:tc>
      </w:tr>
      <w:tr w:rsidR="0009378A" w:rsidRPr="0009378A" w:rsidTr="00950EC8">
        <w:trPr>
          <w:trHeight w:val="2357"/>
        </w:trPr>
        <w:tc>
          <w:tcPr>
            <w:tcW w:w="9406" w:type="dxa"/>
            <w:gridSpan w:val="2"/>
            <w:tcBorders>
              <w:top w:val="single" w:sz="4" w:space="0" w:color="auto"/>
            </w:tcBorders>
          </w:tcPr>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lastRenderedPageBreak/>
              <w:t>Bài 2</w:t>
            </w:r>
            <w:r w:rsidRPr="0009378A">
              <w:rPr>
                <w:rFonts w:ascii="Times New Roman" w:hAnsi="Times New Roman" w:cs="Times New Roman"/>
                <w:b/>
                <w:i/>
                <w:sz w:val="28"/>
                <w:szCs w:val="28"/>
              </w:rPr>
              <w:t>: Điền mỗi câu dưới đây vào chỗ trống thích hợp để hoàn thành truyện “Giấc mơ của cậu bé Rô-bớt”</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Bọn trẻ theo Rô-bớt ra bờ sông.</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Cậu nằm trên bãi cỏ rồi thiếp đi.</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Cha mất sớm, nhà nghèo, lên 9 tuổi, Rô-bớt mới được đến trường.</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Từ đó, Rô-bớt bỏ hết các cuộc chơi, tìm cách chế tạo con tàu.</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Tuyệt quá! –Lũ trẻ hét toáng lên.</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Rô-bớt Phun-tơn sinh năm 1765 tại Mĩ. (1) ……………. Cậu được bạn bè nể phục và quý mến vì những ước mơ táo bạo và khả năng sang tạo lạ thường. Một lần Rô-bớt cùng mấy bạn chơi bên bờ sông. (2)…………… . Khi bị các bạn đánh thức dậy, cậu tiếc rẻ nói:</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Mình đang mơ một giấc mơ thú vị thì các cậu làm mình tỉnh giấc. Tiếc quá!</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Cậu mơ gì vậy?</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Mình mơ thấy một con tàu lớn, không có buồm mà vẫn lướt song băng băng.</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Không có buồm mà chạy được sao?</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Mình thấy trong mơ như thế mà.</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(3) ……….</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Một hôm, cậu vui mừng bảo các bạn:</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Các cậu có muốn đi câu cá bằng con tàu của mình không?</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(4) ………. Trên bến song có một con tàu nhỏ. Con tàu lắp ở đuôi một chiếc trục quay có gắn những cái cánh đẩy nước. Không cần chèo, chỉ cần dung tay quay một trục gỗ để truyền chuyển động sang trục quay là con tàu từ từ lướt song ra xa bờ.</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i/>
                <w:sz w:val="28"/>
                <w:szCs w:val="28"/>
              </w:rPr>
              <w:t>- (5) …………..</w:t>
            </w:r>
          </w:p>
        </w:tc>
      </w:tr>
      <w:tr w:rsidR="0009378A" w:rsidRPr="0009378A" w:rsidTr="00950EC8">
        <w:trPr>
          <w:trHeight w:val="350"/>
        </w:trPr>
        <w:tc>
          <w:tcPr>
            <w:tcW w:w="5158" w:type="dxa"/>
          </w:tcPr>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-Hướng dẫn học sinh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-Yêu cầu học sinh thảo luận nhóm đôi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tc>
        <w:tc>
          <w:tcPr>
            <w:tcW w:w="424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lastRenderedPageBreak/>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lastRenderedPageBreak/>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sz w:val="28"/>
                <w:szCs w:val="28"/>
              </w:rPr>
              <w:t>-Lắng nghe</w:t>
            </w:r>
          </w:p>
        </w:tc>
      </w:tr>
    </w:tbl>
    <w:p w:rsidR="00561A69" w:rsidRDefault="00561A69" w:rsidP="0009378A">
      <w:pPr>
        <w:spacing w:before="113" w:after="113" w:line="240" w:lineRule="auto"/>
        <w:ind w:right="113"/>
        <w:jc w:val="cente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Rèn Toán - Tuần 7 </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Luyện Tập Tính Giá Trị Biểu Thức </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tính giá trị của biểu thức có chứa chữ.</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Giúp học sinh thực hiện tốt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Sáng tạo, hợp tác, cẩn thận.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589"/>
        <w:gridCol w:w="3591"/>
      </w:tblGrid>
      <w:tr w:rsidR="0009378A" w:rsidRPr="0009378A" w:rsidTr="00950EC8">
        <w:tc>
          <w:tcPr>
            <w:tcW w:w="569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370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rPr>
          <w:trHeight w:val="2357"/>
        </w:trPr>
        <w:tc>
          <w:tcPr>
            <w:tcW w:w="569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b/>
                <w:i/>
                <w:sz w:val="28"/>
                <w:szCs w:val="28"/>
              </w:rPr>
              <w:t>Viết tiếp vào chỗ chấm cho thích hợp:</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a, Nếu a = 15, b = 25 thì a + b =…………</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b, Nếu m = 1505, n = 404 thì m – n = ….........</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c, Nếu a = 8, b = 9, c = 2 thì a + b + c = ……</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d, Nếu a = 15, b = 6, c = 7 thì a – b + c =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của bài 1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b/>
                <w:sz w:val="28"/>
                <w:szCs w:val="28"/>
              </w:rPr>
              <w:lastRenderedPageBreak/>
              <w:t xml:space="preserve">Bài 2: </w:t>
            </w:r>
            <w:r w:rsidRPr="0009378A">
              <w:rPr>
                <w:rFonts w:ascii="Times New Roman" w:hAnsi="Times New Roman" w:cs="Times New Roman"/>
                <w:b/>
                <w:i/>
                <w:sz w:val="28"/>
                <w:szCs w:val="28"/>
              </w:rPr>
              <w:t>Viết giá trị của biểu thức vào ô trống:</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365"/>
              <w:gridCol w:w="1326"/>
              <w:gridCol w:w="1326"/>
              <w:gridCol w:w="1326"/>
            </w:tblGrid>
            <w:tr w:rsidR="0009378A" w:rsidRPr="0009378A" w:rsidTr="00950EC8">
              <w:trPr>
                <w:trHeight w:val="510"/>
                <w:jc w:val="center"/>
              </w:trPr>
              <w:tc>
                <w:tcPr>
                  <w:tcW w:w="1396" w:type="dxa"/>
                  <w:tcBorders>
                    <w:top w:val="single" w:sz="12" w:space="0" w:color="0093DD"/>
                    <w:left w:val="single" w:sz="12"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1352" w:type="dxa"/>
                  <w:tcBorders>
                    <w:top w:val="single" w:sz="12"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5</w:t>
                  </w:r>
                </w:p>
              </w:tc>
              <w:tc>
                <w:tcPr>
                  <w:tcW w:w="1352" w:type="dxa"/>
                  <w:tcBorders>
                    <w:top w:val="single" w:sz="12"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6</w:t>
                  </w:r>
                </w:p>
              </w:tc>
              <w:tc>
                <w:tcPr>
                  <w:tcW w:w="1352" w:type="dxa"/>
                  <w:tcBorders>
                    <w:top w:val="single" w:sz="12" w:space="0" w:color="0093DD"/>
                    <w:left w:val="single" w:sz="6" w:space="0" w:color="0093DD"/>
                    <w:bottom w:val="single" w:sz="6" w:space="0" w:color="0093DD"/>
                    <w:right w:val="single" w:sz="12"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5</w:t>
                  </w:r>
                </w:p>
              </w:tc>
            </w:tr>
            <w:tr w:rsidR="0009378A" w:rsidRPr="0009378A" w:rsidTr="00950EC8">
              <w:trPr>
                <w:trHeight w:val="510"/>
                <w:jc w:val="center"/>
              </w:trPr>
              <w:tc>
                <w:tcPr>
                  <w:tcW w:w="1396" w:type="dxa"/>
                  <w:tcBorders>
                    <w:top w:val="single" w:sz="6" w:space="0" w:color="0093DD"/>
                    <w:left w:val="single" w:sz="12"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c>
                <w:tcPr>
                  <w:tcW w:w="1352" w:type="dxa"/>
                  <w:tcBorders>
                    <w:top w:val="single" w:sz="6"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4</w:t>
                  </w:r>
                </w:p>
              </w:tc>
              <w:tc>
                <w:tcPr>
                  <w:tcW w:w="1352" w:type="dxa"/>
                  <w:tcBorders>
                    <w:top w:val="single" w:sz="6"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7</w:t>
                  </w:r>
                </w:p>
              </w:tc>
              <w:tc>
                <w:tcPr>
                  <w:tcW w:w="1352" w:type="dxa"/>
                  <w:tcBorders>
                    <w:top w:val="single" w:sz="6" w:space="0" w:color="0093DD"/>
                    <w:left w:val="single" w:sz="6" w:space="0" w:color="0093DD"/>
                    <w:bottom w:val="single" w:sz="6" w:space="0" w:color="0093DD"/>
                    <w:right w:val="single" w:sz="12"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9</w:t>
                  </w:r>
                </w:p>
              </w:tc>
            </w:tr>
            <w:tr w:rsidR="0009378A" w:rsidRPr="0009378A" w:rsidTr="00950EC8">
              <w:trPr>
                <w:trHeight w:val="510"/>
                <w:jc w:val="center"/>
              </w:trPr>
              <w:tc>
                <w:tcPr>
                  <w:tcW w:w="1396" w:type="dxa"/>
                  <w:tcBorders>
                    <w:top w:val="single" w:sz="6" w:space="0" w:color="0093DD"/>
                    <w:left w:val="single" w:sz="12"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c</w:t>
                  </w:r>
                </w:p>
              </w:tc>
              <w:tc>
                <w:tcPr>
                  <w:tcW w:w="1352" w:type="dxa"/>
                  <w:tcBorders>
                    <w:top w:val="single" w:sz="6"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3</w:t>
                  </w:r>
                </w:p>
              </w:tc>
              <w:tc>
                <w:tcPr>
                  <w:tcW w:w="1352" w:type="dxa"/>
                  <w:tcBorders>
                    <w:top w:val="single" w:sz="6"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8</w:t>
                  </w:r>
                </w:p>
              </w:tc>
              <w:tc>
                <w:tcPr>
                  <w:tcW w:w="1352" w:type="dxa"/>
                  <w:tcBorders>
                    <w:top w:val="single" w:sz="6" w:space="0" w:color="0093DD"/>
                    <w:left w:val="single" w:sz="6" w:space="0" w:color="0093DD"/>
                    <w:bottom w:val="single" w:sz="6" w:space="0" w:color="0093DD"/>
                    <w:right w:val="single" w:sz="12"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0</w:t>
                  </w:r>
                </w:p>
              </w:tc>
            </w:tr>
            <w:tr w:rsidR="0009378A" w:rsidRPr="0009378A" w:rsidTr="00950EC8">
              <w:trPr>
                <w:trHeight w:val="510"/>
                <w:jc w:val="center"/>
              </w:trPr>
              <w:tc>
                <w:tcPr>
                  <w:tcW w:w="1396" w:type="dxa"/>
                  <w:tcBorders>
                    <w:top w:val="single" w:sz="6" w:space="0" w:color="0093DD"/>
                    <w:left w:val="single" w:sz="12" w:space="0" w:color="0093DD"/>
                    <w:bottom w:val="single" w:sz="12"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a </w:t>
                  </w:r>
                  <w:r w:rsidRPr="0009378A">
                    <w:rPr>
                      <w:rFonts w:ascii="Times New Roman" w:hAnsi="Times New Roman" w:cs="Times New Roman"/>
                      <w:b/>
                      <w:noProof/>
                      <w:color w:val="000000"/>
                      <w:position w:val="-4"/>
                      <w:sz w:val="28"/>
                      <w:szCs w:val="28"/>
                    </w:rPr>
                    <w:drawing>
                      <wp:inline distT="0" distB="0" distL="0" distR="0" wp14:anchorId="0BBB0EA9" wp14:editId="222E2544">
                        <wp:extent cx="122555" cy="1149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555" cy="114935"/>
                                </a:xfrm>
                                <a:prstGeom prst="rect">
                                  <a:avLst/>
                                </a:prstGeom>
                                <a:noFill/>
                                <a:ln>
                                  <a:noFill/>
                                </a:ln>
                              </pic:spPr>
                            </pic:pic>
                          </a:graphicData>
                        </a:graphic>
                      </wp:inline>
                    </w:drawing>
                  </w:r>
                  <w:r w:rsidRPr="0009378A">
                    <w:rPr>
                      <w:rFonts w:ascii="Times New Roman" w:hAnsi="Times New Roman" w:cs="Times New Roman"/>
                      <w:b/>
                      <w:color w:val="000000"/>
                      <w:sz w:val="28"/>
                      <w:szCs w:val="28"/>
                      <w:lang w:val="nl-NL"/>
                    </w:rPr>
                    <w:t xml:space="preserve">b </w:t>
                  </w:r>
                  <w:r w:rsidRPr="0009378A">
                    <w:rPr>
                      <w:rFonts w:ascii="Times New Roman" w:hAnsi="Times New Roman" w:cs="Times New Roman"/>
                      <w:b/>
                      <w:noProof/>
                      <w:color w:val="000000"/>
                      <w:position w:val="-4"/>
                      <w:sz w:val="28"/>
                      <w:szCs w:val="28"/>
                    </w:rPr>
                    <w:drawing>
                      <wp:inline distT="0" distB="0" distL="0" distR="0" wp14:anchorId="5F585A33" wp14:editId="5B892EB7">
                        <wp:extent cx="122555" cy="1149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555" cy="114935"/>
                                </a:xfrm>
                                <a:prstGeom prst="rect">
                                  <a:avLst/>
                                </a:prstGeom>
                                <a:noFill/>
                                <a:ln>
                                  <a:noFill/>
                                </a:ln>
                              </pic:spPr>
                            </pic:pic>
                          </a:graphicData>
                        </a:graphic>
                      </wp:inline>
                    </w:drawing>
                  </w:r>
                  <w:r w:rsidRPr="0009378A">
                    <w:rPr>
                      <w:rFonts w:ascii="Times New Roman" w:hAnsi="Times New Roman" w:cs="Times New Roman"/>
                      <w:b/>
                      <w:color w:val="000000"/>
                      <w:sz w:val="28"/>
                      <w:szCs w:val="28"/>
                      <w:lang w:val="nl-NL"/>
                    </w:rPr>
                    <w:t>c</w:t>
                  </w:r>
                </w:p>
              </w:tc>
              <w:tc>
                <w:tcPr>
                  <w:tcW w:w="1352" w:type="dxa"/>
                  <w:tcBorders>
                    <w:top w:val="single" w:sz="6" w:space="0" w:color="0093DD"/>
                    <w:left w:val="single" w:sz="6" w:space="0" w:color="0093DD"/>
                    <w:bottom w:val="single" w:sz="12"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c>
                <w:tcPr>
                  <w:tcW w:w="1352" w:type="dxa"/>
                  <w:tcBorders>
                    <w:top w:val="single" w:sz="6" w:space="0" w:color="0093DD"/>
                    <w:left w:val="single" w:sz="6" w:space="0" w:color="0093DD"/>
                    <w:bottom w:val="single" w:sz="12"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c>
                <w:tcPr>
                  <w:tcW w:w="1352" w:type="dxa"/>
                  <w:tcBorders>
                    <w:top w:val="single" w:sz="6" w:space="0" w:color="0093DD"/>
                    <w:left w:val="single" w:sz="6" w:space="0" w:color="0093DD"/>
                    <w:bottom w:val="single" w:sz="12" w:space="0" w:color="0093DD"/>
                    <w:right w:val="single" w:sz="12"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bl>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của bài 2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b/>
                <w:sz w:val="28"/>
                <w:szCs w:val="28"/>
              </w:rPr>
              <w:t>Bài 3:</w:t>
            </w:r>
            <w:r w:rsidRPr="0009378A">
              <w:rPr>
                <w:rFonts w:ascii="Times New Roman" w:hAnsi="Times New Roman" w:cs="Times New Roman"/>
                <w:sz w:val="28"/>
                <w:szCs w:val="28"/>
              </w:rPr>
              <w:t xml:space="preserve"> </w:t>
            </w:r>
            <w:r w:rsidRPr="0009378A">
              <w:rPr>
                <w:rFonts w:ascii="Times New Roman" w:hAnsi="Times New Roman" w:cs="Times New Roman"/>
                <w:b/>
                <w:i/>
                <w:sz w:val="28"/>
                <w:szCs w:val="28"/>
              </w:rPr>
              <w:t>Tính bằng cách thuận tiện nhất :</w:t>
            </w:r>
          </w:p>
          <w:p w:rsidR="0009378A" w:rsidRPr="0009378A" w:rsidRDefault="0009378A" w:rsidP="008926C3">
            <w:pPr>
              <w:pStyle w:val="ListParagraph"/>
              <w:numPr>
                <w:ilvl w:val="0"/>
                <w:numId w:val="20"/>
              </w:numPr>
              <w:spacing w:before="113" w:after="113"/>
              <w:ind w:left="550" w:right="113"/>
              <w:rPr>
                <w:rFonts w:ascii="Times New Roman" w:hAnsi="Times New Roman" w:cs="Times New Roman"/>
                <w:sz w:val="28"/>
                <w:szCs w:val="28"/>
              </w:rPr>
            </w:pPr>
            <w:r w:rsidRPr="0009378A">
              <w:rPr>
                <w:rFonts w:ascii="Times New Roman" w:hAnsi="Times New Roman" w:cs="Times New Roman"/>
                <w:sz w:val="28"/>
                <w:szCs w:val="28"/>
              </w:rPr>
              <w:t>57 + 26 + 43  =……………………</w:t>
            </w:r>
          </w:p>
          <w:p w:rsidR="0009378A" w:rsidRPr="0009378A" w:rsidRDefault="0009378A" w:rsidP="00950EC8">
            <w:pPr>
              <w:pStyle w:val="ListParagraph"/>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xml:space="preserve">                            =……………………</w:t>
            </w:r>
          </w:p>
          <w:p w:rsidR="0009378A" w:rsidRPr="0009378A" w:rsidRDefault="0009378A" w:rsidP="00950EC8">
            <w:pPr>
              <w:pStyle w:val="ListParagraph"/>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b)  186  + 178 +14 =…………………</w:t>
            </w:r>
          </w:p>
          <w:p w:rsidR="0009378A" w:rsidRPr="0009378A" w:rsidRDefault="0009378A" w:rsidP="00950EC8">
            <w:pPr>
              <w:pStyle w:val="ListParagraph"/>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xml:space="preserve">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của bài 3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tc>
        <w:tc>
          <w:tcPr>
            <w:tcW w:w="3708" w:type="dxa"/>
          </w:tcPr>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(hs chậm có thể chỉ là câu a, c)</w:t>
            </w: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(hs chậm có thể chỉ là cột 1)</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Tập làm văn - Tuần 8</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Phát Triển Câu Chuyện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phát triển câu chuyện.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luyện tập, thực hành về phát triển câu chuyện.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viết sẵn bài tập cho các nhóm, phiếu bài tập cho các nhóm.</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574"/>
        <w:gridCol w:w="3606"/>
      </w:tblGrid>
      <w:tr w:rsidR="0009378A" w:rsidRPr="0009378A" w:rsidTr="00950EC8">
        <w:tc>
          <w:tcPr>
            <w:tcW w:w="569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370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rPr>
          <w:trHeight w:val="791"/>
        </w:trPr>
        <w:tc>
          <w:tcPr>
            <w:tcW w:w="569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 rèn luyện</w:t>
            </w:r>
          </w:p>
        </w:tc>
        <w:tc>
          <w:tcPr>
            <w:tcW w:w="3708" w:type="dxa"/>
          </w:tcPr>
          <w:p w:rsidR="0009378A" w:rsidRPr="0009378A" w:rsidRDefault="0009378A" w:rsidP="00950EC8">
            <w:pPr>
              <w:spacing w:before="113" w:after="113"/>
              <w:ind w:left="170" w:right="113"/>
              <w:rPr>
                <w:rFonts w:ascii="Times New Roman" w:hAnsi="Times New Roman" w:cs="Times New Roman"/>
                <w:sz w:val="28"/>
                <w:szCs w:val="28"/>
              </w:rPr>
            </w:pPr>
          </w:p>
        </w:tc>
      </w:tr>
      <w:tr w:rsidR="0009378A" w:rsidRPr="0009378A" w:rsidTr="00950EC8">
        <w:trPr>
          <w:trHeight w:val="3401"/>
        </w:trPr>
        <w:tc>
          <w:tcPr>
            <w:tcW w:w="9406" w:type="dxa"/>
            <w:gridSpan w:val="2"/>
          </w:tcPr>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sz w:val="28"/>
                <w:szCs w:val="28"/>
              </w:rPr>
              <w:t xml:space="preserve">Dựa theo bài thơ </w:t>
            </w:r>
            <w:r w:rsidRPr="0009378A">
              <w:rPr>
                <w:rFonts w:ascii="Times New Roman" w:hAnsi="Times New Roman" w:cs="Times New Roman"/>
                <w:b/>
                <w:i/>
                <w:sz w:val="28"/>
                <w:szCs w:val="28"/>
              </w:rPr>
              <w:t>“Gửi chú ở Trường Sa”</w:t>
            </w:r>
            <w:r w:rsidRPr="0009378A">
              <w:rPr>
                <w:rFonts w:ascii="Times New Roman" w:hAnsi="Times New Roman" w:cs="Times New Roman"/>
                <w:sz w:val="28"/>
                <w:szCs w:val="28"/>
              </w:rPr>
              <w:t xml:space="preserve"> đã học ở tuần 6, lập dàn ý kể lại câu chuyện trong bài thơ ấy.</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Gợi ý:</w:t>
            </w:r>
          </w:p>
          <w:tbl>
            <w:tblPr>
              <w:tblStyle w:val="TableGrid"/>
              <w:tblW w:w="0" w:type="auto"/>
              <w:tblLook w:val="04A0" w:firstRow="1" w:lastRow="0" w:firstColumn="1" w:lastColumn="0" w:noHBand="0" w:noVBand="1"/>
            </w:tblPr>
            <w:tblGrid>
              <w:gridCol w:w="4226"/>
              <w:gridCol w:w="4728"/>
            </w:tblGrid>
            <w:tr w:rsidR="0009378A" w:rsidRPr="0009378A" w:rsidTr="00950EC8">
              <w:tc>
                <w:tcPr>
                  <w:tcW w:w="4415" w:type="dxa"/>
                </w:tcPr>
                <w:p w:rsidR="0009378A" w:rsidRPr="0009378A" w:rsidRDefault="0009378A" w:rsidP="00950EC8">
                  <w:pPr>
                    <w:spacing w:before="113" w:after="113"/>
                    <w:ind w:left="170" w:right="113"/>
                    <w:jc w:val="center"/>
                    <w:rPr>
                      <w:rFonts w:ascii="Times New Roman" w:hAnsi="Times New Roman" w:cs="Times New Roman"/>
                      <w:b/>
                      <w:i/>
                      <w:sz w:val="28"/>
                      <w:szCs w:val="28"/>
                    </w:rPr>
                  </w:pPr>
                  <w:r w:rsidRPr="0009378A">
                    <w:rPr>
                      <w:rFonts w:ascii="Times New Roman" w:hAnsi="Times New Roman" w:cs="Times New Roman"/>
                      <w:b/>
                      <w:i/>
                      <w:sz w:val="28"/>
                      <w:szCs w:val="28"/>
                    </w:rPr>
                    <w:t>Đoạn</w:t>
                  </w:r>
                </w:p>
              </w:tc>
              <w:tc>
                <w:tcPr>
                  <w:tcW w:w="4760" w:type="dxa"/>
                </w:tcPr>
                <w:p w:rsidR="0009378A" w:rsidRPr="0009378A" w:rsidRDefault="0009378A" w:rsidP="00950EC8">
                  <w:pPr>
                    <w:spacing w:before="113" w:after="113"/>
                    <w:ind w:left="170" w:right="113"/>
                    <w:jc w:val="center"/>
                    <w:rPr>
                      <w:rFonts w:ascii="Times New Roman" w:hAnsi="Times New Roman" w:cs="Times New Roman"/>
                      <w:b/>
                      <w:i/>
                      <w:sz w:val="28"/>
                      <w:szCs w:val="28"/>
                    </w:rPr>
                  </w:pPr>
                  <w:r w:rsidRPr="0009378A">
                    <w:rPr>
                      <w:rFonts w:ascii="Times New Roman" w:hAnsi="Times New Roman" w:cs="Times New Roman"/>
                      <w:b/>
                      <w:i/>
                      <w:sz w:val="28"/>
                      <w:szCs w:val="28"/>
                    </w:rPr>
                    <w:t>Tóm tắt</w:t>
                  </w:r>
                </w:p>
              </w:tc>
            </w:tr>
            <w:tr w:rsidR="0009378A" w:rsidRPr="0009378A" w:rsidTr="00950EC8">
              <w:tc>
                <w:tcPr>
                  <w:tcW w:w="4415" w:type="dxa"/>
                </w:tcPr>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1: Mở bài</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2: Ứng với khổ thơ 1</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3: Ứng với khổ thơ 2</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Đoạn 4: Ứng với khổ thơ 3 </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5: Kết bài (Có thể có hoặc không)</w:t>
                  </w:r>
                </w:p>
              </w:tc>
              <w:tc>
                <w:tcPr>
                  <w:tcW w:w="4760" w:type="dxa"/>
                </w:tcPr>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Bố báo tin sắp đi công tác Trường Sa.</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w:t>
                  </w:r>
                </w:p>
              </w:tc>
            </w:tr>
          </w:tbl>
          <w:p w:rsidR="0009378A" w:rsidRPr="0009378A" w:rsidRDefault="0009378A" w:rsidP="00950EC8">
            <w:pPr>
              <w:spacing w:before="113" w:after="113"/>
              <w:ind w:left="170" w:right="113"/>
              <w:rPr>
                <w:rFonts w:ascii="Times New Roman" w:hAnsi="Times New Roman" w:cs="Times New Roman"/>
                <w:sz w:val="28"/>
                <w:szCs w:val="28"/>
              </w:rPr>
            </w:pPr>
          </w:p>
        </w:tc>
      </w:tr>
      <w:tr w:rsidR="0009378A" w:rsidRPr="0009378A" w:rsidTr="00950EC8">
        <w:trPr>
          <w:trHeight w:val="2024"/>
        </w:trPr>
        <w:tc>
          <w:tcPr>
            <w:tcW w:w="5698" w:type="dxa"/>
          </w:tcPr>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-Hỏi: Yêu cầu của bài 1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thảo luận nhóm đôi để hoàn thành bài tập.</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1 số nhóm trình bày kết quả thảo luận.</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hs nhận xét, bổ sung.</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 bổ sung.</w:t>
            </w:r>
          </w:p>
        </w:tc>
        <w:tc>
          <w:tcPr>
            <w:tcW w:w="3708" w:type="dxa"/>
          </w:tcPr>
          <w:p w:rsidR="0009378A" w:rsidRPr="0009378A" w:rsidRDefault="0009378A" w:rsidP="00950EC8">
            <w:pPr>
              <w:spacing w:before="113" w:after="113"/>
              <w:ind w:left="170" w:right="113"/>
              <w:rPr>
                <w:rFonts w:ascii="Times New Roman" w:hAnsi="Times New Roman" w:cs="Times New Roman"/>
                <w:sz w:val="28"/>
                <w:szCs w:val="28"/>
              </w:rPr>
            </w:pPr>
          </w:p>
        </w:tc>
      </w:tr>
      <w:tr w:rsidR="0009378A" w:rsidRPr="0009378A" w:rsidTr="00950EC8">
        <w:trPr>
          <w:trHeight w:val="2357"/>
        </w:trPr>
        <w:tc>
          <w:tcPr>
            <w:tcW w:w="9406" w:type="dxa"/>
            <w:gridSpan w:val="2"/>
          </w:tcPr>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b/>
                <w:sz w:val="28"/>
                <w:szCs w:val="28"/>
              </w:rPr>
              <w:t>Bài 2:</w:t>
            </w:r>
            <w:r w:rsidRPr="0009378A">
              <w:rPr>
                <w:rFonts w:ascii="Times New Roman" w:hAnsi="Times New Roman" w:cs="Times New Roman"/>
                <w:sz w:val="28"/>
                <w:szCs w:val="28"/>
              </w:rPr>
              <w:t xml:space="preserve"> Hãy tưởng tượng. viết lại phần thân bài của câu chuyện </w:t>
            </w:r>
            <w:r w:rsidRPr="0009378A">
              <w:rPr>
                <w:rFonts w:ascii="Times New Roman" w:hAnsi="Times New Roman" w:cs="Times New Roman"/>
                <w:b/>
                <w:i/>
                <w:sz w:val="28"/>
                <w:szCs w:val="28"/>
              </w:rPr>
              <w:t xml:space="preserve">“Gửi chú ở Trường Sa” </w:t>
            </w:r>
            <w:r w:rsidRPr="0009378A">
              <w:rPr>
                <w:rFonts w:ascii="Times New Roman" w:hAnsi="Times New Roman" w:cs="Times New Roman"/>
                <w:sz w:val="28"/>
                <w:szCs w:val="28"/>
              </w:rPr>
              <w:t>theo dàn ý em vừa lập.</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Gợi ý:</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2 (ứng với khổ thơ 1): Có thể kết hợp tả các món quà và thuật lại lời ông, bà giải thích lí do gửi món quà đó.</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3 (ứng với khổ thơ 2): Có thể kết hợp tả cô Thủy, vẻ bối rối của cô, vẻ tất tả của mẹ và lời cô nói với mẹ.</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i/>
                <w:sz w:val="28"/>
                <w:szCs w:val="28"/>
              </w:rPr>
              <w:t>Đoạn 4 (ứng với khổ thơ 3): Có thể thuật lại lời bàn bạc của các bạn Đăng, Tuấn, Long.</w:t>
            </w:r>
          </w:p>
        </w:tc>
      </w:tr>
      <w:tr w:rsidR="0009378A" w:rsidRPr="0009378A" w:rsidTr="00950EC8">
        <w:trPr>
          <w:trHeight w:val="2357"/>
        </w:trPr>
        <w:tc>
          <w:tcPr>
            <w:tcW w:w="5698" w:type="dxa"/>
          </w:tcPr>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-Hỏi: Yêu cầu của bài 2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tự hoàn thành bài vào vở</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đọc kết quả bài làm của mình</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hs nhận xét, bổ sung.</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 bổ sung.</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tc>
        <w:tc>
          <w:tcPr>
            <w:tcW w:w="370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-Trình bày</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-Nhận xét.</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t>Ngày dạy: Thứ ………., ngày …… / …… / 20…</w:t>
      </w: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Kể chuyện - Tuần 8</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Kể chuyện đã nghe, đã đọc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kể chuyện.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luyện tập, thực hành về kể chuyện.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Sách giáo khoa</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4592"/>
        <w:gridCol w:w="4588"/>
      </w:tblGrid>
      <w:tr w:rsidR="0009378A" w:rsidRPr="0009378A" w:rsidTr="00950EC8">
        <w:tc>
          <w:tcPr>
            <w:tcW w:w="478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78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478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 rèn luyện</w:t>
            </w:r>
          </w:p>
          <w:p w:rsidR="0009378A" w:rsidRPr="0009378A" w:rsidRDefault="0009378A" w:rsidP="00950EC8">
            <w:pPr>
              <w:spacing w:before="113" w:after="113"/>
              <w:ind w:left="170" w:right="113"/>
              <w:jc w:val="both"/>
              <w:rPr>
                <w:rFonts w:ascii="Times New Roman" w:hAnsi="Times New Roman" w:cs="Times New Roman"/>
                <w:b/>
                <w:i/>
                <w:sz w:val="28"/>
                <w:szCs w:val="28"/>
              </w:rPr>
            </w:pPr>
            <w:r w:rsidRPr="0009378A">
              <w:rPr>
                <w:rFonts w:ascii="Times New Roman" w:hAnsi="Times New Roman" w:cs="Times New Roman"/>
                <w:sz w:val="28"/>
                <w:szCs w:val="28"/>
              </w:rPr>
              <w:t xml:space="preserve">     </w:t>
            </w:r>
            <w:r w:rsidRPr="0009378A">
              <w:rPr>
                <w:rFonts w:ascii="Times New Roman" w:hAnsi="Times New Roman" w:cs="Times New Roman"/>
                <w:b/>
                <w:i/>
                <w:sz w:val="28"/>
                <w:szCs w:val="28"/>
              </w:rPr>
              <w:t>Hãy kể một câu chuyện mà em đã được nghe, được đọc về những ước mơ đẹp hoặc những ước mơ viển vông, phi lí.</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 Yêu cầu học sinh đọc lại đề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Hỏi: Ước mơ đẹp là gì? Ước mơ viển vông, phi lí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thảo luận nhóm về câu chuyện.</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1 số nhóm lên kể chuyện.</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-Thảo luận về ý nghĩa của câu chuyện.</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nhận xét, bổ sung</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p w:rsidR="0009378A" w:rsidRPr="0009378A" w:rsidRDefault="0009378A" w:rsidP="00950EC8">
            <w:pPr>
              <w:spacing w:before="113" w:after="113"/>
              <w:ind w:left="170" w:right="113"/>
              <w:jc w:val="both"/>
              <w:rPr>
                <w:rFonts w:ascii="Times New Roman" w:hAnsi="Times New Roman" w:cs="Times New Roman"/>
                <w:sz w:val="28"/>
                <w:szCs w:val="28"/>
              </w:rPr>
            </w:pPr>
          </w:p>
        </w:tc>
        <w:tc>
          <w:tcPr>
            <w:tcW w:w="4788"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lastRenderedPageBreak/>
              <w:t>-Trả lời</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-Thảo luận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-Kể chuyện</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-Nhận xét</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-Trình bày</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Rèn Toán – Tuần 8 </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Luyện Tập Dạng Toán Tổng - Hiệu  </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tìm hai số khi biết tổng và hiệu của hai số đó.</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Giúp học sinh thực hiện tốt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Sáng tạo, hợp tác, cẩn thận.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4596"/>
        <w:gridCol w:w="4584"/>
      </w:tblGrid>
      <w:tr w:rsidR="0009378A" w:rsidRPr="0009378A" w:rsidTr="00950EC8">
        <w:tc>
          <w:tcPr>
            <w:tcW w:w="4706"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700"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4706"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 rèn luyện</w:t>
            </w:r>
          </w:p>
          <w:p w:rsidR="0009378A" w:rsidRPr="0009378A" w:rsidRDefault="0009378A" w:rsidP="00950EC8">
            <w:pPr>
              <w:spacing w:before="113" w:after="113"/>
              <w:ind w:left="170" w:right="113"/>
              <w:jc w:val="both"/>
              <w:rPr>
                <w:rFonts w:ascii="Times New Roman" w:hAnsi="Times New Roman" w:cs="Times New Roman"/>
                <w:b/>
                <w:i/>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b/>
                <w:i/>
                <w:sz w:val="28"/>
                <w:szCs w:val="28"/>
              </w:rPr>
              <w:t>Tìm hai số biết tổng và hiệu của chúng lần lượt là:</w:t>
            </w:r>
          </w:p>
          <w:p w:rsidR="0009378A" w:rsidRPr="0009378A" w:rsidRDefault="0009378A" w:rsidP="00950EC8">
            <w:pPr>
              <w:spacing w:before="113" w:after="113"/>
              <w:ind w:left="170" w:right="113"/>
              <w:rPr>
                <w:rFonts w:ascii="Times New Roman" w:hAnsi="Times New Roman" w:cs="Times New Roman"/>
                <w:b/>
                <w:i/>
                <w:sz w:val="28"/>
                <w:szCs w:val="28"/>
              </w:rPr>
            </w:pPr>
            <w:r w:rsidRPr="0009378A">
              <w:rPr>
                <w:rFonts w:ascii="Times New Roman" w:hAnsi="Times New Roman" w:cs="Times New Roman"/>
                <w:b/>
                <w:i/>
                <w:sz w:val="28"/>
                <w:szCs w:val="28"/>
              </w:rPr>
              <w:t>a) 84 và 16</w:t>
            </w:r>
            <w:r w:rsidRPr="0009378A">
              <w:rPr>
                <w:rFonts w:ascii="Times New Roman" w:hAnsi="Times New Roman" w:cs="Times New Roman"/>
                <w:b/>
                <w:i/>
                <w:sz w:val="28"/>
                <w:szCs w:val="28"/>
              </w:rPr>
              <w:tab/>
              <w:t xml:space="preserve">     b) 255 và 35</w:t>
            </w:r>
          </w:p>
          <w:p w:rsidR="0009378A" w:rsidRPr="0009378A" w:rsidRDefault="0009378A" w:rsidP="00950EC8">
            <w:pPr>
              <w:spacing w:before="113" w:after="113"/>
              <w:ind w:left="170" w:right="113"/>
              <w:rPr>
                <w:rFonts w:ascii="Times New Roman" w:hAnsi="Times New Roman" w:cs="Times New Roman"/>
                <w:b/>
                <w:i/>
                <w:sz w:val="28"/>
                <w:szCs w:val="28"/>
              </w:rPr>
            </w:pPr>
            <w:r w:rsidRPr="0009378A">
              <w:rPr>
                <w:rFonts w:ascii="Times New Roman" w:hAnsi="Times New Roman" w:cs="Times New Roman"/>
                <w:b/>
                <w:i/>
                <w:sz w:val="28"/>
                <w:szCs w:val="28"/>
              </w:rPr>
              <w:t>c) 34 và 26</w:t>
            </w:r>
            <w:r w:rsidRPr="0009378A">
              <w:rPr>
                <w:rFonts w:ascii="Times New Roman" w:hAnsi="Times New Roman" w:cs="Times New Roman"/>
                <w:b/>
                <w:i/>
                <w:sz w:val="28"/>
                <w:szCs w:val="28"/>
              </w:rPr>
              <w:tab/>
              <w:t xml:space="preserve">     d) 975 và 65</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của bài 1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xml:space="preserve">-Muốn tìm số bé ta làm thế nào?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Muốn tìm số lớn ta làm thế nào?</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b/>
                <w:sz w:val="28"/>
                <w:szCs w:val="28"/>
              </w:rPr>
              <w:t>Bài 2:</w:t>
            </w:r>
            <w:r w:rsidRPr="0009378A">
              <w:rPr>
                <w:rFonts w:ascii="Times New Roman" w:hAnsi="Times New Roman" w:cs="Times New Roman"/>
                <w:sz w:val="28"/>
                <w:szCs w:val="28"/>
              </w:rPr>
              <w:t xml:space="preserve"> </w:t>
            </w:r>
            <w:r w:rsidRPr="0009378A">
              <w:rPr>
                <w:rFonts w:ascii="Times New Roman" w:hAnsi="Times New Roman" w:cs="Times New Roman"/>
                <w:b/>
                <w:i/>
                <w:sz w:val="28"/>
                <w:szCs w:val="28"/>
              </w:rPr>
              <w:t>Trong vườn nhà Nam có 96 cây cam và cây bưởi, trong đó số cây cam nhiều hơn số cây bưởi là 6 cây. Hỏi trong vườn nhà Nam có bao nhiêu cây cam, bao nhiêu cây bưởi?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-Bài toán cho biết gì? Bài toán hỏi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1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b/>
                <w:i/>
                <w:sz w:val="28"/>
                <w:szCs w:val="28"/>
              </w:rPr>
            </w:pPr>
            <w:r w:rsidRPr="0009378A">
              <w:rPr>
                <w:rFonts w:ascii="Times New Roman" w:hAnsi="Times New Roman" w:cs="Times New Roman"/>
                <w:b/>
                <w:sz w:val="28"/>
                <w:szCs w:val="28"/>
              </w:rPr>
              <w:t>Bài 3:</w:t>
            </w:r>
            <w:r w:rsidRPr="0009378A">
              <w:rPr>
                <w:rFonts w:ascii="Times New Roman" w:hAnsi="Times New Roman" w:cs="Times New Roman"/>
                <w:b/>
                <w:i/>
                <w:sz w:val="28"/>
                <w:szCs w:val="28"/>
              </w:rPr>
              <w:t xml:space="preserve"> Hai đội trồng cây được tất cả 1500 cây. Đội thứ nhất trồng ít hơn đội thứ hai 100 cây. Hỏi mỗi đội trồng được bao nhiêu cây?</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-Bài toán cho biết gì? Bài toán hỏi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1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lastRenderedPageBreak/>
              <w:t>- Nhắc nhở học sinh chuẩn bị bài.</w:t>
            </w:r>
          </w:p>
          <w:p w:rsidR="0009378A" w:rsidRPr="0009378A" w:rsidRDefault="0009378A" w:rsidP="00950EC8">
            <w:pPr>
              <w:spacing w:before="113" w:after="113"/>
              <w:ind w:left="170" w:right="113"/>
              <w:rPr>
                <w:rFonts w:ascii="Times New Roman" w:hAnsi="Times New Roman" w:cs="Times New Roman"/>
                <w:b/>
                <w:sz w:val="28"/>
                <w:szCs w:val="28"/>
              </w:rPr>
            </w:pPr>
          </w:p>
        </w:tc>
        <w:tc>
          <w:tcPr>
            <w:tcW w:w="4700"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 (hs chậm chỉ là câu a, hs khá có thể không làm câu b)</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-Nhận xét</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-Nhận xét</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-Nhận xét</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561A69" w:rsidRDefault="0009378A" w:rsidP="00561A69">
      <w:pPr>
        <w:rPr>
          <w:rFonts w:ascii="Times New Roman" w:hAnsi="Times New Roman" w:cs="Times New Roman"/>
          <w:sz w:val="28"/>
          <w:szCs w:val="28"/>
        </w:rPr>
      </w:pPr>
      <w:r w:rsidRPr="0009378A">
        <w:rPr>
          <w:rFonts w:ascii="Times New Roman" w:hAnsi="Times New Roman" w:cs="Times New Roman"/>
          <w:sz w:val="28"/>
          <w:szCs w:val="28"/>
        </w:rPr>
        <w:br w:type="page"/>
      </w:r>
    </w:p>
    <w:p w:rsidR="0009378A" w:rsidRPr="0009378A" w:rsidRDefault="00561A69" w:rsidP="00561A69">
      <w:pPr>
        <w:tabs>
          <w:tab w:val="left" w:pos="2160"/>
        </w:tabs>
        <w:rPr>
          <w:rFonts w:ascii="Times New Roman" w:hAnsi="Times New Roman" w:cs="Times New Roman"/>
          <w:sz w:val="28"/>
          <w:szCs w:val="28"/>
        </w:rPr>
      </w:pPr>
      <w:r>
        <w:rPr>
          <w:rFonts w:ascii="Times New Roman" w:hAnsi="Times New Roman" w:cs="Times New Roman"/>
          <w:sz w:val="28"/>
          <w:szCs w:val="28"/>
        </w:rPr>
        <w:lastRenderedPageBreak/>
        <w:tab/>
        <w:t>Ng</w:t>
      </w:r>
      <w:r w:rsidR="0009378A" w:rsidRPr="0009378A">
        <w:rPr>
          <w:rFonts w:ascii="Times New Roman" w:hAnsi="Times New Roman" w:cs="Times New Roman"/>
          <w:sz w:val="28"/>
          <w:szCs w:val="28"/>
        </w:rPr>
        <w:t>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 xml:space="preserve">Rèn đọc </w:t>
      </w:r>
      <w:r w:rsidRPr="0009378A">
        <w:rPr>
          <w:rFonts w:ascii="Times New Roman" w:hAnsi="Times New Roman" w:cs="Times New Roman"/>
          <w:b/>
          <w:bCs/>
          <w:iCs/>
          <w:color w:val="000000"/>
          <w:sz w:val="28"/>
          <w:szCs w:val="28"/>
        </w:rPr>
        <w:t>- T</w:t>
      </w:r>
      <w:r w:rsidRPr="0009378A">
        <w:rPr>
          <w:rFonts w:ascii="Times New Roman" w:hAnsi="Times New Roman" w:cs="Times New Roman"/>
          <w:b/>
          <w:bCs/>
          <w:iCs/>
          <w:color w:val="000000"/>
          <w:sz w:val="28"/>
          <w:szCs w:val="28"/>
          <w:lang w:val="nl-NL"/>
        </w:rPr>
        <w:t>uần 9</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bCs/>
          <w:iCs/>
          <w:color w:val="000000"/>
          <w:sz w:val="28"/>
          <w:szCs w:val="28"/>
          <w:lang w:val="nl-NL"/>
        </w:rPr>
        <w:t>Thưa Chuyện Với Mẹ</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đọc thành tiếng và đọc thầm.</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đọc diễn cảm và đọc hiểu cho học sinh.</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293"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09378A" w:rsidTr="00950EC8">
        <w:trPr>
          <w:jc w:val="center"/>
        </w:trPr>
        <w:tc>
          <w:tcPr>
            <w:tcW w:w="5176"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176" w:type="dxa"/>
            <w:tcBorders>
              <w:bottom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293"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Luyện đọc thành tiếng</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Yêu cầu học sinh nêu lại cách đọc đoạn văn:</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"Cương thấy nghèn nghẹn .... Khi đốt cây bông"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lên bảng gạch dưới (chéo) ở những chỗ cần nhấn giọng (ngắt giọng).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Tổ chức cho học sinh luyện đọc theo nhóm đôi rồi thi đua đọc trước lớp.</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 tuyên dương.</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Yêu cầu học sinh yêu lại cách đọc đoạn văn:</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"Từ ngày phải nghỉ học ... để kiếm sống.."</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 như đoạn trên</w:t>
            </w:r>
          </w:p>
        </w:tc>
        <w:tc>
          <w:tcPr>
            <w:tcW w:w="4440" w:type="dxa"/>
            <w:tcBorders>
              <w:bottom w:val="nil"/>
            </w:tcBorders>
          </w:tcPr>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Quan sát, đọc thầm đoạn viết.</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b/>
                <w:i/>
                <w:color w:val="000000"/>
                <w:sz w:val="28"/>
                <w:szCs w:val="28"/>
              </w:rPr>
              <w:t xml:space="preserve">  </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- 2 em xung phong lên bảng, mỗi em 1 đoạn, lớp nhận xét.</w:t>
            </w: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lastRenderedPageBreak/>
              <w:t>- Học sinh luyện đọc nhóm đôi (cùng trình độ). Đại diện lên đọc thi đua trước lớp.</w:t>
            </w: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thực hiện từng bước như trên.</w:t>
            </w:r>
          </w:p>
        </w:tc>
      </w:tr>
      <w:tr w:rsidR="0009378A" w:rsidRPr="0009378A" w:rsidTr="00950EC8">
        <w:trPr>
          <w:jc w:val="center"/>
        </w:trPr>
        <w:tc>
          <w:tcPr>
            <w:tcW w:w="5176" w:type="dxa"/>
            <w:tcBorders>
              <w:top w:val="nil"/>
              <w:bottom w:val="nil"/>
            </w:tcBorders>
          </w:tcPr>
          <w:p w:rsidR="0009378A" w:rsidRPr="0009378A" w:rsidRDefault="0009378A" w:rsidP="00950EC8">
            <w:pPr>
              <w:spacing w:line="293"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lastRenderedPageBreak/>
              <w:t xml:space="preserve">b. Hoạt động 2: Luyện đọc hiểu </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yêu cầu học sinh lập nhóm 4, thảo luận các câu hỏi:</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Cương xin mẹ học nghề rèn để làm gì?</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Mẹ Cương nêu lý do phản đối như thế nào?</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Cương thuyết phục mẹ bằng cách bào?</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 cách trò chuyện giữa hai mẹ con Cương?</w:t>
            </w:r>
          </w:p>
          <w:p w:rsidR="0009378A" w:rsidRPr="0009378A" w:rsidRDefault="0009378A" w:rsidP="00950EC8">
            <w:pPr>
              <w:spacing w:line="293"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rPr>
              <w:t>- Yêu cầu các nhóm trả lời lần lượt từng câu hỏi?</w:t>
            </w:r>
          </w:p>
        </w:tc>
        <w:tc>
          <w:tcPr>
            <w:tcW w:w="4440" w:type="dxa"/>
            <w:tcBorders>
              <w:top w:val="nil"/>
              <w:bottom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- 1 em đọc to, cả lớp đọc thầm câu hỏi</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thảo luận theo nhóm 4</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Đại diện các nhóm trả lời câu hỏi.</w:t>
            </w:r>
          </w:p>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- 1 em đọc to, cả lớp đọc thầm.</w:t>
            </w:r>
          </w:p>
          <w:p w:rsidR="0009378A" w:rsidRPr="0009378A" w:rsidRDefault="0009378A" w:rsidP="00950EC8">
            <w:pPr>
              <w:spacing w:line="293" w:lineRule="auto"/>
              <w:jc w:val="both"/>
              <w:rPr>
                <w:rFonts w:ascii="Times New Roman" w:hAnsi="Times New Roman" w:cs="Times New Roman"/>
                <w:color w:val="000000"/>
                <w:sz w:val="28"/>
                <w:szCs w:val="28"/>
                <w:lang w:val="nl-NL"/>
              </w:rPr>
            </w:pPr>
          </w:p>
        </w:tc>
      </w:tr>
      <w:tr w:rsidR="0009378A" w:rsidRPr="0009378A" w:rsidTr="00950EC8">
        <w:trPr>
          <w:jc w:val="center"/>
        </w:trPr>
        <w:tc>
          <w:tcPr>
            <w:tcW w:w="5176" w:type="dxa"/>
            <w:tcBorders>
              <w:top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w:t>
            </w:r>
            <w:r w:rsidRPr="0009378A">
              <w:rPr>
                <w:rFonts w:ascii="Times New Roman" w:hAnsi="Times New Roman" w:cs="Times New Roman"/>
                <w:b/>
                <w:color w:val="000000"/>
                <w:sz w:val="28"/>
                <w:szCs w:val="28"/>
              </w:rPr>
              <w:t xml:space="preserve"> Củng cố</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r w:rsidRPr="0009378A">
              <w:rPr>
                <w:rFonts w:ascii="Times New Roman" w:hAnsi="Times New Roman" w:cs="Times New Roman"/>
                <w:color w:val="000000"/>
                <w:sz w:val="28"/>
                <w:szCs w:val="28"/>
              </w:rPr>
              <w:t xml:space="preserve"> học.</w:t>
            </w:r>
          </w:p>
          <w:p w:rsidR="0009378A" w:rsidRPr="0009378A" w:rsidRDefault="0009378A" w:rsidP="00950EC8">
            <w:pPr>
              <w:spacing w:line="293" w:lineRule="auto"/>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tc>
      </w:tr>
    </w:tbl>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color w:val="000000"/>
          <w:sz w:val="28"/>
          <w:szCs w:val="28"/>
          <w:lang w:val="nl-NL"/>
        </w:rPr>
        <w:br w:type="page"/>
      </w: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Luyện từ và câu - Tuần 9</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MRVT: Ước mơ</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Mở rộng vốn từ thuộc chủ điểm ước mơ.</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thực hiện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09378A" w:rsidRPr="0009378A" w:rsidTr="00950EC8">
        <w:tc>
          <w:tcPr>
            <w:tcW w:w="4788"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788"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4788"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before="113" w:after="113" w:line="240" w:lineRule="auto"/>
              <w:ind w:right="113"/>
              <w:jc w:val="both"/>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line="240" w:lineRule="auto"/>
              <w:ind w:right="113"/>
              <w:jc w:val="both"/>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line="240" w:lineRule="auto"/>
              <w:ind w:right="113"/>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lang w:val="nl-NL"/>
              </w:rPr>
              <w:t>Bài 1.</w:t>
            </w:r>
            <w:r w:rsidRPr="0009378A">
              <w:rPr>
                <w:rFonts w:ascii="Times New Roman" w:hAnsi="Times New Roman" w:cs="Times New Roman"/>
                <w:b/>
                <w:color w:val="000000"/>
                <w:sz w:val="28"/>
                <w:szCs w:val="28"/>
              </w:rPr>
              <w:t xml:space="preserve"> Viết lại các từ không cùng nhóm nghĩa với các từ còn lại.</w:t>
            </w:r>
          </w:p>
          <w:p w:rsidR="0009378A" w:rsidRPr="0009378A" w:rsidRDefault="0009378A" w:rsidP="008926C3">
            <w:pPr>
              <w:widowControl w:val="0"/>
              <w:numPr>
                <w:ilvl w:val="0"/>
                <w:numId w:val="21"/>
              </w:numPr>
              <w:spacing w:before="113" w:after="113" w:line="240" w:lineRule="auto"/>
              <w:ind w:right="113"/>
              <w:jc w:val="both"/>
              <w:rPr>
                <w:rFonts w:ascii="Times New Roman" w:hAnsi="Times New Roman" w:cs="Times New Roman"/>
                <w:bCs/>
                <w:color w:val="000000"/>
                <w:sz w:val="28"/>
                <w:szCs w:val="28"/>
              </w:rPr>
            </w:pPr>
            <w:r w:rsidRPr="0009378A">
              <w:rPr>
                <w:rFonts w:ascii="Times New Roman" w:hAnsi="Times New Roman" w:cs="Times New Roman"/>
                <w:bCs/>
                <w:color w:val="000000"/>
                <w:sz w:val="28"/>
                <w:szCs w:val="28"/>
              </w:rPr>
              <w:t>Ước vọng, ước muốn, ước mong, ước nguyện, ước lượng, ước mơ.</w:t>
            </w:r>
          </w:p>
          <w:p w:rsidR="0009378A" w:rsidRPr="0009378A" w:rsidRDefault="0009378A" w:rsidP="008926C3">
            <w:pPr>
              <w:widowControl w:val="0"/>
              <w:numPr>
                <w:ilvl w:val="0"/>
                <w:numId w:val="21"/>
              </w:numPr>
              <w:spacing w:before="113" w:after="113" w:line="240" w:lineRule="auto"/>
              <w:ind w:right="113"/>
              <w:jc w:val="both"/>
              <w:rPr>
                <w:rFonts w:ascii="Times New Roman" w:hAnsi="Times New Roman" w:cs="Times New Roman"/>
                <w:bCs/>
                <w:color w:val="000000"/>
                <w:sz w:val="28"/>
                <w:szCs w:val="28"/>
              </w:rPr>
            </w:pPr>
            <w:r w:rsidRPr="0009378A">
              <w:rPr>
                <w:rFonts w:ascii="Times New Roman" w:hAnsi="Times New Roman" w:cs="Times New Roman"/>
                <w:bCs/>
                <w:color w:val="000000"/>
                <w:sz w:val="28"/>
                <w:szCs w:val="28"/>
              </w:rPr>
              <w:t>Mơ hồ, mở tưởng, mơ mộng, mơ ước.</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Yêu cầu học sinh thảo luận nhóm đôi, làm bài vào vở.</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Gọi 2 nhóm lên bảng làm bài</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GV nhận xét, giúp đỡ những học sinh chậm</w:t>
            </w:r>
          </w:p>
          <w:p w:rsidR="0009378A" w:rsidRPr="0009378A" w:rsidRDefault="0009378A" w:rsidP="00950EC8">
            <w:pPr>
              <w:spacing w:before="113" w:after="113" w:line="240" w:lineRule="auto"/>
              <w:ind w:right="113"/>
              <w:jc w:val="both"/>
              <w:rPr>
                <w:rFonts w:ascii="Times New Roman" w:hAnsi="Times New Roman" w:cs="Times New Roman"/>
                <w:sz w:val="28"/>
                <w:szCs w:val="28"/>
              </w:rPr>
            </w:pPr>
            <w:r w:rsidRPr="0009378A">
              <w:rPr>
                <w:rFonts w:ascii="Times New Roman" w:hAnsi="Times New Roman" w:cs="Times New Roman"/>
                <w:b/>
                <w:sz w:val="28"/>
                <w:szCs w:val="28"/>
              </w:rPr>
              <w:lastRenderedPageBreak/>
              <w:t>Bài 2:</w:t>
            </w:r>
            <w:r w:rsidRPr="0009378A">
              <w:rPr>
                <w:rFonts w:ascii="Times New Roman" w:hAnsi="Times New Roman" w:cs="Times New Roman"/>
                <w:sz w:val="28"/>
                <w:szCs w:val="28"/>
              </w:rPr>
              <w:t xml:space="preserve"> </w:t>
            </w:r>
            <w:r w:rsidRPr="0009378A">
              <w:rPr>
                <w:rFonts w:ascii="Times New Roman" w:hAnsi="Times New Roman" w:cs="Times New Roman"/>
                <w:b/>
                <w:i/>
                <w:sz w:val="28"/>
                <w:szCs w:val="28"/>
              </w:rPr>
              <w:t>Hãy tìm ước mơ của các nhân vật trong các tác phẩm đã học và đánh giá ước mơ đó vào bảng sau:</w:t>
            </w:r>
          </w:p>
          <w:p w:rsidR="0009378A" w:rsidRPr="0009378A" w:rsidRDefault="0009378A" w:rsidP="00950EC8">
            <w:pPr>
              <w:spacing w:before="113" w:after="113" w:line="240" w:lineRule="auto"/>
              <w:ind w:left="170" w:right="113"/>
              <w:jc w:val="both"/>
              <w:rPr>
                <w:rFonts w:ascii="Times New Roman" w:hAnsi="Times New Roman" w:cs="Times New Roman"/>
                <w:color w:val="000000"/>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4"/>
              <w:gridCol w:w="1524"/>
              <w:gridCol w:w="1524"/>
            </w:tblGrid>
            <w:tr w:rsidR="0009378A" w:rsidRPr="0009378A" w:rsidTr="00950EC8">
              <w:tc>
                <w:tcPr>
                  <w:tcW w:w="1524" w:type="dxa"/>
                </w:tcPr>
                <w:p w:rsidR="0009378A" w:rsidRPr="0009378A" w:rsidRDefault="0009378A" w:rsidP="00950EC8">
                  <w:pPr>
                    <w:spacing w:before="113" w:after="113" w:line="240" w:lineRule="auto"/>
                    <w:ind w:right="113"/>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Tên tác phẩm đã học</w:t>
                  </w:r>
                </w:p>
              </w:tc>
              <w:tc>
                <w:tcPr>
                  <w:tcW w:w="1524" w:type="dxa"/>
                </w:tcPr>
                <w:p w:rsidR="0009378A" w:rsidRPr="0009378A" w:rsidRDefault="0009378A" w:rsidP="00950EC8">
                  <w:pPr>
                    <w:spacing w:before="113" w:after="113" w:line="240" w:lineRule="auto"/>
                    <w:ind w:right="113"/>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Ước mơ của nhân vật</w:t>
                  </w:r>
                </w:p>
              </w:tc>
              <w:tc>
                <w:tcPr>
                  <w:tcW w:w="1524" w:type="dxa"/>
                </w:tcPr>
                <w:p w:rsidR="0009378A" w:rsidRPr="0009378A" w:rsidRDefault="0009378A" w:rsidP="00950EC8">
                  <w:pPr>
                    <w:spacing w:before="113" w:after="113" w:line="240" w:lineRule="auto"/>
                    <w:ind w:right="113"/>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Đánh giá ước mơ</w:t>
                  </w:r>
                </w:p>
              </w:tc>
            </w:tr>
            <w:tr w:rsidR="0009378A" w:rsidRPr="0009378A" w:rsidTr="00950EC8">
              <w:tc>
                <w:tcPr>
                  <w:tcW w:w="1524" w:type="dxa"/>
                </w:tcPr>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p>
              </w:tc>
              <w:tc>
                <w:tcPr>
                  <w:tcW w:w="1524" w:type="dxa"/>
                </w:tcPr>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p>
              </w:tc>
              <w:tc>
                <w:tcPr>
                  <w:tcW w:w="1524" w:type="dxa"/>
                </w:tcPr>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p>
              </w:tc>
            </w:tr>
          </w:tbl>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Yêu cầu học sinh thảo luận nhóm đôi, làm bài vào vở.</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 xml:space="preserve">Gọi </w:t>
            </w:r>
            <w:r w:rsidRPr="0009378A">
              <w:rPr>
                <w:rFonts w:ascii="Times New Roman" w:hAnsi="Times New Roman" w:cs="Times New Roman"/>
                <w:color w:val="000000"/>
                <w:sz w:val="28"/>
                <w:szCs w:val="28"/>
              </w:rPr>
              <w:t>2 nhóm</w:t>
            </w:r>
            <w:r w:rsidRPr="0009378A">
              <w:rPr>
                <w:rFonts w:ascii="Times New Roman" w:hAnsi="Times New Roman" w:cs="Times New Roman"/>
                <w:color w:val="000000"/>
                <w:sz w:val="28"/>
                <w:szCs w:val="28"/>
                <w:lang w:val="nl-NL"/>
              </w:rPr>
              <w:t xml:space="preserve"> lên bảng làm bài</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GV nhận xét</w:t>
            </w:r>
          </w:p>
          <w:p w:rsidR="0009378A" w:rsidRPr="0009378A" w:rsidRDefault="0009378A" w:rsidP="00950EC8">
            <w:pPr>
              <w:spacing w:before="113" w:after="113" w:line="240" w:lineRule="auto"/>
              <w:ind w:right="113"/>
              <w:jc w:val="both"/>
              <w:rPr>
                <w:rFonts w:ascii="Times New Roman" w:hAnsi="Times New Roman" w:cs="Times New Roman"/>
                <w:b/>
                <w:sz w:val="28"/>
                <w:szCs w:val="28"/>
              </w:rPr>
            </w:pPr>
            <w:r w:rsidRPr="0009378A">
              <w:rPr>
                <w:rFonts w:ascii="Times New Roman" w:hAnsi="Times New Roman" w:cs="Times New Roman"/>
                <w:b/>
                <w:sz w:val="28"/>
                <w:szCs w:val="28"/>
              </w:rPr>
              <w:t>3.Củng cố, dặn dò</w:t>
            </w:r>
          </w:p>
          <w:p w:rsidR="0009378A" w:rsidRPr="0009378A" w:rsidRDefault="0009378A" w:rsidP="00950EC8">
            <w:pPr>
              <w:spacing w:before="113" w:after="113" w:line="240" w:lineRule="auto"/>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line="240" w:lineRule="auto"/>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Nhắc nhở học sinh chuẩn bị bài.</w:t>
            </w:r>
          </w:p>
        </w:tc>
        <w:tc>
          <w:tcPr>
            <w:tcW w:w="4788"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Đọc đề</w:t>
            </w: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Trả lời</w:t>
            </w: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Thảo luận, cùng giúp nhau làm bài tập.</w:t>
            </w: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Thực hiện</w:t>
            </w: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right="113"/>
              <w:rPr>
                <w:rFonts w:ascii="Times New Roman" w:hAnsi="Times New Roman" w:cs="Times New Roman"/>
                <w:sz w:val="28"/>
                <w:szCs w:val="28"/>
              </w:rPr>
            </w:pPr>
          </w:p>
          <w:p w:rsidR="0009378A" w:rsidRPr="0009378A" w:rsidRDefault="0009378A" w:rsidP="00950EC8">
            <w:pPr>
              <w:spacing w:before="113" w:after="113" w:line="240" w:lineRule="auto"/>
              <w:ind w:right="113"/>
              <w:rPr>
                <w:rFonts w:ascii="Times New Roman" w:hAnsi="Times New Roman" w:cs="Times New Roman"/>
                <w:sz w:val="28"/>
                <w:szCs w:val="28"/>
              </w:rPr>
            </w:pPr>
          </w:p>
          <w:p w:rsidR="0009378A" w:rsidRPr="0009378A" w:rsidRDefault="0009378A" w:rsidP="00950EC8">
            <w:pPr>
              <w:spacing w:before="113" w:after="113" w:line="240" w:lineRule="auto"/>
              <w:ind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left="170" w:right="113"/>
              <w:rPr>
                <w:rFonts w:ascii="Times New Roman" w:hAnsi="Times New Roman" w:cs="Times New Roman"/>
                <w:sz w:val="28"/>
                <w:szCs w:val="28"/>
              </w:rPr>
            </w:pP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Đọc đề</w:t>
            </w: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Trả lời</w:t>
            </w:r>
          </w:p>
          <w:p w:rsidR="0009378A" w:rsidRPr="0009378A" w:rsidRDefault="0009378A" w:rsidP="00950EC8">
            <w:pPr>
              <w:spacing w:before="113" w:after="113" w:line="240" w:lineRule="auto"/>
              <w:ind w:right="113"/>
              <w:rPr>
                <w:rFonts w:ascii="Times New Roman" w:hAnsi="Times New Roman" w:cs="Times New Roman"/>
                <w:sz w:val="28"/>
                <w:szCs w:val="28"/>
              </w:rPr>
            </w:pPr>
          </w:p>
          <w:p w:rsidR="0009378A" w:rsidRPr="0009378A" w:rsidRDefault="0009378A" w:rsidP="00950EC8">
            <w:pPr>
              <w:spacing w:before="113" w:after="113" w:line="240" w:lineRule="auto"/>
              <w:ind w:right="113"/>
              <w:rPr>
                <w:rFonts w:ascii="Times New Roman" w:hAnsi="Times New Roman" w:cs="Times New Roman"/>
                <w:sz w:val="28"/>
                <w:szCs w:val="28"/>
              </w:rPr>
            </w:pP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Thực hiện</w:t>
            </w: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Thảo luận, cùng giúp nhau làm bài tập.</w:t>
            </w: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spacing w:before="113" w:after="113" w:line="240" w:lineRule="auto"/>
              <w:ind w:right="113"/>
              <w:rPr>
                <w:rFonts w:ascii="Times New Roman" w:hAnsi="Times New Roman" w:cs="Times New Roman"/>
                <w:sz w:val="28"/>
                <w:szCs w:val="28"/>
              </w:rPr>
            </w:pP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Lắng nghe</w:t>
            </w:r>
          </w:p>
        </w:tc>
      </w:tr>
    </w:tbl>
    <w:p w:rsidR="0009378A" w:rsidRPr="0009378A" w:rsidRDefault="0009378A" w:rsidP="0009378A">
      <w:pPr>
        <w:spacing w:line="334" w:lineRule="auto"/>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t>Ngày dạy: Thứ ………., ngày …… / …… / 20…</w:t>
      </w:r>
    </w:p>
    <w:p w:rsidR="0009378A" w:rsidRPr="0009378A" w:rsidRDefault="0009378A" w:rsidP="0009378A">
      <w:pPr>
        <w:spacing w:before="113" w:after="113" w:line="240" w:lineRule="auto"/>
        <w:jc w:val="center"/>
        <w:rPr>
          <w:rFonts w:ascii="Times New Roman" w:hAnsi="Times New Roman" w:cs="Times New Roman"/>
          <w:b/>
          <w:sz w:val="28"/>
          <w:szCs w:val="28"/>
        </w:rPr>
      </w:pPr>
      <w:r w:rsidRPr="0009378A">
        <w:rPr>
          <w:rFonts w:ascii="Times New Roman" w:hAnsi="Times New Roman" w:cs="Times New Roman"/>
          <w:b/>
          <w:sz w:val="28"/>
          <w:szCs w:val="28"/>
        </w:rPr>
        <w:t xml:space="preserve">Rèn Toán - Tuần 9 </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các góc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b/>
          <w:bCs/>
          <w:sz w:val="28"/>
          <w:szCs w:val="28"/>
        </w:rPr>
        <w:t>I.MỤC TIÊU:</w:t>
      </w:r>
      <w:r w:rsidRPr="0009378A">
        <w:rPr>
          <w:rFonts w:ascii="Times New Roman" w:hAnsi="Times New Roman" w:cs="Times New Roman"/>
          <w:sz w:val="28"/>
          <w:szCs w:val="28"/>
        </w:rPr>
        <w:t xml:space="preserve"> </w:t>
      </w:r>
    </w:p>
    <w:p w:rsidR="0009378A" w:rsidRPr="0009378A" w:rsidRDefault="0009378A" w:rsidP="008926C3">
      <w:pPr>
        <w:widowControl w:val="0"/>
        <w:numPr>
          <w:ilvl w:val="0"/>
          <w:numId w:val="22"/>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Kiến thức: Củng cố kiến thức cho học sinh về góc.  </w:t>
      </w:r>
    </w:p>
    <w:p w:rsidR="0009378A" w:rsidRPr="0009378A" w:rsidRDefault="0009378A" w:rsidP="008926C3">
      <w:pPr>
        <w:widowControl w:val="0"/>
        <w:numPr>
          <w:ilvl w:val="0"/>
          <w:numId w:val="22"/>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Kĩ năng: Giúp học sinh thực hiện tốt các bài tập củng cố và mở rộng.</w:t>
      </w:r>
    </w:p>
    <w:p w:rsidR="0009378A" w:rsidRPr="0009378A" w:rsidRDefault="0009378A" w:rsidP="008926C3">
      <w:pPr>
        <w:widowControl w:val="0"/>
        <w:numPr>
          <w:ilvl w:val="0"/>
          <w:numId w:val="22"/>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Thái độ: Yêu thích môn học.</w:t>
      </w:r>
    </w:p>
    <w:p w:rsidR="0009378A" w:rsidRPr="0009378A" w:rsidRDefault="0009378A" w:rsidP="0009378A">
      <w:pPr>
        <w:rPr>
          <w:rFonts w:ascii="Times New Roman" w:hAnsi="Times New Roman" w:cs="Times New Roman"/>
          <w:b/>
          <w:bCs/>
          <w:sz w:val="28"/>
          <w:szCs w:val="28"/>
        </w:rPr>
      </w:pPr>
      <w:r w:rsidRPr="0009378A">
        <w:rPr>
          <w:rFonts w:ascii="Times New Roman" w:hAnsi="Times New Roman" w:cs="Times New Roman"/>
          <w:b/>
          <w:bCs/>
          <w:sz w:val="28"/>
          <w:szCs w:val="28"/>
        </w:rPr>
        <w:t xml:space="preserve">II.ĐỒDÙNGDẠY–HỌC: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Bảng phụ, phiếu học tập, đồ dùng học tập.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590"/>
      </w:tblGrid>
      <w:tr w:rsidR="00561A69" w:rsidRPr="0009378A" w:rsidTr="00561A69">
        <w:tc>
          <w:tcPr>
            <w:tcW w:w="4855" w:type="dxa"/>
          </w:tcPr>
          <w:p w:rsidR="00561A69" w:rsidRPr="0009378A" w:rsidRDefault="00561A69"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DẠY</w:t>
            </w:r>
          </w:p>
        </w:tc>
        <w:tc>
          <w:tcPr>
            <w:tcW w:w="4590" w:type="dxa"/>
          </w:tcPr>
          <w:p w:rsidR="00561A69" w:rsidRPr="0009378A" w:rsidRDefault="00561A69"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HỌC</w:t>
            </w:r>
          </w:p>
        </w:tc>
      </w:tr>
      <w:tr w:rsidR="00561A69" w:rsidRPr="0009378A" w:rsidTr="00561A69">
        <w:trPr>
          <w:trHeight w:val="1160"/>
        </w:trPr>
        <w:tc>
          <w:tcPr>
            <w:tcW w:w="4855" w:type="dxa"/>
          </w:tcPr>
          <w:p w:rsidR="00561A69" w:rsidRPr="0009378A" w:rsidRDefault="00561A69" w:rsidP="00950EC8">
            <w:pPr>
              <w:jc w:val="both"/>
              <w:rPr>
                <w:rFonts w:ascii="Times New Roman" w:hAnsi="Times New Roman" w:cs="Times New Roman"/>
                <w:b/>
                <w:sz w:val="28"/>
                <w:szCs w:val="28"/>
              </w:rPr>
            </w:pPr>
            <w:r w:rsidRPr="0009378A">
              <w:rPr>
                <w:rFonts w:ascii="Times New Roman" w:hAnsi="Times New Roman" w:cs="Times New Roman"/>
                <w:b/>
                <w:sz w:val="28"/>
                <w:szCs w:val="28"/>
              </w:rPr>
              <w:t>1. Ổn định</w:t>
            </w:r>
            <w:r>
              <w:rPr>
                <w:rFonts w:ascii="Times New Roman" w:hAnsi="Times New Roman" w:cs="Times New Roman"/>
                <w:b/>
                <w:sz w:val="28"/>
                <w:szCs w:val="28"/>
              </w:rPr>
              <w:t xml:space="preserve"> (1’)</w:t>
            </w:r>
          </w:p>
          <w:p w:rsidR="00561A69" w:rsidRPr="0009378A" w:rsidRDefault="00561A69" w:rsidP="00950EC8">
            <w:pPr>
              <w:jc w:val="both"/>
              <w:rPr>
                <w:rFonts w:ascii="Times New Roman" w:hAnsi="Times New Roman" w:cs="Times New Roman"/>
                <w:b/>
                <w:sz w:val="28"/>
                <w:szCs w:val="28"/>
              </w:rPr>
            </w:pPr>
            <w:r w:rsidRPr="0009378A">
              <w:rPr>
                <w:rFonts w:ascii="Times New Roman" w:hAnsi="Times New Roman" w:cs="Times New Roman"/>
                <w:b/>
                <w:sz w:val="28"/>
                <w:szCs w:val="28"/>
              </w:rPr>
              <w:t>2. Thực hành</w:t>
            </w:r>
            <w:r>
              <w:rPr>
                <w:rFonts w:ascii="Times New Roman" w:hAnsi="Times New Roman" w:cs="Times New Roman"/>
                <w:b/>
                <w:sz w:val="28"/>
                <w:szCs w:val="28"/>
              </w:rPr>
              <w:t xml:space="preserve"> (25’)</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w:t>
            </w:r>
            <w:r w:rsidRPr="0009378A">
              <w:rPr>
                <w:rFonts w:ascii="Times New Roman" w:hAnsi="Times New Roman" w:cs="Times New Roman"/>
                <w:b/>
                <w:sz w:val="28"/>
                <w:szCs w:val="28"/>
                <w:u w:val="single"/>
              </w:rPr>
              <w:t>Bài 1</w:t>
            </w:r>
            <w:r w:rsidRPr="0009378A">
              <w:rPr>
                <w:rFonts w:ascii="Times New Roman" w:hAnsi="Times New Roman" w:cs="Times New Roman"/>
                <w:sz w:val="28"/>
                <w:szCs w:val="28"/>
              </w:rPr>
              <w:t>:</w:t>
            </w:r>
            <w:r w:rsidRPr="0009378A">
              <w:rPr>
                <w:rFonts w:ascii="Times New Roman" w:hAnsi="Times New Roman" w:cs="Times New Roman"/>
                <w:b/>
                <w:bCs/>
                <w:sz w:val="28"/>
                <w:szCs w:val="28"/>
              </w:rPr>
              <w:t xml:space="preserve"> Trong các góc sau đây, góc nào là: góc vuông, góc nhọn, góc tù, góc bẹt?</w:t>
            </w:r>
            <w:r w:rsidRPr="0009378A">
              <w:rPr>
                <w:rFonts w:ascii="Times New Roman" w:hAnsi="Times New Roman" w:cs="Times New Roman"/>
                <w:sz w:val="28"/>
                <w:szCs w:val="28"/>
              </w:rPr>
              <w:t xml:space="preserve">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Gọi HS đọc yêu cầu bài tập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Yêu cầu HS đo góc và nêu miệng kết quả.</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Cho HS nhận xét.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GV nhận xét, kết luận.</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15584" behindDoc="0" locked="0" layoutInCell="1" allowOverlap="1" wp14:anchorId="2C96A27E" wp14:editId="29E485BB">
                      <wp:simplePos x="0" y="0"/>
                      <wp:positionH relativeFrom="column">
                        <wp:posOffset>-30480</wp:posOffset>
                      </wp:positionH>
                      <wp:positionV relativeFrom="paragraph">
                        <wp:posOffset>43815</wp:posOffset>
                      </wp:positionV>
                      <wp:extent cx="5675630" cy="2247900"/>
                      <wp:effectExtent l="5715" t="5080" r="5080" b="1397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5630" cy="2247900"/>
                              </a:xfrm>
                              <a:prstGeom prst="rect">
                                <a:avLst/>
                              </a:prstGeom>
                              <a:solidFill>
                                <a:srgbClr val="FFFFFF"/>
                              </a:solidFill>
                              <a:ln w="9525" cmpd="sng">
                                <a:solidFill>
                                  <a:srgbClr val="000000"/>
                                </a:solidFill>
                                <a:miter lim="800000"/>
                                <a:headEnd/>
                                <a:tailEnd/>
                              </a:ln>
                            </wps:spPr>
                            <wps:txbx>
                              <w:txbxContent>
                                <w:p w:rsidR="00561A69" w:rsidRDefault="00561A69" w:rsidP="0009378A">
                                  <w:pPr>
                                    <w:rPr>
                                      <w:lang w:val="pt-BR"/>
                                    </w:rPr>
                                  </w:pPr>
                                  <w:r>
                                    <w:rPr>
                                      <w:lang w:val="pt-BR"/>
                                    </w:rPr>
                                    <w:t xml:space="preserve">             </w:t>
                                  </w:r>
                                  <w:r>
                                    <w:t xml:space="preserve">         </w:t>
                                  </w:r>
                                  <w:r>
                                    <w:rPr>
                                      <w:lang w:val="pt-BR"/>
                                    </w:rPr>
                                    <w:t>M                 X</w:t>
                                  </w:r>
                                </w:p>
                                <w:p w:rsidR="00561A69" w:rsidRDefault="00561A69" w:rsidP="0009378A">
                                  <w:pPr>
                                    <w:rPr>
                                      <w:lang w:val="pt-BR"/>
                                    </w:rPr>
                                  </w:pPr>
                                </w:p>
                                <w:p w:rsidR="00561A69" w:rsidRDefault="00561A69" w:rsidP="0009378A">
                                  <w:r>
                                    <w:rPr>
                                      <w:lang w:val="pt-BR"/>
                                    </w:rPr>
                                    <w:t xml:space="preserve">  </w:t>
                                  </w:r>
                                  <w:r>
                                    <w:t xml:space="preserve">     </w:t>
                                  </w:r>
                                  <w:r>
                                    <w:rPr>
                                      <w:lang w:val="pt-BR"/>
                                    </w:rPr>
                                    <w:t xml:space="preserve">A                N                </w:t>
                                  </w:r>
                                  <w:r>
                                    <w:t xml:space="preserve">           </w:t>
                                  </w:r>
                                </w:p>
                                <w:p w:rsidR="00561A69" w:rsidRDefault="00561A69" w:rsidP="0009378A">
                                  <w:pPr>
                                    <w:rPr>
                                      <w:lang w:val="pt-BR"/>
                                    </w:rPr>
                                  </w:pPr>
                                  <w:r>
                                    <w:t xml:space="preserve">                                                    </w:t>
                                  </w:r>
                                  <w:r>
                                    <w:rPr>
                                      <w:lang w:val="pt-BR"/>
                                    </w:rPr>
                                    <w:t xml:space="preserve">B             </w:t>
                                  </w:r>
                                  <w:r>
                                    <w:t xml:space="preserve">  </w:t>
                                  </w:r>
                                  <w:r>
                                    <w:rPr>
                                      <w:lang w:val="pt-BR"/>
                                    </w:rPr>
                                    <w:t xml:space="preserve">Y </w:t>
                                  </w:r>
                                </w:p>
                                <w:p w:rsidR="00561A69" w:rsidRDefault="00561A69" w:rsidP="0009378A">
                                  <w:pPr>
                                    <w:rPr>
                                      <w:b/>
                                      <w:lang w:val="pt-BR"/>
                                    </w:rPr>
                                  </w:pPr>
                                  <w:r>
                                    <w:rPr>
                                      <w:b/>
                                      <w:lang w:val="pt-BR"/>
                                    </w:rPr>
                                    <w:t xml:space="preserve">                                                                    </w:t>
                                  </w:r>
                                </w:p>
                                <w:p w:rsidR="00561A69" w:rsidRDefault="00561A69" w:rsidP="0009378A">
                                  <w:pPr>
                                    <w:rPr>
                                      <w:lang w:val="pt-BR"/>
                                    </w:rPr>
                                  </w:pPr>
                                  <w:r>
                                    <w:rPr>
                                      <w:lang w:val="pt-BR"/>
                                    </w:rPr>
                                    <w:t xml:space="preserve">        </w:t>
                                  </w:r>
                                  <w:r>
                                    <w:t xml:space="preserve"> </w:t>
                                  </w:r>
                                  <w:r>
                                    <w:rPr>
                                      <w:lang w:val="pt-BR"/>
                                    </w:rPr>
                                    <w:t xml:space="preserve"> </w:t>
                                  </w:r>
                                  <w:r>
                                    <w:t xml:space="preserve">                                         </w:t>
                                  </w:r>
                                </w:p>
                                <w:p w:rsidR="00561A69" w:rsidRDefault="00561A69" w:rsidP="0009378A">
                                  <w:r>
                                    <w:t xml:space="preserve">       P</w:t>
                                  </w:r>
                                </w:p>
                                <w:p w:rsidR="00561A69" w:rsidRDefault="00561A69" w:rsidP="0009378A">
                                  <w:pPr>
                                    <w:rPr>
                                      <w:lang w:val="pt-BR"/>
                                    </w:rPr>
                                  </w:pPr>
                                  <w:r>
                                    <w:rPr>
                                      <w:lang w:val="pt-BR"/>
                                    </w:rPr>
                                    <w:t xml:space="preserve">                                                                                               </w:t>
                                  </w:r>
                                  <w:r>
                                    <w:t xml:space="preserve">   </w:t>
                                  </w:r>
                                </w:p>
                                <w:p w:rsidR="00561A69" w:rsidRDefault="00561A69" w:rsidP="0009378A">
                                  <w:r>
                                    <w:rPr>
                                      <w:lang w:val="pt-BR"/>
                                    </w:rPr>
                                    <w:t xml:space="preserve">                                                                          </w:t>
                                  </w:r>
                                  <w:r>
                                    <w:t xml:space="preserve">    </w:t>
                                  </w:r>
                                  <w:r>
                                    <w:rPr>
                                      <w:lang w:val="pt-BR"/>
                                    </w:rPr>
                                    <w:t xml:space="preserve">     </w:t>
                                  </w:r>
                                  <w:r>
                                    <w:t xml:space="preserve">        </w:t>
                                  </w:r>
                                  <w:r>
                                    <w:rPr>
                                      <w:lang w:val="pt-BR"/>
                                    </w:rPr>
                                    <w:t xml:space="preserve">               </w:t>
                                  </w:r>
                                  <w:r>
                                    <w:t xml:space="preserve">                                      </w:t>
                                  </w:r>
                                </w:p>
                                <w:p w:rsidR="00561A69" w:rsidRDefault="00561A69" w:rsidP="0009378A">
                                  <w:r>
                                    <w:t xml:space="preserve">                                                       </w:t>
                                  </w:r>
                                  <w:r>
                                    <w:rPr>
                                      <w:lang w:val="pt-BR"/>
                                    </w:rPr>
                                    <w:t>●</w:t>
                                  </w:r>
                                </w:p>
                                <w:p w:rsidR="00561A69" w:rsidRDefault="00561A69" w:rsidP="0009378A">
                                  <w:pPr>
                                    <w:rPr>
                                      <w:lang w:val="pt-BR"/>
                                    </w:rPr>
                                  </w:pPr>
                                  <w:r>
                                    <w:t xml:space="preserve">       E              F                     D          I            Q</w:t>
                                  </w:r>
                                </w:p>
                                <w:p w:rsidR="00561A69" w:rsidRDefault="00561A69" w:rsidP="0009378A">
                                  <w:pPr>
                                    <w:rPr>
                                      <w:lang w:val="pt-BR"/>
                                    </w:rPr>
                                  </w:pPr>
                                  <w:r>
                                    <w:rPr>
                                      <w:lang w:val="pt-BR"/>
                                    </w:rPr>
                                    <w:t xml:space="preserve">            </w:t>
                                  </w:r>
                                  <w:r>
                                    <w:t xml:space="preserve">                                </w:t>
                                  </w:r>
                                  <w:r>
                                    <w:rPr>
                                      <w:lang w:val="pt-BR"/>
                                    </w:rPr>
                                    <w:t xml:space="preserve">                     </w:t>
                                  </w:r>
                                </w:p>
                                <w:p w:rsidR="00561A69" w:rsidRDefault="00561A69" w:rsidP="0009378A">
                                  <w:pPr>
                                    <w:rPr>
                                      <w:b/>
                                      <w:lang w:val="pt-BR"/>
                                    </w:rPr>
                                  </w:pPr>
                                  <w:r>
                                    <w:rPr>
                                      <w:lang w:val="pt-BR"/>
                                    </w:rPr>
                                    <w:t xml:space="preserve">              </w:t>
                                  </w:r>
                                  <w:r>
                                    <w:rPr>
                                      <w:b/>
                                      <w:lang w:val="pt-B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6A27E" id="Rectangle 31" o:spid="_x0000_s1026" style="position:absolute;left:0;text-align:left;margin-left:-2.4pt;margin-top:3.45pt;width:446.9pt;height:17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">
                      <v:textbox>
                        <w:txbxContent>
                          <w:p w:rsidR="00561A69" w:rsidRDefault="00561A69" w:rsidP="0009378A">
                            <w:pPr>
                              <w:rPr>
                                <w:lang w:val="pt-BR"/>
                              </w:rPr>
                            </w:pPr>
                            <w:r>
                              <w:rPr>
                                <w:lang w:val="pt-BR"/>
                              </w:rPr>
                              <w:t xml:space="preserve">             </w:t>
                            </w:r>
                            <w:r>
                              <w:t xml:space="preserve">         </w:t>
                            </w:r>
                            <w:r>
                              <w:rPr>
                                <w:lang w:val="pt-BR"/>
                              </w:rPr>
                              <w:t>M                 X</w:t>
                            </w:r>
                          </w:p>
                          <w:p w:rsidR="00561A69" w:rsidRDefault="00561A69" w:rsidP="0009378A">
                            <w:pPr>
                              <w:rPr>
                                <w:lang w:val="pt-BR"/>
                              </w:rPr>
                            </w:pPr>
                          </w:p>
                          <w:p w:rsidR="00561A69" w:rsidRDefault="00561A69" w:rsidP="0009378A">
                            <w:r>
                              <w:rPr>
                                <w:lang w:val="pt-BR"/>
                              </w:rPr>
                              <w:t xml:space="preserve">  </w:t>
                            </w:r>
                            <w:r>
                              <w:t xml:space="preserve">     </w:t>
                            </w:r>
                            <w:r>
                              <w:rPr>
                                <w:lang w:val="pt-BR"/>
                              </w:rPr>
                              <w:t xml:space="preserve">A                N                </w:t>
                            </w:r>
                            <w:r>
                              <w:t xml:space="preserve">           </w:t>
                            </w:r>
                          </w:p>
                          <w:p w:rsidR="00561A69" w:rsidRDefault="00561A69" w:rsidP="0009378A">
                            <w:pPr>
                              <w:rPr>
                                <w:lang w:val="pt-BR"/>
                              </w:rPr>
                            </w:pPr>
                            <w:r>
                              <w:t xml:space="preserve">                                                    </w:t>
                            </w:r>
                            <w:r>
                              <w:rPr>
                                <w:lang w:val="pt-BR"/>
                              </w:rPr>
                              <w:t xml:space="preserve">B             </w:t>
                            </w:r>
                            <w:r>
                              <w:t xml:space="preserve">  </w:t>
                            </w:r>
                            <w:r>
                              <w:rPr>
                                <w:lang w:val="pt-BR"/>
                              </w:rPr>
                              <w:t xml:space="preserve">Y </w:t>
                            </w:r>
                          </w:p>
                          <w:p w:rsidR="00561A69" w:rsidRDefault="00561A69" w:rsidP="0009378A">
                            <w:pPr>
                              <w:rPr>
                                <w:b/>
                                <w:lang w:val="pt-BR"/>
                              </w:rPr>
                            </w:pPr>
                            <w:r>
                              <w:rPr>
                                <w:b/>
                                <w:lang w:val="pt-BR"/>
                              </w:rPr>
                              <w:t xml:space="preserve">                                                                    </w:t>
                            </w:r>
                          </w:p>
                          <w:p w:rsidR="00561A69" w:rsidRDefault="00561A69" w:rsidP="0009378A">
                            <w:pPr>
                              <w:rPr>
                                <w:lang w:val="pt-BR"/>
                              </w:rPr>
                            </w:pPr>
                            <w:r>
                              <w:rPr>
                                <w:lang w:val="pt-BR"/>
                              </w:rPr>
                              <w:t xml:space="preserve">        </w:t>
                            </w:r>
                            <w:r>
                              <w:t xml:space="preserve"> </w:t>
                            </w:r>
                            <w:r>
                              <w:rPr>
                                <w:lang w:val="pt-BR"/>
                              </w:rPr>
                              <w:t xml:space="preserve"> </w:t>
                            </w:r>
                            <w:r>
                              <w:t xml:space="preserve">                                         </w:t>
                            </w:r>
                          </w:p>
                          <w:p w:rsidR="00561A69" w:rsidRDefault="00561A69" w:rsidP="0009378A">
                            <w:r>
                              <w:t xml:space="preserve">       P</w:t>
                            </w:r>
                          </w:p>
                          <w:p w:rsidR="00561A69" w:rsidRDefault="00561A69" w:rsidP="0009378A">
                            <w:pPr>
                              <w:rPr>
                                <w:lang w:val="pt-BR"/>
                              </w:rPr>
                            </w:pPr>
                            <w:r>
                              <w:rPr>
                                <w:lang w:val="pt-BR"/>
                              </w:rPr>
                              <w:t xml:space="preserve">                                                                                               </w:t>
                            </w:r>
                            <w:r>
                              <w:t xml:space="preserve">   </w:t>
                            </w:r>
                          </w:p>
                          <w:p w:rsidR="00561A69" w:rsidRDefault="00561A69" w:rsidP="0009378A">
                            <w:r>
                              <w:rPr>
                                <w:lang w:val="pt-BR"/>
                              </w:rPr>
                              <w:t xml:space="preserve">                                                                          </w:t>
                            </w:r>
                            <w:r>
                              <w:t xml:space="preserve">    </w:t>
                            </w:r>
                            <w:r>
                              <w:rPr>
                                <w:lang w:val="pt-BR"/>
                              </w:rPr>
                              <w:t xml:space="preserve">     </w:t>
                            </w:r>
                            <w:r>
                              <w:t xml:space="preserve">        </w:t>
                            </w:r>
                            <w:r>
                              <w:rPr>
                                <w:lang w:val="pt-BR"/>
                              </w:rPr>
                              <w:t xml:space="preserve">               </w:t>
                            </w:r>
                            <w:r>
                              <w:t xml:space="preserve">                                      </w:t>
                            </w:r>
                          </w:p>
                          <w:p w:rsidR="00561A69" w:rsidRDefault="00561A69" w:rsidP="0009378A">
                            <w:r>
                              <w:t xml:space="preserve">                                                       </w:t>
                            </w:r>
                            <w:r>
                              <w:rPr>
                                <w:lang w:val="pt-BR"/>
                              </w:rPr>
                              <w:t>●</w:t>
                            </w:r>
                          </w:p>
                          <w:p w:rsidR="00561A69" w:rsidRDefault="00561A69" w:rsidP="0009378A">
                            <w:pPr>
                              <w:rPr>
                                <w:lang w:val="pt-BR"/>
                              </w:rPr>
                            </w:pPr>
                            <w:r>
                              <w:t xml:space="preserve">       E              F                     D          I            Q</w:t>
                            </w:r>
                          </w:p>
                          <w:p w:rsidR="00561A69" w:rsidRDefault="00561A69" w:rsidP="0009378A">
                            <w:pPr>
                              <w:rPr>
                                <w:lang w:val="pt-BR"/>
                              </w:rPr>
                            </w:pPr>
                            <w:r>
                              <w:rPr>
                                <w:lang w:val="pt-BR"/>
                              </w:rPr>
                              <w:t xml:space="preserve">            </w:t>
                            </w:r>
                            <w:r>
                              <w:t xml:space="preserve">                                </w:t>
                            </w:r>
                            <w:r>
                              <w:rPr>
                                <w:lang w:val="pt-BR"/>
                              </w:rPr>
                              <w:t xml:space="preserve">                     </w:t>
                            </w:r>
                          </w:p>
                          <w:p w:rsidR="00561A69" w:rsidRDefault="00561A69" w:rsidP="0009378A">
                            <w:pPr>
                              <w:rPr>
                                <w:b/>
                                <w:lang w:val="pt-BR"/>
                              </w:rPr>
                            </w:pPr>
                            <w:r>
                              <w:rPr>
                                <w:lang w:val="pt-BR"/>
                              </w:rPr>
                              <w:t xml:space="preserve">              </w:t>
                            </w:r>
                            <w:r>
                              <w:rPr>
                                <w:b/>
                                <w:lang w:val="pt-BR"/>
                              </w:rPr>
                              <w:t xml:space="preserve">                                                  </w:t>
                            </w:r>
                          </w:p>
                        </w:txbxContent>
                      </v:textbox>
                    </v:rect>
                  </w:pict>
                </mc:Fallback>
              </mc:AlternateContent>
            </w:r>
            <w:r w:rsidRPr="0009378A">
              <w:rPr>
                <w:rFonts w:ascii="Times New Roman" w:hAnsi="Times New Roman" w:cs="Times New Roman"/>
                <w:b/>
                <w:noProof/>
                <w:sz w:val="28"/>
                <w:szCs w:val="28"/>
              </w:rPr>
              <mc:AlternateContent>
                <mc:Choice Requires="wps">
                  <w:drawing>
                    <wp:anchor distT="0" distB="0" distL="114300" distR="114300" simplePos="0" relativeHeight="251717632" behindDoc="0" locked="0" layoutInCell="1" allowOverlap="1" wp14:anchorId="3EEB1520" wp14:editId="5B963D52">
                      <wp:simplePos x="0" y="0"/>
                      <wp:positionH relativeFrom="column">
                        <wp:posOffset>718185</wp:posOffset>
                      </wp:positionH>
                      <wp:positionV relativeFrom="paragraph">
                        <wp:posOffset>130175</wp:posOffset>
                      </wp:positionV>
                      <wp:extent cx="966470" cy="350520"/>
                      <wp:effectExtent l="11430" t="5715" r="12700" b="571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6470" cy="3505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563285" id="Straight Connector 30" o:spid="_x0000_s1026" style="position:absolute;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10.25pt" to="132.65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18656" behindDoc="0" locked="0" layoutInCell="1" allowOverlap="1" wp14:anchorId="2DBB64AE" wp14:editId="091244A6">
                      <wp:simplePos x="0" y="0"/>
                      <wp:positionH relativeFrom="column">
                        <wp:posOffset>702310</wp:posOffset>
                      </wp:positionH>
                      <wp:positionV relativeFrom="paragraph">
                        <wp:posOffset>104140</wp:posOffset>
                      </wp:positionV>
                      <wp:extent cx="1107440" cy="635"/>
                      <wp:effectExtent l="5080" t="6985" r="11430" b="1143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7440" cy="63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390C7" id="Straight Connector 29"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pt,8.2pt" to="142.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21728" behindDoc="0" locked="0" layoutInCell="1" allowOverlap="1" wp14:anchorId="1CE05B30" wp14:editId="661713D5">
                      <wp:simplePos x="0" y="0"/>
                      <wp:positionH relativeFrom="column">
                        <wp:posOffset>719455</wp:posOffset>
                      </wp:positionH>
                      <wp:positionV relativeFrom="paragraph">
                        <wp:posOffset>41275</wp:posOffset>
                      </wp:positionV>
                      <wp:extent cx="1270" cy="693420"/>
                      <wp:effectExtent l="12700" t="8255" r="5080" b="1270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70" cy="6934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4E408" id="Straight Connector 28" o:spid="_x0000_s1026" style="position:absolute;flip:x 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5pt,3.25pt" to="56.75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22752" behindDoc="0" locked="0" layoutInCell="1" allowOverlap="1" wp14:anchorId="1E60B297" wp14:editId="7EB00705">
                      <wp:simplePos x="0" y="0"/>
                      <wp:positionH relativeFrom="column">
                        <wp:posOffset>718185</wp:posOffset>
                      </wp:positionH>
                      <wp:positionV relativeFrom="paragraph">
                        <wp:posOffset>161290</wp:posOffset>
                      </wp:positionV>
                      <wp:extent cx="1036955" cy="7620"/>
                      <wp:effectExtent l="11430" t="12065" r="8890" b="889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6955" cy="76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8F4A9" id="Straight Connector 27" o:spid="_x0000_s1026" style="position:absolute;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12.7pt" to="138.2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b/>
                <w:bCs/>
                <w:sz w:val="28"/>
                <w:szCs w:val="28"/>
              </w:rPr>
            </w:pPr>
            <w:r w:rsidRPr="0009378A">
              <w:rPr>
                <w:rFonts w:ascii="Times New Roman" w:hAnsi="Times New Roman" w:cs="Times New Roman"/>
                <w:sz w:val="28"/>
                <w:szCs w:val="28"/>
              </w:rPr>
              <w:t xml:space="preserve">* </w:t>
            </w:r>
            <w:r w:rsidRPr="0009378A">
              <w:rPr>
                <w:rFonts w:ascii="Times New Roman" w:hAnsi="Times New Roman" w:cs="Times New Roman"/>
                <w:b/>
                <w:sz w:val="28"/>
                <w:szCs w:val="28"/>
                <w:u w:val="single"/>
              </w:rPr>
              <w:t>Bài 2</w:t>
            </w:r>
            <w:r w:rsidRPr="0009378A">
              <w:rPr>
                <w:rFonts w:ascii="Times New Roman" w:hAnsi="Times New Roman" w:cs="Times New Roman"/>
                <w:sz w:val="28"/>
                <w:szCs w:val="28"/>
              </w:rPr>
              <w:t xml:space="preserve">: </w:t>
            </w:r>
            <w:r w:rsidRPr="0009378A">
              <w:rPr>
                <w:rFonts w:ascii="Times New Roman" w:hAnsi="Times New Roman" w:cs="Times New Roman"/>
                <w:b/>
                <w:bCs/>
                <w:sz w:val="28"/>
                <w:szCs w:val="28"/>
              </w:rPr>
              <w:t>Trong mỗi hình dưới đây:</w:t>
            </w:r>
          </w:p>
          <w:p w:rsidR="00561A69" w:rsidRPr="0009378A" w:rsidRDefault="00561A69" w:rsidP="008926C3">
            <w:pPr>
              <w:widowControl w:val="0"/>
              <w:numPr>
                <w:ilvl w:val="0"/>
                <w:numId w:val="23"/>
              </w:numPr>
              <w:spacing w:after="0" w:line="240" w:lineRule="auto"/>
              <w:jc w:val="both"/>
              <w:rPr>
                <w:rFonts w:ascii="Times New Roman" w:hAnsi="Times New Roman" w:cs="Times New Roman"/>
                <w:b/>
                <w:bCs/>
                <w:sz w:val="28"/>
                <w:szCs w:val="28"/>
              </w:rPr>
            </w:pPr>
            <w:r w:rsidRPr="0009378A">
              <w:rPr>
                <w:rFonts w:ascii="Times New Roman" w:hAnsi="Times New Roman" w:cs="Times New Roman"/>
                <w:b/>
                <w:bCs/>
                <w:sz w:val="28"/>
                <w:szCs w:val="28"/>
              </w:rPr>
              <w:t>Nêu tên cặp cạnh song song với nhau.</w:t>
            </w:r>
          </w:p>
          <w:p w:rsidR="00561A69" w:rsidRPr="0009378A" w:rsidRDefault="00561A69" w:rsidP="008926C3">
            <w:pPr>
              <w:widowControl w:val="0"/>
              <w:numPr>
                <w:ilvl w:val="0"/>
                <w:numId w:val="23"/>
              </w:numPr>
              <w:spacing w:after="0" w:line="240" w:lineRule="auto"/>
              <w:jc w:val="both"/>
              <w:rPr>
                <w:rFonts w:ascii="Times New Roman" w:hAnsi="Times New Roman" w:cs="Times New Roman"/>
                <w:b/>
                <w:bCs/>
                <w:sz w:val="28"/>
                <w:szCs w:val="28"/>
              </w:rPr>
            </w:pPr>
            <w:r w:rsidRPr="0009378A">
              <w:rPr>
                <w:rFonts w:ascii="Times New Roman" w:hAnsi="Times New Roman" w:cs="Times New Roman"/>
                <w:b/>
                <w:bCs/>
                <w:sz w:val="28"/>
                <w:szCs w:val="28"/>
              </w:rPr>
              <w:t>Nêu tên cặp cạnh vuông góc với nhau</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Gọi HS đọc yêu cầu bài tập.</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Yêu cầu HS thảo luận nhóm đôi và làm vào vở.</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Gọi các nhóm lên bảng trình bày.</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Cho HS nhận xét.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16608" behindDoc="0" locked="0" layoutInCell="1" allowOverlap="1" wp14:anchorId="420A458D" wp14:editId="1F1AFA15">
                      <wp:simplePos x="0" y="0"/>
                      <wp:positionH relativeFrom="column">
                        <wp:posOffset>-76835</wp:posOffset>
                      </wp:positionH>
                      <wp:positionV relativeFrom="paragraph">
                        <wp:posOffset>26035</wp:posOffset>
                      </wp:positionV>
                      <wp:extent cx="5814060" cy="5943600"/>
                      <wp:effectExtent l="6985" t="11430" r="8255" b="762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4060" cy="5943600"/>
                              </a:xfrm>
                              <a:prstGeom prst="rect">
                                <a:avLst/>
                              </a:prstGeom>
                              <a:solidFill>
                                <a:srgbClr val="FFFFFF"/>
                              </a:solidFill>
                              <a:ln w="9525" cmpd="sng">
                                <a:solidFill>
                                  <a:srgbClr val="000000"/>
                                </a:solidFill>
                                <a:miter lim="800000"/>
                                <a:headEnd/>
                                <a:tailEnd/>
                              </a:ln>
                            </wps:spPr>
                            <wps:txbx>
                              <w:txbxContent>
                                <w:p w:rsidR="00561A69" w:rsidRDefault="00561A69" w:rsidP="0009378A">
                                  <w:pPr>
                                    <w:rPr>
                                      <w:lang w:val="it-IT"/>
                                    </w:rPr>
                                  </w:pPr>
                                  <w:r>
                                    <w:rPr>
                                      <w:lang w:val="it-IT"/>
                                    </w:rPr>
                                    <w:t xml:space="preserve">  </w:t>
                                  </w:r>
                                </w:p>
                                <w:p w:rsidR="00561A69" w:rsidRDefault="00561A69" w:rsidP="0009378A">
                                  <w:pPr>
                                    <w:rPr>
                                      <w:lang w:val="it-IT"/>
                                    </w:rPr>
                                  </w:pPr>
                                  <w:r>
                                    <w:t xml:space="preserve">    </w:t>
                                  </w:r>
                                  <w:r>
                                    <w:rPr>
                                      <w:lang w:val="it-IT"/>
                                    </w:rPr>
                                    <w:t xml:space="preserve">D             C                        A                  D </w:t>
                                  </w:r>
                                </w:p>
                                <w:p w:rsidR="00561A69" w:rsidRDefault="00561A69" w:rsidP="0009378A">
                                  <w:pPr>
                                    <w:rPr>
                                      <w:lang w:val="it-IT"/>
                                    </w:rPr>
                                  </w:pPr>
                                </w:p>
                                <w:p w:rsidR="00561A69" w:rsidRDefault="00561A69" w:rsidP="0009378A">
                                  <w:pPr>
                                    <w:rPr>
                                      <w:lang w:val="it-IT"/>
                                    </w:rPr>
                                  </w:pPr>
                                  <w:r>
                                    <w:rPr>
                                      <w:lang w:val="it-IT"/>
                                    </w:rPr>
                                    <w:t xml:space="preserve">                               </w:t>
                                  </w:r>
                                </w:p>
                                <w:p w:rsidR="00561A69" w:rsidRDefault="00561A69" w:rsidP="0009378A">
                                  <w:r>
                                    <w:rPr>
                                      <w:lang w:val="it-IT"/>
                                    </w:rPr>
                                    <w:t xml:space="preserve">                                                              </w:t>
                                  </w:r>
                                  <w:r>
                                    <w:t xml:space="preserve">           </w:t>
                                  </w:r>
                                </w:p>
                                <w:p w:rsidR="00561A69" w:rsidRDefault="00561A69" w:rsidP="0009378A">
                                  <w:pPr>
                                    <w:rPr>
                                      <w:lang w:val="it-IT"/>
                                    </w:rPr>
                                  </w:pPr>
                                </w:p>
                                <w:p w:rsidR="00561A69" w:rsidRDefault="00561A69" w:rsidP="0009378A">
                                  <w:pPr>
                                    <w:rPr>
                                      <w:lang w:val="it-IT"/>
                                    </w:rPr>
                                  </w:pPr>
                                  <w:r>
                                    <w:t xml:space="preserve">    </w:t>
                                  </w:r>
                                  <w:r>
                                    <w:rPr>
                                      <w:lang w:val="it-IT"/>
                                    </w:rPr>
                                    <w:t>A                     B</w:t>
                                  </w:r>
                                  <w:r>
                                    <w:t xml:space="preserve">                B                  D</w:t>
                                  </w:r>
                                </w:p>
                                <w:p w:rsidR="00561A69" w:rsidRDefault="00561A69" w:rsidP="0009378A">
                                  <w:pPr>
                                    <w:rPr>
                                      <w:lang w:val="it-IT"/>
                                    </w:rPr>
                                  </w:pPr>
                                  <w:r>
                                    <w:rPr>
                                      <w:lang w:val="it-IT"/>
                                    </w:rPr>
                                    <w:t xml:space="preserve">                                                                              </w:t>
                                  </w:r>
                                  <w:r>
                                    <w:t xml:space="preserve">                                    </w:t>
                                  </w:r>
                                  <w:r>
                                    <w:rPr>
                                      <w:lang w:val="it-IT"/>
                                    </w:rPr>
                                    <w:t xml:space="preserve">                           </w:t>
                                  </w:r>
                                </w:p>
                                <w:p w:rsidR="00561A69" w:rsidRDefault="00561A69" w:rsidP="0009378A">
                                  <w:pPr>
                                    <w:rPr>
                                      <w:lang w:val="it-IT"/>
                                    </w:rPr>
                                  </w:pPr>
                                  <w:r>
                                    <w:rPr>
                                      <w:lang w:val="it-IT"/>
                                    </w:rPr>
                                    <w:t xml:space="preserve">   </w:t>
                                  </w:r>
                                  <w:r>
                                    <w:rPr>
                                      <w:b/>
                                      <w:lang w:val="nb-NO"/>
                                    </w:rPr>
                                    <w:t xml:space="preserve">                                             </w:t>
                                  </w:r>
                                  <w:r>
                                    <w:rPr>
                                      <w:lang w:val="it-IT"/>
                                    </w:rPr>
                                    <w:t xml:space="preserve">    </w:t>
                                  </w:r>
                                </w:p>
                                <w:p w:rsidR="00561A69" w:rsidRDefault="00561A69" w:rsidP="0009378A">
                                  <w:pPr>
                                    <w:rPr>
                                      <w:lang w:val="it-IT"/>
                                    </w:rPr>
                                  </w:pPr>
                                  <w:r>
                                    <w:rPr>
                                      <w:lang w:val="it-IT"/>
                                    </w:rPr>
                                    <w:t xml:space="preserve">                                                                                                    </w:t>
                                  </w:r>
                                </w:p>
                                <w:p w:rsidR="00561A69" w:rsidRDefault="00561A69" w:rsidP="0009378A">
                                  <w:pPr>
                                    <w:rPr>
                                      <w:lang w:val="it-IT"/>
                                    </w:rPr>
                                  </w:pPr>
                                </w:p>
                                <w:p w:rsidR="00561A69" w:rsidRDefault="00561A69" w:rsidP="0009378A">
                                  <w:pPr>
                                    <w:rPr>
                                      <w:lang w:val="it-IT"/>
                                    </w:rPr>
                                  </w:pPr>
                                  <w:r>
                                    <w:rPr>
                                      <w:lang w:val="it-IT"/>
                                    </w:rPr>
                                    <w:t xml:space="preserve">   </w:t>
                                  </w:r>
                                  <w:r>
                                    <w:t>E</w:t>
                                  </w:r>
                                  <w:r>
                                    <w:rPr>
                                      <w:lang w:val="it-IT"/>
                                    </w:rPr>
                                    <w:t xml:space="preserve">                                           </w:t>
                                  </w:r>
                                  <w:r>
                                    <w:t>N</w:t>
                                  </w:r>
                                  <w:r>
                                    <w:rPr>
                                      <w:lang w:val="it-IT"/>
                                    </w:rPr>
                                    <w:t xml:space="preserve">   </w:t>
                                  </w:r>
                                  <w:r>
                                    <w:t xml:space="preserve">              Z</w:t>
                                  </w:r>
                                  <w:r>
                                    <w:rPr>
                                      <w:lang w:val="it-IT"/>
                                    </w:rPr>
                                    <w:t xml:space="preserve">                                                         </w:t>
                                  </w:r>
                                </w:p>
                                <w:p w:rsidR="00561A69" w:rsidRDefault="00561A69" w:rsidP="0009378A">
                                  <w:r>
                                    <w:t xml:space="preserve">                    H</w:t>
                                  </w:r>
                                </w:p>
                                <w:p w:rsidR="00561A69" w:rsidRDefault="00561A69" w:rsidP="0009378A">
                                  <w:pPr>
                                    <w:rPr>
                                      <w:lang w:val="it-IT"/>
                                    </w:rPr>
                                  </w:pPr>
                                </w:p>
                                <w:p w:rsidR="00561A69" w:rsidRDefault="00561A69" w:rsidP="0009378A">
                                  <w:pPr>
                                    <w:rPr>
                                      <w:lang w:val="it-IT"/>
                                    </w:rPr>
                                  </w:pPr>
                                </w:p>
                                <w:p w:rsidR="00561A69" w:rsidRDefault="00561A69" w:rsidP="0009378A">
                                  <w:pPr>
                                    <w:rPr>
                                      <w:b/>
                                      <w:lang w:val="nb-NO"/>
                                    </w:rPr>
                                  </w:pPr>
                                  <w:r>
                                    <w:rPr>
                                      <w:lang w:val="it-IT"/>
                                    </w:rPr>
                                    <w:t xml:space="preserve">   </w:t>
                                  </w:r>
                                  <w:r>
                                    <w:t xml:space="preserve">          I                              M</w:t>
                                  </w:r>
                                </w:p>
                                <w:p w:rsidR="00561A69" w:rsidRDefault="00561A69" w:rsidP="0009378A">
                                  <w:pPr>
                                    <w:rPr>
                                      <w:lang w:val="pt-BR"/>
                                    </w:rPr>
                                  </w:pPr>
                                  <w:r>
                                    <w:rPr>
                                      <w:lang w:val="nb-NO"/>
                                    </w:rPr>
                                    <w:t xml:space="preserve">                        </w:t>
                                  </w:r>
                                  <w:r>
                                    <w:rPr>
                                      <w:lang w:val="pt-BR"/>
                                    </w:rPr>
                                    <w:t xml:space="preserve">                                                                                   </w:t>
                                  </w:r>
                                </w:p>
                                <w:p w:rsidR="00561A69" w:rsidRDefault="00561A69" w:rsidP="0009378A">
                                  <w:pPr>
                                    <w:rPr>
                                      <w:lang w:val="pt-BR"/>
                                    </w:rPr>
                                  </w:pPr>
                                  <w:r>
                                    <w:rPr>
                                      <w:lang w:val="pt-BR"/>
                                    </w:rPr>
                                    <w:t xml:space="preserve">                                                </w:t>
                                  </w:r>
                                </w:p>
                                <w:p w:rsidR="00561A69" w:rsidRDefault="00561A69" w:rsidP="0009378A">
                                  <w:r>
                                    <w:t xml:space="preserve">   K                     L                     X                Y</w:t>
                                  </w:r>
                                </w:p>
                                <w:p w:rsidR="00561A69" w:rsidRDefault="00561A69" w:rsidP="0009378A">
                                  <w:pPr>
                                    <w:rPr>
                                      <w:lang w:val="pt-BR"/>
                                    </w:rPr>
                                  </w:pPr>
                                  <w:r>
                                    <w:rPr>
                                      <w:lang w:val="pt-BR"/>
                                    </w:rPr>
                                    <w:t xml:space="preserve">                                                                                             </w:t>
                                  </w:r>
                                </w:p>
                                <w:p w:rsidR="00561A69" w:rsidRDefault="00561A69" w:rsidP="0009378A">
                                  <w:pPr>
                                    <w:rPr>
                                      <w:lang w:val="pt-BR"/>
                                    </w:rPr>
                                  </w:pPr>
                                </w:p>
                                <w:p w:rsidR="00561A69" w:rsidRDefault="00561A69" w:rsidP="0009378A">
                                  <w:pPr>
                                    <w:rPr>
                                      <w:lang w:val="pt-BR"/>
                                    </w:rPr>
                                  </w:pPr>
                                </w:p>
                                <w:p w:rsidR="00561A69" w:rsidRDefault="00561A69" w:rsidP="0009378A">
                                  <w:pPr>
                                    <w:rPr>
                                      <w:lang w:val="pt-BR"/>
                                    </w:rPr>
                                  </w:pPr>
                                </w:p>
                                <w:p w:rsidR="00561A69" w:rsidRDefault="00561A69" w:rsidP="0009378A">
                                  <w:pPr>
                                    <w:rPr>
                                      <w:lang w:val="pt-B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A458D" id="Rectangle 26" o:spid="_x0000_s1027" style="position:absolute;left:0;text-align:left;margin-left:-6.05pt;margin-top:2.05pt;width:457.8pt;height:46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">
                      <v:textbox>
                        <w:txbxContent>
                          <w:p w:rsidR="00561A69" w:rsidRDefault="00561A69" w:rsidP="0009378A">
                            <w:pPr>
                              <w:rPr>
                                <w:lang w:val="it-IT"/>
                              </w:rPr>
                            </w:pPr>
                            <w:r>
                              <w:rPr>
                                <w:lang w:val="it-IT"/>
                              </w:rPr>
                              <w:t xml:space="preserve">  </w:t>
                            </w:r>
                          </w:p>
                          <w:p w:rsidR="00561A69" w:rsidRDefault="00561A69" w:rsidP="0009378A">
                            <w:pPr>
                              <w:rPr>
                                <w:lang w:val="it-IT"/>
                              </w:rPr>
                            </w:pPr>
                            <w:r>
                              <w:t xml:space="preserve">    </w:t>
                            </w:r>
                            <w:r>
                              <w:rPr>
                                <w:lang w:val="it-IT"/>
                              </w:rPr>
                              <w:t xml:space="preserve">D             C                        A                  D </w:t>
                            </w:r>
                          </w:p>
                          <w:p w:rsidR="00561A69" w:rsidRDefault="00561A69" w:rsidP="0009378A">
                            <w:pPr>
                              <w:rPr>
                                <w:lang w:val="it-IT"/>
                              </w:rPr>
                            </w:pPr>
                          </w:p>
                          <w:p w:rsidR="00561A69" w:rsidRDefault="00561A69" w:rsidP="0009378A">
                            <w:pPr>
                              <w:rPr>
                                <w:lang w:val="it-IT"/>
                              </w:rPr>
                            </w:pPr>
                            <w:r>
                              <w:rPr>
                                <w:lang w:val="it-IT"/>
                              </w:rPr>
                              <w:t xml:space="preserve">                               </w:t>
                            </w:r>
                          </w:p>
                          <w:p w:rsidR="00561A69" w:rsidRDefault="00561A69" w:rsidP="0009378A">
                            <w:r>
                              <w:rPr>
                                <w:lang w:val="it-IT"/>
                              </w:rPr>
                              <w:t xml:space="preserve">                                                              </w:t>
                            </w:r>
                            <w:r>
                              <w:t xml:space="preserve">           </w:t>
                            </w:r>
                          </w:p>
                          <w:p w:rsidR="00561A69" w:rsidRDefault="00561A69" w:rsidP="0009378A">
                            <w:pPr>
                              <w:rPr>
                                <w:lang w:val="it-IT"/>
                              </w:rPr>
                            </w:pPr>
                          </w:p>
                          <w:p w:rsidR="00561A69" w:rsidRDefault="00561A69" w:rsidP="0009378A">
                            <w:pPr>
                              <w:rPr>
                                <w:lang w:val="it-IT"/>
                              </w:rPr>
                            </w:pPr>
                            <w:r>
                              <w:t xml:space="preserve">    </w:t>
                            </w:r>
                            <w:r>
                              <w:rPr>
                                <w:lang w:val="it-IT"/>
                              </w:rPr>
                              <w:t>A                     B</w:t>
                            </w:r>
                            <w:r>
                              <w:t xml:space="preserve">                B                  D</w:t>
                            </w:r>
                          </w:p>
                          <w:p w:rsidR="00561A69" w:rsidRDefault="00561A69" w:rsidP="0009378A">
                            <w:pPr>
                              <w:rPr>
                                <w:lang w:val="it-IT"/>
                              </w:rPr>
                            </w:pPr>
                            <w:r>
                              <w:rPr>
                                <w:lang w:val="it-IT"/>
                              </w:rPr>
                              <w:t xml:space="preserve">                                                                              </w:t>
                            </w:r>
                            <w:r>
                              <w:t xml:space="preserve">                                    </w:t>
                            </w:r>
                            <w:r>
                              <w:rPr>
                                <w:lang w:val="it-IT"/>
                              </w:rPr>
                              <w:t xml:space="preserve">                           </w:t>
                            </w:r>
                          </w:p>
                          <w:p w:rsidR="00561A69" w:rsidRDefault="00561A69" w:rsidP="0009378A">
                            <w:pPr>
                              <w:rPr>
                                <w:lang w:val="it-IT"/>
                              </w:rPr>
                            </w:pPr>
                            <w:r>
                              <w:rPr>
                                <w:lang w:val="it-IT"/>
                              </w:rPr>
                              <w:t xml:space="preserve">   </w:t>
                            </w:r>
                            <w:r>
                              <w:rPr>
                                <w:b/>
                                <w:lang w:val="nb-NO"/>
                              </w:rPr>
                              <w:t xml:space="preserve">                                             </w:t>
                            </w:r>
                            <w:r>
                              <w:rPr>
                                <w:lang w:val="it-IT"/>
                              </w:rPr>
                              <w:t xml:space="preserve">    </w:t>
                            </w:r>
                          </w:p>
                          <w:p w:rsidR="00561A69" w:rsidRDefault="00561A69" w:rsidP="0009378A">
                            <w:pPr>
                              <w:rPr>
                                <w:lang w:val="it-IT"/>
                              </w:rPr>
                            </w:pPr>
                            <w:r>
                              <w:rPr>
                                <w:lang w:val="it-IT"/>
                              </w:rPr>
                              <w:t xml:space="preserve">                                                                                                    </w:t>
                            </w:r>
                          </w:p>
                          <w:p w:rsidR="00561A69" w:rsidRDefault="00561A69" w:rsidP="0009378A">
                            <w:pPr>
                              <w:rPr>
                                <w:lang w:val="it-IT"/>
                              </w:rPr>
                            </w:pPr>
                          </w:p>
                          <w:p w:rsidR="00561A69" w:rsidRDefault="00561A69" w:rsidP="0009378A">
                            <w:pPr>
                              <w:rPr>
                                <w:lang w:val="it-IT"/>
                              </w:rPr>
                            </w:pPr>
                            <w:r>
                              <w:rPr>
                                <w:lang w:val="it-IT"/>
                              </w:rPr>
                              <w:t xml:space="preserve">   </w:t>
                            </w:r>
                            <w:r>
                              <w:t>E</w:t>
                            </w:r>
                            <w:r>
                              <w:rPr>
                                <w:lang w:val="it-IT"/>
                              </w:rPr>
                              <w:t xml:space="preserve">                                           </w:t>
                            </w:r>
                            <w:r>
                              <w:t>N</w:t>
                            </w:r>
                            <w:r>
                              <w:rPr>
                                <w:lang w:val="it-IT"/>
                              </w:rPr>
                              <w:t xml:space="preserve">   </w:t>
                            </w:r>
                            <w:r>
                              <w:t xml:space="preserve">              Z</w:t>
                            </w:r>
                            <w:r>
                              <w:rPr>
                                <w:lang w:val="it-IT"/>
                              </w:rPr>
                              <w:t xml:space="preserve">                                                         </w:t>
                            </w:r>
                          </w:p>
                          <w:p w:rsidR="00561A69" w:rsidRDefault="00561A69" w:rsidP="0009378A">
                            <w:r>
                              <w:t xml:space="preserve">                    H</w:t>
                            </w:r>
                          </w:p>
                          <w:p w:rsidR="00561A69" w:rsidRDefault="00561A69" w:rsidP="0009378A">
                            <w:pPr>
                              <w:rPr>
                                <w:lang w:val="it-IT"/>
                              </w:rPr>
                            </w:pPr>
                          </w:p>
                          <w:p w:rsidR="00561A69" w:rsidRDefault="00561A69" w:rsidP="0009378A">
                            <w:pPr>
                              <w:rPr>
                                <w:lang w:val="it-IT"/>
                              </w:rPr>
                            </w:pPr>
                          </w:p>
                          <w:p w:rsidR="00561A69" w:rsidRDefault="00561A69" w:rsidP="0009378A">
                            <w:pPr>
                              <w:rPr>
                                <w:b/>
                                <w:lang w:val="nb-NO"/>
                              </w:rPr>
                            </w:pPr>
                            <w:r>
                              <w:rPr>
                                <w:lang w:val="it-IT"/>
                              </w:rPr>
                              <w:t xml:space="preserve">   </w:t>
                            </w:r>
                            <w:r>
                              <w:t xml:space="preserve">          I                              M</w:t>
                            </w:r>
                          </w:p>
                          <w:p w:rsidR="00561A69" w:rsidRDefault="00561A69" w:rsidP="0009378A">
                            <w:pPr>
                              <w:rPr>
                                <w:lang w:val="pt-BR"/>
                              </w:rPr>
                            </w:pPr>
                            <w:r>
                              <w:rPr>
                                <w:lang w:val="nb-NO"/>
                              </w:rPr>
                              <w:t xml:space="preserve">                        </w:t>
                            </w:r>
                            <w:r>
                              <w:rPr>
                                <w:lang w:val="pt-BR"/>
                              </w:rPr>
                              <w:t xml:space="preserve">                                                                                   </w:t>
                            </w:r>
                          </w:p>
                          <w:p w:rsidR="00561A69" w:rsidRDefault="00561A69" w:rsidP="0009378A">
                            <w:pPr>
                              <w:rPr>
                                <w:lang w:val="pt-BR"/>
                              </w:rPr>
                            </w:pPr>
                            <w:r>
                              <w:rPr>
                                <w:lang w:val="pt-BR"/>
                              </w:rPr>
                              <w:t xml:space="preserve">                                                </w:t>
                            </w:r>
                          </w:p>
                          <w:p w:rsidR="00561A69" w:rsidRDefault="00561A69" w:rsidP="0009378A">
                            <w:r>
                              <w:t xml:space="preserve">   K                     L                     X                Y</w:t>
                            </w:r>
                          </w:p>
                          <w:p w:rsidR="00561A69" w:rsidRDefault="00561A69" w:rsidP="0009378A">
                            <w:pPr>
                              <w:rPr>
                                <w:lang w:val="pt-BR"/>
                              </w:rPr>
                            </w:pPr>
                            <w:r>
                              <w:rPr>
                                <w:lang w:val="pt-BR"/>
                              </w:rPr>
                              <w:t xml:space="preserve">                                                                                             </w:t>
                            </w:r>
                          </w:p>
                          <w:p w:rsidR="00561A69" w:rsidRDefault="00561A69" w:rsidP="0009378A">
                            <w:pPr>
                              <w:rPr>
                                <w:lang w:val="pt-BR"/>
                              </w:rPr>
                            </w:pPr>
                          </w:p>
                          <w:p w:rsidR="00561A69" w:rsidRDefault="00561A69" w:rsidP="0009378A">
                            <w:pPr>
                              <w:rPr>
                                <w:lang w:val="pt-BR"/>
                              </w:rPr>
                            </w:pPr>
                          </w:p>
                          <w:p w:rsidR="00561A69" w:rsidRDefault="00561A69" w:rsidP="0009378A">
                            <w:pPr>
                              <w:rPr>
                                <w:lang w:val="pt-BR"/>
                              </w:rPr>
                            </w:pPr>
                          </w:p>
                          <w:p w:rsidR="00561A69" w:rsidRDefault="00561A69" w:rsidP="0009378A">
                            <w:pPr>
                              <w:rPr>
                                <w:lang w:val="pt-BR"/>
                              </w:rPr>
                            </w:pPr>
                          </w:p>
                        </w:txbxContent>
                      </v:textbox>
                    </v:rect>
                  </w:pict>
                </mc:Fallback>
              </mc:AlternateContent>
            </w:r>
            <w:r w:rsidRPr="0009378A">
              <w:rPr>
                <w:rFonts w:ascii="Times New Roman" w:hAnsi="Times New Roman" w:cs="Times New Roman"/>
                <w:sz w:val="28"/>
                <w:szCs w:val="28"/>
              </w:rPr>
              <w:t>- GV nhận xét, kết luận.</w: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noProof/>
                <w:sz w:val="28"/>
                <w:szCs w:val="28"/>
              </w:rPr>
              <mc:AlternateContent>
                <mc:Choice Requires="wps">
                  <w:drawing>
                    <wp:anchor distT="0" distB="0" distL="114300" distR="114300" simplePos="0" relativeHeight="251724800" behindDoc="0" locked="0" layoutInCell="1" allowOverlap="1" wp14:anchorId="68F8B285" wp14:editId="27E58FAE">
                      <wp:simplePos x="0" y="0"/>
                      <wp:positionH relativeFrom="column">
                        <wp:posOffset>467995</wp:posOffset>
                      </wp:positionH>
                      <wp:positionV relativeFrom="paragraph">
                        <wp:posOffset>62865</wp:posOffset>
                      </wp:positionV>
                      <wp:extent cx="635" cy="685800"/>
                      <wp:effectExtent l="8890" t="8890" r="9525" b="1016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858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CCC52" id="Straight Connector 25"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pt,4.95pt" to="36.9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"/>
                  </w:pict>
                </mc:Fallback>
              </mc:AlternateContent>
            </w:r>
            <w:r w:rsidRPr="0009378A">
              <w:rPr>
                <w:rFonts w:ascii="Times New Roman" w:hAnsi="Times New Roman" w:cs="Times New Roman"/>
                <w:b/>
                <w:noProof/>
                <w:sz w:val="28"/>
                <w:szCs w:val="28"/>
              </w:rPr>
              <mc:AlternateContent>
                <mc:Choice Requires="wps">
                  <w:drawing>
                    <wp:anchor distT="0" distB="0" distL="114300" distR="114300" simplePos="0" relativeHeight="251726848" behindDoc="0" locked="0" layoutInCell="1" allowOverlap="1" wp14:anchorId="2CC5C740" wp14:editId="3A79AF34">
                      <wp:simplePos x="0" y="0"/>
                      <wp:positionH relativeFrom="column">
                        <wp:posOffset>469265</wp:posOffset>
                      </wp:positionH>
                      <wp:positionV relativeFrom="paragraph">
                        <wp:posOffset>78105</wp:posOffset>
                      </wp:positionV>
                      <wp:extent cx="898525" cy="1905"/>
                      <wp:effectExtent l="10160" t="5080" r="5715" b="1206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8525" cy="190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EF715" id="Straight Connector 24"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5pt,6.15pt" to="107.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"/>
                  </w:pict>
                </mc:Fallback>
              </mc:AlternateContent>
            </w:r>
            <w:r w:rsidRPr="0009378A">
              <w:rPr>
                <w:rFonts w:ascii="Times New Roman" w:hAnsi="Times New Roman" w:cs="Times New Roman"/>
                <w:b/>
                <w:noProof/>
                <w:sz w:val="28"/>
                <w:szCs w:val="28"/>
              </w:rPr>
              <mc:AlternateContent>
                <mc:Choice Requires="wps">
                  <w:drawing>
                    <wp:anchor distT="0" distB="0" distL="114300" distR="114300" simplePos="0" relativeHeight="251727872" behindDoc="0" locked="0" layoutInCell="1" allowOverlap="1" wp14:anchorId="69432645" wp14:editId="502010BD">
                      <wp:simplePos x="0" y="0"/>
                      <wp:positionH relativeFrom="column">
                        <wp:posOffset>1338580</wp:posOffset>
                      </wp:positionH>
                      <wp:positionV relativeFrom="paragraph">
                        <wp:posOffset>55245</wp:posOffset>
                      </wp:positionV>
                      <wp:extent cx="621665" cy="683895"/>
                      <wp:effectExtent l="12700" t="10795" r="13335" b="1016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665" cy="68389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22CFE" id="Straight Connector 23"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4pt,4.35pt" to="154.3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25824" behindDoc="0" locked="0" layoutInCell="1" allowOverlap="1" wp14:anchorId="792EFD2C" wp14:editId="1AB36B03">
                      <wp:simplePos x="0" y="0"/>
                      <wp:positionH relativeFrom="column">
                        <wp:posOffset>454025</wp:posOffset>
                      </wp:positionH>
                      <wp:positionV relativeFrom="paragraph">
                        <wp:posOffset>165735</wp:posOffset>
                      </wp:positionV>
                      <wp:extent cx="1521460" cy="1905"/>
                      <wp:effectExtent l="13970" t="5080" r="7620" b="1206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1460" cy="190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37595" id="Straight Connector 22" o:spid="_x0000_s1026"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5pt,13.05pt" to="155.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35040" behindDoc="0" locked="0" layoutInCell="1" allowOverlap="1" wp14:anchorId="701D0676" wp14:editId="248DDBCC">
                      <wp:simplePos x="0" y="0"/>
                      <wp:positionH relativeFrom="column">
                        <wp:posOffset>387985</wp:posOffset>
                      </wp:positionH>
                      <wp:positionV relativeFrom="paragraph">
                        <wp:posOffset>69850</wp:posOffset>
                      </wp:positionV>
                      <wp:extent cx="719455" cy="529590"/>
                      <wp:effectExtent l="5080" t="10160" r="8890" b="1270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52959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99839" id="Straight Connector 21"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pt,5.5pt" to="87.2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"/>
                  </w:pict>
                </mc:Fallback>
              </mc:AlternateContent>
            </w:r>
            <w:r w:rsidRPr="0009378A">
              <w:rPr>
                <w:rFonts w:ascii="Times New Roman" w:hAnsi="Times New Roman" w:cs="Times New Roman"/>
                <w:b/>
                <w:noProof/>
                <w:sz w:val="28"/>
                <w:szCs w:val="28"/>
              </w:rPr>
              <mc:AlternateContent>
                <mc:Choice Requires="wps">
                  <w:drawing>
                    <wp:anchor distT="0" distB="0" distL="114300" distR="114300" simplePos="0" relativeHeight="251732992" behindDoc="0" locked="0" layoutInCell="1" allowOverlap="1" wp14:anchorId="7135EF8E" wp14:editId="3D34219B">
                      <wp:simplePos x="0" y="0"/>
                      <wp:positionH relativeFrom="column">
                        <wp:posOffset>377825</wp:posOffset>
                      </wp:positionH>
                      <wp:positionV relativeFrom="paragraph">
                        <wp:posOffset>60325</wp:posOffset>
                      </wp:positionV>
                      <wp:extent cx="20320" cy="1154430"/>
                      <wp:effectExtent l="13970" t="10160" r="13335" b="698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 cy="115443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FEEEF" id="Straight Connector 20"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5pt,4.75pt" to="31.3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UWxKAIAAEc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"/>
                  </w:pict>
                </mc:Fallback>
              </mc:AlternateConten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36064" behindDoc="0" locked="0" layoutInCell="1" allowOverlap="1" wp14:anchorId="13FA1D70" wp14:editId="7D481B43">
                      <wp:simplePos x="0" y="0"/>
                      <wp:positionH relativeFrom="column">
                        <wp:posOffset>1462405</wp:posOffset>
                      </wp:positionH>
                      <wp:positionV relativeFrom="paragraph">
                        <wp:posOffset>69215</wp:posOffset>
                      </wp:positionV>
                      <wp:extent cx="436880" cy="952500"/>
                      <wp:effectExtent l="12700" t="8890" r="7620" b="1016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880" cy="9525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5DF2B" id="Straight Connector 19"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15pt,5.45pt" to="149.55pt,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"/>
                  </w:pict>
                </mc:Fallback>
              </mc:AlternateContent>
            </w:r>
            <w:r w:rsidRPr="0009378A">
              <w:rPr>
                <w:rFonts w:ascii="Times New Roman" w:hAnsi="Times New Roman" w:cs="Times New Roman"/>
                <w:b/>
                <w:noProof/>
                <w:sz w:val="28"/>
                <w:szCs w:val="28"/>
              </w:rPr>
              <mc:AlternateContent>
                <mc:Choice Requires="wps">
                  <w:drawing>
                    <wp:anchor distT="0" distB="0" distL="114300" distR="114300" simplePos="0" relativeHeight="251738112" behindDoc="0" locked="0" layoutInCell="1" allowOverlap="1" wp14:anchorId="524AE7C7" wp14:editId="1EAAA2AC">
                      <wp:simplePos x="0" y="0"/>
                      <wp:positionH relativeFrom="column">
                        <wp:posOffset>1115060</wp:posOffset>
                      </wp:positionH>
                      <wp:positionV relativeFrom="paragraph">
                        <wp:posOffset>74930</wp:posOffset>
                      </wp:positionV>
                      <wp:extent cx="346075" cy="342900"/>
                      <wp:effectExtent l="8255" t="5080" r="7620" b="1397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6075" cy="3429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CD116" id="Straight Connector 18" o:spid="_x0000_s1026" style="position:absolute;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8pt,5.9pt" to="115.0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34016" behindDoc="0" locked="0" layoutInCell="1" allowOverlap="1" wp14:anchorId="132F711C" wp14:editId="1E1303BC">
                      <wp:simplePos x="0" y="0"/>
                      <wp:positionH relativeFrom="column">
                        <wp:posOffset>371475</wp:posOffset>
                      </wp:positionH>
                      <wp:positionV relativeFrom="paragraph">
                        <wp:posOffset>56515</wp:posOffset>
                      </wp:positionV>
                      <wp:extent cx="1521460" cy="1905"/>
                      <wp:effectExtent l="7620" t="11430" r="13970" b="571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1460" cy="190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35B33" id="Straight Connector 17" o:spid="_x0000_s1026" style="position:absolute;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4.45pt" to="149.0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sz w:val="28"/>
                <w:szCs w:val="28"/>
              </w:rPr>
              <w:t>3. Dặn dò, nhận xét tiết họ</w:t>
            </w:r>
            <w:r>
              <w:rPr>
                <w:rFonts w:ascii="Times New Roman" w:hAnsi="Times New Roman" w:cs="Times New Roman"/>
                <w:b/>
                <w:sz w:val="28"/>
                <w:szCs w:val="28"/>
              </w:rPr>
              <w:t>c (3’)</w:t>
            </w:r>
          </w:p>
        </w:tc>
        <w:tc>
          <w:tcPr>
            <w:tcW w:w="4590" w:type="dxa"/>
          </w:tcPr>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đọc yêu cầu bài tập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đo góc và nêu miệng kết quả.</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nhận xét.</w: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19680" behindDoc="0" locked="0" layoutInCell="1" allowOverlap="1" wp14:anchorId="5A82FE7D" wp14:editId="6E69EE47">
                      <wp:simplePos x="0" y="0"/>
                      <wp:positionH relativeFrom="column">
                        <wp:posOffset>130175</wp:posOffset>
                      </wp:positionH>
                      <wp:positionV relativeFrom="paragraph">
                        <wp:posOffset>117475</wp:posOffset>
                      </wp:positionV>
                      <wp:extent cx="755650" cy="453390"/>
                      <wp:effectExtent l="8890" t="12065" r="6985" b="107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5650" cy="45339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B3C7F" id="Straight Connector 16" o:spid="_x0000_s1026" style="position:absolute;flip:x 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9.25pt" to="69.75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tabs>
                <w:tab w:val="left" w:pos="945"/>
              </w:tabs>
              <w:jc w:val="both"/>
              <w:rPr>
                <w:rFonts w:ascii="Times New Roman" w:hAnsi="Times New Roman" w:cs="Times New Roman"/>
                <w:sz w:val="28"/>
                <w:szCs w:val="28"/>
              </w:rPr>
            </w:pPr>
            <w:r w:rsidRPr="0009378A">
              <w:rPr>
                <w:rFonts w:ascii="Times New Roman" w:hAnsi="Times New Roman" w:cs="Times New Roman"/>
                <w:noProof/>
                <w:sz w:val="28"/>
                <w:szCs w:val="28"/>
              </w:rPr>
              <mc:AlternateContent>
                <mc:Choice Requires="wps">
                  <w:drawing>
                    <wp:anchor distT="0" distB="0" distL="114300" distR="114300" simplePos="0" relativeHeight="251720704" behindDoc="0" locked="0" layoutInCell="1" allowOverlap="1" wp14:anchorId="70E71712" wp14:editId="6C6D025A">
                      <wp:simplePos x="0" y="0"/>
                      <wp:positionH relativeFrom="column">
                        <wp:posOffset>879475</wp:posOffset>
                      </wp:positionH>
                      <wp:positionV relativeFrom="paragraph">
                        <wp:posOffset>2540</wp:posOffset>
                      </wp:positionV>
                      <wp:extent cx="1182370" cy="3810"/>
                      <wp:effectExtent l="5715" t="9525" r="12065" b="571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2370" cy="381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29C23" id="Straight Connector 15"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5pt,.2pt" to="162.3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"/>
                  </w:pict>
                </mc:Fallback>
              </mc:AlternateContent>
            </w:r>
            <w:r w:rsidRPr="0009378A">
              <w:rPr>
                <w:rFonts w:ascii="Times New Roman" w:hAnsi="Times New Roman" w:cs="Times New Roman"/>
                <w:sz w:val="28"/>
                <w:szCs w:val="28"/>
              </w:rPr>
              <w:tab/>
            </w:r>
          </w:p>
          <w:p w:rsidR="00561A69" w:rsidRPr="0009378A" w:rsidRDefault="00561A69" w:rsidP="00950EC8">
            <w:pPr>
              <w:tabs>
                <w:tab w:val="left" w:pos="945"/>
              </w:tabs>
              <w:jc w:val="both"/>
              <w:rPr>
                <w:rFonts w:ascii="Times New Roman" w:hAnsi="Times New Roman" w:cs="Times New Roman"/>
                <w:sz w:val="28"/>
                <w:szCs w:val="28"/>
              </w:rPr>
            </w:pPr>
          </w:p>
          <w:p w:rsidR="00561A69" w:rsidRPr="0009378A" w:rsidRDefault="00561A69" w:rsidP="00950EC8">
            <w:pPr>
              <w:tabs>
                <w:tab w:val="left" w:pos="945"/>
              </w:tabs>
              <w:jc w:val="both"/>
              <w:rPr>
                <w:rFonts w:ascii="Times New Roman" w:hAnsi="Times New Roman" w:cs="Times New Roman"/>
                <w:sz w:val="28"/>
                <w:szCs w:val="28"/>
              </w:rPr>
            </w:pPr>
          </w:p>
          <w:p w:rsidR="00561A69" w:rsidRPr="0009378A" w:rsidRDefault="00561A69" w:rsidP="00950EC8">
            <w:pPr>
              <w:tabs>
                <w:tab w:val="left" w:pos="945"/>
              </w:tabs>
              <w:jc w:val="both"/>
              <w:rPr>
                <w:rFonts w:ascii="Times New Roman" w:hAnsi="Times New Roman" w:cs="Times New Roman"/>
                <w:sz w:val="28"/>
                <w:szCs w:val="28"/>
              </w:rPr>
            </w:pPr>
          </w:p>
          <w:p w:rsidR="00561A69" w:rsidRPr="0009378A" w:rsidRDefault="00561A69" w:rsidP="00950EC8">
            <w:pPr>
              <w:tabs>
                <w:tab w:val="left" w:pos="945"/>
              </w:tabs>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23776" behindDoc="0" locked="0" layoutInCell="1" allowOverlap="1" wp14:anchorId="2D00176E" wp14:editId="778F9D9E">
                      <wp:simplePos x="0" y="0"/>
                      <wp:positionH relativeFrom="column">
                        <wp:posOffset>228600</wp:posOffset>
                      </wp:positionH>
                      <wp:positionV relativeFrom="paragraph">
                        <wp:posOffset>46990</wp:posOffset>
                      </wp:positionV>
                      <wp:extent cx="1793875" cy="11430"/>
                      <wp:effectExtent l="12065" t="12065" r="13335" b="508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93875" cy="1143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16DC3" id="Straight Connector 14" o:spid="_x0000_s1026" style="position:absolute;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7pt" to="159.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"/>
                  </w:pict>
                </mc:Fallback>
              </mc:AlternateConten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đọc yêu cầu bài tập.</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HS làm vào Sách bài tập </w: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đọc.</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Thực hiện</w: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trình</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HS nhận xét. </w: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noProof/>
                <w:sz w:val="28"/>
                <w:szCs w:val="28"/>
              </w:rPr>
              <mc:AlternateContent>
                <mc:Choice Requires="wps">
                  <w:drawing>
                    <wp:anchor distT="0" distB="0" distL="114300" distR="114300" simplePos="0" relativeHeight="251728896" behindDoc="0" locked="0" layoutInCell="1" allowOverlap="1" wp14:anchorId="5B9E9B40" wp14:editId="6EB6D2F8">
                      <wp:simplePos x="0" y="0"/>
                      <wp:positionH relativeFrom="column">
                        <wp:posOffset>246380</wp:posOffset>
                      </wp:positionH>
                      <wp:positionV relativeFrom="paragraph">
                        <wp:posOffset>170815</wp:posOffset>
                      </wp:positionV>
                      <wp:extent cx="635" cy="800100"/>
                      <wp:effectExtent l="10795" t="12700" r="7620" b="63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10CE0" id="Straight Connector 13"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pt,13.45pt" to="19.45pt,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"/>
                  </w:pict>
                </mc:Fallback>
              </mc:AlternateContent>
            </w:r>
            <w:r w:rsidRPr="0009378A">
              <w:rPr>
                <w:rFonts w:ascii="Times New Roman" w:hAnsi="Times New Roman" w:cs="Times New Roman"/>
                <w:noProof/>
                <w:sz w:val="28"/>
                <w:szCs w:val="28"/>
              </w:rPr>
              <mc:AlternateContent>
                <mc:Choice Requires="wps">
                  <w:drawing>
                    <wp:anchor distT="0" distB="0" distL="114300" distR="114300" simplePos="0" relativeHeight="251729920" behindDoc="0" locked="0" layoutInCell="1" allowOverlap="1" wp14:anchorId="76C8636F" wp14:editId="009B9689">
                      <wp:simplePos x="0" y="0"/>
                      <wp:positionH relativeFrom="column">
                        <wp:posOffset>236220</wp:posOffset>
                      </wp:positionH>
                      <wp:positionV relativeFrom="paragraph">
                        <wp:posOffset>163195</wp:posOffset>
                      </wp:positionV>
                      <wp:extent cx="590550" cy="226695"/>
                      <wp:effectExtent l="10160" t="5080" r="8890" b="63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22669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B44A5" id="Straight Connector 12"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2.85pt" to="65.1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"/>
                  </w:pict>
                </mc:Fallback>
              </mc:AlternateContent>
            </w: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noProof/>
                <w:sz w:val="28"/>
                <w:szCs w:val="28"/>
              </w:rPr>
              <mc:AlternateContent>
                <mc:Choice Requires="wps">
                  <w:drawing>
                    <wp:anchor distT="0" distB="0" distL="114300" distR="114300" simplePos="0" relativeHeight="251731968" behindDoc="0" locked="0" layoutInCell="1" allowOverlap="1" wp14:anchorId="6BEAA6F6" wp14:editId="2414171E">
                      <wp:simplePos x="0" y="0"/>
                      <wp:positionH relativeFrom="column">
                        <wp:posOffset>1504315</wp:posOffset>
                      </wp:positionH>
                      <wp:positionV relativeFrom="paragraph">
                        <wp:posOffset>7620</wp:posOffset>
                      </wp:positionV>
                      <wp:extent cx="635" cy="800100"/>
                      <wp:effectExtent l="11430" t="10795" r="6985" b="825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B2C01" id="Straight Connector 1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45pt,.6pt" to="118.5pt,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"/>
                  </w:pict>
                </mc:Fallback>
              </mc:AlternateContent>
            </w:r>
            <w:r w:rsidRPr="0009378A">
              <w:rPr>
                <w:rFonts w:ascii="Times New Roman" w:hAnsi="Times New Roman" w:cs="Times New Roman"/>
                <w:noProof/>
                <w:sz w:val="28"/>
                <w:szCs w:val="28"/>
              </w:rPr>
              <mc:AlternateContent>
                <mc:Choice Requires="wps">
                  <w:drawing>
                    <wp:anchor distT="0" distB="0" distL="114300" distR="114300" simplePos="0" relativeHeight="251730944" behindDoc="0" locked="0" layoutInCell="1" allowOverlap="1" wp14:anchorId="31C7A08F" wp14:editId="52674C70">
                      <wp:simplePos x="0" y="0"/>
                      <wp:positionH relativeFrom="column">
                        <wp:posOffset>824865</wp:posOffset>
                      </wp:positionH>
                      <wp:positionV relativeFrom="paragraph">
                        <wp:posOffset>5715</wp:posOffset>
                      </wp:positionV>
                      <wp:extent cx="673100" cy="209550"/>
                      <wp:effectExtent l="8255" t="8890" r="13970" b="1016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3100" cy="20955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263CF" id="Straight Connector 10"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95pt,.45pt" to="117.9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"/>
                  </w:pict>
                </mc:Fallback>
              </mc:AlternateConten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37088" behindDoc="0" locked="0" layoutInCell="1" allowOverlap="1" wp14:anchorId="5FEC5142" wp14:editId="07F63263">
                      <wp:simplePos x="0" y="0"/>
                      <wp:positionH relativeFrom="column">
                        <wp:posOffset>213360</wp:posOffset>
                      </wp:positionH>
                      <wp:positionV relativeFrom="paragraph">
                        <wp:posOffset>20955</wp:posOffset>
                      </wp:positionV>
                      <wp:extent cx="1309370" cy="3810"/>
                      <wp:effectExtent l="6350" t="12065" r="8255" b="127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09370" cy="381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38DAA" id="Straight Connector 9"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5pt" to="119.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"/>
                  </w:pict>
                </mc:Fallback>
              </mc:AlternateConten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43232" behindDoc="0" locked="0" layoutInCell="1" allowOverlap="1" wp14:anchorId="0AF7B88A" wp14:editId="5C6F3EED">
                      <wp:simplePos x="0" y="0"/>
                      <wp:positionH relativeFrom="column">
                        <wp:posOffset>1732915</wp:posOffset>
                      </wp:positionH>
                      <wp:positionV relativeFrom="paragraph">
                        <wp:posOffset>97155</wp:posOffset>
                      </wp:positionV>
                      <wp:extent cx="14605" cy="1020445"/>
                      <wp:effectExtent l="11430" t="8890" r="12065" b="889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5" cy="102044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CC696" id="Straight Connector 8"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45pt,7.65pt" to="137.6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"/>
                  </w:pict>
                </mc:Fallback>
              </mc:AlternateContent>
            </w:r>
            <w:r w:rsidRPr="0009378A">
              <w:rPr>
                <w:rFonts w:ascii="Times New Roman" w:hAnsi="Times New Roman" w:cs="Times New Roman"/>
                <w:b/>
                <w:noProof/>
                <w:sz w:val="28"/>
                <w:szCs w:val="28"/>
              </w:rPr>
              <mc:AlternateContent>
                <mc:Choice Requires="wps">
                  <w:drawing>
                    <wp:anchor distT="0" distB="0" distL="114300" distR="114300" simplePos="0" relativeHeight="251740160" behindDoc="0" locked="0" layoutInCell="1" allowOverlap="1" wp14:anchorId="32CDFE2A" wp14:editId="239C5299">
                      <wp:simplePos x="0" y="0"/>
                      <wp:positionH relativeFrom="column">
                        <wp:posOffset>569595</wp:posOffset>
                      </wp:positionH>
                      <wp:positionV relativeFrom="paragraph">
                        <wp:posOffset>85725</wp:posOffset>
                      </wp:positionV>
                      <wp:extent cx="1154430" cy="18415"/>
                      <wp:effectExtent l="10160" t="6985" r="6985"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4430" cy="1841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CB954" id="Straight Connector 7" o:spid="_x0000_s1026" style="position:absolute;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5pt,6.75pt" to="135.7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"/>
                  </w:pict>
                </mc:Fallback>
              </mc:AlternateContent>
            </w:r>
            <w:r w:rsidRPr="0009378A">
              <w:rPr>
                <w:rFonts w:ascii="Times New Roman" w:hAnsi="Times New Roman" w:cs="Times New Roman"/>
                <w:b/>
                <w:noProof/>
                <w:sz w:val="28"/>
                <w:szCs w:val="28"/>
              </w:rPr>
              <mc:AlternateContent>
                <mc:Choice Requires="wps">
                  <w:drawing>
                    <wp:anchor distT="0" distB="0" distL="114300" distR="114300" simplePos="0" relativeHeight="251742208" behindDoc="0" locked="0" layoutInCell="1" allowOverlap="1" wp14:anchorId="3F197A0B" wp14:editId="4F6BD641">
                      <wp:simplePos x="0" y="0"/>
                      <wp:positionH relativeFrom="column">
                        <wp:posOffset>290195</wp:posOffset>
                      </wp:positionH>
                      <wp:positionV relativeFrom="paragraph">
                        <wp:posOffset>100965</wp:posOffset>
                      </wp:positionV>
                      <wp:extent cx="283210" cy="646430"/>
                      <wp:effectExtent l="6985" t="12700" r="5080" b="762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3210" cy="64643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6C3BD" id="Straight Connector 6" o:spid="_x0000_s1026" style="position:absolute;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5pt,7.95pt" to="45.15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"/>
                  </w:pict>
                </mc:Fallback>
              </mc:AlternateConten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39136" behindDoc="0" locked="0" layoutInCell="1" allowOverlap="1" wp14:anchorId="770768C8" wp14:editId="724BB372">
                      <wp:simplePos x="0" y="0"/>
                      <wp:positionH relativeFrom="column">
                        <wp:posOffset>292100</wp:posOffset>
                      </wp:positionH>
                      <wp:positionV relativeFrom="paragraph">
                        <wp:posOffset>186690</wp:posOffset>
                      </wp:positionV>
                      <wp:extent cx="318770" cy="375920"/>
                      <wp:effectExtent l="8890" t="10795" r="5715" b="1333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770" cy="3759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658B6" id="Straight Connector 5"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4.7pt" to="48.1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"/>
                  </w:pict>
                </mc:Fallback>
              </mc:AlternateConten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b/>
                <w:noProof/>
                <w:sz w:val="28"/>
                <w:szCs w:val="28"/>
              </w:rPr>
              <mc:AlternateContent>
                <mc:Choice Requires="wps">
                  <w:drawing>
                    <wp:anchor distT="0" distB="0" distL="114300" distR="114300" simplePos="0" relativeHeight="251741184" behindDoc="0" locked="0" layoutInCell="1" allowOverlap="1" wp14:anchorId="5D3000BE" wp14:editId="15995B42">
                      <wp:simplePos x="0" y="0"/>
                      <wp:positionH relativeFrom="column">
                        <wp:posOffset>603885</wp:posOffset>
                      </wp:positionH>
                      <wp:positionV relativeFrom="paragraph">
                        <wp:posOffset>175260</wp:posOffset>
                      </wp:positionV>
                      <wp:extent cx="1165860" cy="7620"/>
                      <wp:effectExtent l="6350" t="7620" r="8890" b="1333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5860" cy="76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1FABA" id="Straight Connector 4" o:spid="_x0000_s1026" style="position:absolute;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5pt,13.8pt" to="139.3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"/>
                  </w:pict>
                </mc:Fallback>
              </mc:AlternateContent>
            </w:r>
          </w:p>
          <w:p w:rsidR="00561A69" w:rsidRPr="0009378A" w:rsidRDefault="00561A69" w:rsidP="00561A69">
            <w:pPr>
              <w:jc w:val="both"/>
              <w:rPr>
                <w:rFonts w:ascii="Times New Roman" w:hAnsi="Times New Roman" w:cs="Times New Roman"/>
                <w:sz w:val="28"/>
                <w:szCs w:val="28"/>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561A69" w:rsidP="0009378A">
      <w:pPr>
        <w:spacing w:before="113" w:after="113" w:line="240" w:lineRule="auto"/>
        <w:ind w:left="170" w:right="113"/>
        <w:jc w:val="center"/>
        <w:rPr>
          <w:rFonts w:ascii="Times New Roman" w:hAnsi="Times New Roman" w:cs="Times New Roman"/>
          <w:sz w:val="28"/>
          <w:szCs w:val="28"/>
        </w:rPr>
      </w:pPr>
      <w:r>
        <w:rPr>
          <w:rFonts w:ascii="Times New Roman" w:hAnsi="Times New Roman" w:cs="Times New Roman"/>
          <w:sz w:val="28"/>
          <w:szCs w:val="28"/>
        </w:rPr>
        <w:lastRenderedPageBreak/>
        <w:t>N</w:t>
      </w:r>
      <w:r w:rsidR="0009378A" w:rsidRPr="0009378A">
        <w:rPr>
          <w:rFonts w:ascii="Times New Roman" w:hAnsi="Times New Roman" w:cs="Times New Roman"/>
          <w:sz w:val="28"/>
          <w:szCs w:val="28"/>
        </w:rPr>
        <w:t>gày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Rèn đọc</w:t>
      </w:r>
      <w:r w:rsidRPr="0009378A">
        <w:rPr>
          <w:rFonts w:ascii="Times New Roman" w:hAnsi="Times New Roman" w:cs="Times New Roman"/>
          <w:b/>
          <w:bCs/>
          <w:iCs/>
          <w:color w:val="000000"/>
          <w:sz w:val="28"/>
          <w:szCs w:val="28"/>
        </w:rPr>
        <w:t xml:space="preserve"> -</w:t>
      </w:r>
      <w:r w:rsidRPr="0009378A">
        <w:rPr>
          <w:rFonts w:ascii="Times New Roman" w:hAnsi="Times New Roman" w:cs="Times New Roman"/>
          <w:b/>
          <w:bCs/>
          <w:iCs/>
          <w:color w:val="000000"/>
          <w:sz w:val="28"/>
          <w:szCs w:val="28"/>
          <w:lang w:val="nl-NL"/>
        </w:rPr>
        <w:t xml:space="preserve"> </w:t>
      </w:r>
      <w:r w:rsidRPr="0009378A">
        <w:rPr>
          <w:rFonts w:ascii="Times New Roman" w:hAnsi="Times New Roman" w:cs="Times New Roman"/>
          <w:b/>
          <w:bCs/>
          <w:iCs/>
          <w:color w:val="000000"/>
          <w:sz w:val="28"/>
          <w:szCs w:val="28"/>
        </w:rPr>
        <w:t>T</w:t>
      </w:r>
      <w:r w:rsidRPr="0009378A">
        <w:rPr>
          <w:rFonts w:ascii="Times New Roman" w:hAnsi="Times New Roman" w:cs="Times New Roman"/>
          <w:b/>
          <w:bCs/>
          <w:iCs/>
          <w:color w:val="000000"/>
          <w:sz w:val="28"/>
          <w:szCs w:val="28"/>
          <w:lang w:val="nl-NL"/>
        </w:rPr>
        <w:t xml:space="preserve">uần </w:t>
      </w:r>
      <w:r w:rsidRPr="0009378A">
        <w:rPr>
          <w:rFonts w:ascii="Times New Roman" w:hAnsi="Times New Roman" w:cs="Times New Roman"/>
          <w:b/>
          <w:bCs/>
          <w:iCs/>
          <w:color w:val="000000"/>
          <w:sz w:val="28"/>
          <w:szCs w:val="28"/>
        </w:rPr>
        <w:t xml:space="preserve">10: </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bCs/>
          <w:iCs/>
          <w:color w:val="000000"/>
          <w:sz w:val="28"/>
          <w:szCs w:val="28"/>
        </w:rPr>
        <w:t>Luyện đọc diễn cảm</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đọc thành tiếng và đọc thầm.</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đọc diễn cảm và đọc hiểu cho học sinh.</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09378A" w:rsidTr="00950EC8">
        <w:trPr>
          <w:jc w:val="center"/>
        </w:trPr>
        <w:tc>
          <w:tcPr>
            <w:tcW w:w="5176"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trHeight w:val="3962"/>
          <w:jc w:val="center"/>
        </w:trPr>
        <w:tc>
          <w:tcPr>
            <w:tcW w:w="5176" w:type="dxa"/>
            <w:tcBorders>
              <w:bottom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293"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Luyện đọc thành tiếng</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Yêu cầu học sinh đọc diễn cảm lại các bài tập đọc trong tháng.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Tổ chức cho học sinh luyện đọc theo nhóm đôi rồi thi đua đọc trước lớp.</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 tuyên dương.</w:t>
            </w:r>
          </w:p>
          <w:p w:rsidR="0009378A" w:rsidRPr="0009378A" w:rsidRDefault="0009378A" w:rsidP="00950EC8">
            <w:pPr>
              <w:spacing w:line="293" w:lineRule="auto"/>
              <w:jc w:val="both"/>
              <w:rPr>
                <w:rFonts w:ascii="Times New Roman" w:hAnsi="Times New Roman" w:cs="Times New Roman"/>
                <w:color w:val="000000"/>
                <w:sz w:val="28"/>
                <w:szCs w:val="28"/>
              </w:rPr>
            </w:pPr>
          </w:p>
        </w:tc>
        <w:tc>
          <w:tcPr>
            <w:tcW w:w="4440" w:type="dxa"/>
            <w:tcBorders>
              <w:bottom w:val="nil"/>
            </w:tcBorders>
          </w:tcPr>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đọc</w:t>
            </w: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luyện đọc nhóm đôi (cùng trình độ). Đại diện lên đọc thi đua trước lớp.</w:t>
            </w: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tcPr>
          <w:p w:rsidR="0009378A" w:rsidRPr="0009378A" w:rsidRDefault="0009378A" w:rsidP="00950EC8">
            <w:pPr>
              <w:spacing w:line="293"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lastRenderedPageBreak/>
              <w:t xml:space="preserve">b. Hoạt động 2: Luyện đọc hiểu </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GV yêu cầu học sinh lập nhóm 4, thảo luận các câu hỏi trong các bài tập đọc trong tháng.</w:t>
            </w:r>
          </w:p>
          <w:p w:rsidR="0009378A" w:rsidRPr="0009378A" w:rsidRDefault="0009378A" w:rsidP="00950EC8">
            <w:pPr>
              <w:spacing w:line="293"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rPr>
              <w:t>- Yêu cầu các nhóm trả lời lần lượt từng câu hỏi?</w:t>
            </w:r>
          </w:p>
        </w:tc>
        <w:tc>
          <w:tcPr>
            <w:tcW w:w="4440" w:type="dxa"/>
            <w:tcBorders>
              <w:top w:val="nil"/>
              <w:bottom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- 1 em đọc to, cả lớp đọc thầm câu hỏi</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thảo luận theo nhóm 4</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Đại diện các nhóm trả lời câu hỏi.</w:t>
            </w:r>
          </w:p>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lang w:val="nl-NL"/>
              </w:rPr>
            </w:pPr>
          </w:p>
        </w:tc>
      </w:tr>
      <w:tr w:rsidR="0009378A" w:rsidRPr="0009378A" w:rsidTr="00950EC8">
        <w:trPr>
          <w:jc w:val="center"/>
        </w:trPr>
        <w:tc>
          <w:tcPr>
            <w:tcW w:w="5176" w:type="dxa"/>
            <w:tcBorders>
              <w:top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w:t>
            </w:r>
            <w:r w:rsidRPr="0009378A">
              <w:rPr>
                <w:rFonts w:ascii="Times New Roman" w:hAnsi="Times New Roman" w:cs="Times New Roman"/>
                <w:b/>
                <w:color w:val="000000"/>
                <w:sz w:val="28"/>
                <w:szCs w:val="28"/>
              </w:rPr>
              <w:t xml:space="preserve"> Củng cố</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r w:rsidRPr="0009378A">
              <w:rPr>
                <w:rFonts w:ascii="Times New Roman" w:hAnsi="Times New Roman" w:cs="Times New Roman"/>
                <w:color w:val="000000"/>
                <w:sz w:val="28"/>
                <w:szCs w:val="28"/>
              </w:rPr>
              <w:t xml:space="preserve"> học.</w:t>
            </w:r>
          </w:p>
          <w:p w:rsidR="0009378A" w:rsidRPr="0009378A" w:rsidRDefault="0009378A" w:rsidP="00950EC8">
            <w:pPr>
              <w:spacing w:line="293" w:lineRule="auto"/>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tc>
      </w:tr>
    </w:tbl>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 xml:space="preserve">Rèn </w:t>
      </w:r>
      <w:r w:rsidRPr="0009378A">
        <w:rPr>
          <w:rFonts w:ascii="Times New Roman" w:hAnsi="Times New Roman" w:cs="Times New Roman"/>
          <w:b/>
          <w:bCs/>
          <w:iCs/>
          <w:color w:val="000000"/>
          <w:sz w:val="28"/>
          <w:szCs w:val="28"/>
        </w:rPr>
        <w:t>Tập làm văn - T</w:t>
      </w:r>
      <w:r w:rsidRPr="0009378A">
        <w:rPr>
          <w:rFonts w:ascii="Times New Roman" w:hAnsi="Times New Roman" w:cs="Times New Roman"/>
          <w:b/>
          <w:bCs/>
          <w:iCs/>
          <w:color w:val="000000"/>
          <w:sz w:val="28"/>
          <w:szCs w:val="28"/>
          <w:lang w:val="nl-NL"/>
        </w:rPr>
        <w:t xml:space="preserve">uần </w:t>
      </w:r>
      <w:r w:rsidRPr="0009378A">
        <w:rPr>
          <w:rFonts w:ascii="Times New Roman" w:hAnsi="Times New Roman" w:cs="Times New Roman"/>
          <w:b/>
          <w:bCs/>
          <w:iCs/>
          <w:color w:val="000000"/>
          <w:sz w:val="28"/>
          <w:szCs w:val="28"/>
        </w:rPr>
        <w:t>10</w:t>
      </w:r>
    </w:p>
    <w:p w:rsidR="0009378A" w:rsidRPr="0009378A" w:rsidRDefault="0009378A" w:rsidP="0009378A">
      <w:pPr>
        <w:jc w:val="center"/>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Luyện tập viết văn kể chuyện</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văn kể chuyện.</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w:t>
      </w:r>
      <w:r w:rsidRPr="0009378A">
        <w:rPr>
          <w:rFonts w:ascii="Times New Roman" w:hAnsi="Times New Roman" w:cs="Times New Roman"/>
          <w:color w:val="000000"/>
          <w:sz w:val="28"/>
          <w:szCs w:val="28"/>
        </w:rPr>
        <w:t xml:space="preserve"> viết</w:t>
      </w:r>
      <w:r w:rsidRPr="0009378A">
        <w:rPr>
          <w:rFonts w:ascii="Times New Roman" w:hAnsi="Times New Roman" w:cs="Times New Roman"/>
          <w:color w:val="000000"/>
          <w:sz w:val="28"/>
          <w:szCs w:val="28"/>
          <w:lang w:val="nl-NL"/>
        </w:rPr>
        <w:t xml:space="preserve"> văn kể chuyện</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w:t>
      </w:r>
      <w:r w:rsidRPr="0009378A">
        <w:rPr>
          <w:rFonts w:ascii="Times New Roman" w:hAnsi="Times New Roman" w:cs="Times New Roman"/>
          <w:color w:val="000000"/>
          <w:sz w:val="28"/>
          <w:szCs w:val="28"/>
        </w:rPr>
        <w:t>V</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rPr>
        <w:t>B</w:t>
      </w:r>
      <w:r w:rsidRPr="0009378A">
        <w:rPr>
          <w:rFonts w:ascii="Times New Roman" w:hAnsi="Times New Roman" w:cs="Times New Roman"/>
          <w:color w:val="000000"/>
          <w:sz w:val="28"/>
          <w:szCs w:val="28"/>
          <w:lang w:val="nl-NL"/>
        </w:rPr>
        <w:t>ảng phụ viết sẵn bài tập cho các nhóm, phiếu bài tập cho các nhóm.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09378A" w:rsidTr="00950EC8">
        <w:trPr>
          <w:jc w:val="center"/>
        </w:trPr>
        <w:tc>
          <w:tcPr>
            <w:tcW w:w="517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176" w:type="dxa"/>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w:t>
            </w:r>
            <w:r w:rsidRPr="0009378A">
              <w:rPr>
                <w:rFonts w:ascii="Times New Roman" w:hAnsi="Times New Roman" w:cs="Times New Roman"/>
                <w:b/>
                <w:color w:val="000000"/>
                <w:sz w:val="28"/>
                <w:szCs w:val="28"/>
              </w:rPr>
              <w:t xml:space="preserve"> </w:t>
            </w:r>
            <w:r w:rsidRPr="0009378A">
              <w:rPr>
                <w:rFonts w:ascii="Times New Roman" w:hAnsi="Times New Roman" w:cs="Times New Roman"/>
                <w:color w:val="000000"/>
                <w:sz w:val="28"/>
                <w:szCs w:val="28"/>
                <w:lang w:val="nl-NL"/>
              </w:rPr>
              <w:t>Ổn định tổ chức.</w:t>
            </w:r>
            <w:r w:rsidRPr="0009378A">
              <w:rPr>
                <w:rFonts w:ascii="Times New Roman" w:hAnsi="Times New Roman" w:cs="Times New Roman"/>
                <w:b/>
                <w:color w:val="000000"/>
                <w:sz w:val="28"/>
                <w:szCs w:val="28"/>
                <w:lang w:val="nl-NL"/>
              </w:rPr>
              <w:t xml:space="preserve"> </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Giao việc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4440" w:type="dxa"/>
          </w:tcPr>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quan sát và chọn đề bài.</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334" w:lineRule="auto"/>
              <w:jc w:val="both"/>
              <w:rPr>
                <w:rFonts w:ascii="Times New Roman" w:hAnsi="Times New Roman" w:cs="Times New Roman"/>
                <w:color w:val="000000"/>
                <w:sz w:val="28"/>
                <w:szCs w:val="28"/>
              </w:rPr>
            </w:pPr>
          </w:p>
        </w:tc>
      </w:tr>
      <w:tr w:rsidR="0009378A" w:rsidRPr="0009378A" w:rsidTr="00950EC8">
        <w:trPr>
          <w:jc w:val="center"/>
        </w:trPr>
        <w:tc>
          <w:tcPr>
            <w:tcW w:w="9616" w:type="dxa"/>
            <w:gridSpan w:val="2"/>
          </w:tcPr>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b/>
                <w:color w:val="000000"/>
                <w:sz w:val="28"/>
                <w:szCs w:val="28"/>
                <w:lang w:val="nl-NL"/>
              </w:rPr>
              <w:lastRenderedPageBreak/>
              <w:t>Bài 1.</w:t>
            </w:r>
            <w:r w:rsidRPr="0009378A">
              <w:rPr>
                <w:rFonts w:ascii="Times New Roman" w:hAnsi="Times New Roman" w:cs="Times New Roman"/>
                <w:color w:val="000000"/>
                <w:sz w:val="28"/>
                <w:szCs w:val="28"/>
                <w:lang w:val="nl-NL"/>
              </w:rPr>
              <w:t xml:space="preserve"> Dựa</w:t>
            </w:r>
            <w:r w:rsidRPr="0009378A">
              <w:rPr>
                <w:rFonts w:ascii="Times New Roman" w:hAnsi="Times New Roman" w:cs="Times New Roman"/>
                <w:b/>
                <w:color w:val="000000"/>
                <w:sz w:val="28"/>
                <w:szCs w:val="28"/>
                <w:lang w:val="nl-NL"/>
              </w:rPr>
              <w:t xml:space="preserve"> </w:t>
            </w:r>
            <w:r w:rsidRPr="0009378A">
              <w:rPr>
                <w:rFonts w:ascii="Times New Roman" w:hAnsi="Times New Roman" w:cs="Times New Roman"/>
                <w:color w:val="000000"/>
                <w:sz w:val="28"/>
                <w:szCs w:val="28"/>
                <w:lang w:val="nl-NL"/>
              </w:rPr>
              <w:t xml:space="preserve">vào gợi ý, hướng dẫn ở cột A, hãy </w:t>
            </w:r>
            <w:r w:rsidRPr="0009378A">
              <w:rPr>
                <w:rFonts w:ascii="Times New Roman" w:hAnsi="Times New Roman" w:cs="Times New Roman"/>
                <w:i/>
                <w:color w:val="000000"/>
                <w:sz w:val="28"/>
                <w:szCs w:val="28"/>
                <w:lang w:val="nl-NL"/>
              </w:rPr>
              <w:t xml:space="preserve">tưởng tượng và kể lại vắn tắt </w:t>
            </w:r>
            <w:r w:rsidRPr="0009378A">
              <w:rPr>
                <w:rFonts w:ascii="Times New Roman" w:hAnsi="Times New Roman" w:cs="Times New Roman"/>
                <w:color w:val="000000"/>
                <w:sz w:val="28"/>
                <w:szCs w:val="28"/>
                <w:lang w:val="nl-NL"/>
              </w:rPr>
              <w:t xml:space="preserve">(ghi ở cột B) một câu chuyện có ba nhân vật : </w:t>
            </w:r>
            <w:r w:rsidRPr="0009378A">
              <w:rPr>
                <w:rFonts w:ascii="Times New Roman" w:hAnsi="Times New Roman" w:cs="Times New Roman"/>
                <w:i/>
                <w:color w:val="000000"/>
                <w:sz w:val="28"/>
                <w:szCs w:val="28"/>
                <w:lang w:val="nl-NL"/>
              </w:rPr>
              <w:t xml:space="preserve">bà mẹ ốm, người con bằng tuổi em </w:t>
            </w:r>
            <w:r w:rsidRPr="0009378A">
              <w:rPr>
                <w:rFonts w:ascii="Times New Roman" w:hAnsi="Times New Roman" w:cs="Times New Roman"/>
                <w:color w:val="000000"/>
                <w:sz w:val="28"/>
                <w:szCs w:val="28"/>
                <w:lang w:val="nl-NL"/>
              </w:rPr>
              <w:t>và</w:t>
            </w:r>
            <w:r w:rsidRPr="0009378A">
              <w:rPr>
                <w:rFonts w:ascii="Times New Roman" w:hAnsi="Times New Roman" w:cs="Times New Roman"/>
                <w:i/>
                <w:color w:val="000000"/>
                <w:sz w:val="28"/>
                <w:szCs w:val="28"/>
                <w:lang w:val="nl-NL"/>
              </w:rPr>
              <w:t xml:space="preserve"> một bà tiên.</w:t>
            </w:r>
          </w:p>
        </w:tc>
      </w:tr>
      <w:tr w:rsidR="0009378A" w:rsidRPr="0009378A" w:rsidTr="00950EC8">
        <w:trPr>
          <w:trHeight w:val="328"/>
          <w:jc w:val="center"/>
        </w:trPr>
        <w:tc>
          <w:tcPr>
            <w:tcW w:w="5176" w:type="dxa"/>
            <w:tcBorders>
              <w:bottom w:val="single" w:sz="4" w:space="0" w:color="auto"/>
            </w:tcBorders>
            <w:vAlign w:val="center"/>
          </w:tcPr>
          <w:p w:rsidR="0009378A" w:rsidRPr="0009378A" w:rsidRDefault="0009378A" w:rsidP="00950EC8">
            <w:pPr>
              <w:pStyle w:val="NormalJustified"/>
              <w:spacing w:line="334" w:lineRule="auto"/>
              <w:ind w:firstLine="0"/>
              <w:jc w:val="center"/>
              <w:rPr>
                <w:rFonts w:ascii="Times New Roman" w:hAnsi="Times New Roman"/>
                <w:b/>
                <w:color w:val="000000"/>
                <w:lang w:val="nl-NL"/>
              </w:rPr>
            </w:pPr>
            <w:r w:rsidRPr="0009378A">
              <w:rPr>
                <w:rFonts w:ascii="Times New Roman" w:hAnsi="Times New Roman"/>
                <w:b/>
                <w:color w:val="000000"/>
                <w:lang w:val="nl-NL"/>
              </w:rPr>
              <w:t>A</w:t>
            </w:r>
          </w:p>
        </w:tc>
        <w:tc>
          <w:tcPr>
            <w:tcW w:w="4440" w:type="dxa"/>
            <w:tcBorders>
              <w:bottom w:val="single" w:sz="4" w:space="0" w:color="auto"/>
            </w:tcBorders>
            <w:vAlign w:val="center"/>
          </w:tcPr>
          <w:p w:rsidR="0009378A" w:rsidRPr="0009378A" w:rsidRDefault="0009378A" w:rsidP="00950EC8">
            <w:pPr>
              <w:spacing w:line="334"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09378A" w:rsidTr="00950EC8">
        <w:trPr>
          <w:jc w:val="center"/>
        </w:trPr>
        <w:tc>
          <w:tcPr>
            <w:tcW w:w="5176" w:type="dxa"/>
          </w:tcPr>
          <w:p w:rsidR="0009378A" w:rsidRPr="0009378A" w:rsidRDefault="0009378A" w:rsidP="00950EC8">
            <w:pPr>
              <w:pStyle w:val="NormalJustified"/>
              <w:spacing w:line="334" w:lineRule="auto"/>
              <w:ind w:firstLine="0"/>
              <w:rPr>
                <w:rFonts w:ascii="Times New Roman" w:hAnsi="Times New Roman"/>
                <w:b/>
                <w:i/>
                <w:color w:val="000000"/>
                <w:lang w:val="nl-NL"/>
              </w:rPr>
            </w:pPr>
            <w:r w:rsidRPr="0009378A">
              <w:rPr>
                <w:rFonts w:ascii="Times New Roman" w:hAnsi="Times New Roman"/>
                <w:b/>
                <w:i/>
                <w:color w:val="000000"/>
                <w:lang w:val="nl-NL"/>
              </w:rPr>
              <w:t>a) Mở đầu</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Bà mẹ ốm nặng như thế nào ? (Có thể giới thiệu qua về hoàn cảnh gia đình, VD : nhà nghèo, chỉ có hai mẹ con sống với nhau, bà mẹ làm lụng vất vả nên ốm nặng,...)</w:t>
            </w:r>
          </w:p>
          <w:p w:rsidR="0009378A" w:rsidRPr="0009378A" w:rsidRDefault="0009378A" w:rsidP="00950EC8">
            <w:pPr>
              <w:pStyle w:val="NormalJustified"/>
              <w:spacing w:line="334" w:lineRule="auto"/>
              <w:ind w:firstLine="0"/>
              <w:rPr>
                <w:rFonts w:ascii="Times New Roman" w:hAnsi="Times New Roman"/>
                <w:b/>
                <w:i/>
                <w:color w:val="000000"/>
                <w:lang w:val="nl-NL"/>
              </w:rPr>
            </w:pPr>
            <w:r w:rsidRPr="0009378A">
              <w:rPr>
                <w:rFonts w:ascii="Times New Roman" w:hAnsi="Times New Roman"/>
                <w:b/>
                <w:color w:val="000000"/>
                <w:lang w:val="nl-NL"/>
              </w:rPr>
              <w:t xml:space="preserve">b) </w:t>
            </w:r>
            <w:r w:rsidRPr="0009378A">
              <w:rPr>
                <w:rFonts w:ascii="Times New Roman" w:hAnsi="Times New Roman"/>
                <w:b/>
                <w:i/>
                <w:color w:val="000000"/>
                <w:lang w:val="nl-NL"/>
              </w:rPr>
              <w:t>Diễn biến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Người con chăm sóc mẹ thế nào ? (Ân cần, dịu dàng, chu đáo,...)</w:t>
            </w:r>
          </w:p>
          <w:p w:rsidR="0009378A" w:rsidRPr="0009378A" w:rsidRDefault="0009378A" w:rsidP="00950EC8">
            <w:pPr>
              <w:spacing w:line="334" w:lineRule="auto"/>
              <w:jc w:val="both"/>
              <w:rPr>
                <w:rFonts w:ascii="Times New Roman" w:hAnsi="Times New Roman" w:cs="Times New Roman"/>
                <w:color w:val="000000"/>
                <w:spacing w:val="-8"/>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pacing w:val="-8"/>
                <w:sz w:val="28"/>
                <w:szCs w:val="28"/>
                <w:lang w:val="nl-NL"/>
              </w:rPr>
              <w:t xml:space="preserve"> Để chữa khỏi bệnh cho mẹ, người con gặp khó khăn gì ? (Có thể có các tình huống : nhà nghèo không có tiền mua thuốc ;... phải tìm thứ thuốc quý hiếm, muốn lấy được nó phải qua nhiều thử thách,...)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Sự giúp đỡ của bà tiên diễn ra thế nào ? (Có thể triển khai theo các hướng khác nhau, VD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 Cảm động trước tình mẹ con, bà tiên hiện ra cho thuốc hoặc hoá phép cho bà mẹ khỏi bệnh,...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Hoặc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xml:space="preserve">  + Người con </w:t>
            </w:r>
            <w:r w:rsidRPr="0009378A">
              <w:rPr>
                <w:rFonts w:ascii="Times New Roman" w:hAnsi="Times New Roman" w:cs="Times New Roman"/>
                <w:i/>
                <w:color w:val="000000"/>
                <w:sz w:val="28"/>
                <w:szCs w:val="28"/>
                <w:lang w:val="nl-NL"/>
              </w:rPr>
              <w:t xml:space="preserve">dũng cảm </w:t>
            </w:r>
            <w:r w:rsidRPr="0009378A">
              <w:rPr>
                <w:rFonts w:ascii="Times New Roman" w:hAnsi="Times New Roman" w:cs="Times New Roman"/>
                <w:color w:val="000000"/>
                <w:sz w:val="28"/>
                <w:szCs w:val="28"/>
                <w:lang w:val="nl-NL"/>
              </w:rPr>
              <w:t xml:space="preserve">vượt qua rừng sâu, núi cao, vượt nhiều thử thách để đi tìm thuốc quý cho mẹ, cuối cùng được đền đáp : bà tiên hiện ra và cho thuốc quý.  </w:t>
            </w:r>
          </w:p>
          <w:p w:rsidR="0009378A" w:rsidRPr="0009378A" w:rsidRDefault="0009378A" w:rsidP="00950EC8">
            <w:pPr>
              <w:pStyle w:val="NormalJustified"/>
              <w:spacing w:line="334" w:lineRule="auto"/>
              <w:ind w:firstLine="0"/>
              <w:rPr>
                <w:rFonts w:ascii="Times New Roman" w:hAnsi="Times New Roman"/>
                <w:color w:val="000000"/>
                <w:spacing w:val="-8"/>
                <w:lang w:val="nl-NL"/>
              </w:rPr>
            </w:pPr>
            <w:r w:rsidRPr="0009378A">
              <w:rPr>
                <w:rFonts w:ascii="Times New Roman" w:hAnsi="Times New Roman"/>
                <w:color w:val="000000"/>
                <w:spacing w:val="-8"/>
                <w:lang w:val="nl-NL"/>
              </w:rPr>
              <w:t xml:space="preserve">  + Người con đi tìm thuốc quý phải trải qua nhiều “cám dỗ” nhưng vẫn giữ được tấm lòng </w:t>
            </w:r>
            <w:r w:rsidRPr="0009378A">
              <w:rPr>
                <w:rFonts w:ascii="Times New Roman" w:hAnsi="Times New Roman"/>
                <w:i/>
                <w:color w:val="000000"/>
                <w:spacing w:val="-8"/>
                <w:lang w:val="nl-NL"/>
              </w:rPr>
              <w:t>trung thực</w:t>
            </w:r>
            <w:r w:rsidRPr="0009378A">
              <w:rPr>
                <w:rFonts w:ascii="Times New Roman" w:hAnsi="Times New Roman"/>
                <w:color w:val="000000"/>
                <w:spacing w:val="-8"/>
                <w:lang w:val="nl-NL"/>
              </w:rPr>
              <w:t xml:space="preserve"> nên đã được bà tiên đền đáp : cho thuốc quý (hoặc “hoá phép” để bà mẹ khỏi bệnh,...).</w:t>
            </w:r>
          </w:p>
          <w:p w:rsidR="0009378A" w:rsidRPr="0009378A" w:rsidRDefault="0009378A" w:rsidP="00950EC8">
            <w:pPr>
              <w:pStyle w:val="NormalJustified"/>
              <w:spacing w:line="334" w:lineRule="auto"/>
              <w:ind w:firstLine="0"/>
              <w:rPr>
                <w:rFonts w:ascii="Times New Roman" w:hAnsi="Times New Roman"/>
                <w:b/>
                <w:i/>
                <w:color w:val="000000"/>
                <w:lang w:val="nl-NL"/>
              </w:rPr>
            </w:pPr>
            <w:r w:rsidRPr="0009378A">
              <w:rPr>
                <w:rFonts w:ascii="Times New Roman" w:hAnsi="Times New Roman"/>
                <w:b/>
                <w:color w:val="000000"/>
                <w:lang w:val="nl-NL"/>
              </w:rPr>
              <w:t xml:space="preserve">c) </w:t>
            </w:r>
            <w:r w:rsidRPr="0009378A">
              <w:rPr>
                <w:rFonts w:ascii="Times New Roman" w:hAnsi="Times New Roman"/>
                <w:b/>
                <w:i/>
                <w:color w:val="000000"/>
                <w:lang w:val="nl-NL"/>
              </w:rPr>
              <w:t>Kết thúc</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color w:val="000000"/>
                <w:sz w:val="28"/>
                <w:szCs w:val="28"/>
                <w:lang w:val="nl-NL"/>
              </w:rPr>
              <w:t>Bà mẹ khỏi ốm. Hai mẹ con sống hạnh phúc bên nhau (hoặc được bà tiên giúp đỡ, hai mẹ con khoẻ mạnh, cuộc sống trở nên sung túc,...).</w:t>
            </w:r>
          </w:p>
        </w:tc>
        <w:tc>
          <w:tcPr>
            <w:tcW w:w="4440" w:type="dxa"/>
          </w:tcPr>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Mở đầu:</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 Diễn biến:</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c) Kết thúc:</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r w:rsidR="0009378A" w:rsidRPr="0009378A" w:rsidTr="00950EC8">
        <w:trPr>
          <w:jc w:val="center"/>
        </w:trPr>
        <w:tc>
          <w:tcPr>
            <w:tcW w:w="9616" w:type="dxa"/>
            <w:gridSpan w:val="2"/>
            <w:tcBorders>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Bài 2. </w:t>
            </w:r>
            <w:r w:rsidRPr="0009378A">
              <w:rPr>
                <w:rFonts w:ascii="Times New Roman" w:hAnsi="Times New Roman" w:cs="Times New Roman"/>
                <w:color w:val="000000"/>
                <w:sz w:val="28"/>
                <w:szCs w:val="28"/>
                <w:lang w:val="nl-NL"/>
              </w:rPr>
              <w:t>Đọc và trao đổi (theo nhóm) kết quả bài tập 1 để làm rõ nội dung, ý nghĩa của câu chuyện.</w:t>
            </w:r>
          </w:p>
        </w:tc>
      </w:tr>
      <w:tr w:rsidR="0009378A" w:rsidRPr="0009378A" w:rsidTr="00950EC8">
        <w:trPr>
          <w:jc w:val="center"/>
        </w:trPr>
        <w:tc>
          <w:tcPr>
            <w:tcW w:w="5176" w:type="dxa"/>
            <w:tcBorders>
              <w:top w:val="nil"/>
            </w:tcBorders>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c. Hoạt động 3: Sửa bài (10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 sửa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viết bài vào vở.</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3. </w:t>
            </w:r>
            <w:r w:rsidRPr="0009378A">
              <w:rPr>
                <w:rFonts w:ascii="Times New Roman" w:hAnsi="Times New Roman" w:cs="Times New Roman"/>
                <w:b/>
                <w:color w:val="000000"/>
                <w:sz w:val="28"/>
                <w:szCs w:val="28"/>
              </w:rPr>
              <w:t>Củng cố tiết học</w:t>
            </w:r>
          </w:p>
        </w:tc>
        <w:tc>
          <w:tcPr>
            <w:tcW w:w="4440" w:type="dxa"/>
            <w:tcBorders>
              <w:top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 nhận xét, sửa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viết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jc w:val="center"/>
        <w:rPr>
          <w:rFonts w:ascii="Times New Roman" w:hAnsi="Times New Roman" w:cs="Times New Roman"/>
          <w:b/>
          <w:sz w:val="28"/>
          <w:szCs w:val="28"/>
        </w:rPr>
      </w:pPr>
      <w:r w:rsidRPr="0009378A">
        <w:rPr>
          <w:rFonts w:ascii="Times New Roman" w:hAnsi="Times New Roman" w:cs="Times New Roman"/>
          <w:b/>
          <w:sz w:val="28"/>
          <w:szCs w:val="28"/>
        </w:rPr>
        <w:t>Rèn Toán - Tuần 10</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Ôn tập giữa học kì I</w:t>
      </w:r>
    </w:p>
    <w:p w:rsidR="0009378A" w:rsidRPr="0009378A" w:rsidRDefault="0009378A" w:rsidP="0009378A">
      <w:pPr>
        <w:jc w:val="both"/>
        <w:rPr>
          <w:rFonts w:ascii="Times New Roman" w:hAnsi="Times New Roman" w:cs="Times New Roman"/>
          <w:b/>
          <w:sz w:val="28"/>
          <w:szCs w:val="28"/>
          <w:lang w:val="vi-VN"/>
        </w:rPr>
      </w:pPr>
      <w:r w:rsidRPr="0009378A">
        <w:rPr>
          <w:rFonts w:ascii="Times New Roman" w:hAnsi="Times New Roman" w:cs="Times New Roman"/>
          <w:b/>
          <w:sz w:val="28"/>
          <w:szCs w:val="28"/>
          <w:lang w:val="vi-VN"/>
        </w:rPr>
        <w:t>I. MỤC TIÊU</w:t>
      </w:r>
      <w:r w:rsidRPr="0009378A">
        <w:rPr>
          <w:rFonts w:ascii="Times New Roman" w:hAnsi="Times New Roman" w:cs="Times New Roman"/>
          <w:b/>
          <w:sz w:val="28"/>
          <w:szCs w:val="28"/>
          <w:lang w:val="vi-VN"/>
        </w:rPr>
        <w:tab/>
      </w:r>
    </w:p>
    <w:p w:rsidR="0009378A" w:rsidRPr="0009378A" w:rsidRDefault="0009378A" w:rsidP="0009378A">
      <w:pPr>
        <w:rPr>
          <w:rFonts w:ascii="Times New Roman" w:hAnsi="Times New Roman" w:cs="Times New Roman"/>
          <w:sz w:val="28"/>
          <w:szCs w:val="28"/>
          <w:lang w:val="vi-VN"/>
        </w:rPr>
      </w:pPr>
      <w:r w:rsidRPr="0009378A">
        <w:rPr>
          <w:rFonts w:ascii="Times New Roman" w:hAnsi="Times New Roman" w:cs="Times New Roman"/>
          <w:sz w:val="28"/>
          <w:szCs w:val="28"/>
          <w:lang w:val="vi-VN"/>
        </w:rPr>
        <w:t>- Biết đọc viết số và thực hiện các phép tính với số tự nhiên; đổi số đo khối lượng, số đo thời gian và các phép tính với số đo thời gian.</w:t>
      </w:r>
    </w:p>
    <w:p w:rsidR="0009378A" w:rsidRPr="0009378A" w:rsidRDefault="0009378A" w:rsidP="0009378A">
      <w:pPr>
        <w:rPr>
          <w:rFonts w:ascii="Times New Roman" w:hAnsi="Times New Roman" w:cs="Times New Roman"/>
          <w:sz w:val="28"/>
          <w:szCs w:val="28"/>
          <w:lang w:val="vi-VN"/>
        </w:rPr>
      </w:pPr>
      <w:r w:rsidRPr="0009378A">
        <w:rPr>
          <w:rFonts w:ascii="Times New Roman" w:hAnsi="Times New Roman" w:cs="Times New Roman"/>
          <w:sz w:val="28"/>
          <w:szCs w:val="28"/>
          <w:lang w:val="vi-VN"/>
        </w:rPr>
        <w:t>- Biết giải bài toán điển hình tổng hiệu, trung bình cộng.</w:t>
      </w:r>
    </w:p>
    <w:p w:rsidR="0009378A" w:rsidRPr="0009378A" w:rsidRDefault="0009378A" w:rsidP="0009378A">
      <w:pPr>
        <w:rPr>
          <w:rFonts w:ascii="Times New Roman" w:hAnsi="Times New Roman" w:cs="Times New Roman"/>
          <w:b/>
          <w:sz w:val="28"/>
          <w:szCs w:val="28"/>
          <w:lang w:val="vi-VN"/>
        </w:rPr>
      </w:pPr>
      <w:r w:rsidRPr="0009378A">
        <w:rPr>
          <w:rFonts w:ascii="Times New Roman" w:hAnsi="Times New Roman" w:cs="Times New Roman"/>
          <w:b/>
          <w:sz w:val="28"/>
          <w:szCs w:val="28"/>
          <w:lang w:val="vi-VN"/>
        </w:rPr>
        <w:t>II. ĐỒ DÙNG DẠY HỌC</w:t>
      </w:r>
    </w:p>
    <w:p w:rsidR="0009378A" w:rsidRPr="0009378A" w:rsidRDefault="0009378A" w:rsidP="0009378A">
      <w:pPr>
        <w:rPr>
          <w:rFonts w:ascii="Times New Roman" w:hAnsi="Times New Roman" w:cs="Times New Roman"/>
          <w:sz w:val="28"/>
          <w:szCs w:val="28"/>
          <w:lang w:val="vi-VN"/>
        </w:rPr>
      </w:pPr>
      <w:r w:rsidRPr="0009378A">
        <w:rPr>
          <w:rFonts w:ascii="Times New Roman" w:hAnsi="Times New Roman" w:cs="Times New Roman"/>
          <w:sz w:val="28"/>
          <w:szCs w:val="28"/>
          <w:lang w:val="vi-VN"/>
        </w:rPr>
        <w:t>Sách thực hành Toán 4 tập 1.</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III. HOẠT ĐỘNG DẠY HỌC</w:t>
      </w:r>
    </w:p>
    <w:p w:rsidR="0009378A" w:rsidRPr="0009378A" w:rsidRDefault="0009378A" w:rsidP="0009378A">
      <w:pP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09378A" w:rsidRPr="0009378A" w:rsidTr="00950EC8">
        <w:tc>
          <w:tcPr>
            <w:tcW w:w="540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GV</w:t>
            </w:r>
          </w:p>
        </w:tc>
        <w:tc>
          <w:tcPr>
            <w:tcW w:w="396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HS</w:t>
            </w:r>
          </w:p>
        </w:tc>
      </w:tr>
      <w:tr w:rsidR="0009378A" w:rsidRPr="0009378A" w:rsidTr="00950EC8">
        <w:tc>
          <w:tcPr>
            <w:tcW w:w="5400" w:type="dxa"/>
          </w:tcPr>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1. Ổn định lớp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2. Bài mới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I/ PHẦN TRẮC NGHIỆM</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Phần A</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i/>
                <w:sz w:val="28"/>
                <w:szCs w:val="28"/>
                <w:lang w:val="vi-VN"/>
              </w:rPr>
              <w:t xml:space="preserve">- </w:t>
            </w:r>
            <w:r w:rsidRPr="0009378A">
              <w:rPr>
                <w:rFonts w:ascii="Times New Roman" w:hAnsi="Times New Roman" w:cs="Times New Roman"/>
                <w:sz w:val="28"/>
                <w:szCs w:val="28"/>
                <w:lang w:val="vi-VN"/>
              </w:rPr>
              <w:t>Hs chọn đáp án nào?</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Vì sao em chọn đáp án trên?</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Phần B</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i/>
                <w:sz w:val="28"/>
                <w:szCs w:val="28"/>
                <w:lang w:val="vi-VN"/>
              </w:rPr>
              <w:t xml:space="preserve">- </w:t>
            </w:r>
            <w:r w:rsidRPr="0009378A">
              <w:rPr>
                <w:rFonts w:ascii="Times New Roman" w:hAnsi="Times New Roman" w:cs="Times New Roman"/>
                <w:sz w:val="28"/>
                <w:szCs w:val="28"/>
                <w:lang w:val="vi-VN"/>
              </w:rPr>
              <w:t>Hs chọn điền Đ hoặc S?</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Vì sao em chọn?</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Phần C</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nối 2 cột tương ứng với nhau.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Hs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II/ PHẦN TỰ LUẬN</w:t>
            </w:r>
          </w:p>
          <w:p w:rsidR="0009378A" w:rsidRPr="0009378A" w:rsidRDefault="0009378A" w:rsidP="00950EC8">
            <w:pPr>
              <w:rPr>
                <w:rFonts w:ascii="Times New Roman" w:hAnsi="Times New Roman" w:cs="Times New Roman"/>
                <w:i/>
                <w:sz w:val="28"/>
                <w:szCs w:val="28"/>
                <w:lang w:val="vi-VN"/>
              </w:rPr>
            </w:pPr>
            <w:r w:rsidRPr="0009378A">
              <w:rPr>
                <w:rFonts w:ascii="Times New Roman" w:hAnsi="Times New Roman" w:cs="Times New Roman"/>
                <w:b/>
                <w:sz w:val="28"/>
                <w:szCs w:val="28"/>
                <w:lang w:val="vi-VN"/>
              </w:rPr>
              <w:t>* Bài tập 1</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Bài tập yêu cầu gì?</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nhắc lại yêu cầu BT.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2 em lên bảng làm bài.</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i/>
                <w:sz w:val="28"/>
                <w:szCs w:val="28"/>
                <w:lang w:val="vi-VN"/>
              </w:rPr>
            </w:pPr>
            <w:r w:rsidRPr="0009378A">
              <w:rPr>
                <w:rFonts w:ascii="Times New Roman" w:hAnsi="Times New Roman" w:cs="Times New Roman"/>
                <w:b/>
                <w:sz w:val="28"/>
                <w:szCs w:val="28"/>
                <w:lang w:val="vi-VN"/>
              </w:rPr>
              <w:t>* Bài tập 2</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đọc bài tập</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Bài tập yêu cầu gì?</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nhắc lại yêu cầu BT.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lên bảng sửa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nhiều em trả lời.</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i/>
                <w:sz w:val="28"/>
                <w:szCs w:val="28"/>
                <w:lang w:val="vi-VN"/>
              </w:rPr>
            </w:pPr>
            <w:r w:rsidRPr="0009378A">
              <w:rPr>
                <w:rFonts w:ascii="Times New Roman" w:hAnsi="Times New Roman" w:cs="Times New Roman"/>
                <w:b/>
                <w:sz w:val="28"/>
                <w:szCs w:val="28"/>
                <w:lang w:val="vi-VN"/>
              </w:rPr>
              <w:t>* Bài tập 3</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đọc bài tập</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Bài tập yêu cầu gì?</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GV nhắc lại yêu cầu BT.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lên bảng sửa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i/>
                <w:sz w:val="28"/>
                <w:szCs w:val="28"/>
                <w:lang w:val="vi-VN"/>
              </w:rPr>
            </w:pPr>
            <w:r w:rsidRPr="0009378A">
              <w:rPr>
                <w:rFonts w:ascii="Times New Roman" w:hAnsi="Times New Roman" w:cs="Times New Roman"/>
                <w:b/>
                <w:sz w:val="28"/>
                <w:szCs w:val="28"/>
                <w:lang w:val="vi-VN"/>
              </w:rPr>
              <w:t>* Bài tập 4</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đọc bài tập</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Bài tập yêu cầu gì?</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nhắc lại yêu cầu BT.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lên bảng sửa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sz w:val="28"/>
                <w:szCs w:val="28"/>
                <w:lang w:val="vi-VN"/>
              </w:rPr>
              <w:t>3.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tiết học.</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Về nhà xem lại bài. </w:t>
            </w:r>
          </w:p>
        </w:tc>
        <w:tc>
          <w:tcPr>
            <w:tcW w:w="3960" w:type="dxa"/>
          </w:tcPr>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Hát tập thể.</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Lắng nghe.</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- 1 em trả lời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Lớp làm bài.</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Câu 1: D; Câu 2: B; Câu 3: D</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Câu 4: C;</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Câu a: Đ</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Câu b: S</w:t>
            </w:r>
          </w:p>
          <w:p w:rsidR="0009378A" w:rsidRPr="0009378A" w:rsidRDefault="0009378A" w:rsidP="00950EC8">
            <w:pPr>
              <w:tabs>
                <w:tab w:val="left" w:pos="2790"/>
              </w:tabs>
              <w:rPr>
                <w:rFonts w:ascii="Times New Roman" w:hAnsi="Times New Roman" w:cs="Times New Roman"/>
                <w:sz w:val="28"/>
                <w:szCs w:val="28"/>
                <w:lang w:val="vi-VN"/>
              </w:rPr>
            </w:pP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- 318 giây x 4=2444 giây</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- 481kg – 79kg= 402kg</w:t>
            </w:r>
          </w:p>
          <w:p w:rsidR="0009378A" w:rsidRPr="0009378A" w:rsidRDefault="0009378A" w:rsidP="00950EC8">
            <w:pPr>
              <w:tabs>
                <w:tab w:val="left" w:pos="2790"/>
              </w:tabs>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- 1 em trả lời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Lắng nghe</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Lớp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- 2 em sửa bài:</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a) 647 253 – 285 749 = 361 504</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b) 18 436 : 4 = 4609</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Lắng nghe.</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- 1 em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em trả lời.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Lớp làm bài.</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rPr>
              <w:t xml:space="preserve">- 1 em sửa bài. </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a) x – 164 239 = 21 852</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x </w:t>
            </w:r>
            <w:r w:rsidRPr="0009378A">
              <w:rPr>
                <w:rFonts w:ascii="Times New Roman" w:hAnsi="Times New Roman" w:cs="Times New Roman"/>
                <w:sz w:val="28"/>
                <w:szCs w:val="28"/>
              </w:rPr>
              <w:t xml:space="preserve">        </w:t>
            </w:r>
            <w:r w:rsidRPr="0009378A">
              <w:rPr>
                <w:rFonts w:ascii="Times New Roman" w:hAnsi="Times New Roman" w:cs="Times New Roman"/>
                <w:sz w:val="28"/>
                <w:szCs w:val="28"/>
                <w:lang w:val="vi-VN"/>
              </w:rPr>
              <w:t>= 21 852 +164 239</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w:t>
            </w:r>
            <w:r w:rsidRPr="0009378A">
              <w:rPr>
                <w:rFonts w:ascii="Times New Roman" w:hAnsi="Times New Roman" w:cs="Times New Roman"/>
                <w:sz w:val="28"/>
                <w:szCs w:val="28"/>
              </w:rPr>
              <w:t xml:space="preserve"> </w:t>
            </w:r>
            <w:r w:rsidRPr="0009378A">
              <w:rPr>
                <w:rFonts w:ascii="Times New Roman" w:hAnsi="Times New Roman" w:cs="Times New Roman"/>
                <w:sz w:val="28"/>
                <w:szCs w:val="28"/>
                <w:lang w:val="vi-VN"/>
              </w:rPr>
              <w:t>x</w:t>
            </w:r>
            <w:r w:rsidRPr="0009378A">
              <w:rPr>
                <w:rFonts w:ascii="Times New Roman" w:hAnsi="Times New Roman" w:cs="Times New Roman"/>
                <w:sz w:val="28"/>
                <w:szCs w:val="28"/>
              </w:rPr>
              <w:t xml:space="preserve">        </w:t>
            </w:r>
            <w:r w:rsidRPr="0009378A">
              <w:rPr>
                <w:rFonts w:ascii="Times New Roman" w:hAnsi="Times New Roman" w:cs="Times New Roman"/>
                <w:sz w:val="28"/>
                <w:szCs w:val="28"/>
                <w:lang w:val="vi-VN"/>
              </w:rPr>
              <w:t xml:space="preserve"> = 186 091</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b) 468 : 6 + 61 x 2 = 200</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tabs>
                <w:tab w:val="left" w:pos="1410"/>
              </w:tabs>
              <w:rPr>
                <w:rFonts w:ascii="Times New Roman" w:hAnsi="Times New Roman" w:cs="Times New Roman"/>
                <w:sz w:val="28"/>
                <w:szCs w:val="28"/>
              </w:rPr>
            </w:pP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Bài giải</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Số bi của bạn Lân là:</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( 40 + 6) :2= 23 ( viên)</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Số bi của bạn Quy là:</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23 – 6 =17 ( viên)</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Đáp số: 23 viên</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17 viên</w:t>
            </w:r>
          </w:p>
          <w:p w:rsidR="0009378A" w:rsidRPr="0009378A" w:rsidRDefault="0009378A" w:rsidP="00950EC8">
            <w:pPr>
              <w:tabs>
                <w:tab w:val="left" w:pos="1410"/>
              </w:tabs>
              <w:jc w:val="center"/>
              <w:rPr>
                <w:rFonts w:ascii="Times New Roman" w:hAnsi="Times New Roman" w:cs="Times New Roman"/>
                <w:sz w:val="28"/>
                <w:szCs w:val="28"/>
                <w:lang w:val="vi-VN"/>
              </w:rPr>
            </w:pP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Bài giải</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Số Hs lớp 4A là:</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((34 x 2) – 2) : 2= 33 ( học sinh)</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Số Hs lớp 4B là:</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33 + 2 =35 ( học sinh)</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Đáp số: 33 học sinh</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35 học sinh</w:t>
            </w:r>
          </w:p>
          <w:p w:rsidR="0009378A" w:rsidRPr="0009378A" w:rsidRDefault="0009378A" w:rsidP="00950EC8">
            <w:pPr>
              <w:tabs>
                <w:tab w:val="left" w:pos="1410"/>
              </w:tabs>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 xml:space="preserve">Rèn </w:t>
      </w:r>
      <w:r w:rsidRPr="0009378A">
        <w:rPr>
          <w:rFonts w:ascii="Times New Roman" w:hAnsi="Times New Roman" w:cs="Times New Roman"/>
          <w:b/>
          <w:bCs/>
          <w:iCs/>
          <w:color w:val="000000"/>
          <w:sz w:val="28"/>
          <w:szCs w:val="28"/>
        </w:rPr>
        <w:t>Chính tả</w:t>
      </w:r>
      <w:r w:rsidRPr="0009378A">
        <w:rPr>
          <w:rFonts w:ascii="Times New Roman" w:hAnsi="Times New Roman" w:cs="Times New Roman"/>
          <w:b/>
          <w:bCs/>
          <w:iCs/>
          <w:color w:val="000000"/>
          <w:sz w:val="28"/>
          <w:szCs w:val="28"/>
          <w:lang w:val="nl-NL"/>
        </w:rPr>
        <w:t xml:space="preserve"> </w:t>
      </w:r>
      <w:r w:rsidRPr="0009378A">
        <w:rPr>
          <w:rFonts w:ascii="Times New Roman" w:hAnsi="Times New Roman" w:cs="Times New Roman"/>
          <w:b/>
          <w:bCs/>
          <w:iCs/>
          <w:color w:val="000000"/>
          <w:sz w:val="28"/>
          <w:szCs w:val="28"/>
        </w:rPr>
        <w:t>- T</w:t>
      </w:r>
      <w:r w:rsidRPr="0009378A">
        <w:rPr>
          <w:rFonts w:ascii="Times New Roman" w:hAnsi="Times New Roman" w:cs="Times New Roman"/>
          <w:b/>
          <w:bCs/>
          <w:iCs/>
          <w:color w:val="000000"/>
          <w:sz w:val="28"/>
          <w:szCs w:val="28"/>
          <w:lang w:val="nl-NL"/>
        </w:rPr>
        <w:t xml:space="preserve">uần </w:t>
      </w:r>
      <w:r w:rsidRPr="0009378A">
        <w:rPr>
          <w:rFonts w:ascii="Times New Roman" w:hAnsi="Times New Roman" w:cs="Times New Roman"/>
          <w:b/>
          <w:bCs/>
          <w:iCs/>
          <w:color w:val="000000"/>
          <w:sz w:val="28"/>
          <w:szCs w:val="28"/>
        </w:rPr>
        <w:t>11</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bCs/>
          <w:iCs/>
          <w:color w:val="000000"/>
          <w:sz w:val="28"/>
          <w:szCs w:val="28"/>
        </w:rPr>
        <w:t>Ông trạng thả diều</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rPr>
        <w:t xml:space="preserve">I. </w:t>
      </w:r>
      <w:r w:rsidRPr="0009378A">
        <w:rPr>
          <w:rFonts w:ascii="Times New Roman" w:hAnsi="Times New Roman" w:cs="Times New Roman"/>
          <w:b/>
          <w:color w:val="000000"/>
          <w:sz w:val="28"/>
          <w:szCs w:val="28"/>
          <w:lang w:val="nl-NL"/>
        </w:rPr>
        <w:t>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phân bi</w:t>
      </w:r>
      <w:r w:rsidRPr="0009378A">
        <w:rPr>
          <w:rFonts w:ascii="Times New Roman" w:hAnsi="Times New Roman" w:cs="Times New Roman"/>
          <w:color w:val="000000"/>
          <w:sz w:val="28"/>
          <w:szCs w:val="28"/>
        </w:rPr>
        <w:t xml:space="preserve">ệt </w:t>
      </w:r>
      <w:r w:rsidRPr="0009378A">
        <w:rPr>
          <w:rFonts w:ascii="Times New Roman" w:hAnsi="Times New Roman" w:cs="Times New Roman"/>
          <w:color w:val="000000"/>
          <w:sz w:val="28"/>
          <w:szCs w:val="28"/>
          <w:lang w:val="nl-NL"/>
        </w:rPr>
        <w:t>dấu hỏi/dấu ngã</w:t>
      </w:r>
      <w:r w:rsidRPr="0009378A">
        <w:rPr>
          <w:rFonts w:ascii="Times New Roman" w:hAnsi="Times New Roman" w:cs="Times New Roman"/>
          <w:color w:val="000000"/>
          <w:sz w:val="28"/>
          <w:szCs w:val="28"/>
        </w:rPr>
        <w:t>, nhận biết được động từ trong câu.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viết đúng chính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Có ý thức viết đúng, viết đẹp; rèn chữ, giữ vở.</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320"/>
        <w:gridCol w:w="4296"/>
      </w:tblGrid>
      <w:tr w:rsidR="0009378A" w:rsidRPr="0009378A" w:rsidTr="00950EC8">
        <w:trPr>
          <w:jc w:val="center"/>
        </w:trPr>
        <w:tc>
          <w:tcPr>
            <w:tcW w:w="532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320" w:type="dxa"/>
            <w:tcBorders>
              <w:top w:val="nil"/>
              <w:bottom w:val="single" w:sz="4" w:space="0" w:color="auto"/>
            </w:tcBorders>
          </w:tcPr>
          <w:p w:rsidR="0009378A" w:rsidRPr="0009378A" w:rsidRDefault="0009378A" w:rsidP="008926C3">
            <w:pPr>
              <w:widowControl w:val="0"/>
              <w:numPr>
                <w:ilvl w:val="0"/>
                <w:numId w:val="24"/>
              </w:numPr>
              <w:spacing w:after="0"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Ổn định</w:t>
            </w:r>
          </w:p>
          <w:p w:rsidR="0009378A" w:rsidRPr="0009378A" w:rsidRDefault="0009378A" w:rsidP="008926C3">
            <w:pPr>
              <w:widowControl w:val="0"/>
              <w:numPr>
                <w:ilvl w:val="0"/>
                <w:numId w:val="24"/>
              </w:numPr>
              <w:spacing w:after="0"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Các hoạt động</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Viết chính tả (12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đọc lại 2 đoạn chính tả cần viết trong sách giáo khoa.</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cho học sinh viết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một số từ dễ sai trong bài viết.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Giáo viên đọc cho học sinh viết lại bài chính tả.</w:t>
            </w:r>
          </w:p>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Bài viết</w:t>
            </w:r>
          </w:p>
          <w:p w:rsidR="0009378A" w:rsidRPr="0009378A" w:rsidRDefault="0009378A" w:rsidP="00950EC8">
            <w:pPr>
              <w:spacing w:line="334" w:lineRule="auto"/>
              <w:rPr>
                <w:rFonts w:ascii="Times New Roman" w:hAnsi="Times New Roman" w:cs="Times New Roman"/>
                <w:bCs/>
                <w:i/>
                <w:color w:val="000000"/>
                <w:sz w:val="28"/>
                <w:szCs w:val="28"/>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Cs/>
                <w:i/>
                <w:color w:val="000000"/>
                <w:sz w:val="28"/>
                <w:szCs w:val="28"/>
              </w:rPr>
              <w:t>" Sau vì nhà nghèo quá .... vi vút tầng mây."</w:t>
            </w:r>
          </w:p>
          <w:p w:rsidR="0009378A" w:rsidRPr="0009378A" w:rsidRDefault="0009378A" w:rsidP="00950EC8">
            <w:pPr>
              <w:spacing w:line="293" w:lineRule="auto"/>
              <w:jc w:val="both"/>
              <w:rPr>
                <w:rFonts w:ascii="Times New Roman" w:hAnsi="Times New Roman" w:cs="Times New Roman"/>
                <w:i/>
                <w:color w:val="000000"/>
                <w:sz w:val="28"/>
                <w:szCs w:val="28"/>
                <w:lang w:val="nl-NL"/>
              </w:rPr>
            </w:pPr>
          </w:p>
        </w:tc>
        <w:tc>
          <w:tcPr>
            <w:tcW w:w="4296"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- 2 em đọc luân phiên, lớp đọc thầm.</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Học sinh viết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20" w:type="dxa"/>
            <w:tcBorders>
              <w:top w:val="single" w:sz="4" w:space="0" w:color="auto"/>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lastRenderedPageBreak/>
              <w:t>b. Hoạt động 2: Luyện bài tập chính tả (12 phút):</w:t>
            </w:r>
          </w:p>
        </w:tc>
        <w:tc>
          <w:tcPr>
            <w:tcW w:w="4296" w:type="dxa"/>
            <w:tcBorders>
              <w:top w:val="single" w:sz="4" w:space="0" w:color="auto"/>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20"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Bài 1.</w:t>
            </w:r>
            <w:r w:rsidRPr="0009378A">
              <w:rPr>
                <w:rFonts w:ascii="Times New Roman" w:hAnsi="Times New Roman" w:cs="Times New Roman"/>
                <w:color w:val="000000"/>
                <w:sz w:val="28"/>
                <w:szCs w:val="28"/>
                <w:lang w:val="nl-NL"/>
              </w:rPr>
              <w:t xml:space="preserve"> Điền dấu hỏi hay ngã vào những tiếng in đậm: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Bà ơi cháu </w:t>
            </w:r>
            <w:r w:rsidRPr="0009378A">
              <w:rPr>
                <w:rFonts w:ascii="Times New Roman" w:hAnsi="Times New Roman" w:cs="Times New Roman"/>
                <w:b/>
                <w:color w:val="000000"/>
                <w:sz w:val="28"/>
                <w:szCs w:val="28"/>
                <w:lang w:val="nl-NL"/>
              </w:rPr>
              <w:t>ve</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Khuôn mặt </w:t>
            </w:r>
            <w:r w:rsidRPr="0009378A">
              <w:rPr>
                <w:rFonts w:ascii="Times New Roman" w:hAnsi="Times New Roman" w:cs="Times New Roman"/>
                <w:b/>
                <w:color w:val="000000"/>
                <w:sz w:val="28"/>
                <w:szCs w:val="28"/>
                <w:lang w:val="nl-NL"/>
              </w:rPr>
              <w:t>cua</w:t>
            </w:r>
            <w:r w:rsidRPr="0009378A">
              <w:rPr>
                <w:rFonts w:ascii="Times New Roman" w:hAnsi="Times New Roman" w:cs="Times New Roman"/>
                <w:color w:val="000000"/>
                <w:sz w:val="28"/>
                <w:szCs w:val="28"/>
                <w:lang w:val="nl-NL"/>
              </w:rPr>
              <w:t xml:space="preserve"> bà</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Đôi mắt thật to</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Đê</w:t>
            </w:r>
            <w:r w:rsidRPr="0009378A">
              <w:rPr>
                <w:rFonts w:ascii="Times New Roman" w:hAnsi="Times New Roman" w:cs="Times New Roman"/>
                <w:color w:val="000000"/>
                <w:sz w:val="28"/>
                <w:szCs w:val="28"/>
                <w:lang w:val="nl-NL"/>
              </w:rPr>
              <w:t xml:space="preserve"> khi nhìn cháu</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Chăng</w:t>
            </w:r>
            <w:r w:rsidRPr="0009378A">
              <w:rPr>
                <w:rFonts w:ascii="Times New Roman" w:hAnsi="Times New Roman" w:cs="Times New Roman"/>
                <w:color w:val="000000"/>
                <w:sz w:val="28"/>
                <w:szCs w:val="28"/>
                <w:lang w:val="nl-NL"/>
              </w:rPr>
              <w:t xml:space="preserve"> cần </w:t>
            </w:r>
            <w:r w:rsidRPr="0009378A">
              <w:rPr>
                <w:rFonts w:ascii="Times New Roman" w:hAnsi="Times New Roman" w:cs="Times New Roman"/>
                <w:b/>
                <w:color w:val="000000"/>
                <w:sz w:val="28"/>
                <w:szCs w:val="28"/>
                <w:lang w:val="nl-NL"/>
              </w:rPr>
              <w:t>phai</w:t>
            </w:r>
            <w:r w:rsidRPr="0009378A">
              <w:rPr>
                <w:rFonts w:ascii="Times New Roman" w:hAnsi="Times New Roman" w:cs="Times New Roman"/>
                <w:color w:val="000000"/>
                <w:sz w:val="28"/>
                <w:szCs w:val="28"/>
                <w:lang w:val="nl-NL"/>
              </w:rPr>
              <w:t xml:space="preserve"> nheo</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Bà ơi cháu </w:t>
            </w:r>
            <w:r w:rsidRPr="0009378A">
              <w:rPr>
                <w:rFonts w:ascii="Times New Roman" w:hAnsi="Times New Roman" w:cs="Times New Roman"/>
                <w:b/>
                <w:color w:val="000000"/>
                <w:sz w:val="28"/>
                <w:szCs w:val="28"/>
                <w:lang w:val="nl-NL"/>
              </w:rPr>
              <w:t>ve</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Cái </w:t>
            </w:r>
            <w:r w:rsidRPr="0009378A">
              <w:rPr>
                <w:rFonts w:ascii="Times New Roman" w:hAnsi="Times New Roman" w:cs="Times New Roman"/>
                <w:b/>
                <w:color w:val="000000"/>
                <w:sz w:val="28"/>
                <w:szCs w:val="28"/>
                <w:lang w:val="nl-NL"/>
              </w:rPr>
              <w:t>vong</w:t>
            </w:r>
            <w:r w:rsidRPr="0009378A">
              <w:rPr>
                <w:rFonts w:ascii="Times New Roman" w:hAnsi="Times New Roman" w:cs="Times New Roman"/>
                <w:color w:val="000000"/>
                <w:sz w:val="28"/>
                <w:szCs w:val="28"/>
                <w:lang w:val="nl-NL"/>
              </w:rPr>
              <w:t xml:space="preserve"> bà nằm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Toàn làm bằng tơ</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Đê </w:t>
            </w:r>
            <w:r w:rsidRPr="0009378A">
              <w:rPr>
                <w:rFonts w:ascii="Times New Roman" w:hAnsi="Times New Roman" w:cs="Times New Roman"/>
                <w:color w:val="000000"/>
                <w:sz w:val="28"/>
                <w:szCs w:val="28"/>
                <w:lang w:val="nl-NL"/>
              </w:rPr>
              <w:t xml:space="preserve">khi bà </w:t>
            </w:r>
            <w:r w:rsidRPr="0009378A">
              <w:rPr>
                <w:rFonts w:ascii="Times New Roman" w:hAnsi="Times New Roman" w:cs="Times New Roman"/>
                <w:b/>
                <w:color w:val="000000"/>
                <w:sz w:val="28"/>
                <w:szCs w:val="28"/>
                <w:lang w:val="nl-NL"/>
              </w:rPr>
              <w:t>ngu</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Êm ái giấc mơ.</w:t>
            </w:r>
          </w:p>
          <w:p w:rsidR="0009378A" w:rsidRPr="0009378A" w:rsidRDefault="0009378A" w:rsidP="00950EC8">
            <w:pPr>
              <w:spacing w:line="360" w:lineRule="auto"/>
              <w:jc w:val="both"/>
              <w:rPr>
                <w:rFonts w:ascii="Times New Roman" w:hAnsi="Times New Roman" w:cs="Times New Roman"/>
                <w:bCs/>
                <w:color w:val="000000"/>
                <w:sz w:val="28"/>
                <w:szCs w:val="28"/>
              </w:rPr>
            </w:pPr>
            <w:r w:rsidRPr="0009378A">
              <w:rPr>
                <w:rFonts w:ascii="Times New Roman" w:hAnsi="Times New Roman" w:cs="Times New Roman"/>
                <w:bCs/>
                <w:color w:val="000000"/>
                <w:sz w:val="28"/>
                <w:szCs w:val="28"/>
              </w:rPr>
              <w:t>- Bài tập yêu cầu làm gì?</w:t>
            </w: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bCs/>
                <w:color w:val="000000"/>
                <w:sz w:val="28"/>
                <w:szCs w:val="28"/>
              </w:rPr>
              <w:t>- Gọi 1 HS lên bảng, lớp làm vảo vở</w:t>
            </w:r>
          </w:p>
        </w:tc>
        <w:tc>
          <w:tcPr>
            <w:tcW w:w="4296"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trả lời</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rPr>
              <w:t>- Thực hiện</w:t>
            </w:r>
          </w:p>
        </w:tc>
      </w:tr>
      <w:tr w:rsidR="0009378A" w:rsidRPr="0009378A" w:rsidTr="00950EC8">
        <w:trPr>
          <w:trHeight w:val="2097"/>
          <w:jc w:val="center"/>
        </w:trPr>
        <w:tc>
          <w:tcPr>
            <w:tcW w:w="5320" w:type="dxa"/>
            <w:tcBorders>
              <w:top w:val="nil"/>
              <w:bottom w:val="nil"/>
            </w:tcBorders>
          </w:tcPr>
          <w:p w:rsidR="0009378A" w:rsidRPr="0009378A" w:rsidRDefault="0009378A" w:rsidP="00950EC8">
            <w:pPr>
              <w:spacing w:line="360"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lang w:val="nl-NL"/>
              </w:rPr>
              <w:lastRenderedPageBreak/>
              <w:t>Bài 3.</w:t>
            </w:r>
            <w:r w:rsidRPr="0009378A">
              <w:rPr>
                <w:rFonts w:ascii="Times New Roman" w:hAnsi="Times New Roman" w:cs="Times New Roman"/>
                <w:b/>
                <w:color w:val="000000"/>
                <w:sz w:val="28"/>
                <w:szCs w:val="28"/>
              </w:rPr>
              <w:t xml:space="preserve"> Em hãy tìm một số động từ có trong bài chính tả.</w:t>
            </w:r>
          </w:p>
          <w:p w:rsidR="0009378A" w:rsidRPr="0009378A" w:rsidRDefault="0009378A" w:rsidP="00950EC8">
            <w:pPr>
              <w:spacing w:line="360" w:lineRule="auto"/>
              <w:jc w:val="both"/>
              <w:rPr>
                <w:rFonts w:ascii="Times New Roman" w:hAnsi="Times New Roman" w:cs="Times New Roman"/>
                <w:bCs/>
                <w:color w:val="000000"/>
                <w:sz w:val="28"/>
                <w:szCs w:val="28"/>
              </w:rPr>
            </w:pPr>
            <w:r w:rsidRPr="0009378A">
              <w:rPr>
                <w:rFonts w:ascii="Times New Roman" w:hAnsi="Times New Roman" w:cs="Times New Roman"/>
                <w:bCs/>
                <w:color w:val="000000"/>
                <w:sz w:val="28"/>
                <w:szCs w:val="28"/>
              </w:rPr>
              <w:t>- Bài tập yêu cầu làm gì?</w:t>
            </w:r>
          </w:p>
          <w:p w:rsidR="0009378A" w:rsidRPr="0009378A" w:rsidRDefault="0009378A" w:rsidP="00950EC8">
            <w:pPr>
              <w:spacing w:line="360" w:lineRule="auto"/>
              <w:jc w:val="both"/>
              <w:rPr>
                <w:rFonts w:ascii="Times New Roman" w:hAnsi="Times New Roman" w:cs="Times New Roman"/>
                <w:bCs/>
                <w:color w:val="000000"/>
                <w:sz w:val="28"/>
                <w:szCs w:val="28"/>
              </w:rPr>
            </w:pPr>
            <w:r w:rsidRPr="0009378A">
              <w:rPr>
                <w:rFonts w:ascii="Times New Roman" w:hAnsi="Times New Roman" w:cs="Times New Roman"/>
                <w:bCs/>
                <w:color w:val="000000"/>
                <w:sz w:val="28"/>
                <w:szCs w:val="28"/>
              </w:rPr>
              <w:t>- Gọi 1 HS lên bảng, lớp làm vảo vở</w:t>
            </w:r>
          </w:p>
        </w:tc>
        <w:tc>
          <w:tcPr>
            <w:tcW w:w="4296"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trả lời</w:t>
            </w: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w:t>
            </w: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3.</w:t>
            </w:r>
            <w:r w:rsidRPr="0009378A">
              <w:rPr>
                <w:rFonts w:ascii="Times New Roman" w:hAnsi="Times New Roman" w:cs="Times New Roman"/>
                <w:b/>
                <w:color w:val="000000"/>
                <w:sz w:val="28"/>
                <w:szCs w:val="28"/>
              </w:rPr>
              <w:t xml:space="preserve"> Củng cố tiết học.</w:t>
            </w:r>
          </w:p>
        </w:tc>
        <w:tc>
          <w:tcPr>
            <w:tcW w:w="4296"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jc w:val="center"/>
        <w:rPr>
          <w:rFonts w:ascii="Times New Roman" w:hAnsi="Times New Roman" w:cs="Times New Roman"/>
          <w:b/>
          <w:bCs/>
          <w:i/>
          <w:color w:val="000000"/>
          <w:sz w:val="28"/>
          <w:szCs w:val="28"/>
          <w:lang w:val="nl-NL"/>
        </w:rPr>
      </w:pPr>
      <w:r w:rsidRPr="0009378A">
        <w:rPr>
          <w:rFonts w:ascii="Times New Roman" w:hAnsi="Times New Roman" w:cs="Times New Roman"/>
          <w:b/>
          <w:bCs/>
          <w:i/>
          <w:color w:val="000000"/>
          <w:sz w:val="28"/>
          <w:szCs w:val="28"/>
          <w:lang w:val="nl-NL"/>
        </w:rPr>
        <w:t xml:space="preserve">Rèn Tập làm văn </w:t>
      </w:r>
      <w:r w:rsidRPr="0009378A">
        <w:rPr>
          <w:rFonts w:ascii="Times New Roman" w:hAnsi="Times New Roman" w:cs="Times New Roman"/>
          <w:b/>
          <w:bCs/>
          <w:i/>
          <w:color w:val="000000"/>
          <w:sz w:val="28"/>
          <w:szCs w:val="28"/>
        </w:rPr>
        <w:t>- T</w:t>
      </w:r>
      <w:r w:rsidRPr="0009378A">
        <w:rPr>
          <w:rFonts w:ascii="Times New Roman" w:hAnsi="Times New Roman" w:cs="Times New Roman"/>
          <w:b/>
          <w:bCs/>
          <w:i/>
          <w:color w:val="000000"/>
          <w:sz w:val="28"/>
          <w:szCs w:val="28"/>
          <w:lang w:val="nl-NL"/>
        </w:rPr>
        <w:t>uần 11</w:t>
      </w:r>
    </w:p>
    <w:p w:rsidR="0009378A" w:rsidRPr="0009378A" w:rsidRDefault="0009378A" w:rsidP="0009378A">
      <w:pPr>
        <w:jc w:val="center"/>
        <w:rPr>
          <w:rFonts w:ascii="Times New Roman" w:hAnsi="Times New Roman" w:cs="Times New Roman"/>
          <w:b/>
          <w:bCs/>
          <w:color w:val="000000"/>
          <w:sz w:val="28"/>
          <w:szCs w:val="28"/>
          <w:lang w:val="nl-NL"/>
        </w:rPr>
      </w:pPr>
      <w:r w:rsidRPr="0009378A">
        <w:rPr>
          <w:rFonts w:ascii="Times New Roman" w:hAnsi="Times New Roman" w:cs="Times New Roman"/>
          <w:b/>
          <w:bCs/>
          <w:color w:val="000000"/>
          <w:sz w:val="28"/>
          <w:szCs w:val="28"/>
          <w:lang w:val="nl-NL"/>
        </w:rPr>
        <w:t>Luyện</w:t>
      </w:r>
      <w:r w:rsidRPr="0009378A">
        <w:rPr>
          <w:rFonts w:ascii="Times New Roman" w:hAnsi="Times New Roman" w:cs="Times New Roman"/>
          <w:b/>
          <w:bCs/>
          <w:color w:val="000000"/>
          <w:sz w:val="28"/>
          <w:szCs w:val="28"/>
        </w:rPr>
        <w:t xml:space="preserve"> tập trao đổi ý kiến với người thân.</w:t>
      </w:r>
    </w:p>
    <w:p w:rsidR="0009378A" w:rsidRPr="0009378A" w:rsidRDefault="0009378A" w:rsidP="0009378A">
      <w:pPr>
        <w:spacing w:line="276"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trao đổi ý kiến với người thân.</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trao đổi ý kiến với người thân.</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276" w:lineRule="auto"/>
        <w:jc w:val="both"/>
        <w:rPr>
          <w:rFonts w:ascii="Times New Roman" w:hAnsi="Times New Roman" w:cs="Times New Roman"/>
          <w:color w:val="000000"/>
          <w:sz w:val="28"/>
          <w:szCs w:val="28"/>
          <w:lang w:val="nl-NL"/>
        </w:rPr>
      </w:pPr>
    </w:p>
    <w:p w:rsidR="0009378A" w:rsidRPr="0009378A" w:rsidRDefault="0009378A" w:rsidP="0009378A">
      <w:pPr>
        <w:spacing w:line="276"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w:t>
      </w:r>
      <w:r w:rsidRPr="0009378A">
        <w:rPr>
          <w:rFonts w:ascii="Times New Roman" w:hAnsi="Times New Roman" w:cs="Times New Roman"/>
          <w:color w:val="000000"/>
          <w:sz w:val="28"/>
          <w:szCs w:val="28"/>
        </w:rPr>
        <w:t xml:space="preserve"> P</w:t>
      </w:r>
      <w:r w:rsidRPr="0009378A">
        <w:rPr>
          <w:rFonts w:ascii="Times New Roman" w:hAnsi="Times New Roman" w:cs="Times New Roman"/>
          <w:color w:val="000000"/>
          <w:sz w:val="28"/>
          <w:szCs w:val="28"/>
          <w:lang w:val="nl-NL"/>
        </w:rPr>
        <w:t>hiếu bài tập cho các nhóm.</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276"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276"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6243"/>
        <w:gridCol w:w="3478"/>
      </w:tblGrid>
      <w:tr w:rsidR="0009378A" w:rsidRPr="0009378A" w:rsidTr="00950EC8">
        <w:trPr>
          <w:jc w:val="center"/>
        </w:trPr>
        <w:tc>
          <w:tcPr>
            <w:tcW w:w="6243" w:type="dxa"/>
            <w:tcBorders>
              <w:bottom w:val="single" w:sz="4" w:space="0" w:color="auto"/>
            </w:tcBorders>
          </w:tcPr>
          <w:p w:rsidR="0009378A" w:rsidRPr="0009378A" w:rsidRDefault="0009378A" w:rsidP="00950EC8">
            <w:pPr>
              <w:spacing w:line="276"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3478" w:type="dxa"/>
            <w:tcBorders>
              <w:bottom w:val="single" w:sz="4" w:space="0" w:color="auto"/>
            </w:tcBorders>
          </w:tcPr>
          <w:p w:rsidR="0009378A" w:rsidRPr="0009378A" w:rsidRDefault="0009378A" w:rsidP="00950EC8">
            <w:pPr>
              <w:spacing w:line="276"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6243" w:type="dxa"/>
            <w:tcBorders>
              <w:bottom w:val="nil"/>
            </w:tcBorders>
          </w:tcPr>
          <w:p w:rsidR="0009378A" w:rsidRPr="0009378A" w:rsidRDefault="0009378A" w:rsidP="00950EC8">
            <w:pPr>
              <w:spacing w:line="276" w:lineRule="auto"/>
              <w:jc w:val="both"/>
              <w:rPr>
                <w:rFonts w:ascii="Times New Roman" w:hAnsi="Times New Roman" w:cs="Times New Roman"/>
                <w:b/>
                <w:bCs/>
                <w:color w:val="000000"/>
                <w:sz w:val="28"/>
                <w:szCs w:val="28"/>
                <w:lang w:val="nl-NL"/>
              </w:rPr>
            </w:pPr>
            <w:r w:rsidRPr="0009378A">
              <w:rPr>
                <w:rFonts w:ascii="Times New Roman" w:hAnsi="Times New Roman" w:cs="Times New Roman"/>
                <w:b/>
                <w:color w:val="000000"/>
                <w:sz w:val="28"/>
                <w:szCs w:val="28"/>
                <w:lang w:val="nl-NL"/>
              </w:rPr>
              <w:t>1.</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bCs/>
                <w:color w:val="000000"/>
                <w:sz w:val="28"/>
                <w:szCs w:val="28"/>
                <w:lang w:val="nl-NL"/>
              </w:rPr>
              <w:t>Ổn định tổ chức.</w:t>
            </w:r>
          </w:p>
          <w:p w:rsidR="0009378A" w:rsidRPr="0009378A" w:rsidRDefault="0009378A" w:rsidP="00950EC8">
            <w:pPr>
              <w:spacing w:line="276"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276"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Giao việc (5 phút):</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w:t>
            </w:r>
            <w:r w:rsidRPr="0009378A">
              <w:rPr>
                <w:rFonts w:ascii="Times New Roman" w:hAnsi="Times New Roman" w:cs="Times New Roman"/>
                <w:color w:val="000000"/>
                <w:sz w:val="28"/>
                <w:szCs w:val="28"/>
              </w:rPr>
              <w:t>.</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276"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3478" w:type="dxa"/>
            <w:tcBorders>
              <w:bottom w:val="nil"/>
            </w:tcBorders>
          </w:tcPr>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w:t>
            </w:r>
          </w:p>
          <w:p w:rsidR="0009378A" w:rsidRPr="0009378A" w:rsidRDefault="0009378A" w:rsidP="00950EC8">
            <w:pPr>
              <w:spacing w:line="276" w:lineRule="auto"/>
              <w:jc w:val="both"/>
              <w:rPr>
                <w:rFonts w:ascii="Times New Roman" w:hAnsi="Times New Roman" w:cs="Times New Roman"/>
                <w:color w:val="000000"/>
                <w:sz w:val="28"/>
                <w:szCs w:val="28"/>
              </w:rPr>
            </w:pPr>
          </w:p>
          <w:p w:rsidR="0009378A" w:rsidRPr="0009378A" w:rsidRDefault="0009378A" w:rsidP="00950EC8">
            <w:pPr>
              <w:spacing w:line="276" w:lineRule="auto"/>
              <w:jc w:val="both"/>
              <w:rPr>
                <w:rFonts w:ascii="Times New Roman" w:hAnsi="Times New Roman" w:cs="Times New Roman"/>
                <w:color w:val="000000"/>
                <w:sz w:val="28"/>
                <w:szCs w:val="28"/>
              </w:rPr>
            </w:pP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276" w:lineRule="auto"/>
              <w:jc w:val="both"/>
              <w:rPr>
                <w:rFonts w:ascii="Times New Roman" w:hAnsi="Times New Roman" w:cs="Times New Roman"/>
                <w:color w:val="000000"/>
                <w:sz w:val="28"/>
                <w:szCs w:val="28"/>
              </w:rPr>
            </w:pPr>
          </w:p>
        </w:tc>
      </w:tr>
      <w:tr w:rsidR="0009378A" w:rsidRPr="0009378A" w:rsidTr="00950EC8">
        <w:trPr>
          <w:jc w:val="center"/>
        </w:trPr>
        <w:tc>
          <w:tcPr>
            <w:tcW w:w="9721" w:type="dxa"/>
            <w:gridSpan w:val="2"/>
            <w:tcBorders>
              <w:top w:val="nil"/>
              <w:bottom w:val="single" w:sz="4" w:space="0" w:color="auto"/>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bCs/>
                <w:color w:val="000000"/>
                <w:sz w:val="28"/>
                <w:szCs w:val="28"/>
              </w:rPr>
              <w:lastRenderedPageBreak/>
              <w:t xml:space="preserve">Đề bài: </w:t>
            </w:r>
            <w:r w:rsidRPr="0009378A">
              <w:rPr>
                <w:rFonts w:ascii="Times New Roman" w:hAnsi="Times New Roman" w:cs="Times New Roman"/>
                <w:color w:val="000000"/>
                <w:sz w:val="28"/>
                <w:szCs w:val="28"/>
                <w:lang w:val="nl-NL"/>
              </w:rPr>
              <w:t>Đọc đoạn trao đổi dưới đây, hãy ghi ý kiến của em vào chỗ trống (cột A) nhằm thuyết phục người chị ủng hộ nguyện vọng của em muốn học lớp năng khiếu về vẽ. (Có thể dựa vào gợi ý thuyết phục ghi ở cột B).</w:t>
            </w:r>
          </w:p>
        </w:tc>
      </w:tr>
      <w:tr w:rsidR="0009378A" w:rsidRPr="0009378A" w:rsidTr="00950EC8">
        <w:trPr>
          <w:jc w:val="center"/>
        </w:trPr>
        <w:tc>
          <w:tcPr>
            <w:tcW w:w="6243" w:type="dxa"/>
            <w:tcBorders>
              <w:top w:val="single" w:sz="4" w:space="0" w:color="auto"/>
              <w:bottom w:val="single" w:sz="4" w:space="0" w:color="auto"/>
            </w:tcBorders>
            <w:vAlign w:val="center"/>
          </w:tcPr>
          <w:p w:rsidR="0009378A" w:rsidRPr="0009378A" w:rsidRDefault="0009378A" w:rsidP="00950EC8">
            <w:pPr>
              <w:spacing w:line="276"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3478" w:type="dxa"/>
            <w:tcBorders>
              <w:top w:val="single" w:sz="4" w:space="0" w:color="auto"/>
              <w:bottom w:val="single" w:sz="4" w:space="0" w:color="auto"/>
            </w:tcBorders>
            <w:vAlign w:val="center"/>
          </w:tcPr>
          <w:p w:rsidR="0009378A" w:rsidRPr="0009378A" w:rsidRDefault="0009378A" w:rsidP="00950EC8">
            <w:pPr>
              <w:spacing w:line="276"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09378A" w:rsidTr="00950EC8">
        <w:trPr>
          <w:jc w:val="center"/>
        </w:trPr>
        <w:tc>
          <w:tcPr>
            <w:tcW w:w="6243" w:type="dxa"/>
            <w:tcBorders>
              <w:top w:val="single" w:sz="4" w:space="0" w:color="auto"/>
              <w:bottom w:val="nil"/>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Em</w:t>
            </w:r>
            <w:r w:rsidRPr="0009378A">
              <w:rPr>
                <w:rFonts w:ascii="Times New Roman" w:hAnsi="Times New Roman" w:cs="Times New Roman"/>
                <w:color w:val="000000"/>
                <w:sz w:val="28"/>
                <w:szCs w:val="28"/>
                <w:lang w:val="nl-NL"/>
              </w:rPr>
              <w:t xml:space="preserve"> : Chị ơi, em muốn tham gia lớp học vẽ do nhà trường tổ chức vào chủ nhật hằng tuần. Em sẽ xin phép bố mẹ. Chị ủng hộ em nhé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Chị</w:t>
            </w:r>
            <w:r w:rsidRPr="0009378A">
              <w:rPr>
                <w:rFonts w:ascii="Times New Roman" w:hAnsi="Times New Roman" w:cs="Times New Roman"/>
                <w:color w:val="000000"/>
                <w:sz w:val="28"/>
                <w:szCs w:val="28"/>
                <w:lang w:val="nl-NL"/>
              </w:rPr>
              <w:t xml:space="preserve"> : Chị chỉ lo em học các môn trên lớp chưa khá mà lại đi học thêm về vẽ. Liệu có ảnh hưởng đến việc học tập không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Em</w:t>
            </w:r>
            <w:r w:rsidRPr="0009378A">
              <w:rPr>
                <w:rFonts w:ascii="Times New Roman" w:hAnsi="Times New Roman" w:cs="Times New Roman"/>
                <w:color w:val="000000"/>
                <w:sz w:val="28"/>
                <w:szCs w:val="28"/>
                <w:lang w:val="nl-NL"/>
              </w:rPr>
              <w:t xml:space="preserve"> :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Chị</w:t>
            </w:r>
            <w:r w:rsidRPr="0009378A">
              <w:rPr>
                <w:rFonts w:ascii="Times New Roman" w:hAnsi="Times New Roman" w:cs="Times New Roman"/>
                <w:color w:val="000000"/>
                <w:sz w:val="28"/>
                <w:szCs w:val="28"/>
                <w:lang w:val="nl-NL"/>
              </w:rPr>
              <w:t xml:space="preserve"> : Em muốn có dịp vui chơi với các bạn vào ngày chủ nhật chứ gì ? Mọi khi em vẫn dọn dẹp nhà cửa giúp bố mẹ vào ngày đó. Chẳng lẽ em để bố mẹ và chị vất vả thêm sao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Em</w:t>
            </w:r>
            <w:r w:rsidRPr="0009378A">
              <w:rPr>
                <w:rFonts w:ascii="Times New Roman" w:hAnsi="Times New Roman" w:cs="Times New Roman"/>
                <w:color w:val="000000"/>
                <w:sz w:val="28"/>
                <w:szCs w:val="28"/>
                <w:lang w:val="nl-NL"/>
              </w:rPr>
              <w:t xml:space="preserve"> :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Chị</w:t>
            </w:r>
            <w:r w:rsidRPr="0009378A">
              <w:rPr>
                <w:rFonts w:ascii="Times New Roman" w:hAnsi="Times New Roman" w:cs="Times New Roman"/>
                <w:color w:val="000000"/>
                <w:sz w:val="28"/>
                <w:szCs w:val="28"/>
                <w:lang w:val="nl-NL"/>
              </w:rPr>
              <w:t xml:space="preserve"> : Từ nhà đến trường hơi xa, bố mẹ vẫn phải thay nhau đưa đón em đi học. Nếu có ngày gia đình bận việc, không ai đưa đón em được thì sao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Em</w:t>
            </w:r>
            <w:r w:rsidRPr="0009378A">
              <w:rPr>
                <w:rFonts w:ascii="Times New Roman" w:hAnsi="Times New Roman" w:cs="Times New Roman"/>
                <w:color w:val="000000"/>
                <w:sz w:val="28"/>
                <w:szCs w:val="28"/>
                <w:lang w:val="nl-NL"/>
              </w:rPr>
              <w:t xml:space="preserve"> :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Chị</w:t>
            </w:r>
            <w:r w:rsidRPr="0009378A">
              <w:rPr>
                <w:rFonts w:ascii="Times New Roman" w:hAnsi="Times New Roman" w:cs="Times New Roman"/>
                <w:color w:val="000000"/>
                <w:sz w:val="28"/>
                <w:szCs w:val="28"/>
                <w:lang w:val="nl-NL"/>
              </w:rPr>
              <w:t xml:space="preserve"> : Em đã quyết tâm và biết suy nghĩ như thế thì chị tán thành. Em cứ xin phép bố mẹ, chị sẽ nhiệt tình ủng hộ.</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lastRenderedPageBreak/>
              <w:t>Em</w:t>
            </w:r>
            <w:r w:rsidRPr="0009378A">
              <w:rPr>
                <w:rFonts w:ascii="Times New Roman" w:hAnsi="Times New Roman" w:cs="Times New Roman"/>
                <w:color w:val="000000"/>
                <w:sz w:val="28"/>
                <w:szCs w:val="28"/>
                <w:lang w:val="nl-NL"/>
              </w:rPr>
              <w:t xml:space="preserve"> : Hay quá ! Em cảm ơn chị.</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w:t>
            </w:r>
            <w:r w:rsidRPr="0009378A">
              <w:rPr>
                <w:rFonts w:ascii="Times New Roman" w:hAnsi="Times New Roman" w:cs="Times New Roman"/>
                <w:color w:val="000000"/>
                <w:sz w:val="28"/>
                <w:szCs w:val="28"/>
              </w:rPr>
              <w:t>.</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rPr>
              <w:t>- GV nhận xét, sửa bài.</w:t>
            </w:r>
          </w:p>
        </w:tc>
        <w:tc>
          <w:tcPr>
            <w:tcW w:w="3478" w:type="dxa"/>
            <w:tcBorders>
              <w:top w:val="single" w:sz="4" w:space="0" w:color="auto"/>
              <w:bottom w:val="nil"/>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VD : Em chỉ học vẽ mỗi tuần một buổi ; đó là dịp nghỉ ngơi về tinh thần để sau đó học tốt hơn,...</w:t>
            </w: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VD : Em sẽ tranh thủ dọn dẹp nhà cửa vào thứ bảy ; sẽ xếp đặt đồ dùng gọn gàng, ngăn nắp để chị đỡ công dọn dẹp...</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VD : Em đã bàn với bạn Minh cùng xin phép bố mẹ để bố mẹ hai nhà thu xếp đưa đón hộ ; hoặc cùn</w:t>
            </w:r>
            <w:r w:rsidRPr="0009378A">
              <w:rPr>
                <w:rFonts w:ascii="Times New Roman" w:hAnsi="Times New Roman" w:cs="Times New Roman"/>
                <w:color w:val="000000"/>
                <w:sz w:val="28"/>
                <w:szCs w:val="28"/>
              </w:rPr>
              <w:t>-</w:t>
            </w:r>
            <w:r w:rsidRPr="0009378A">
              <w:rPr>
                <w:rFonts w:ascii="Times New Roman" w:hAnsi="Times New Roman" w:cs="Times New Roman"/>
                <w:color w:val="000000"/>
                <w:sz w:val="28"/>
                <w:szCs w:val="28"/>
                <w:lang w:val="nl-NL"/>
              </w:rPr>
              <w:t>g bạn Minh đi bộ về nhà...</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trình bày.</w:t>
            </w:r>
          </w:p>
        </w:tc>
      </w:tr>
      <w:tr w:rsidR="0009378A" w:rsidRPr="0009378A" w:rsidTr="00950EC8">
        <w:trPr>
          <w:jc w:val="center"/>
        </w:trPr>
        <w:tc>
          <w:tcPr>
            <w:tcW w:w="6243" w:type="dxa"/>
            <w:tcBorders>
              <w:top w:val="nil"/>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3.</w:t>
            </w:r>
            <w:r w:rsidRPr="0009378A">
              <w:rPr>
                <w:rFonts w:ascii="Times New Roman" w:hAnsi="Times New Roman" w:cs="Times New Roman"/>
                <w:b/>
                <w:color w:val="000000"/>
                <w:sz w:val="28"/>
                <w:szCs w:val="28"/>
              </w:rPr>
              <w:t xml:space="preserve"> Củng cố tiết học</w:t>
            </w:r>
          </w:p>
        </w:tc>
        <w:tc>
          <w:tcPr>
            <w:tcW w:w="3478" w:type="dxa"/>
            <w:tcBorders>
              <w:top w:val="nil"/>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t>Ngày dạy: Thứ ………., ngày …… / …… / 20…</w:t>
      </w:r>
    </w:p>
    <w:p w:rsidR="0009378A" w:rsidRPr="0009378A" w:rsidRDefault="0009378A" w:rsidP="0009378A">
      <w:pPr>
        <w:spacing w:before="113" w:after="113" w:line="240" w:lineRule="auto"/>
        <w:jc w:val="center"/>
        <w:rPr>
          <w:rFonts w:ascii="Times New Roman" w:hAnsi="Times New Roman" w:cs="Times New Roman"/>
          <w:b/>
          <w:sz w:val="28"/>
          <w:szCs w:val="28"/>
        </w:rPr>
      </w:pPr>
      <w:r w:rsidRPr="0009378A">
        <w:rPr>
          <w:rFonts w:ascii="Times New Roman" w:hAnsi="Times New Roman" w:cs="Times New Roman"/>
          <w:b/>
          <w:sz w:val="28"/>
          <w:szCs w:val="28"/>
        </w:rPr>
        <w:t>Rèn Toán - Tuần 11</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 xml:space="preserve">NHÂN VỚI SỐ CÓ MỘT CHỮ SỐ - TÍNH CHẤT GIAO HOÁN CỦA PHÉP NHÂN </w:t>
      </w:r>
    </w:p>
    <w:p w:rsidR="0009378A" w:rsidRPr="0009378A" w:rsidRDefault="0009378A" w:rsidP="0009378A">
      <w:pPr>
        <w:tabs>
          <w:tab w:val="left" w:pos="2130"/>
        </w:tabs>
        <w:rPr>
          <w:rFonts w:ascii="Times New Roman" w:hAnsi="Times New Roman" w:cs="Times New Roman"/>
          <w:b/>
          <w:sz w:val="28"/>
          <w:szCs w:val="28"/>
        </w:rPr>
      </w:pPr>
      <w:r w:rsidRPr="0009378A">
        <w:rPr>
          <w:rFonts w:ascii="Times New Roman" w:hAnsi="Times New Roman" w:cs="Times New Roman"/>
          <w:b/>
          <w:sz w:val="28"/>
          <w:szCs w:val="28"/>
        </w:rPr>
        <w:t>I. MỤC TIÊU</w:t>
      </w:r>
      <w:r w:rsidRPr="0009378A">
        <w:rPr>
          <w:rFonts w:ascii="Times New Roman" w:hAnsi="Times New Roman" w:cs="Times New Roman"/>
          <w:b/>
          <w:sz w:val="28"/>
          <w:szCs w:val="28"/>
        </w:rPr>
        <w:tab/>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Biết nhân với số có một chữ số;</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Tính được giá trị của biểu thức;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Viết số vào chỗ trống sao cho hai biểu thức có giá trị bằng nhau.</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 ĐỒ DÙNG DẠY HỌC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Sách thực hành Toán 4 tập 1.</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III. HOẠT ĐỘNG DẠY HỌC</w:t>
      </w:r>
    </w:p>
    <w:p w:rsidR="0009378A" w:rsidRPr="0009378A" w:rsidRDefault="0009378A" w:rsidP="0009378A">
      <w:pP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09378A" w:rsidRPr="0009378A" w:rsidTr="00950EC8">
        <w:tc>
          <w:tcPr>
            <w:tcW w:w="540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GV</w:t>
            </w:r>
          </w:p>
        </w:tc>
        <w:tc>
          <w:tcPr>
            <w:tcW w:w="396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HS</w:t>
            </w:r>
          </w:p>
        </w:tc>
      </w:tr>
      <w:tr w:rsidR="0009378A" w:rsidRPr="0009378A" w:rsidTr="00950EC8">
        <w:tc>
          <w:tcPr>
            <w:tcW w:w="5400" w:type="dxa"/>
          </w:tcPr>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1. Ổn định lớp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2. Bài mới</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b/>
                <w:sz w:val="28"/>
                <w:szCs w:val="28"/>
              </w:rPr>
              <w:t>* Bài tập 1</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Bài tập yêu cầu gì?</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nhắc lại yêu cầu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Yêu cầu các em thực hiện vào vở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4 em lên bảng làm bài</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nhận xét, tổng kết bài làm cả lớp.</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b/>
                <w:sz w:val="28"/>
                <w:szCs w:val="28"/>
              </w:rPr>
              <w:t>* Bài tập 2</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1 em đọc bài tập.</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Bài tập yêu cầu gì?</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nhắc lại yêu cầu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Yêu cầu các em thực hiện vào vở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4 em lên bảng làm bài.</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nhận xét, tuyên dương.</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b/>
                <w:sz w:val="28"/>
                <w:szCs w:val="28"/>
              </w:rPr>
              <w:lastRenderedPageBreak/>
              <w:t>* Bài tập 3</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1 em đọc bài tập</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Bài tập yêu cầu gì?</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nhắc lại yêu cầu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Yêu cầu các em thực hiện vào vở.</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nhiều em trả lời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nhận xét, kết luận.</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3. Dặn dò</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Về nhà xem lại bài. </w:t>
            </w:r>
          </w:p>
        </w:tc>
        <w:tc>
          <w:tcPr>
            <w:tcW w:w="3960" w:type="dxa"/>
          </w:tcPr>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em trả lời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Lớp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- 4 em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a) 324 672 x 3 = 974016</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b) 101 267 x 5 = 506335</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c) 4 x 7901 = 31604</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d) 2 x 9738 = 19476</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em đọc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em trả lời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Lớp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- 4 em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201 387 + 84 200 x 9  =</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201 387 + (84 200 x 9) = 959 187</w:t>
            </w:r>
          </w:p>
          <w:p w:rsidR="0009378A" w:rsidRPr="0009378A" w:rsidRDefault="0009378A" w:rsidP="00950EC8">
            <w:pPr>
              <w:tabs>
                <w:tab w:val="left" w:pos="1035"/>
              </w:tabs>
              <w:rPr>
                <w:rFonts w:ascii="Times New Roman" w:hAnsi="Times New Roman" w:cs="Times New Roman"/>
                <w:sz w:val="28"/>
                <w:szCs w:val="28"/>
              </w:rPr>
            </w:pPr>
            <w:r w:rsidRPr="0009378A">
              <w:rPr>
                <w:rFonts w:ascii="Times New Roman" w:hAnsi="Times New Roman" w:cs="Times New Roman"/>
                <w:sz w:val="28"/>
                <w:szCs w:val="28"/>
              </w:rPr>
              <w:t xml:space="preserve"> 527 901 x 2 + 109 275 =</w:t>
            </w:r>
          </w:p>
          <w:p w:rsidR="0009378A" w:rsidRPr="0009378A" w:rsidRDefault="0009378A" w:rsidP="00950EC8">
            <w:pPr>
              <w:tabs>
                <w:tab w:val="left" w:pos="1035"/>
              </w:tabs>
              <w:rPr>
                <w:rFonts w:ascii="Times New Roman" w:hAnsi="Times New Roman" w:cs="Times New Roman"/>
                <w:sz w:val="28"/>
                <w:szCs w:val="28"/>
              </w:rPr>
            </w:pPr>
            <w:r w:rsidRPr="0009378A">
              <w:rPr>
                <w:rFonts w:ascii="Times New Roman" w:hAnsi="Times New Roman" w:cs="Times New Roman"/>
                <w:sz w:val="28"/>
                <w:szCs w:val="28"/>
              </w:rPr>
              <w:t>(527 901 x 2) + 109 275 =</w:t>
            </w:r>
          </w:p>
          <w:p w:rsidR="0009378A" w:rsidRPr="0009378A" w:rsidRDefault="0009378A" w:rsidP="00950EC8">
            <w:pPr>
              <w:tabs>
                <w:tab w:val="left" w:pos="1035"/>
              </w:tabs>
              <w:rPr>
                <w:rFonts w:ascii="Times New Roman" w:hAnsi="Times New Roman" w:cs="Times New Roman"/>
                <w:sz w:val="28"/>
                <w:szCs w:val="28"/>
              </w:rPr>
            </w:pPr>
            <w:r w:rsidRPr="0009378A">
              <w:rPr>
                <w:rFonts w:ascii="Times New Roman" w:hAnsi="Times New Roman" w:cs="Times New Roman"/>
                <w:sz w:val="28"/>
                <w:szCs w:val="28"/>
              </w:rPr>
              <w:t xml:space="preserve"> 1 165 007</w:t>
            </w:r>
          </w:p>
          <w:p w:rsidR="0009378A" w:rsidRPr="0009378A" w:rsidRDefault="0009378A" w:rsidP="00950EC8">
            <w:pPr>
              <w:tabs>
                <w:tab w:val="left" w:pos="1035"/>
              </w:tabs>
              <w:rPr>
                <w:rFonts w:ascii="Times New Roman" w:hAnsi="Times New Roman" w:cs="Times New Roman"/>
                <w:sz w:val="28"/>
                <w:szCs w:val="28"/>
              </w:rPr>
            </w:pPr>
            <w:r w:rsidRPr="0009378A">
              <w:rPr>
                <w:rFonts w:ascii="Times New Roman" w:hAnsi="Times New Roman" w:cs="Times New Roman"/>
                <w:sz w:val="28"/>
                <w:szCs w:val="28"/>
              </w:rPr>
              <w:t>900 176 – 85 927 x 5 =</w:t>
            </w:r>
          </w:p>
          <w:p w:rsidR="0009378A" w:rsidRPr="0009378A" w:rsidRDefault="0009378A" w:rsidP="00950EC8">
            <w:pPr>
              <w:tabs>
                <w:tab w:val="left" w:pos="1035"/>
              </w:tabs>
              <w:rPr>
                <w:rFonts w:ascii="Times New Roman" w:hAnsi="Times New Roman" w:cs="Times New Roman"/>
                <w:sz w:val="28"/>
                <w:szCs w:val="28"/>
              </w:rPr>
            </w:pPr>
            <w:r w:rsidRPr="0009378A">
              <w:rPr>
                <w:rFonts w:ascii="Times New Roman" w:hAnsi="Times New Roman" w:cs="Times New Roman"/>
                <w:sz w:val="28"/>
                <w:szCs w:val="28"/>
              </w:rPr>
              <w:t>900 176 – (85 927 x 5) = 470 541</w:t>
            </w:r>
          </w:p>
          <w:p w:rsidR="0009378A" w:rsidRPr="0009378A" w:rsidRDefault="0009378A" w:rsidP="00950EC8">
            <w:pPr>
              <w:tabs>
                <w:tab w:val="left" w:pos="1035"/>
              </w:tabs>
              <w:rPr>
                <w:rFonts w:ascii="Times New Roman" w:hAnsi="Times New Roman" w:cs="Times New Roman"/>
                <w:sz w:val="28"/>
                <w:szCs w:val="28"/>
              </w:rPr>
            </w:pPr>
            <w:r w:rsidRPr="0009378A">
              <w:rPr>
                <w:rFonts w:ascii="Times New Roman" w:hAnsi="Times New Roman" w:cs="Times New Roman"/>
                <w:sz w:val="28"/>
                <w:szCs w:val="28"/>
              </w:rPr>
              <w:t>396 x 8 – 2010 =</w:t>
            </w:r>
          </w:p>
          <w:p w:rsidR="0009378A" w:rsidRPr="0009378A" w:rsidRDefault="0009378A" w:rsidP="00950EC8">
            <w:pPr>
              <w:tabs>
                <w:tab w:val="left" w:pos="1035"/>
              </w:tabs>
              <w:rPr>
                <w:rFonts w:ascii="Times New Roman" w:hAnsi="Times New Roman" w:cs="Times New Roman"/>
                <w:sz w:val="28"/>
                <w:szCs w:val="28"/>
              </w:rPr>
            </w:pPr>
            <w:r w:rsidRPr="0009378A">
              <w:rPr>
                <w:rFonts w:ascii="Times New Roman" w:hAnsi="Times New Roman" w:cs="Times New Roman"/>
                <w:sz w:val="28"/>
                <w:szCs w:val="28"/>
              </w:rPr>
              <w:t>(396 x 8) – 2010 = 1158</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Lắng nghe.</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em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em trả lời.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Lớp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 Nhiều em trả lời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tabs>
                <w:tab w:val="left" w:pos="1410"/>
              </w:tabs>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t>Ngày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Rèn</w:t>
      </w:r>
      <w:r w:rsidRPr="0009378A">
        <w:rPr>
          <w:rFonts w:ascii="Times New Roman" w:hAnsi="Times New Roman" w:cs="Times New Roman"/>
          <w:b/>
          <w:bCs/>
          <w:iCs/>
          <w:color w:val="000000"/>
          <w:sz w:val="28"/>
          <w:szCs w:val="28"/>
        </w:rPr>
        <w:t xml:space="preserve"> đọc - Tuần 12 </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Cs/>
          <w:color w:val="000000"/>
          <w:sz w:val="28"/>
          <w:szCs w:val="28"/>
        </w:rPr>
        <w:t>Ông trạng thả diều - Vua tàu thủy Bạch Thái Bưởi</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đọc thành tiếng và đọc thầm.</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đọc diễn cảm và đọc hiểu cho học sinh.</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05" w:lineRule="auto"/>
        <w:jc w:val="center"/>
        <w:rPr>
          <w:rFonts w:ascii="Times New Roman" w:hAnsi="Times New Roman" w:cs="Times New Roman"/>
          <w:b/>
          <w:bCs/>
          <w:iCs/>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09378A" w:rsidTr="00950EC8">
        <w:trPr>
          <w:jc w:val="center"/>
        </w:trPr>
        <w:tc>
          <w:tcPr>
            <w:tcW w:w="5176"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Hoạt động rèn luyện của giáo viên</w:t>
            </w:r>
          </w:p>
        </w:tc>
        <w:tc>
          <w:tcPr>
            <w:tcW w:w="4440"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trHeight w:val="3962"/>
          <w:jc w:val="center"/>
        </w:trPr>
        <w:tc>
          <w:tcPr>
            <w:tcW w:w="5176" w:type="dxa"/>
            <w:tcBorders>
              <w:bottom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293"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Luyện đọc thành tiếng</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Yêu cầu học sinh đọc lại 2 bài tập đọc.</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Tổ chức cho học sinh luyện đọc theo nhóm đôi rồi thi đua đọc trước lớp.</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 tuyên dương.</w:t>
            </w:r>
          </w:p>
          <w:p w:rsidR="0009378A" w:rsidRPr="0009378A" w:rsidRDefault="0009378A" w:rsidP="00950EC8">
            <w:pPr>
              <w:spacing w:line="293" w:lineRule="auto"/>
              <w:jc w:val="both"/>
              <w:rPr>
                <w:rFonts w:ascii="Times New Roman" w:hAnsi="Times New Roman" w:cs="Times New Roman"/>
                <w:color w:val="000000"/>
                <w:sz w:val="28"/>
                <w:szCs w:val="28"/>
              </w:rPr>
            </w:pPr>
          </w:p>
        </w:tc>
        <w:tc>
          <w:tcPr>
            <w:tcW w:w="4440" w:type="dxa"/>
            <w:tcBorders>
              <w:bottom w:val="nil"/>
            </w:tcBorders>
          </w:tcPr>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đọc</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luyện đọc nhóm đôi (cùng trình độ). Đại diện lên đọc thi đua trước lớp.</w:t>
            </w: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tcPr>
          <w:p w:rsidR="0009378A" w:rsidRPr="0009378A" w:rsidRDefault="0009378A" w:rsidP="00950EC8">
            <w:pPr>
              <w:spacing w:line="293"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 xml:space="preserve">b. Hoạt động 2: Luyện đọc hiểu </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GV yêu cầu học sinh lập nhóm 4, thảo luận các câu hỏi trong 2 bài tập đọc.</w:t>
            </w:r>
          </w:p>
          <w:p w:rsidR="0009378A" w:rsidRPr="0009378A" w:rsidRDefault="0009378A" w:rsidP="00950EC8">
            <w:pPr>
              <w:spacing w:line="293"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rPr>
              <w:t>- Yêu cầu các nhóm trả lời lần lượt từng câu hỏi?</w:t>
            </w:r>
          </w:p>
        </w:tc>
        <w:tc>
          <w:tcPr>
            <w:tcW w:w="4440" w:type="dxa"/>
            <w:tcBorders>
              <w:top w:val="nil"/>
              <w:bottom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- 1 em đọc to, cả lớp đọc thầm câu hỏi</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thảo luận theo nhóm 4</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Đại diện các nhóm trả lời câu hỏi.</w:t>
            </w:r>
          </w:p>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lang w:val="nl-NL"/>
              </w:rPr>
            </w:pPr>
          </w:p>
        </w:tc>
      </w:tr>
      <w:tr w:rsidR="0009378A" w:rsidRPr="0009378A" w:rsidTr="00950EC8">
        <w:trPr>
          <w:jc w:val="center"/>
        </w:trPr>
        <w:tc>
          <w:tcPr>
            <w:tcW w:w="5176" w:type="dxa"/>
            <w:tcBorders>
              <w:top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w:t>
            </w:r>
            <w:r w:rsidRPr="0009378A">
              <w:rPr>
                <w:rFonts w:ascii="Times New Roman" w:hAnsi="Times New Roman" w:cs="Times New Roman"/>
                <w:b/>
                <w:color w:val="000000"/>
                <w:sz w:val="28"/>
                <w:szCs w:val="28"/>
              </w:rPr>
              <w:t xml:space="preserve"> Củng cố</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r w:rsidRPr="0009378A">
              <w:rPr>
                <w:rFonts w:ascii="Times New Roman" w:hAnsi="Times New Roman" w:cs="Times New Roman"/>
                <w:color w:val="000000"/>
                <w:sz w:val="28"/>
                <w:szCs w:val="28"/>
              </w:rPr>
              <w:t xml:space="preserve"> học.</w:t>
            </w:r>
          </w:p>
          <w:p w:rsidR="0009378A" w:rsidRPr="0009378A" w:rsidRDefault="0009378A" w:rsidP="00950EC8">
            <w:pPr>
              <w:spacing w:line="293" w:lineRule="auto"/>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tc>
      </w:tr>
    </w:tbl>
    <w:p w:rsidR="0009378A" w:rsidRPr="0009378A" w:rsidRDefault="0009378A" w:rsidP="0009378A">
      <w:pPr>
        <w:spacing w:line="305" w:lineRule="auto"/>
        <w:jc w:val="center"/>
        <w:rPr>
          <w:rFonts w:ascii="Times New Roman" w:hAnsi="Times New Roman" w:cs="Times New Roman"/>
          <w:b/>
          <w:bCs/>
          <w:iCs/>
          <w:color w:val="000000"/>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Rè</w:t>
      </w:r>
      <w:r w:rsidRPr="0009378A">
        <w:rPr>
          <w:rFonts w:ascii="Times New Roman" w:hAnsi="Times New Roman" w:cs="Times New Roman"/>
          <w:b/>
          <w:bCs/>
          <w:iCs/>
          <w:color w:val="000000"/>
          <w:sz w:val="28"/>
          <w:szCs w:val="28"/>
        </w:rPr>
        <w:t xml:space="preserve">n Luyện từ và câu - Tuần 12 </w:t>
      </w:r>
    </w:p>
    <w:p w:rsidR="0009378A" w:rsidRPr="0009378A" w:rsidRDefault="0009378A" w:rsidP="0009378A">
      <w:pPr>
        <w:spacing w:line="334" w:lineRule="auto"/>
        <w:jc w:val="center"/>
        <w:rPr>
          <w:rFonts w:ascii="Times New Roman" w:hAnsi="Times New Roman" w:cs="Times New Roman"/>
          <w:b/>
          <w:bCs/>
          <w:iCs/>
          <w:color w:val="000000"/>
          <w:sz w:val="28"/>
          <w:szCs w:val="28"/>
        </w:rPr>
      </w:pPr>
      <w:r w:rsidRPr="0009378A">
        <w:rPr>
          <w:rFonts w:ascii="Times New Roman" w:hAnsi="Times New Roman" w:cs="Times New Roman"/>
          <w:b/>
          <w:bCs/>
          <w:iCs/>
          <w:color w:val="000000"/>
          <w:sz w:val="28"/>
          <w:szCs w:val="28"/>
        </w:rPr>
        <w:t>Luyện tập tổng hơp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Giúp học sinh thêm một số từ ngữ nói về ý chí,</w:t>
      </w:r>
      <w:r w:rsidRPr="0009378A">
        <w:rPr>
          <w:rFonts w:ascii="Times New Roman" w:hAnsi="Times New Roman" w:cs="Times New Roman"/>
          <w:color w:val="000000"/>
          <w:sz w:val="28"/>
          <w:szCs w:val="28"/>
        </w:rPr>
        <w:t xml:space="preserve"> bước đầu tìm được tinh từ,</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Bước đầu biết tìm từ, đặt câu, viết đoạn văn ngắn có sử dụng các từ ngữ hướng vào chủ điểm đang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320"/>
        <w:gridCol w:w="4296"/>
      </w:tblGrid>
      <w:tr w:rsidR="0009378A" w:rsidRPr="0009378A" w:rsidTr="00950EC8">
        <w:trPr>
          <w:jc w:val="center"/>
        </w:trPr>
        <w:tc>
          <w:tcPr>
            <w:tcW w:w="532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320" w:type="dxa"/>
            <w:tcBorders>
              <w:top w:val="nil"/>
              <w:bottom w:val="single" w:sz="4" w:space="0" w:color="auto"/>
            </w:tcBorders>
          </w:tcPr>
          <w:p w:rsidR="0009378A" w:rsidRPr="0009378A" w:rsidRDefault="0009378A" w:rsidP="008926C3">
            <w:pPr>
              <w:widowControl w:val="0"/>
              <w:numPr>
                <w:ilvl w:val="0"/>
                <w:numId w:val="25"/>
              </w:numPr>
              <w:spacing w:after="0" w:line="305"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 xml:space="preserve"> Ổn định</w:t>
            </w:r>
          </w:p>
          <w:p w:rsidR="0009378A" w:rsidRPr="0009378A" w:rsidRDefault="0009378A" w:rsidP="008926C3">
            <w:pPr>
              <w:widowControl w:val="0"/>
              <w:numPr>
                <w:ilvl w:val="0"/>
                <w:numId w:val="25"/>
              </w:numPr>
              <w:spacing w:after="0" w:line="305"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 xml:space="preserve"> Bài mới</w:t>
            </w:r>
          </w:p>
          <w:p w:rsidR="0009378A" w:rsidRPr="0009378A" w:rsidRDefault="0009378A" w:rsidP="00950EC8">
            <w:pPr>
              <w:spacing w:line="36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Bài </w:t>
            </w:r>
            <w:r w:rsidRPr="0009378A">
              <w:rPr>
                <w:rFonts w:ascii="Times New Roman" w:hAnsi="Times New Roman" w:cs="Times New Roman"/>
                <w:b/>
                <w:color w:val="000000"/>
                <w:sz w:val="28"/>
                <w:szCs w:val="28"/>
              </w:rPr>
              <w:t>1</w:t>
            </w:r>
            <w:r w:rsidRPr="0009378A">
              <w:rPr>
                <w:rFonts w:ascii="Times New Roman" w:hAnsi="Times New Roman" w:cs="Times New Roman"/>
                <w:b/>
                <w:color w:val="000000"/>
                <w:sz w:val="28"/>
                <w:szCs w:val="28"/>
                <w:lang w:val="nl-NL"/>
              </w:rPr>
              <w:t>. Tìm từ có tiếng “</w:t>
            </w:r>
            <w:r w:rsidRPr="0009378A">
              <w:rPr>
                <w:rFonts w:ascii="Times New Roman" w:hAnsi="Times New Roman" w:cs="Times New Roman"/>
                <w:b/>
                <w:i/>
                <w:color w:val="000000"/>
                <w:sz w:val="28"/>
                <w:szCs w:val="28"/>
                <w:lang w:val="nl-NL"/>
              </w:rPr>
              <w:t>chí</w:t>
            </w:r>
            <w:r w:rsidRPr="0009378A">
              <w:rPr>
                <w:rFonts w:ascii="Times New Roman" w:hAnsi="Times New Roman" w:cs="Times New Roman"/>
                <w:b/>
                <w:color w:val="000000"/>
                <w:sz w:val="28"/>
                <w:szCs w:val="28"/>
                <w:lang w:val="nl-NL"/>
              </w:rPr>
              <w:t>” điền vào chỗ trống trong đoạn văn sau:</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Loan là người bạn  …..............  của tôi.</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Bây giờ chú ấy đã …................ làm ăn.</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 Bác Hồ …….ra đi tìm đường cứu nước.</w:t>
            </w:r>
          </w:p>
          <w:p w:rsidR="0009378A" w:rsidRPr="0009378A" w:rsidRDefault="0009378A" w:rsidP="00950EC8">
            <w:pPr>
              <w:spacing w:line="305"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d. Bác Hồ là tấm gương sáng về cần, kiệm, liêm, chính, …….............., vô tư.</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Yêu cầu học sinh thảo luận nhóm đô, làm bài vào vở.</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 xml:space="preserve">Gọi </w:t>
            </w:r>
            <w:r w:rsidRPr="0009378A">
              <w:rPr>
                <w:rFonts w:ascii="Times New Roman" w:hAnsi="Times New Roman" w:cs="Times New Roman"/>
                <w:color w:val="000000"/>
                <w:sz w:val="28"/>
                <w:szCs w:val="28"/>
              </w:rPr>
              <w:t>2 nhóm</w:t>
            </w:r>
            <w:r w:rsidRPr="0009378A">
              <w:rPr>
                <w:rFonts w:ascii="Times New Roman" w:hAnsi="Times New Roman" w:cs="Times New Roman"/>
                <w:color w:val="000000"/>
                <w:sz w:val="28"/>
                <w:szCs w:val="28"/>
                <w:lang w:val="nl-NL"/>
              </w:rPr>
              <w:t xml:space="preserve"> lên bảng làm bài</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Nhận xét</w:t>
            </w:r>
          </w:p>
        </w:tc>
        <w:tc>
          <w:tcPr>
            <w:tcW w:w="4296" w:type="dxa"/>
            <w:tcBorders>
              <w:top w:val="nil"/>
              <w:bottom w:val="single" w:sz="4" w:space="0" w:color="auto"/>
            </w:tcBorders>
          </w:tcPr>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Đọc đề</w:t>
            </w: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Trả lời</w:t>
            </w:r>
          </w:p>
          <w:p w:rsidR="0009378A" w:rsidRPr="0009378A" w:rsidRDefault="0009378A" w:rsidP="00950EC8">
            <w:pPr>
              <w:spacing w:line="305" w:lineRule="auto"/>
              <w:jc w:val="both"/>
              <w:rPr>
                <w:rFonts w:ascii="Times New Roman" w:hAnsi="Times New Roman" w:cs="Times New Roman"/>
                <w:color w:val="000000"/>
                <w:sz w:val="28"/>
                <w:szCs w:val="28"/>
              </w:rPr>
            </w:pP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Thảo luận</w:t>
            </w: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w:t>
            </w: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w:t>
            </w:r>
          </w:p>
        </w:tc>
      </w:tr>
      <w:tr w:rsidR="0009378A" w:rsidRPr="0009378A" w:rsidTr="00950EC8">
        <w:trPr>
          <w:jc w:val="center"/>
        </w:trPr>
        <w:tc>
          <w:tcPr>
            <w:tcW w:w="5320" w:type="dxa"/>
            <w:tcBorders>
              <w:top w:val="nil"/>
              <w:bottom w:val="nil"/>
            </w:tcBorders>
          </w:tcPr>
          <w:p w:rsidR="0009378A" w:rsidRPr="0009378A" w:rsidRDefault="0009378A" w:rsidP="00950EC8">
            <w:pPr>
              <w:spacing w:line="36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 xml:space="preserve">Bài </w:t>
            </w:r>
            <w:r w:rsidRPr="0009378A">
              <w:rPr>
                <w:rFonts w:ascii="Times New Roman" w:hAnsi="Times New Roman" w:cs="Times New Roman"/>
                <w:b/>
                <w:color w:val="000000"/>
                <w:sz w:val="28"/>
                <w:szCs w:val="28"/>
              </w:rPr>
              <w:t>2</w:t>
            </w:r>
            <w:r w:rsidRPr="0009378A">
              <w:rPr>
                <w:rFonts w:ascii="Times New Roman" w:hAnsi="Times New Roman" w:cs="Times New Roman"/>
                <w:b/>
                <w:color w:val="000000"/>
                <w:sz w:val="28"/>
                <w:szCs w:val="28"/>
                <w:lang w:val="nl-NL"/>
              </w:rPr>
              <w:t>. Viết đoạn văn ngắn có sử dụng 3 - 5  từ trong vốn từ vừa học để viết về một bạn học sinh trong lớp có chí vươn lên.</w:t>
            </w:r>
          </w:p>
          <w:p w:rsidR="0009378A" w:rsidRPr="0009378A" w:rsidRDefault="0009378A" w:rsidP="00950EC8">
            <w:pPr>
              <w:spacing w:line="360" w:lineRule="auto"/>
              <w:jc w:val="both"/>
              <w:rPr>
                <w:rFonts w:ascii="Times New Roman" w:hAnsi="Times New Roman" w:cs="Times New Roman"/>
                <w:bCs/>
                <w:color w:val="000000"/>
                <w:sz w:val="28"/>
                <w:szCs w:val="28"/>
              </w:rPr>
            </w:pPr>
            <w:r w:rsidRPr="0009378A">
              <w:rPr>
                <w:rFonts w:ascii="Times New Roman" w:hAnsi="Times New Roman" w:cs="Times New Roman"/>
                <w:b/>
                <w:color w:val="000000"/>
                <w:sz w:val="28"/>
                <w:szCs w:val="28"/>
              </w:rPr>
              <w:t>-</w:t>
            </w:r>
            <w:r w:rsidRPr="0009378A">
              <w:rPr>
                <w:rFonts w:ascii="Times New Roman" w:hAnsi="Times New Roman" w:cs="Times New Roman"/>
                <w:bCs/>
                <w:color w:val="000000"/>
                <w:sz w:val="28"/>
                <w:szCs w:val="28"/>
              </w:rPr>
              <w:t xml:space="preserve"> Bài tập yêu cầu làm gì?</w:t>
            </w:r>
          </w:p>
          <w:p w:rsidR="0009378A" w:rsidRPr="0009378A" w:rsidRDefault="0009378A" w:rsidP="00950EC8">
            <w:pPr>
              <w:spacing w:line="360" w:lineRule="auto"/>
              <w:jc w:val="both"/>
              <w:rPr>
                <w:rFonts w:ascii="Times New Roman" w:hAnsi="Times New Roman" w:cs="Times New Roman"/>
                <w:bCs/>
                <w:color w:val="000000"/>
                <w:sz w:val="28"/>
                <w:szCs w:val="28"/>
              </w:rPr>
            </w:pPr>
            <w:r w:rsidRPr="0009378A">
              <w:rPr>
                <w:rFonts w:ascii="Times New Roman" w:hAnsi="Times New Roman" w:cs="Times New Roman"/>
                <w:bCs/>
                <w:color w:val="000000"/>
                <w:sz w:val="28"/>
                <w:szCs w:val="28"/>
              </w:rPr>
              <w:t>- HS làm bài vào vở, GV hướng dẫn các em tiếp thu chậm.</w:t>
            </w:r>
          </w:p>
        </w:tc>
        <w:tc>
          <w:tcPr>
            <w:tcW w:w="4296"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Đọc đề</w:t>
            </w: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w:t>
            </w: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05"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w:t>
            </w:r>
            <w:r w:rsidRPr="0009378A">
              <w:rPr>
                <w:rFonts w:ascii="Times New Roman" w:hAnsi="Times New Roman" w:cs="Times New Roman"/>
                <w:b/>
                <w:color w:val="000000"/>
                <w:sz w:val="28"/>
                <w:szCs w:val="28"/>
              </w:rPr>
              <w:t>3</w:t>
            </w:r>
            <w:r w:rsidRPr="0009378A">
              <w:rPr>
                <w:rFonts w:ascii="Times New Roman" w:hAnsi="Times New Roman" w:cs="Times New Roman"/>
                <w:b/>
                <w:color w:val="000000"/>
                <w:sz w:val="28"/>
                <w:szCs w:val="28"/>
                <w:lang w:val="nl-NL"/>
              </w:rPr>
              <w:t>.</w:t>
            </w:r>
            <w:r w:rsidRPr="0009378A">
              <w:rPr>
                <w:rFonts w:ascii="Times New Roman" w:hAnsi="Times New Roman" w:cs="Times New Roman"/>
                <w:color w:val="000000"/>
                <w:sz w:val="28"/>
                <w:szCs w:val="28"/>
                <w:lang w:val="nl-NL"/>
              </w:rPr>
              <w:t xml:space="preserve"> Hãy xếp các tính từ sau vào từng nhóm trong bảng: trắng, to, nhỏ, vàng hoe, thông minh, lùn tịt, nhanh nhẹn, mảnh mai.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4"/>
              <w:gridCol w:w="1960"/>
            </w:tblGrid>
            <w:tr w:rsidR="0009378A" w:rsidRPr="0009378A" w:rsidTr="00950EC8">
              <w:tc>
                <w:tcPr>
                  <w:tcW w:w="3134" w:type="dxa"/>
                </w:tcPr>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a. Tính từ chỉ tính chất </w:t>
                  </w:r>
                </w:p>
              </w:tc>
              <w:tc>
                <w:tcPr>
                  <w:tcW w:w="1960" w:type="dxa"/>
                </w:tcPr>
                <w:p w:rsidR="0009378A" w:rsidRPr="0009378A" w:rsidRDefault="0009378A" w:rsidP="00950EC8">
                  <w:pPr>
                    <w:spacing w:line="305" w:lineRule="auto"/>
                    <w:jc w:val="both"/>
                    <w:rPr>
                      <w:rFonts w:ascii="Times New Roman" w:hAnsi="Times New Roman" w:cs="Times New Roman"/>
                      <w:color w:val="000000"/>
                      <w:sz w:val="28"/>
                      <w:szCs w:val="28"/>
                      <w:lang w:val="nl-NL"/>
                    </w:rPr>
                  </w:pPr>
                </w:p>
              </w:tc>
            </w:tr>
            <w:tr w:rsidR="0009378A" w:rsidRPr="0009378A" w:rsidTr="00950EC8">
              <w:tc>
                <w:tcPr>
                  <w:tcW w:w="3134" w:type="dxa"/>
                </w:tcPr>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Tính từ chỉ màu sắc</w:t>
                  </w:r>
                </w:p>
              </w:tc>
              <w:tc>
                <w:tcPr>
                  <w:tcW w:w="1960" w:type="dxa"/>
                </w:tcPr>
                <w:p w:rsidR="0009378A" w:rsidRPr="0009378A" w:rsidRDefault="0009378A" w:rsidP="00950EC8">
                  <w:pPr>
                    <w:spacing w:line="305" w:lineRule="auto"/>
                    <w:jc w:val="both"/>
                    <w:rPr>
                      <w:rFonts w:ascii="Times New Roman" w:hAnsi="Times New Roman" w:cs="Times New Roman"/>
                      <w:color w:val="000000"/>
                      <w:sz w:val="28"/>
                      <w:szCs w:val="28"/>
                      <w:lang w:val="nl-NL"/>
                    </w:rPr>
                  </w:pPr>
                </w:p>
              </w:tc>
            </w:tr>
            <w:tr w:rsidR="0009378A" w:rsidRPr="0009378A" w:rsidTr="00950EC8">
              <w:tc>
                <w:tcPr>
                  <w:tcW w:w="3134" w:type="dxa"/>
                </w:tcPr>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 Tính từ chỉ hình dáng </w:t>
                  </w:r>
                </w:p>
              </w:tc>
              <w:tc>
                <w:tcPr>
                  <w:tcW w:w="1960" w:type="dxa"/>
                </w:tcPr>
                <w:p w:rsidR="0009378A" w:rsidRPr="0009378A" w:rsidRDefault="0009378A" w:rsidP="00950EC8">
                  <w:pPr>
                    <w:spacing w:line="305" w:lineRule="auto"/>
                    <w:jc w:val="both"/>
                    <w:rPr>
                      <w:rFonts w:ascii="Times New Roman" w:hAnsi="Times New Roman" w:cs="Times New Roman"/>
                      <w:color w:val="000000"/>
                      <w:sz w:val="28"/>
                      <w:szCs w:val="28"/>
                      <w:lang w:val="nl-NL"/>
                    </w:rPr>
                  </w:pPr>
                </w:p>
              </w:tc>
            </w:tr>
            <w:tr w:rsidR="0009378A" w:rsidRPr="0009378A" w:rsidTr="00950EC8">
              <w:tc>
                <w:tcPr>
                  <w:tcW w:w="3134" w:type="dxa"/>
                </w:tcPr>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d.Tính từ chỉ kích thước</w:t>
                  </w:r>
                </w:p>
              </w:tc>
              <w:tc>
                <w:tcPr>
                  <w:tcW w:w="1960" w:type="dxa"/>
                </w:tcPr>
                <w:p w:rsidR="0009378A" w:rsidRPr="0009378A" w:rsidRDefault="0009378A" w:rsidP="00950EC8">
                  <w:pPr>
                    <w:spacing w:line="305" w:lineRule="auto"/>
                    <w:jc w:val="both"/>
                    <w:rPr>
                      <w:rFonts w:ascii="Times New Roman" w:hAnsi="Times New Roman" w:cs="Times New Roman"/>
                      <w:color w:val="000000"/>
                      <w:sz w:val="28"/>
                      <w:szCs w:val="28"/>
                      <w:lang w:val="nl-NL"/>
                    </w:rPr>
                  </w:pPr>
                </w:p>
              </w:tc>
            </w:tr>
          </w:tbl>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rPr>
              <w:lastRenderedPageBreak/>
              <w:t xml:space="preserve"> </w:t>
            </w: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Yêu cầu học sinh thảo luận nhóm đôi, làm bài vào vở.</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 xml:space="preserve">Gọi </w:t>
            </w:r>
            <w:r w:rsidRPr="0009378A">
              <w:rPr>
                <w:rFonts w:ascii="Times New Roman" w:hAnsi="Times New Roman" w:cs="Times New Roman"/>
                <w:color w:val="000000"/>
                <w:sz w:val="28"/>
                <w:szCs w:val="28"/>
              </w:rPr>
              <w:t>2 nhóm</w:t>
            </w:r>
            <w:r w:rsidRPr="0009378A">
              <w:rPr>
                <w:rFonts w:ascii="Times New Roman" w:hAnsi="Times New Roman" w:cs="Times New Roman"/>
                <w:color w:val="000000"/>
                <w:sz w:val="28"/>
                <w:szCs w:val="28"/>
                <w:lang w:val="nl-NL"/>
              </w:rPr>
              <w:t xml:space="preserve"> lên bảng làm bài</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w:t>
            </w:r>
            <w:r w:rsidRPr="0009378A">
              <w:rPr>
                <w:rFonts w:ascii="Times New Roman" w:hAnsi="Times New Roman" w:cs="Times New Roman"/>
                <w:color w:val="000000"/>
                <w:sz w:val="28"/>
                <w:szCs w:val="28"/>
                <w:lang w:val="nl-NL"/>
              </w:rPr>
              <w:t>GV nhận xét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w:t>
            </w:r>
            <w:r w:rsidRPr="0009378A">
              <w:rPr>
                <w:rFonts w:ascii="Times New Roman" w:hAnsi="Times New Roman" w:cs="Times New Roman"/>
                <w:b/>
                <w:color w:val="000000"/>
                <w:sz w:val="28"/>
                <w:szCs w:val="28"/>
              </w:rPr>
              <w:t>4</w:t>
            </w:r>
            <w:r w:rsidRPr="0009378A">
              <w:rPr>
                <w:rFonts w:ascii="Times New Roman" w:hAnsi="Times New Roman" w:cs="Times New Roman"/>
                <w:b/>
                <w:color w:val="000000"/>
                <w:sz w:val="28"/>
                <w:szCs w:val="28"/>
                <w:lang w:val="nl-NL"/>
              </w:rPr>
              <w:t xml:space="preserve">. </w:t>
            </w:r>
            <w:r w:rsidRPr="0009378A">
              <w:rPr>
                <w:rFonts w:ascii="Times New Roman" w:hAnsi="Times New Roman" w:cs="Times New Roman"/>
                <w:color w:val="000000"/>
                <w:sz w:val="28"/>
                <w:szCs w:val="28"/>
                <w:lang w:val="nl-NL"/>
              </w:rPr>
              <w:t xml:space="preserve">Xác định tính từ có trong đoạn văn sau : </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Bình yêu nhất đôi bàn tay mẹ. Tay mẹ không trắng đâu. Bàn tay mẹ rám nắng, các ngón tay gầy gầy, xương xương.</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Đà Lạt phảng phất tiết trời của mùa thu. Với sắc thái xanh biếc và không gian khoáng đãng mênh mông, quanh năm không biết đến mặt trời chói chang mùa hè.</w:t>
            </w:r>
          </w:p>
          <w:p w:rsidR="0009378A" w:rsidRPr="0009378A" w:rsidRDefault="0009378A" w:rsidP="00950EC8">
            <w:pPr>
              <w:spacing w:line="360" w:lineRule="auto"/>
              <w:jc w:val="both"/>
              <w:rPr>
                <w:rFonts w:ascii="Times New Roman" w:hAnsi="Times New Roman" w:cs="Times New Roman"/>
                <w:bCs/>
                <w:color w:val="000000"/>
                <w:sz w:val="28"/>
                <w:szCs w:val="28"/>
              </w:rPr>
            </w:pPr>
            <w:r w:rsidRPr="0009378A">
              <w:rPr>
                <w:rFonts w:ascii="Times New Roman" w:hAnsi="Times New Roman" w:cs="Times New Roman"/>
                <w:b/>
                <w:color w:val="000000"/>
                <w:sz w:val="28"/>
                <w:szCs w:val="28"/>
              </w:rPr>
              <w:t>-</w:t>
            </w:r>
            <w:r w:rsidRPr="0009378A">
              <w:rPr>
                <w:rFonts w:ascii="Times New Roman" w:hAnsi="Times New Roman" w:cs="Times New Roman"/>
                <w:bCs/>
                <w:color w:val="000000"/>
                <w:sz w:val="28"/>
                <w:szCs w:val="28"/>
              </w:rPr>
              <w:t xml:space="preserve"> Bài tập yêu cầu làm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bCs/>
                <w:color w:val="000000"/>
                <w:sz w:val="28"/>
                <w:szCs w:val="28"/>
              </w:rPr>
              <w:t>- HS làm bài vào vở, GV hướng dẫn các em tiếp thu chậm.</w:t>
            </w:r>
          </w:p>
          <w:p w:rsidR="0009378A" w:rsidRPr="0009378A" w:rsidRDefault="0009378A" w:rsidP="00950EC8">
            <w:pPr>
              <w:spacing w:line="334" w:lineRule="auto"/>
              <w:jc w:val="both"/>
              <w:rPr>
                <w:rFonts w:ascii="Times New Roman" w:hAnsi="Times New Roman" w:cs="Times New Roman"/>
                <w:b/>
                <w:bCs/>
                <w:color w:val="000000"/>
                <w:sz w:val="28"/>
                <w:szCs w:val="28"/>
              </w:rPr>
            </w:pPr>
            <w:r w:rsidRPr="0009378A">
              <w:rPr>
                <w:rFonts w:ascii="Times New Roman" w:hAnsi="Times New Roman" w:cs="Times New Roman"/>
                <w:b/>
                <w:bCs/>
                <w:color w:val="000000"/>
                <w:sz w:val="28"/>
                <w:szCs w:val="28"/>
              </w:rPr>
              <w:t>3. Củng cố tiết học</w:t>
            </w:r>
          </w:p>
        </w:tc>
        <w:tc>
          <w:tcPr>
            <w:tcW w:w="4296"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Đọc đề</w:t>
            </w: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Trả lời</w:t>
            </w:r>
          </w:p>
          <w:p w:rsidR="0009378A" w:rsidRPr="0009378A" w:rsidRDefault="0009378A" w:rsidP="00950EC8">
            <w:pPr>
              <w:spacing w:line="305" w:lineRule="auto"/>
              <w:jc w:val="both"/>
              <w:rPr>
                <w:rFonts w:ascii="Times New Roman" w:hAnsi="Times New Roman" w:cs="Times New Roman"/>
                <w:color w:val="000000"/>
                <w:sz w:val="28"/>
                <w:szCs w:val="28"/>
              </w:rPr>
            </w:pP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Thảo luận</w:t>
            </w: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Đọc đề</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spacing w:before="113" w:after="113" w:line="240" w:lineRule="auto"/>
        <w:ind w:right="113"/>
        <w:jc w:val="both"/>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jc w:val="center"/>
        <w:rPr>
          <w:rFonts w:ascii="Times New Roman" w:hAnsi="Times New Roman" w:cs="Times New Roman"/>
          <w:b/>
          <w:color w:val="000000"/>
          <w:sz w:val="28"/>
          <w:szCs w:val="28"/>
          <w:lang w:val="vi-VN"/>
        </w:rPr>
      </w:pPr>
      <w:r w:rsidRPr="0009378A">
        <w:rPr>
          <w:rFonts w:ascii="Times New Roman" w:hAnsi="Times New Roman" w:cs="Times New Roman"/>
          <w:b/>
          <w:sz w:val="28"/>
          <w:szCs w:val="28"/>
        </w:rPr>
        <w:t xml:space="preserve">Rèn Toán - Tuần 12 </w:t>
      </w:r>
    </w:p>
    <w:p w:rsidR="0009378A" w:rsidRPr="0009378A" w:rsidRDefault="0009378A" w:rsidP="0009378A">
      <w:pPr>
        <w:jc w:val="center"/>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Luyện tập tổng hợp</w:t>
      </w:r>
    </w:p>
    <w:p w:rsidR="0009378A" w:rsidRPr="0009378A" w:rsidRDefault="0009378A" w:rsidP="0009378A">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b/>
      </w:r>
    </w:p>
    <w:p w:rsidR="0009378A" w:rsidRPr="0009378A" w:rsidRDefault="0009378A" w:rsidP="0009378A">
      <w:pPr>
        <w:tabs>
          <w:tab w:val="left" w:pos="6540"/>
        </w:tabs>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vi-VN"/>
        </w:rPr>
        <w:t>I. MỤC TIÊU:</w:t>
      </w:r>
    </w:p>
    <w:p w:rsidR="0009378A" w:rsidRPr="0009378A" w:rsidRDefault="0009378A" w:rsidP="0009378A">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b/>
        <w:t>- Củng cố kiến thức về: Đổi đơn vị đề - xi- mét vuông</w:t>
      </w:r>
      <w:r w:rsidRPr="0009378A">
        <w:rPr>
          <w:rFonts w:ascii="Times New Roman" w:hAnsi="Times New Roman" w:cs="Times New Roman"/>
          <w:color w:val="000000"/>
          <w:sz w:val="28"/>
          <w:szCs w:val="28"/>
        </w:rPr>
        <w:t xml:space="preserve"> và m</w:t>
      </w:r>
      <w:r w:rsidRPr="0009378A">
        <w:rPr>
          <w:rFonts w:ascii="Times New Roman" w:hAnsi="Times New Roman" w:cs="Times New Roman"/>
          <w:color w:val="000000"/>
          <w:sz w:val="28"/>
          <w:szCs w:val="28"/>
          <w:lang w:val="vi-VN"/>
        </w:rPr>
        <w:t>ét vuông</w:t>
      </w:r>
      <w:r w:rsidRPr="0009378A">
        <w:rPr>
          <w:rFonts w:ascii="Times New Roman" w:hAnsi="Times New Roman" w:cs="Times New Roman"/>
          <w:color w:val="000000"/>
          <w:sz w:val="28"/>
          <w:szCs w:val="28"/>
        </w:rPr>
        <w:t>, nhân một số với một tổng, nhân một số với một hiệu.</w:t>
      </w:r>
    </w:p>
    <w:p w:rsidR="0009378A" w:rsidRPr="0009378A" w:rsidRDefault="0009378A" w:rsidP="0009378A">
      <w:pPr>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vi-VN"/>
        </w:rPr>
        <w:t xml:space="preserve">II. CHUẨN BỊ: </w:t>
      </w:r>
    </w:p>
    <w:p w:rsidR="0009378A" w:rsidRPr="0009378A" w:rsidRDefault="0009378A" w:rsidP="0009378A">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b/>
        <w:t>- Sách: Bài tập phát triển năng lực học Toán cho học sinh lớp 4.</w:t>
      </w:r>
    </w:p>
    <w:p w:rsidR="0009378A" w:rsidRPr="0009378A" w:rsidRDefault="0009378A" w:rsidP="0009378A">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b/>
        <w:t>- Bảng phụ.</w:t>
      </w:r>
    </w:p>
    <w:p w:rsidR="0009378A" w:rsidRPr="0009378A" w:rsidRDefault="0009378A" w:rsidP="0009378A">
      <w:pPr>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vi-VN"/>
        </w:rPr>
        <w:t>III. CÁC HOẠT ĐỘNG DẠY - HỌC:</w:t>
      </w:r>
    </w:p>
    <w:p w:rsidR="0009378A" w:rsidRPr="0009378A" w:rsidRDefault="0009378A" w:rsidP="0009378A">
      <w:pPr>
        <w:jc w:val="both"/>
        <w:rPr>
          <w:rFonts w:ascii="Times New Roman" w:hAnsi="Times New Roman" w:cs="Times New Roman"/>
          <w:b/>
          <w:color w:val="000000"/>
          <w:sz w:val="28"/>
          <w:szCs w:val="28"/>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140"/>
      </w:tblGrid>
      <w:tr w:rsidR="0009378A" w:rsidRPr="0009378A" w:rsidTr="00950EC8">
        <w:tc>
          <w:tcPr>
            <w:tcW w:w="486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DẠY</w:t>
            </w:r>
          </w:p>
        </w:tc>
        <w:tc>
          <w:tcPr>
            <w:tcW w:w="414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HỌC</w:t>
            </w:r>
          </w:p>
        </w:tc>
      </w:tr>
      <w:tr w:rsidR="0009378A" w:rsidRPr="0009378A" w:rsidTr="00950EC8">
        <w:tc>
          <w:tcPr>
            <w:tcW w:w="486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b/>
                <w:sz w:val="28"/>
                <w:szCs w:val="28"/>
                <w:lang w:val="vi-VN"/>
              </w:rPr>
            </w:pPr>
            <w:r w:rsidRPr="0009378A">
              <w:rPr>
                <w:rFonts w:ascii="Times New Roman" w:hAnsi="Times New Roman" w:cs="Times New Roman"/>
                <w:b/>
                <w:sz w:val="28"/>
                <w:szCs w:val="28"/>
                <w:lang w:val="vi-VN"/>
              </w:rPr>
              <w:t>1. Ổn định</w:t>
            </w:r>
          </w:p>
          <w:p w:rsidR="0009378A" w:rsidRPr="0009378A" w:rsidRDefault="0009378A" w:rsidP="00950EC8">
            <w:pPr>
              <w:jc w:val="both"/>
              <w:rPr>
                <w:rFonts w:ascii="Times New Roman" w:hAnsi="Times New Roman" w:cs="Times New Roman"/>
                <w:b/>
                <w:sz w:val="28"/>
                <w:szCs w:val="28"/>
                <w:lang w:val="vi-VN"/>
              </w:rPr>
            </w:pPr>
            <w:r w:rsidRPr="0009378A">
              <w:rPr>
                <w:rFonts w:ascii="Times New Roman" w:hAnsi="Times New Roman" w:cs="Times New Roman"/>
                <w:b/>
                <w:sz w:val="28"/>
                <w:szCs w:val="28"/>
                <w:lang w:val="vi-VN"/>
              </w:rPr>
              <w:t>2. Thực hành</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w:t>
            </w:r>
            <w:r w:rsidRPr="0009378A">
              <w:rPr>
                <w:rFonts w:ascii="Times New Roman" w:hAnsi="Times New Roman" w:cs="Times New Roman"/>
                <w:b/>
                <w:sz w:val="28"/>
                <w:szCs w:val="28"/>
                <w:u w:val="single"/>
                <w:lang w:val="vi-VN"/>
              </w:rPr>
              <w:t>Bài 1</w:t>
            </w:r>
            <w:r w:rsidRPr="0009378A">
              <w:rPr>
                <w:rFonts w:ascii="Times New Roman" w:hAnsi="Times New Roman" w:cs="Times New Roman"/>
                <w:sz w:val="28"/>
                <w:szCs w:val="28"/>
                <w:lang w:val="vi-VN"/>
              </w:rPr>
              <w:t xml:space="preserve">: </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đọc bài toán.</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phân tích đề bài toán.</w:t>
            </w:r>
            <w:r w:rsidRPr="0009378A">
              <w:rPr>
                <w:rFonts w:ascii="Times New Roman" w:hAnsi="Times New Roman" w:cs="Times New Roman"/>
                <w:sz w:val="28"/>
                <w:szCs w:val="28"/>
                <w:lang w:val="vi-VN"/>
              </w:rPr>
              <w:tab/>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cá nhân vào Sách bài tập; 1 HS làm vào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quan sát, theo dõi, kiểm tra một số bài làm của HS.</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nhận xét bài làm ở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 HS nhớ viết số kèm viết phần đơn vị, phần viết chữ chú ý viết hoa đầu câu, có dấu chấm.</w:t>
            </w: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sz w:val="28"/>
                <w:szCs w:val="28"/>
                <w:lang w:val="vi-VN"/>
              </w:rPr>
              <w:t xml:space="preserve">* </w:t>
            </w:r>
            <w:r w:rsidRPr="0009378A">
              <w:rPr>
                <w:rFonts w:ascii="Times New Roman" w:hAnsi="Times New Roman" w:cs="Times New Roman"/>
                <w:b/>
                <w:sz w:val="28"/>
                <w:szCs w:val="28"/>
                <w:u w:val="single"/>
                <w:lang w:val="vi-VN"/>
              </w:rPr>
              <w:t>Bài 2</w:t>
            </w:r>
            <w:r w:rsidRPr="0009378A">
              <w:rPr>
                <w:rFonts w:ascii="Times New Roman" w:hAnsi="Times New Roman" w:cs="Times New Roman"/>
                <w:sz w:val="28"/>
                <w:szCs w:val="28"/>
                <w:lang w:val="vi-VN"/>
              </w:rPr>
              <w:t xml:space="preserve">:   </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đọc bài toán.</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phân tích đề bài toán.</w:t>
            </w:r>
            <w:r w:rsidRPr="0009378A">
              <w:rPr>
                <w:rFonts w:ascii="Times New Roman" w:hAnsi="Times New Roman" w:cs="Times New Roman"/>
                <w:sz w:val="28"/>
                <w:szCs w:val="28"/>
                <w:lang w:val="vi-VN"/>
              </w:rPr>
              <w:tab/>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cá nhân vào Sách bài tập; 1 HS làm vào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quan sát, theo dõi, kiểm tra một số bài làm của HS.</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nhận xét bài làm ở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GV nhận xét </w:t>
            </w:r>
          </w:p>
          <w:p w:rsidR="0009378A" w:rsidRPr="0009378A" w:rsidRDefault="0009378A" w:rsidP="00950EC8">
            <w:pPr>
              <w:jc w:val="both"/>
              <w:rPr>
                <w:rFonts w:ascii="Times New Roman" w:hAnsi="Times New Roman" w:cs="Times New Roman"/>
                <w:b/>
                <w:bCs/>
                <w:sz w:val="28"/>
                <w:szCs w:val="28"/>
                <w:lang w:val="vi-VN"/>
              </w:rPr>
            </w:pPr>
            <w:r w:rsidRPr="0009378A">
              <w:rPr>
                <w:rFonts w:ascii="Times New Roman" w:hAnsi="Times New Roman" w:cs="Times New Roman"/>
                <w:sz w:val="28"/>
                <w:szCs w:val="28"/>
                <w:lang w:val="vi-VN"/>
              </w:rPr>
              <w:t xml:space="preserve">  </w:t>
            </w:r>
            <w:r w:rsidRPr="0009378A">
              <w:rPr>
                <w:rFonts w:ascii="Times New Roman" w:hAnsi="Times New Roman" w:cs="Times New Roman"/>
                <w:b/>
                <w:bCs/>
                <w:sz w:val="28"/>
                <w:szCs w:val="28"/>
              </w:rPr>
              <w:t>K</w:t>
            </w:r>
            <w:r w:rsidRPr="0009378A">
              <w:rPr>
                <w:rFonts w:ascii="Times New Roman" w:hAnsi="Times New Roman" w:cs="Times New Roman"/>
                <w:b/>
                <w:bCs/>
                <w:sz w:val="28"/>
                <w:szCs w:val="28"/>
                <w:lang w:val="vi-VN"/>
              </w:rPr>
              <w:t xml:space="preserve">ết luận: HS chú ý thêm vào, hoặc bớt hai chữ số 0 </w:t>
            </w: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w:t>
            </w:r>
            <w:r w:rsidRPr="0009378A">
              <w:rPr>
                <w:rFonts w:ascii="Times New Roman" w:hAnsi="Times New Roman" w:cs="Times New Roman"/>
                <w:b/>
                <w:sz w:val="28"/>
                <w:szCs w:val="28"/>
                <w:u w:val="single"/>
                <w:lang w:val="vi-VN"/>
              </w:rPr>
              <w:t xml:space="preserve">Bài </w:t>
            </w:r>
            <w:r w:rsidRPr="0009378A">
              <w:rPr>
                <w:rFonts w:ascii="Times New Roman" w:hAnsi="Times New Roman" w:cs="Times New Roman"/>
                <w:b/>
                <w:sz w:val="28"/>
                <w:szCs w:val="28"/>
                <w:u w:val="single"/>
              </w:rPr>
              <w:t>3</w:t>
            </w:r>
            <w:r w:rsidRPr="0009378A">
              <w:rPr>
                <w:rFonts w:ascii="Times New Roman" w:hAnsi="Times New Roman" w:cs="Times New Roman"/>
                <w:sz w:val="28"/>
                <w:szCs w:val="28"/>
                <w:lang w:val="vi-VN"/>
              </w:rPr>
              <w:t>:</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đọc bài toán.</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phân tích đề bài toán.</w:t>
            </w:r>
            <w:r w:rsidRPr="0009378A">
              <w:rPr>
                <w:rFonts w:ascii="Times New Roman" w:hAnsi="Times New Roman" w:cs="Times New Roman"/>
                <w:sz w:val="28"/>
                <w:szCs w:val="28"/>
                <w:lang w:val="vi-VN"/>
              </w:rPr>
              <w:tab/>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cá nhân vào Sách bài tập; 1 HS làm vào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quan sát, theo dõi, kiểm tra một số bài làm của HS.</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nhận xét bài làm ở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rPr>
              <w:lastRenderedPageBreak/>
              <w:t>-</w:t>
            </w:r>
            <w:r w:rsidRPr="0009378A">
              <w:rPr>
                <w:rFonts w:ascii="Times New Roman" w:hAnsi="Times New Roman" w:cs="Times New Roman"/>
                <w:sz w:val="28"/>
                <w:szCs w:val="28"/>
                <w:lang w:val="vi-VN"/>
              </w:rPr>
              <w:t xml:space="preserve"> HS nhắc lại quy tắc</w:t>
            </w: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b/>
                <w:sz w:val="28"/>
                <w:szCs w:val="28"/>
                <w:lang w:val="vi-VN"/>
              </w:rPr>
            </w:pPr>
            <w:r w:rsidRPr="0009378A">
              <w:rPr>
                <w:rFonts w:ascii="Times New Roman" w:hAnsi="Times New Roman" w:cs="Times New Roman"/>
                <w:b/>
                <w:sz w:val="28"/>
                <w:szCs w:val="28"/>
                <w:lang w:val="vi-VN"/>
              </w:rPr>
              <w:t>3. Dặn dò, nhận xét tiết học.</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w:t>
            </w:r>
          </w:p>
        </w:tc>
        <w:tc>
          <w:tcPr>
            <w:tcW w:w="414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tabs>
                <w:tab w:val="right" w:pos="4034"/>
              </w:tabs>
              <w:jc w:val="both"/>
              <w:rPr>
                <w:rFonts w:ascii="Times New Roman" w:hAnsi="Times New Roman" w:cs="Times New Roman"/>
                <w:sz w:val="28"/>
                <w:szCs w:val="28"/>
              </w:rPr>
            </w:pPr>
            <w:r w:rsidRPr="0009378A">
              <w:rPr>
                <w:rFonts w:ascii="Times New Roman" w:hAnsi="Times New Roman" w:cs="Times New Roman"/>
                <w:sz w:val="28"/>
                <w:szCs w:val="28"/>
              </w:rPr>
              <w:t>- HS đọc bài toán.</w:t>
            </w:r>
          </w:p>
          <w:p w:rsidR="0009378A" w:rsidRPr="0009378A" w:rsidRDefault="0009378A" w:rsidP="00950EC8">
            <w:pPr>
              <w:tabs>
                <w:tab w:val="right" w:pos="4034"/>
              </w:tabs>
              <w:jc w:val="both"/>
              <w:rPr>
                <w:rFonts w:ascii="Times New Roman" w:hAnsi="Times New Roman" w:cs="Times New Roman"/>
                <w:sz w:val="28"/>
                <w:szCs w:val="28"/>
              </w:rPr>
            </w:pPr>
            <w:r w:rsidRPr="0009378A">
              <w:rPr>
                <w:rFonts w:ascii="Times New Roman" w:hAnsi="Times New Roman" w:cs="Times New Roman"/>
                <w:sz w:val="28"/>
                <w:szCs w:val="28"/>
              </w:rPr>
              <w:t>- HS phân tích đề bài.</w:t>
            </w:r>
            <w:r w:rsidRPr="0009378A">
              <w:rPr>
                <w:rFonts w:ascii="Times New Roman" w:hAnsi="Times New Roman" w:cs="Times New Roman"/>
                <w:sz w:val="28"/>
                <w:szCs w:val="28"/>
              </w:rPr>
              <w:tab/>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HS làm cá nhân vào Sách bài tập; 1 HS làm vào bảng phụ.</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HS nộp vở.</w:t>
            </w:r>
          </w:p>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HS nhận xét</w:t>
            </w:r>
          </w:p>
          <w:p w:rsidR="0009378A" w:rsidRPr="0009378A" w:rsidRDefault="0009378A" w:rsidP="00950EC8">
            <w:pPr>
              <w:jc w:val="both"/>
              <w:rPr>
                <w:rFonts w:ascii="Times New Roman" w:hAnsi="Times New Roman" w:cs="Times New Roman"/>
                <w:color w:val="000000"/>
                <w:sz w:val="28"/>
                <w:szCs w:val="28"/>
              </w:rPr>
            </w:pPr>
            <w:r w:rsidRPr="0009378A">
              <w:rPr>
                <w:rFonts w:ascii="Times New Roman" w:hAnsi="Times New Roman" w:cs="Times New Roman"/>
                <w:sz w:val="28"/>
                <w:szCs w:val="28"/>
              </w:rPr>
              <w:t xml:space="preserve">+ Bảy nghìn không trăm linh ba </w:t>
            </w:r>
            <w:r w:rsidRPr="0009378A">
              <w:rPr>
                <w:rFonts w:ascii="Times New Roman" w:hAnsi="Times New Roman" w:cs="Times New Roman"/>
                <w:color w:val="000000"/>
                <w:sz w:val="28"/>
                <w:szCs w:val="28"/>
              </w:rPr>
              <w:t>đề - xi- mét vuông:( 700003 dm</w:t>
            </w:r>
            <w:r w:rsidRPr="0009378A">
              <w:rPr>
                <w:rFonts w:ascii="Times New Roman" w:hAnsi="Times New Roman" w:cs="Times New Roman"/>
                <w:color w:val="000000"/>
                <w:sz w:val="28"/>
                <w:szCs w:val="28"/>
                <w:vertAlign w:val="superscript"/>
              </w:rPr>
              <w:t xml:space="preserve">2 </w:t>
            </w:r>
            <w:r w:rsidRPr="0009378A">
              <w:rPr>
                <w:rFonts w:ascii="Times New Roman" w:hAnsi="Times New Roman" w:cs="Times New Roman"/>
                <w:color w:val="000000"/>
                <w:sz w:val="28"/>
                <w:szCs w:val="28"/>
              </w:rPr>
              <w:t>)</w:t>
            </w:r>
          </w:p>
          <w:p w:rsidR="0009378A" w:rsidRPr="0009378A" w:rsidRDefault="0009378A" w:rsidP="00950EC8">
            <w:pPr>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xml:space="preserve"> + 81 dm</w:t>
            </w:r>
            <w:r w:rsidRPr="0009378A">
              <w:rPr>
                <w:rFonts w:ascii="Times New Roman" w:hAnsi="Times New Roman" w:cs="Times New Roman"/>
                <w:color w:val="000000"/>
                <w:sz w:val="28"/>
                <w:szCs w:val="28"/>
                <w:vertAlign w:val="superscript"/>
              </w:rPr>
              <w:t>2</w:t>
            </w:r>
            <w:r w:rsidRPr="0009378A">
              <w:rPr>
                <w:rFonts w:ascii="Times New Roman" w:hAnsi="Times New Roman" w:cs="Times New Roman"/>
                <w:color w:val="000000"/>
                <w:sz w:val="28"/>
                <w:szCs w:val="28"/>
              </w:rPr>
              <w:t>: Tám mươi mốt đề - xi- mét vuông.</w:t>
            </w:r>
          </w:p>
          <w:p w:rsidR="0009378A" w:rsidRPr="0009378A" w:rsidRDefault="0009378A" w:rsidP="00950EC8">
            <w:pPr>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lastRenderedPageBreak/>
              <w:t xml:space="preserve"> + 10000 dm</w:t>
            </w:r>
            <w:r w:rsidRPr="0009378A">
              <w:rPr>
                <w:rFonts w:ascii="Times New Roman" w:hAnsi="Times New Roman" w:cs="Times New Roman"/>
                <w:color w:val="000000"/>
                <w:sz w:val="28"/>
                <w:szCs w:val="28"/>
                <w:vertAlign w:val="superscript"/>
              </w:rPr>
              <w:t>2</w:t>
            </w:r>
            <w:r w:rsidRPr="0009378A">
              <w:rPr>
                <w:rFonts w:ascii="Times New Roman" w:hAnsi="Times New Roman" w:cs="Times New Roman"/>
                <w:color w:val="000000"/>
                <w:sz w:val="28"/>
                <w:szCs w:val="28"/>
              </w:rPr>
              <w:t>: Mười nghìn  đề - xi- mét vuông.</w:t>
            </w:r>
          </w:p>
          <w:p w:rsidR="0009378A" w:rsidRPr="0009378A" w:rsidRDefault="0009378A" w:rsidP="00950EC8">
            <w:pPr>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+ 3059 m</w:t>
            </w:r>
            <w:r w:rsidRPr="0009378A">
              <w:rPr>
                <w:rFonts w:ascii="Times New Roman" w:hAnsi="Times New Roman" w:cs="Times New Roman"/>
                <w:color w:val="000000"/>
                <w:sz w:val="28"/>
                <w:szCs w:val="28"/>
                <w:vertAlign w:val="superscript"/>
              </w:rPr>
              <w:t>2</w:t>
            </w:r>
            <w:r w:rsidRPr="0009378A">
              <w:rPr>
                <w:rFonts w:ascii="Times New Roman" w:hAnsi="Times New Roman" w:cs="Times New Roman"/>
                <w:color w:val="000000"/>
                <w:sz w:val="28"/>
                <w:szCs w:val="28"/>
              </w:rPr>
              <w:t>: Ba  nghìn  không trăm năm chín  mét vuông.</w:t>
            </w:r>
          </w:p>
          <w:p w:rsidR="0009378A" w:rsidRPr="0009378A" w:rsidRDefault="0009378A" w:rsidP="00950EC8">
            <w:pPr>
              <w:jc w:val="both"/>
              <w:rPr>
                <w:rFonts w:ascii="Times New Roman" w:hAnsi="Times New Roman" w:cs="Times New Roman"/>
                <w:color w:val="000000"/>
                <w:sz w:val="28"/>
                <w:szCs w:val="28"/>
              </w:rPr>
            </w:pPr>
          </w:p>
          <w:p w:rsidR="0009378A" w:rsidRPr="0009378A" w:rsidRDefault="0009378A" w:rsidP="00950EC8">
            <w:pPr>
              <w:tabs>
                <w:tab w:val="right" w:pos="4034"/>
              </w:tabs>
              <w:jc w:val="both"/>
              <w:rPr>
                <w:rFonts w:ascii="Times New Roman" w:hAnsi="Times New Roman" w:cs="Times New Roman"/>
                <w:sz w:val="28"/>
                <w:szCs w:val="28"/>
              </w:rPr>
            </w:pPr>
            <w:r w:rsidRPr="0009378A">
              <w:rPr>
                <w:rFonts w:ascii="Times New Roman" w:hAnsi="Times New Roman" w:cs="Times New Roman"/>
                <w:sz w:val="28"/>
                <w:szCs w:val="28"/>
              </w:rPr>
              <w:t>- HS đọc bài toán.</w:t>
            </w:r>
          </w:p>
          <w:p w:rsidR="0009378A" w:rsidRPr="0009378A" w:rsidRDefault="0009378A" w:rsidP="00950EC8">
            <w:pPr>
              <w:tabs>
                <w:tab w:val="right" w:pos="4034"/>
              </w:tabs>
              <w:jc w:val="both"/>
              <w:rPr>
                <w:rFonts w:ascii="Times New Roman" w:hAnsi="Times New Roman" w:cs="Times New Roman"/>
                <w:sz w:val="28"/>
                <w:szCs w:val="28"/>
              </w:rPr>
            </w:pPr>
            <w:r w:rsidRPr="0009378A">
              <w:rPr>
                <w:rFonts w:ascii="Times New Roman" w:hAnsi="Times New Roman" w:cs="Times New Roman"/>
                <w:sz w:val="28"/>
                <w:szCs w:val="28"/>
              </w:rPr>
              <w:t>- HS phân tích đề bài.</w:t>
            </w:r>
            <w:r w:rsidRPr="0009378A">
              <w:rPr>
                <w:rFonts w:ascii="Times New Roman" w:hAnsi="Times New Roman" w:cs="Times New Roman"/>
                <w:sz w:val="28"/>
                <w:szCs w:val="28"/>
              </w:rPr>
              <w:tab/>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HS làm cá nhân vào Sách bài tập; 1 HS làm vào bảng phụ.</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HS  làm vào vở.</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HS nhận xét</w:t>
            </w:r>
          </w:p>
          <w:p w:rsidR="0009378A" w:rsidRPr="0009378A" w:rsidRDefault="0009378A" w:rsidP="00950EC8">
            <w:pPr>
              <w:jc w:val="both"/>
              <w:rPr>
                <w:rFonts w:ascii="Times New Roman" w:hAnsi="Times New Roman" w:cs="Times New Roman"/>
                <w:sz w:val="28"/>
                <w:szCs w:val="28"/>
                <w:vertAlign w:val="superscript"/>
              </w:rPr>
            </w:pPr>
            <w:r w:rsidRPr="0009378A">
              <w:rPr>
                <w:rFonts w:ascii="Times New Roman" w:hAnsi="Times New Roman" w:cs="Times New Roman"/>
                <w:sz w:val="28"/>
                <w:szCs w:val="28"/>
              </w:rPr>
              <w:t>1m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100 dm</w:t>
            </w:r>
            <w:r w:rsidRPr="0009378A">
              <w:rPr>
                <w:rFonts w:ascii="Times New Roman" w:hAnsi="Times New Roman" w:cs="Times New Roman"/>
                <w:sz w:val="28"/>
                <w:szCs w:val="28"/>
                <w:vertAlign w:val="superscript"/>
              </w:rPr>
              <w:t xml:space="preserve">2  ;  </w:t>
            </w:r>
            <w:r w:rsidRPr="0009378A">
              <w:rPr>
                <w:rFonts w:ascii="Times New Roman" w:hAnsi="Times New Roman" w:cs="Times New Roman"/>
                <w:sz w:val="28"/>
                <w:szCs w:val="28"/>
              </w:rPr>
              <w:t>1dm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100cm</w:t>
            </w:r>
            <w:r w:rsidRPr="0009378A">
              <w:rPr>
                <w:rFonts w:ascii="Times New Roman" w:hAnsi="Times New Roman" w:cs="Times New Roman"/>
                <w:sz w:val="28"/>
                <w:szCs w:val="28"/>
                <w:vertAlign w:val="superscript"/>
              </w:rPr>
              <w:t>2</w:t>
            </w:r>
          </w:p>
          <w:p w:rsidR="0009378A" w:rsidRPr="0009378A" w:rsidRDefault="0009378A" w:rsidP="00950EC8">
            <w:pPr>
              <w:jc w:val="both"/>
              <w:rPr>
                <w:rFonts w:ascii="Times New Roman" w:hAnsi="Times New Roman" w:cs="Times New Roman"/>
                <w:sz w:val="28"/>
                <w:szCs w:val="28"/>
                <w:vertAlign w:val="superscript"/>
              </w:rPr>
            </w:pPr>
            <w:r w:rsidRPr="0009378A">
              <w:rPr>
                <w:rFonts w:ascii="Times New Roman" w:hAnsi="Times New Roman" w:cs="Times New Roman"/>
                <w:sz w:val="28"/>
                <w:szCs w:val="28"/>
              </w:rPr>
              <w:t>1m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10000cm</w:t>
            </w:r>
            <w:r w:rsidRPr="0009378A">
              <w:rPr>
                <w:rFonts w:ascii="Times New Roman" w:hAnsi="Times New Roman" w:cs="Times New Roman"/>
                <w:sz w:val="28"/>
                <w:szCs w:val="28"/>
                <w:vertAlign w:val="superscript"/>
              </w:rPr>
              <w:t xml:space="preserve">2 </w:t>
            </w:r>
            <w:r w:rsidRPr="0009378A">
              <w:rPr>
                <w:rFonts w:ascii="Times New Roman" w:hAnsi="Times New Roman" w:cs="Times New Roman"/>
                <w:sz w:val="28"/>
                <w:szCs w:val="28"/>
              </w:rPr>
              <w:t xml:space="preserve"> ;100dm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1m</w:t>
            </w:r>
            <w:r w:rsidRPr="0009378A">
              <w:rPr>
                <w:rFonts w:ascii="Times New Roman" w:hAnsi="Times New Roman" w:cs="Times New Roman"/>
                <w:sz w:val="28"/>
                <w:szCs w:val="28"/>
                <w:vertAlign w:val="superscript"/>
              </w:rPr>
              <w:t>2</w:t>
            </w:r>
          </w:p>
          <w:p w:rsidR="0009378A" w:rsidRPr="0009378A" w:rsidRDefault="0009378A" w:rsidP="00950EC8">
            <w:pPr>
              <w:jc w:val="both"/>
              <w:rPr>
                <w:rFonts w:ascii="Times New Roman" w:hAnsi="Times New Roman" w:cs="Times New Roman"/>
                <w:sz w:val="28"/>
                <w:szCs w:val="28"/>
                <w:vertAlign w:val="superscript"/>
              </w:rPr>
            </w:pPr>
            <w:r w:rsidRPr="0009378A">
              <w:rPr>
                <w:rFonts w:ascii="Times New Roman" w:hAnsi="Times New Roman" w:cs="Times New Roman"/>
                <w:sz w:val="28"/>
                <w:szCs w:val="28"/>
              </w:rPr>
              <w:t>100cm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1dm</w:t>
            </w:r>
            <w:r w:rsidRPr="0009378A">
              <w:rPr>
                <w:rFonts w:ascii="Times New Roman" w:hAnsi="Times New Roman" w:cs="Times New Roman"/>
                <w:sz w:val="28"/>
                <w:szCs w:val="28"/>
                <w:vertAlign w:val="superscript"/>
              </w:rPr>
              <w:t xml:space="preserve">2  ; </w:t>
            </w:r>
            <w:r w:rsidRPr="0009378A">
              <w:rPr>
                <w:rFonts w:ascii="Times New Roman" w:hAnsi="Times New Roman" w:cs="Times New Roman"/>
                <w:sz w:val="28"/>
                <w:szCs w:val="28"/>
              </w:rPr>
              <w:t>10000m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1m</w:t>
            </w:r>
            <w:r w:rsidRPr="0009378A">
              <w:rPr>
                <w:rFonts w:ascii="Times New Roman" w:hAnsi="Times New Roman" w:cs="Times New Roman"/>
                <w:sz w:val="28"/>
                <w:szCs w:val="28"/>
                <w:vertAlign w:val="superscript"/>
              </w:rPr>
              <w:t>2</w:t>
            </w:r>
          </w:p>
          <w:p w:rsidR="0009378A" w:rsidRPr="0009378A" w:rsidRDefault="0009378A" w:rsidP="00950EC8">
            <w:pPr>
              <w:jc w:val="both"/>
              <w:rPr>
                <w:rFonts w:ascii="Times New Roman" w:hAnsi="Times New Roman" w:cs="Times New Roman"/>
                <w:sz w:val="28"/>
                <w:szCs w:val="28"/>
                <w:vertAlign w:val="superscript"/>
              </w:rPr>
            </w:pPr>
          </w:p>
          <w:p w:rsidR="0009378A" w:rsidRPr="0009378A" w:rsidRDefault="0009378A" w:rsidP="00950EC8">
            <w:pPr>
              <w:jc w:val="both"/>
              <w:rPr>
                <w:rFonts w:ascii="Times New Roman" w:hAnsi="Times New Roman" w:cs="Times New Roman"/>
                <w:sz w:val="28"/>
                <w:szCs w:val="28"/>
                <w:vertAlign w:val="superscript"/>
              </w:rPr>
            </w:pPr>
          </w:p>
          <w:p w:rsidR="0009378A" w:rsidRPr="0009378A" w:rsidRDefault="0009378A" w:rsidP="00950EC8">
            <w:pPr>
              <w:jc w:val="both"/>
              <w:rPr>
                <w:rFonts w:ascii="Times New Roman" w:hAnsi="Times New Roman" w:cs="Times New Roman"/>
                <w:sz w:val="28"/>
                <w:szCs w:val="28"/>
                <w:vertAlign w:val="superscript"/>
              </w:rPr>
            </w:pPr>
          </w:p>
          <w:p w:rsidR="0009378A" w:rsidRPr="0009378A" w:rsidRDefault="0009378A" w:rsidP="00950EC8">
            <w:pPr>
              <w:jc w:val="both"/>
              <w:rPr>
                <w:rFonts w:ascii="Times New Roman" w:hAnsi="Times New Roman" w:cs="Times New Roman"/>
                <w:sz w:val="28"/>
                <w:szCs w:val="28"/>
                <w:vertAlign w:val="superscript"/>
              </w:rPr>
            </w:pPr>
          </w:p>
          <w:p w:rsidR="0009378A" w:rsidRPr="0009378A" w:rsidRDefault="0009378A" w:rsidP="00950EC8">
            <w:pPr>
              <w:jc w:val="both"/>
              <w:rPr>
                <w:rFonts w:ascii="Times New Roman" w:hAnsi="Times New Roman" w:cs="Times New Roman"/>
                <w:sz w:val="28"/>
                <w:szCs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
              <w:gridCol w:w="356"/>
              <w:gridCol w:w="351"/>
              <w:gridCol w:w="1369"/>
              <w:gridCol w:w="1790"/>
            </w:tblGrid>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w:t>
                  </w:r>
                </w:p>
              </w:tc>
              <w:tc>
                <w:tcPr>
                  <w:tcW w:w="35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b</w:t>
                  </w:r>
                </w:p>
              </w:tc>
              <w:tc>
                <w:tcPr>
                  <w:tcW w:w="35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c</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 x(b +c)</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ax b+a xc</w:t>
                  </w: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7</w:t>
                  </w:r>
                </w:p>
              </w:tc>
              <w:tc>
                <w:tcPr>
                  <w:tcW w:w="35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5</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 x(7 +5) =</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3x7+3x5=36</w:t>
                  </w: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4</w:t>
                  </w:r>
                </w:p>
              </w:tc>
              <w:tc>
                <w:tcPr>
                  <w:tcW w:w="35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6</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2 x(4 +6) =</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2x4+2x6=20</w:t>
                  </w: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8</w:t>
                  </w:r>
                </w:p>
              </w:tc>
              <w:tc>
                <w:tcPr>
                  <w:tcW w:w="35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9</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 x(8 +9) =</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3x8+3x9=51</w:t>
                  </w:r>
                </w:p>
              </w:tc>
            </w:tr>
          </w:tbl>
          <w:p w:rsidR="0009378A" w:rsidRPr="0009378A" w:rsidRDefault="0009378A" w:rsidP="00950EC8">
            <w:pPr>
              <w:jc w:val="both"/>
              <w:rPr>
                <w:rFonts w:ascii="Times New Roman" w:hAnsi="Times New Roman" w:cs="Times New Roman"/>
                <w:sz w:val="28"/>
                <w:szCs w:val="28"/>
                <w:vertAlign w:val="superscript"/>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
              <w:gridCol w:w="446"/>
              <w:gridCol w:w="261"/>
              <w:gridCol w:w="1369"/>
              <w:gridCol w:w="1790"/>
            </w:tblGrid>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lastRenderedPageBreak/>
                    <w:t>a</w:t>
                  </w:r>
                </w:p>
              </w:tc>
              <w:tc>
                <w:tcPr>
                  <w:tcW w:w="44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b</w:t>
                  </w:r>
                </w:p>
              </w:tc>
              <w:tc>
                <w:tcPr>
                  <w:tcW w:w="26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c</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 x(b - c)</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axb-a xc</w:t>
                  </w: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2</w:t>
                  </w:r>
                </w:p>
              </w:tc>
              <w:tc>
                <w:tcPr>
                  <w:tcW w:w="44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9</w:t>
                  </w:r>
                </w:p>
              </w:tc>
              <w:tc>
                <w:tcPr>
                  <w:tcW w:w="26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4</w:t>
                  </w:r>
                </w:p>
              </w:tc>
              <w:tc>
                <w:tcPr>
                  <w:tcW w:w="44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8</w:t>
                  </w:r>
                </w:p>
              </w:tc>
              <w:tc>
                <w:tcPr>
                  <w:tcW w:w="26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5</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6</w:t>
                  </w:r>
                </w:p>
              </w:tc>
              <w:tc>
                <w:tcPr>
                  <w:tcW w:w="44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0</w:t>
                  </w:r>
                </w:p>
              </w:tc>
              <w:tc>
                <w:tcPr>
                  <w:tcW w:w="26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7</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r>
          </w:tbl>
          <w:p w:rsidR="0009378A" w:rsidRPr="0009378A" w:rsidRDefault="0009378A" w:rsidP="00950EC8">
            <w:pPr>
              <w:jc w:val="both"/>
              <w:rPr>
                <w:rFonts w:ascii="Times New Roman" w:hAnsi="Times New Roman" w:cs="Times New Roman"/>
                <w:sz w:val="28"/>
                <w:szCs w:val="28"/>
                <w:vertAlign w:val="superscript"/>
                <w:lang w:val="vi-VN"/>
              </w:rPr>
            </w:pPr>
          </w:p>
        </w:tc>
      </w:tr>
    </w:tbl>
    <w:p w:rsidR="0009378A" w:rsidRPr="0009378A" w:rsidRDefault="0009378A" w:rsidP="0009378A">
      <w:pPr>
        <w:rPr>
          <w:rFonts w:ascii="Times New Roman" w:hAnsi="Times New Roman" w:cs="Times New Roman"/>
          <w:sz w:val="28"/>
          <w:szCs w:val="28"/>
        </w:rPr>
      </w:pPr>
    </w:p>
    <w:p w:rsidR="0009378A" w:rsidRPr="0009378A" w:rsidRDefault="001B5D04" w:rsidP="0009378A">
      <w:pPr>
        <w:pStyle w:val="BodyText"/>
        <w:tabs>
          <w:tab w:val="left" w:leader="dot" w:pos="2635"/>
        </w:tabs>
        <w:spacing w:before="81"/>
        <w:ind w:left="535"/>
        <w:rPr>
          <w:sz w:val="28"/>
          <w:szCs w:val="28"/>
        </w:rPr>
      </w:pPr>
      <w:r>
        <w:rPr>
          <w:sz w:val="28"/>
          <w:szCs w:val="28"/>
          <w:lang w:val="en-US"/>
        </w:rPr>
        <w:t xml:space="preserve">       </w:t>
      </w:r>
      <w:r w:rsidR="0009378A" w:rsidRPr="0009378A">
        <w:rPr>
          <w:sz w:val="28"/>
          <w:szCs w:val="28"/>
        </w:rPr>
        <w:t xml:space="preserve"> ngày …… / …… /</w:t>
      </w:r>
      <w:r w:rsidR="0009378A" w:rsidRPr="0009378A">
        <w:rPr>
          <w:spacing w:val="-10"/>
          <w:sz w:val="28"/>
          <w:szCs w:val="28"/>
        </w:rPr>
        <w:t xml:space="preserve"> </w:t>
      </w:r>
      <w:r w:rsidR="0009378A"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Rèn Toán tuần 13</w:t>
      </w:r>
    </w:p>
    <w:p w:rsidR="0009378A" w:rsidRPr="0009378A" w:rsidRDefault="0009378A" w:rsidP="0009378A">
      <w:pPr>
        <w:pStyle w:val="Heading2"/>
        <w:spacing w:line="252" w:lineRule="exact"/>
        <w:ind w:left="2172" w:right="2677"/>
        <w:rPr>
          <w:rFonts w:ascii="Times New Roman" w:hAnsi="Times New Roman"/>
          <w:szCs w:val="28"/>
        </w:rPr>
      </w:pPr>
      <w:r w:rsidRPr="0009378A">
        <w:rPr>
          <w:rFonts w:ascii="Times New Roman" w:hAnsi="Times New Roman"/>
          <w:szCs w:val="28"/>
        </w:rPr>
        <w:t>Rèn Luyện Nhân Với Số Có Hai Chữ Số</w:t>
      </w:r>
    </w:p>
    <w:p w:rsidR="0009378A" w:rsidRPr="0009378A" w:rsidRDefault="0009378A" w:rsidP="0009378A">
      <w:pPr>
        <w:pStyle w:val="BodyText"/>
        <w:spacing w:before="8"/>
        <w:rPr>
          <w:b/>
          <w:sz w:val="28"/>
          <w:szCs w:val="28"/>
        </w:rPr>
      </w:pPr>
    </w:p>
    <w:p w:rsidR="0009378A" w:rsidRPr="0009378A" w:rsidRDefault="0009378A" w:rsidP="008926C3">
      <w:pPr>
        <w:pStyle w:val="ListParagraph"/>
        <w:widowControl w:val="0"/>
        <w:numPr>
          <w:ilvl w:val="0"/>
          <w:numId w:val="33"/>
        </w:numPr>
        <w:tabs>
          <w:tab w:val="left" w:pos="733"/>
        </w:tabs>
        <w:autoSpaceDE w:val="0"/>
        <w:autoSpaceDN w:val="0"/>
        <w:spacing w:after="0" w:line="240" w:lineRule="auto"/>
        <w:ind w:hanging="198"/>
        <w:contextualSpacing w:val="0"/>
        <w:rPr>
          <w:rFonts w:ascii="Times New Roman" w:hAnsi="Times New Roman" w:cs="Times New Roman"/>
          <w:b/>
          <w:sz w:val="28"/>
          <w:szCs w:val="28"/>
        </w:rPr>
      </w:pPr>
      <w:r w:rsidRPr="0009378A">
        <w:rPr>
          <w:rFonts w:ascii="Times New Roman" w:hAnsi="Times New Roman" w:cs="Times New Roman"/>
          <w:b/>
          <w:sz w:val="28"/>
          <w:szCs w:val="28"/>
        </w:rPr>
        <w:t>MỤC</w:t>
      </w:r>
      <w:r w:rsidRPr="0009378A">
        <w:rPr>
          <w:rFonts w:ascii="Times New Roman" w:hAnsi="Times New Roman" w:cs="Times New Roman"/>
          <w:b/>
          <w:spacing w:val="-2"/>
          <w:sz w:val="28"/>
          <w:szCs w:val="28"/>
        </w:rPr>
        <w:t xml:space="preserve"> </w:t>
      </w:r>
      <w:r w:rsidRPr="0009378A">
        <w:rPr>
          <w:rFonts w:ascii="Times New Roman" w:hAnsi="Times New Roman" w:cs="Times New Roman"/>
          <w:b/>
          <w:sz w:val="28"/>
          <w:szCs w:val="28"/>
        </w:rPr>
        <w:t>TIÊU:</w:t>
      </w:r>
    </w:p>
    <w:p w:rsidR="0009378A" w:rsidRPr="0009378A" w:rsidRDefault="0009378A" w:rsidP="008926C3">
      <w:pPr>
        <w:pStyle w:val="ListParagraph"/>
        <w:widowControl w:val="0"/>
        <w:numPr>
          <w:ilvl w:val="1"/>
          <w:numId w:val="33"/>
        </w:numPr>
        <w:tabs>
          <w:tab w:val="left" w:pos="1492"/>
        </w:tabs>
        <w:autoSpaceDE w:val="0"/>
        <w:autoSpaceDN w:val="0"/>
        <w:spacing w:before="88" w:after="0" w:line="326" w:lineRule="auto"/>
        <w:ind w:left="535" w:right="234"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nhân với số có hai chữ số; tìm thành phần chưa</w:t>
      </w:r>
      <w:r w:rsidRPr="0009378A">
        <w:rPr>
          <w:rFonts w:ascii="Times New Roman" w:hAnsi="Times New Roman" w:cs="Times New Roman"/>
          <w:spacing w:val="-1"/>
          <w:sz w:val="28"/>
          <w:szCs w:val="28"/>
        </w:rPr>
        <w:t xml:space="preserve"> </w:t>
      </w:r>
      <w:r w:rsidRPr="0009378A">
        <w:rPr>
          <w:rFonts w:ascii="Times New Roman" w:hAnsi="Times New Roman" w:cs="Times New Roman"/>
          <w:sz w:val="28"/>
          <w:szCs w:val="28"/>
        </w:rPr>
        <w:t>biết.</w:t>
      </w:r>
    </w:p>
    <w:p w:rsidR="0009378A" w:rsidRPr="0009378A" w:rsidRDefault="0009378A" w:rsidP="008926C3">
      <w:pPr>
        <w:pStyle w:val="ListParagraph"/>
        <w:widowControl w:val="0"/>
        <w:numPr>
          <w:ilvl w:val="1"/>
          <w:numId w:val="33"/>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33"/>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33"/>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33"/>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33"/>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33"/>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326" w:type="dxa"/>
        <w:tblInd w:w="417" w:type="dxa"/>
        <w:tblLayout w:type="fixed"/>
        <w:tblCellMar>
          <w:left w:w="0" w:type="dxa"/>
          <w:right w:w="0" w:type="dxa"/>
        </w:tblCellMar>
        <w:tblLook w:val="01E0" w:firstRow="1" w:lastRow="1" w:firstColumn="1" w:lastColumn="1" w:noHBand="0" w:noVBand="0"/>
      </w:tblPr>
      <w:tblGrid>
        <w:gridCol w:w="25"/>
        <w:gridCol w:w="4861"/>
        <w:gridCol w:w="822"/>
        <w:gridCol w:w="798"/>
        <w:gridCol w:w="2789"/>
        <w:gridCol w:w="31"/>
      </w:tblGrid>
      <w:tr w:rsidR="0009378A" w:rsidRPr="0009378A" w:rsidTr="001B5D04">
        <w:trPr>
          <w:gridAfter w:val="1"/>
          <w:wAfter w:w="31" w:type="dxa"/>
          <w:trHeight w:val="302"/>
        </w:trPr>
        <w:tc>
          <w:tcPr>
            <w:tcW w:w="5708"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3587"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09378A" w:rsidTr="001B5D04">
        <w:trPr>
          <w:gridAfter w:val="1"/>
          <w:wAfter w:w="31" w:type="dxa"/>
          <w:trHeight w:val="2722"/>
        </w:trPr>
        <w:tc>
          <w:tcPr>
            <w:tcW w:w="5708"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lastRenderedPageBreak/>
              <w:t>1. Hoạt động khởi động (5 phút):</w:t>
            </w:r>
          </w:p>
          <w:p w:rsidR="0009378A" w:rsidRPr="0009378A" w:rsidRDefault="0009378A" w:rsidP="008926C3">
            <w:pPr>
              <w:pStyle w:val="TableParagraph"/>
              <w:numPr>
                <w:ilvl w:val="0"/>
                <w:numId w:val="32"/>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32"/>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31"/>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30"/>
              </w:numPr>
              <w:tabs>
                <w:tab w:val="left" w:pos="268"/>
              </w:tabs>
              <w:spacing w:before="88" w:line="326" w:lineRule="auto"/>
              <w:ind w:right="79" w:firstLine="0"/>
              <w:rPr>
                <w:sz w:val="28"/>
                <w:szCs w:val="28"/>
              </w:rPr>
            </w:pPr>
            <w:r w:rsidRPr="0009378A">
              <w:rPr>
                <w:sz w:val="28"/>
                <w:szCs w:val="28"/>
              </w:rPr>
              <w:t>Giáo viên giới thiệu các bài tập trên phiếu. yêu 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30"/>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30"/>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3587"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29"/>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29"/>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29"/>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29"/>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29"/>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09378A" w:rsidTr="001B5D04">
        <w:trPr>
          <w:gridAfter w:val="1"/>
          <w:wAfter w:w="31" w:type="dxa"/>
          <w:trHeight w:val="568"/>
        </w:trPr>
        <w:tc>
          <w:tcPr>
            <w:tcW w:w="6506" w:type="dxa"/>
            <w:gridSpan w:val="4"/>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2789" w:type="dxa"/>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09378A" w:rsidTr="001B5D04">
        <w:trPr>
          <w:gridAfter w:val="1"/>
          <w:wAfter w:w="31" w:type="dxa"/>
          <w:trHeight w:val="318"/>
        </w:trPr>
        <w:tc>
          <w:tcPr>
            <w:tcW w:w="6506" w:type="dxa"/>
            <w:gridSpan w:val="4"/>
            <w:tcBorders>
              <w:left w:val="single" w:sz="6" w:space="0" w:color="000000"/>
            </w:tcBorders>
          </w:tcPr>
          <w:p w:rsidR="0009378A" w:rsidRPr="0009378A" w:rsidRDefault="0009378A" w:rsidP="00950EC8">
            <w:pPr>
              <w:pStyle w:val="TableParagraph"/>
              <w:spacing w:before="39"/>
              <w:ind w:left="106"/>
              <w:rPr>
                <w:sz w:val="28"/>
                <w:szCs w:val="28"/>
              </w:rPr>
            </w:pPr>
            <w:r w:rsidRPr="0009378A">
              <w:rPr>
                <w:b/>
                <w:sz w:val="28"/>
                <w:szCs w:val="28"/>
              </w:rPr>
              <w:t xml:space="preserve">Bài 1. </w:t>
            </w:r>
            <w:r w:rsidRPr="0009378A">
              <w:rPr>
                <w:sz w:val="28"/>
                <w:szCs w:val="28"/>
              </w:rPr>
              <w:t>Đặt tính rồi tính:</w:t>
            </w:r>
          </w:p>
        </w:tc>
        <w:tc>
          <w:tcPr>
            <w:tcW w:w="2789" w:type="dxa"/>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gridAfter w:val="1"/>
          <w:wAfter w:w="31" w:type="dxa"/>
          <w:trHeight w:val="335"/>
        </w:trPr>
        <w:tc>
          <w:tcPr>
            <w:tcW w:w="6506" w:type="dxa"/>
            <w:gridSpan w:val="4"/>
            <w:tcBorders>
              <w:left w:val="single" w:sz="6" w:space="0" w:color="000000"/>
            </w:tcBorders>
          </w:tcPr>
          <w:p w:rsidR="0009378A" w:rsidRPr="0009378A" w:rsidRDefault="0009378A" w:rsidP="00950EC8">
            <w:pPr>
              <w:pStyle w:val="TableParagraph"/>
              <w:tabs>
                <w:tab w:val="left" w:pos="3706"/>
              </w:tabs>
              <w:spacing w:before="58"/>
              <w:ind w:left="826"/>
              <w:rPr>
                <w:sz w:val="28"/>
                <w:szCs w:val="28"/>
              </w:rPr>
            </w:pPr>
            <w:r w:rsidRPr="0009378A">
              <w:rPr>
                <w:sz w:val="28"/>
                <w:szCs w:val="28"/>
              </w:rPr>
              <w:t>a) 61</w:t>
            </w:r>
            <w:r w:rsidRPr="0009378A">
              <w:rPr>
                <w:spacing w:val="-2"/>
                <w:sz w:val="28"/>
                <w:szCs w:val="28"/>
              </w:rPr>
              <w:t xml:space="preserve"> </w:t>
            </w:r>
            <w:r w:rsidRPr="0009378A">
              <w:rPr>
                <w:sz w:val="28"/>
                <w:szCs w:val="28"/>
              </w:rPr>
              <w:t>x 32</w:t>
            </w:r>
            <w:r w:rsidRPr="0009378A">
              <w:rPr>
                <w:sz w:val="28"/>
                <w:szCs w:val="28"/>
              </w:rPr>
              <w:tab/>
              <w:t>b) 79 x</w:t>
            </w:r>
            <w:r w:rsidRPr="0009378A">
              <w:rPr>
                <w:spacing w:val="-2"/>
                <w:sz w:val="28"/>
                <w:szCs w:val="28"/>
              </w:rPr>
              <w:t xml:space="preserve"> </w:t>
            </w:r>
            <w:r w:rsidRPr="0009378A">
              <w:rPr>
                <w:sz w:val="28"/>
                <w:szCs w:val="28"/>
              </w:rPr>
              <w:t>25</w:t>
            </w: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r w:rsidRPr="0009378A">
              <w:rPr>
                <w:sz w:val="28"/>
                <w:szCs w:val="28"/>
              </w:rPr>
              <w:t>c) 157 x 14</w:t>
            </w:r>
          </w:p>
        </w:tc>
      </w:tr>
      <w:tr w:rsidR="0009378A" w:rsidRPr="0009378A" w:rsidTr="001B5D04">
        <w:trPr>
          <w:gridAfter w:val="1"/>
          <w:wAfter w:w="31" w:type="dxa"/>
          <w:trHeight w:val="336"/>
        </w:trPr>
        <w:tc>
          <w:tcPr>
            <w:tcW w:w="6506" w:type="dxa"/>
            <w:gridSpan w:val="4"/>
            <w:tcBorders>
              <w:left w:val="single" w:sz="6" w:space="0" w:color="000000"/>
            </w:tcBorders>
          </w:tcPr>
          <w:p w:rsidR="0009378A" w:rsidRPr="0009378A" w:rsidRDefault="0009378A" w:rsidP="00950EC8">
            <w:pPr>
              <w:pStyle w:val="TableParagraph"/>
              <w:tabs>
                <w:tab w:val="left" w:pos="3017"/>
              </w:tabs>
              <w:spacing w:before="58"/>
              <w:ind w:left="137"/>
              <w:jc w:val="center"/>
              <w:rPr>
                <w:sz w:val="28"/>
                <w:szCs w:val="28"/>
              </w:rPr>
            </w:pPr>
            <w:r w:rsidRPr="0009378A">
              <w:rPr>
                <w:sz w:val="28"/>
                <w:szCs w:val="28"/>
              </w:rPr>
              <w:t>………...………</w:t>
            </w:r>
            <w:r w:rsidRPr="0009378A">
              <w:rPr>
                <w:sz w:val="28"/>
                <w:szCs w:val="28"/>
              </w:rPr>
              <w:tab/>
              <w:t>………...………</w:t>
            </w: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r w:rsidRPr="0009378A">
              <w:rPr>
                <w:sz w:val="28"/>
                <w:szCs w:val="28"/>
              </w:rPr>
              <w:t>………...………</w:t>
            </w:r>
          </w:p>
        </w:tc>
      </w:tr>
      <w:tr w:rsidR="0009378A" w:rsidRPr="0009378A" w:rsidTr="001B5D04">
        <w:trPr>
          <w:gridAfter w:val="1"/>
          <w:wAfter w:w="31" w:type="dxa"/>
          <w:trHeight w:val="336"/>
        </w:trPr>
        <w:tc>
          <w:tcPr>
            <w:tcW w:w="6506" w:type="dxa"/>
            <w:gridSpan w:val="4"/>
            <w:tcBorders>
              <w:left w:val="single" w:sz="6" w:space="0" w:color="000000"/>
            </w:tcBorders>
          </w:tcPr>
          <w:p w:rsidR="0009378A" w:rsidRPr="0009378A" w:rsidRDefault="0009378A" w:rsidP="00950EC8">
            <w:pPr>
              <w:pStyle w:val="TableParagraph"/>
              <w:tabs>
                <w:tab w:val="left" w:pos="3017"/>
              </w:tabs>
              <w:spacing w:before="60"/>
              <w:ind w:left="137"/>
              <w:jc w:val="center"/>
              <w:rPr>
                <w:sz w:val="28"/>
                <w:szCs w:val="28"/>
              </w:rPr>
            </w:pPr>
            <w:r w:rsidRPr="0009378A">
              <w:rPr>
                <w:sz w:val="28"/>
                <w:szCs w:val="28"/>
              </w:rPr>
              <w:t>………...………</w:t>
            </w:r>
            <w:r w:rsidRPr="0009378A">
              <w:rPr>
                <w:sz w:val="28"/>
                <w:szCs w:val="28"/>
              </w:rPr>
              <w:tab/>
              <w:t>………...………</w:t>
            </w:r>
          </w:p>
        </w:tc>
        <w:tc>
          <w:tcPr>
            <w:tcW w:w="2789" w:type="dxa"/>
            <w:tcBorders>
              <w:right w:val="single" w:sz="6" w:space="0" w:color="000000"/>
            </w:tcBorders>
          </w:tcPr>
          <w:p w:rsidR="0009378A" w:rsidRPr="0009378A" w:rsidRDefault="0009378A" w:rsidP="00950EC8">
            <w:pPr>
              <w:pStyle w:val="TableParagraph"/>
              <w:spacing w:before="60"/>
              <w:ind w:left="702"/>
              <w:rPr>
                <w:sz w:val="28"/>
                <w:szCs w:val="28"/>
              </w:rPr>
            </w:pPr>
            <w:r w:rsidRPr="0009378A">
              <w:rPr>
                <w:sz w:val="28"/>
                <w:szCs w:val="28"/>
              </w:rPr>
              <w:t>………...………</w:t>
            </w:r>
          </w:p>
        </w:tc>
      </w:tr>
      <w:tr w:rsidR="0009378A" w:rsidRPr="0009378A" w:rsidTr="001B5D04">
        <w:trPr>
          <w:gridAfter w:val="1"/>
          <w:wAfter w:w="31" w:type="dxa"/>
          <w:trHeight w:val="335"/>
        </w:trPr>
        <w:tc>
          <w:tcPr>
            <w:tcW w:w="6506" w:type="dxa"/>
            <w:gridSpan w:val="4"/>
            <w:tcBorders>
              <w:left w:val="single" w:sz="6" w:space="0" w:color="000000"/>
            </w:tcBorders>
          </w:tcPr>
          <w:p w:rsidR="0009378A" w:rsidRPr="0009378A" w:rsidRDefault="0009378A" w:rsidP="00950EC8">
            <w:pPr>
              <w:pStyle w:val="TableParagraph"/>
              <w:tabs>
                <w:tab w:val="left" w:pos="3017"/>
              </w:tabs>
              <w:spacing w:before="58"/>
              <w:ind w:left="137"/>
              <w:jc w:val="center"/>
              <w:rPr>
                <w:sz w:val="28"/>
                <w:szCs w:val="28"/>
              </w:rPr>
            </w:pPr>
            <w:r w:rsidRPr="0009378A">
              <w:rPr>
                <w:sz w:val="28"/>
                <w:szCs w:val="28"/>
              </w:rPr>
              <w:t>………...………</w:t>
            </w:r>
            <w:r w:rsidRPr="0009378A">
              <w:rPr>
                <w:sz w:val="28"/>
                <w:szCs w:val="28"/>
              </w:rPr>
              <w:tab/>
              <w:t>………...………</w:t>
            </w: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r w:rsidRPr="0009378A">
              <w:rPr>
                <w:sz w:val="28"/>
                <w:szCs w:val="28"/>
              </w:rPr>
              <w:t>………...………</w:t>
            </w:r>
          </w:p>
        </w:tc>
      </w:tr>
      <w:tr w:rsidR="0009378A" w:rsidRPr="0009378A" w:rsidTr="001B5D04">
        <w:trPr>
          <w:gridAfter w:val="1"/>
          <w:wAfter w:w="31" w:type="dxa"/>
          <w:trHeight w:val="335"/>
        </w:trPr>
        <w:tc>
          <w:tcPr>
            <w:tcW w:w="6506" w:type="dxa"/>
            <w:gridSpan w:val="4"/>
            <w:tcBorders>
              <w:left w:val="single" w:sz="6" w:space="0" w:color="000000"/>
            </w:tcBorders>
          </w:tcPr>
          <w:p w:rsidR="0009378A" w:rsidRPr="0009378A" w:rsidRDefault="0009378A" w:rsidP="00950EC8">
            <w:pPr>
              <w:pStyle w:val="TableParagraph"/>
              <w:tabs>
                <w:tab w:val="left" w:pos="3017"/>
              </w:tabs>
              <w:spacing w:before="58"/>
              <w:ind w:left="137"/>
              <w:jc w:val="center"/>
              <w:rPr>
                <w:sz w:val="28"/>
                <w:szCs w:val="28"/>
              </w:rPr>
            </w:pPr>
            <w:r w:rsidRPr="0009378A">
              <w:rPr>
                <w:sz w:val="28"/>
                <w:szCs w:val="28"/>
              </w:rPr>
              <w:t>………...………</w:t>
            </w:r>
            <w:r w:rsidRPr="0009378A">
              <w:rPr>
                <w:sz w:val="28"/>
                <w:szCs w:val="28"/>
              </w:rPr>
              <w:tab/>
              <w:t>………...………</w:t>
            </w: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r w:rsidRPr="0009378A">
              <w:rPr>
                <w:sz w:val="28"/>
                <w:szCs w:val="28"/>
              </w:rPr>
              <w:t>………...………</w:t>
            </w:r>
          </w:p>
        </w:tc>
      </w:tr>
      <w:tr w:rsidR="0009378A" w:rsidRPr="0009378A" w:rsidTr="001B5D04">
        <w:trPr>
          <w:gridAfter w:val="1"/>
          <w:wAfter w:w="31" w:type="dxa"/>
          <w:trHeight w:val="335"/>
        </w:trPr>
        <w:tc>
          <w:tcPr>
            <w:tcW w:w="6506" w:type="dxa"/>
            <w:gridSpan w:val="4"/>
            <w:tcBorders>
              <w:left w:val="single" w:sz="6" w:space="0" w:color="000000"/>
            </w:tcBorders>
          </w:tcPr>
          <w:p w:rsidR="0009378A" w:rsidRPr="0009378A" w:rsidRDefault="0009378A" w:rsidP="001B5D04">
            <w:pPr>
              <w:pStyle w:val="TableParagraph"/>
              <w:tabs>
                <w:tab w:val="left" w:pos="3017"/>
              </w:tabs>
              <w:spacing w:before="58"/>
              <w:rPr>
                <w:sz w:val="28"/>
                <w:szCs w:val="28"/>
              </w:rPr>
            </w:pP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p>
        </w:tc>
      </w:tr>
      <w:tr w:rsidR="0009378A" w:rsidRPr="0009378A" w:rsidTr="001B5D04">
        <w:trPr>
          <w:gridAfter w:val="1"/>
          <w:wAfter w:w="31" w:type="dxa"/>
          <w:trHeight w:val="80"/>
        </w:trPr>
        <w:tc>
          <w:tcPr>
            <w:tcW w:w="6506" w:type="dxa"/>
            <w:gridSpan w:val="4"/>
            <w:tcBorders>
              <w:left w:val="single" w:sz="6" w:space="0" w:color="000000"/>
              <w:bottom w:val="single" w:sz="6" w:space="0" w:color="000000"/>
            </w:tcBorders>
          </w:tcPr>
          <w:p w:rsidR="0009378A" w:rsidRPr="0009378A" w:rsidRDefault="0009378A" w:rsidP="00950EC8">
            <w:pPr>
              <w:pStyle w:val="TableParagraph"/>
              <w:tabs>
                <w:tab w:val="left" w:pos="3017"/>
              </w:tabs>
              <w:spacing w:before="58"/>
              <w:ind w:left="137"/>
              <w:jc w:val="center"/>
              <w:rPr>
                <w:sz w:val="28"/>
                <w:szCs w:val="28"/>
              </w:rPr>
            </w:pPr>
          </w:p>
        </w:tc>
        <w:tc>
          <w:tcPr>
            <w:tcW w:w="2789" w:type="dxa"/>
            <w:tcBorders>
              <w:bottom w:val="single" w:sz="6" w:space="0" w:color="000000"/>
              <w:right w:val="single" w:sz="6" w:space="0" w:color="000000"/>
            </w:tcBorders>
          </w:tcPr>
          <w:p w:rsidR="0009378A" w:rsidRPr="0009378A" w:rsidRDefault="0009378A" w:rsidP="00950EC8">
            <w:pPr>
              <w:pStyle w:val="TableParagraph"/>
              <w:spacing w:before="58"/>
              <w:ind w:left="702"/>
              <w:rPr>
                <w:sz w:val="28"/>
                <w:szCs w:val="28"/>
              </w:rPr>
            </w:pP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wBefore w:w="25" w:type="dxa"/>
          <w:trHeight w:val="8348"/>
        </w:trPr>
        <w:tc>
          <w:tcPr>
            <w:tcW w:w="9301" w:type="dxa"/>
            <w:gridSpan w:val="5"/>
          </w:tcPr>
          <w:p w:rsidR="0009378A" w:rsidRPr="0009378A" w:rsidRDefault="0009378A" w:rsidP="00950EC8">
            <w:pPr>
              <w:pStyle w:val="TableParagraph"/>
              <w:ind w:left="108"/>
              <w:rPr>
                <w:sz w:val="28"/>
                <w:szCs w:val="28"/>
              </w:rPr>
            </w:pPr>
            <w:r w:rsidRPr="0009378A">
              <w:rPr>
                <w:b/>
                <w:sz w:val="28"/>
                <w:szCs w:val="28"/>
              </w:rPr>
              <w:lastRenderedPageBreak/>
              <w:t xml:space="preserve">Bài 2. </w:t>
            </w:r>
            <w:r w:rsidRPr="0009378A">
              <w:rPr>
                <w:sz w:val="28"/>
                <w:szCs w:val="28"/>
              </w:rPr>
              <w:t xml:space="preserve">Tìm </w:t>
            </w:r>
            <w:r w:rsidRPr="0009378A">
              <w:rPr>
                <w:b/>
                <w:i/>
                <w:sz w:val="28"/>
                <w:szCs w:val="28"/>
              </w:rPr>
              <w:t xml:space="preserve">x </w:t>
            </w:r>
            <w:r w:rsidRPr="0009378A">
              <w:rPr>
                <w:sz w:val="28"/>
                <w:szCs w:val="28"/>
              </w:rPr>
              <w:t>:</w:t>
            </w:r>
          </w:p>
          <w:p w:rsidR="0009378A" w:rsidRPr="0009378A" w:rsidRDefault="0009378A" w:rsidP="00950EC8">
            <w:pPr>
              <w:pStyle w:val="TableParagraph"/>
              <w:tabs>
                <w:tab w:val="left" w:pos="1548"/>
                <w:tab w:val="left" w:pos="5148"/>
                <w:tab w:val="left" w:pos="5868"/>
              </w:tabs>
              <w:spacing w:before="127"/>
              <w:ind w:left="828"/>
              <w:rPr>
                <w:sz w:val="28"/>
                <w:szCs w:val="28"/>
              </w:rPr>
            </w:pPr>
            <w:r w:rsidRPr="0009378A">
              <w:rPr>
                <w:sz w:val="28"/>
                <w:szCs w:val="28"/>
              </w:rPr>
              <w:t>a)</w:t>
            </w:r>
            <w:r w:rsidRPr="0009378A">
              <w:rPr>
                <w:sz w:val="28"/>
                <w:szCs w:val="28"/>
              </w:rPr>
              <w:tab/>
            </w:r>
            <w:r w:rsidRPr="0009378A">
              <w:rPr>
                <w:b/>
                <w:i/>
                <w:sz w:val="28"/>
                <w:szCs w:val="28"/>
              </w:rPr>
              <w:t xml:space="preserve">x </w:t>
            </w:r>
            <w:r w:rsidRPr="0009378A">
              <w:rPr>
                <w:sz w:val="28"/>
                <w:szCs w:val="28"/>
              </w:rPr>
              <w:t>: 23</w:t>
            </w:r>
            <w:r w:rsidRPr="0009378A">
              <w:rPr>
                <w:spacing w:val="-5"/>
                <w:sz w:val="28"/>
                <w:szCs w:val="28"/>
              </w:rPr>
              <w:t xml:space="preserve"> </w:t>
            </w:r>
            <w:r w:rsidRPr="0009378A">
              <w:rPr>
                <w:sz w:val="28"/>
                <w:szCs w:val="28"/>
              </w:rPr>
              <w:t>= 42</w:t>
            </w:r>
            <w:r w:rsidRPr="0009378A">
              <w:rPr>
                <w:sz w:val="28"/>
                <w:szCs w:val="28"/>
              </w:rPr>
              <w:tab/>
              <w:t>b)</w:t>
            </w:r>
            <w:r w:rsidRPr="0009378A">
              <w:rPr>
                <w:sz w:val="28"/>
                <w:szCs w:val="28"/>
              </w:rPr>
              <w:tab/>
            </w:r>
            <w:r w:rsidRPr="0009378A">
              <w:rPr>
                <w:b/>
                <w:i/>
                <w:sz w:val="28"/>
                <w:szCs w:val="28"/>
              </w:rPr>
              <w:t xml:space="preserve">x </w:t>
            </w:r>
            <w:r w:rsidRPr="0009378A">
              <w:rPr>
                <w:sz w:val="28"/>
                <w:szCs w:val="28"/>
              </w:rPr>
              <w:t>: 18 =</w:t>
            </w:r>
            <w:r w:rsidRPr="0009378A">
              <w:rPr>
                <w:spacing w:val="-5"/>
                <w:sz w:val="28"/>
                <w:szCs w:val="28"/>
              </w:rPr>
              <w:t xml:space="preserve"> </w:t>
            </w:r>
            <w:r w:rsidRPr="0009378A">
              <w:rPr>
                <w:sz w:val="28"/>
                <w:szCs w:val="28"/>
              </w:rPr>
              <w:t>124</w:t>
            </w:r>
          </w:p>
          <w:p w:rsidR="0009378A" w:rsidRPr="0009378A" w:rsidRDefault="0009378A" w:rsidP="00950EC8">
            <w:pPr>
              <w:pStyle w:val="TableParagraph"/>
              <w:tabs>
                <w:tab w:val="left" w:pos="5148"/>
              </w:tabs>
              <w:spacing w:before="126"/>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148"/>
              </w:tabs>
              <w:spacing w:before="126"/>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148"/>
              </w:tabs>
              <w:spacing w:before="126"/>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148"/>
              </w:tabs>
              <w:spacing w:before="127"/>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148"/>
              </w:tabs>
              <w:spacing w:before="126"/>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128"/>
              <w:ind w:left="75" w:right="5393"/>
              <w:jc w:val="center"/>
              <w:rPr>
                <w:sz w:val="28"/>
                <w:szCs w:val="28"/>
              </w:rPr>
            </w:pPr>
            <w:r w:rsidRPr="0009378A">
              <w:rPr>
                <w:b/>
                <w:sz w:val="28"/>
                <w:szCs w:val="28"/>
              </w:rPr>
              <w:t xml:space="preserve">Bài 3. </w:t>
            </w:r>
            <w:r w:rsidRPr="0009378A">
              <w:rPr>
                <w:sz w:val="28"/>
                <w:szCs w:val="28"/>
              </w:rPr>
              <w:t>Tính giá trị biểu thức a x 21, với a = 15</w:t>
            </w:r>
          </w:p>
          <w:p w:rsidR="0009378A" w:rsidRPr="0009378A" w:rsidRDefault="0009378A" w:rsidP="00950EC8">
            <w:pPr>
              <w:pStyle w:val="TableParagraph"/>
              <w:spacing w:before="127"/>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line="360" w:lineRule="auto"/>
              <w:ind w:left="108" w:right="162"/>
              <w:rPr>
                <w:sz w:val="28"/>
                <w:szCs w:val="28"/>
              </w:rPr>
            </w:pPr>
            <w:r w:rsidRPr="0009378A">
              <w:rPr>
                <w:b/>
                <w:sz w:val="28"/>
                <w:szCs w:val="28"/>
              </w:rPr>
              <w:t xml:space="preserve">Bài 4. </w:t>
            </w:r>
            <w:r w:rsidRPr="0009378A">
              <w:rPr>
                <w:sz w:val="28"/>
                <w:szCs w:val="28"/>
              </w:rPr>
              <w:t>Một trường học ở miền núi có 13 lớp, trung bình mỗi lớp có 23 học sinh. Hỏi trường đó có tất cả bao nhiêu học sinh?</w:t>
            </w:r>
          </w:p>
          <w:p w:rsidR="0009378A" w:rsidRPr="0009378A" w:rsidRDefault="0009378A" w:rsidP="00950EC8">
            <w:pPr>
              <w:pStyle w:val="TableParagraph"/>
              <w:spacing w:before="2"/>
              <w:ind w:left="13"/>
              <w:jc w:val="center"/>
              <w:rPr>
                <w:b/>
                <w:i/>
                <w:sz w:val="28"/>
                <w:szCs w:val="28"/>
              </w:rPr>
            </w:pPr>
            <w:r w:rsidRPr="0009378A">
              <w:rPr>
                <w:b/>
                <w:i/>
                <w:sz w:val="28"/>
                <w:szCs w:val="28"/>
              </w:rPr>
              <w:t>Bài giải</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7"/>
              <w:ind w:left="17"/>
              <w:jc w:val="center"/>
              <w:rPr>
                <w:sz w:val="28"/>
                <w:szCs w:val="28"/>
              </w:rPr>
            </w:pPr>
            <w:r w:rsidRPr="0009378A">
              <w:rPr>
                <w:sz w:val="28"/>
                <w:szCs w:val="28"/>
              </w:rPr>
              <w:t>………………………………………………………………………………………</w:t>
            </w: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wBefore w:w="25" w:type="dxa"/>
          <w:trHeight w:val="2048"/>
        </w:trPr>
        <w:tc>
          <w:tcPr>
            <w:tcW w:w="4861" w:type="dxa"/>
          </w:tcPr>
          <w:p w:rsidR="0009378A" w:rsidRPr="0009378A" w:rsidRDefault="0009378A" w:rsidP="00950EC8">
            <w:pPr>
              <w:pStyle w:val="TableParagraph"/>
              <w:ind w:left="108"/>
              <w:rPr>
                <w:b/>
                <w:sz w:val="28"/>
                <w:szCs w:val="28"/>
              </w:rPr>
            </w:pPr>
            <w:r w:rsidRPr="0009378A">
              <w:rPr>
                <w:b/>
                <w:sz w:val="28"/>
                <w:szCs w:val="28"/>
              </w:rPr>
              <w:t>c. Hoạt động 3: Sửa bài (10 phút):</w:t>
            </w:r>
          </w:p>
          <w:p w:rsidR="0009378A" w:rsidRPr="0009378A" w:rsidRDefault="0009378A" w:rsidP="008926C3">
            <w:pPr>
              <w:pStyle w:val="TableParagraph"/>
              <w:numPr>
                <w:ilvl w:val="0"/>
                <w:numId w:val="28"/>
              </w:numPr>
              <w:tabs>
                <w:tab w:val="left" w:pos="236"/>
              </w:tabs>
              <w:spacing w:before="88"/>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28"/>
              </w:numPr>
              <w:tabs>
                <w:tab w:val="left" w:pos="236"/>
              </w:tabs>
              <w:spacing w:before="88"/>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88"/>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27"/>
              </w:numPr>
              <w:tabs>
                <w:tab w:val="left" w:pos="236"/>
              </w:tabs>
              <w:spacing w:before="90"/>
              <w:rPr>
                <w:sz w:val="28"/>
                <w:szCs w:val="28"/>
              </w:rPr>
            </w:pPr>
            <w:r w:rsidRPr="0009378A">
              <w:rPr>
                <w:sz w:val="28"/>
                <w:szCs w:val="28"/>
              </w:rPr>
              <w:t>Yêu cầu học sinh tóm tắt nội dung rèn</w:t>
            </w:r>
            <w:r w:rsidRPr="0009378A">
              <w:rPr>
                <w:spacing w:val="-10"/>
                <w:sz w:val="28"/>
                <w:szCs w:val="28"/>
              </w:rPr>
              <w:t xml:space="preserve"> </w:t>
            </w:r>
            <w:r w:rsidRPr="0009378A">
              <w:rPr>
                <w:sz w:val="28"/>
                <w:szCs w:val="28"/>
              </w:rPr>
              <w:t>luyện.</w:t>
            </w:r>
          </w:p>
          <w:p w:rsidR="0009378A" w:rsidRPr="0009378A" w:rsidRDefault="0009378A" w:rsidP="008926C3">
            <w:pPr>
              <w:pStyle w:val="TableParagraph"/>
              <w:numPr>
                <w:ilvl w:val="0"/>
                <w:numId w:val="27"/>
              </w:numPr>
              <w:tabs>
                <w:tab w:val="left" w:pos="236"/>
              </w:tabs>
              <w:spacing w:before="88"/>
              <w:rPr>
                <w:sz w:val="28"/>
                <w:szCs w:val="28"/>
              </w:rPr>
            </w:pPr>
            <w:r w:rsidRPr="0009378A">
              <w:rPr>
                <w:sz w:val="28"/>
                <w:szCs w:val="28"/>
              </w:rPr>
              <w:t xml:space="preserve">Nhận xét tiết học. Nhắc học sinh chuẩn </w:t>
            </w:r>
            <w:r w:rsidRPr="0009378A">
              <w:rPr>
                <w:sz w:val="28"/>
                <w:szCs w:val="28"/>
              </w:rPr>
              <w:lastRenderedPageBreak/>
              <w:t>bị</w:t>
            </w:r>
            <w:r w:rsidRPr="0009378A">
              <w:rPr>
                <w:spacing w:val="-11"/>
                <w:sz w:val="28"/>
                <w:szCs w:val="28"/>
              </w:rPr>
              <w:t xml:space="preserve"> </w:t>
            </w:r>
            <w:r w:rsidRPr="0009378A">
              <w:rPr>
                <w:sz w:val="28"/>
                <w:szCs w:val="28"/>
              </w:rPr>
              <w:t>bài.</w:t>
            </w:r>
          </w:p>
        </w:tc>
        <w:tc>
          <w:tcPr>
            <w:tcW w:w="4440" w:type="dxa"/>
            <w:gridSpan w:val="4"/>
          </w:tcPr>
          <w:p w:rsidR="0009378A" w:rsidRPr="0009378A" w:rsidRDefault="0009378A" w:rsidP="00950EC8">
            <w:pPr>
              <w:pStyle w:val="TableParagraph"/>
              <w:spacing w:before="7"/>
              <w:rPr>
                <w:b/>
                <w:sz w:val="28"/>
                <w:szCs w:val="28"/>
              </w:rPr>
            </w:pPr>
          </w:p>
          <w:p w:rsidR="0009378A" w:rsidRPr="0009378A" w:rsidRDefault="0009378A" w:rsidP="008926C3">
            <w:pPr>
              <w:pStyle w:val="TableParagraph"/>
              <w:numPr>
                <w:ilvl w:val="0"/>
                <w:numId w:val="26"/>
              </w:numPr>
              <w:tabs>
                <w:tab w:val="left" w:pos="237"/>
              </w:tabs>
              <w:spacing w:before="1"/>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26"/>
              </w:numPr>
              <w:tabs>
                <w:tab w:val="left" w:pos="237"/>
              </w:tabs>
              <w:spacing w:before="87"/>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26"/>
              </w:numPr>
              <w:tabs>
                <w:tab w:val="left" w:pos="237"/>
              </w:tabs>
              <w:spacing w:before="155"/>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09378A" w:rsidRPr="0009378A" w:rsidRDefault="0009378A" w:rsidP="0009378A">
      <w:pPr>
        <w:pStyle w:val="BodyText"/>
        <w:rPr>
          <w:b/>
          <w:sz w:val="28"/>
          <w:szCs w:val="28"/>
        </w:rPr>
      </w:pPr>
    </w:p>
    <w:p w:rsidR="0009378A" w:rsidRPr="0009378A" w:rsidRDefault="0009378A" w:rsidP="0009378A">
      <w:pPr>
        <w:pStyle w:val="BodyText"/>
        <w:rPr>
          <w:b/>
          <w:sz w:val="28"/>
          <w:szCs w:val="28"/>
        </w:rPr>
      </w:pPr>
    </w:p>
    <w:p w:rsidR="0009378A" w:rsidRPr="0009378A" w:rsidRDefault="0009378A" w:rsidP="0009378A">
      <w:pPr>
        <w:pStyle w:val="BodyText"/>
        <w:tabs>
          <w:tab w:val="left" w:leader="dot" w:pos="2635"/>
        </w:tabs>
        <w:spacing w:before="81"/>
        <w:ind w:left="535"/>
        <w:rPr>
          <w:sz w:val="28"/>
          <w:szCs w:val="28"/>
        </w:rPr>
      </w:pPr>
    </w:p>
    <w:p w:rsidR="0009378A" w:rsidRPr="0009378A" w:rsidRDefault="0009378A" w:rsidP="0009378A">
      <w:pPr>
        <w:pStyle w:val="BodyText"/>
        <w:tabs>
          <w:tab w:val="left" w:leader="dot" w:pos="2635"/>
        </w:tabs>
        <w:spacing w:before="81"/>
        <w:ind w:left="535"/>
        <w:rPr>
          <w:sz w:val="28"/>
          <w:szCs w:val="28"/>
        </w:rPr>
      </w:pPr>
      <w:r w:rsidRPr="0009378A">
        <w:rPr>
          <w:sz w:val="28"/>
          <w:szCs w:val="28"/>
        </w:rPr>
        <w:t>Thứ</w:t>
      </w:r>
      <w:r w:rsidRPr="0009378A">
        <w:rPr>
          <w:sz w:val="28"/>
          <w:szCs w:val="28"/>
        </w:rPr>
        <w:tab/>
        <w:t>, ngày …… / …… /</w:t>
      </w:r>
      <w:r w:rsidRPr="0009378A">
        <w:rPr>
          <w:spacing w:val="-10"/>
          <w:sz w:val="28"/>
          <w:szCs w:val="28"/>
        </w:rPr>
        <w:t xml:space="preserve"> </w:t>
      </w:r>
      <w:r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 xml:space="preserve">Rèn Toán tuần 13 </w:t>
      </w:r>
    </w:p>
    <w:p w:rsidR="0009378A" w:rsidRPr="0009378A" w:rsidRDefault="0009378A" w:rsidP="0009378A">
      <w:pPr>
        <w:spacing w:line="252" w:lineRule="exact"/>
        <w:ind w:left="2968" w:right="2677"/>
        <w:jc w:val="center"/>
        <w:rPr>
          <w:rFonts w:ascii="Times New Roman" w:hAnsi="Times New Roman" w:cs="Times New Roman"/>
          <w:i/>
          <w:sz w:val="28"/>
          <w:szCs w:val="28"/>
        </w:rPr>
      </w:pPr>
      <w:r w:rsidRPr="0009378A">
        <w:rPr>
          <w:rFonts w:ascii="Times New Roman" w:hAnsi="Times New Roman" w:cs="Times New Roman"/>
          <w:b/>
          <w:sz w:val="28"/>
          <w:szCs w:val="28"/>
        </w:rPr>
        <w:t xml:space="preserve">Luyện Tập Tổng Hợp </w:t>
      </w:r>
    </w:p>
    <w:p w:rsidR="0009378A" w:rsidRPr="0009378A" w:rsidRDefault="0009378A" w:rsidP="0009378A">
      <w:pPr>
        <w:pStyle w:val="BodyText"/>
        <w:spacing w:before="8"/>
        <w:rPr>
          <w:i/>
          <w:sz w:val="28"/>
          <w:szCs w:val="28"/>
        </w:rPr>
      </w:pPr>
    </w:p>
    <w:p w:rsidR="0009378A" w:rsidRPr="0009378A" w:rsidRDefault="0009378A" w:rsidP="008926C3">
      <w:pPr>
        <w:pStyle w:val="Heading2"/>
        <w:keepNext w:val="0"/>
        <w:keepLines w:val="0"/>
        <w:numPr>
          <w:ilvl w:val="0"/>
          <w:numId w:val="42"/>
        </w:numPr>
        <w:tabs>
          <w:tab w:val="left" w:pos="733"/>
        </w:tabs>
        <w:autoSpaceDE w:val="0"/>
        <w:autoSpaceDN w:val="0"/>
        <w:spacing w:before="0" w:after="0"/>
        <w:ind w:hanging="198"/>
        <w:rPr>
          <w:rFonts w:ascii="Times New Roman" w:hAnsi="Times New Roman"/>
          <w:szCs w:val="28"/>
        </w:rPr>
      </w:pPr>
      <w:r w:rsidRPr="0009378A">
        <w:rPr>
          <w:rFonts w:ascii="Times New Roman" w:hAnsi="Times New Roman"/>
          <w:szCs w:val="28"/>
        </w:rPr>
        <w:t>MỤC</w:t>
      </w:r>
      <w:r w:rsidRPr="0009378A">
        <w:rPr>
          <w:rFonts w:ascii="Times New Roman" w:hAnsi="Times New Roman"/>
          <w:spacing w:val="-2"/>
          <w:szCs w:val="28"/>
        </w:rPr>
        <w:t xml:space="preserve"> </w:t>
      </w:r>
      <w:r w:rsidRPr="0009378A">
        <w:rPr>
          <w:rFonts w:ascii="Times New Roman" w:hAnsi="Times New Roman"/>
          <w:szCs w:val="28"/>
        </w:rPr>
        <w:t>TIÊU:</w:t>
      </w:r>
    </w:p>
    <w:p w:rsidR="0009378A" w:rsidRPr="0009378A" w:rsidRDefault="0009378A" w:rsidP="008926C3">
      <w:pPr>
        <w:pStyle w:val="ListParagraph"/>
        <w:widowControl w:val="0"/>
        <w:numPr>
          <w:ilvl w:val="1"/>
          <w:numId w:val="42"/>
        </w:numPr>
        <w:tabs>
          <w:tab w:val="left" w:pos="1482"/>
        </w:tabs>
        <w:autoSpaceDE w:val="0"/>
        <w:autoSpaceDN w:val="0"/>
        <w:spacing w:before="88" w:after="0" w:line="326" w:lineRule="auto"/>
        <w:ind w:left="535" w:right="235"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nhân với số có 3 chữ số; tính thuận tiện; đổi đơn vị đo; giải toán</w:t>
      </w:r>
      <w:r w:rsidRPr="0009378A">
        <w:rPr>
          <w:rFonts w:ascii="Times New Roman" w:hAnsi="Times New Roman" w:cs="Times New Roman"/>
          <w:spacing w:val="-10"/>
          <w:sz w:val="28"/>
          <w:szCs w:val="28"/>
        </w:rPr>
        <w:t xml:space="preserve"> </w:t>
      </w:r>
      <w:r w:rsidRPr="0009378A">
        <w:rPr>
          <w:rFonts w:ascii="Times New Roman" w:hAnsi="Times New Roman" w:cs="Times New Roman"/>
          <w:sz w:val="28"/>
          <w:szCs w:val="28"/>
        </w:rPr>
        <w:t>văn.</w:t>
      </w:r>
    </w:p>
    <w:p w:rsidR="0009378A" w:rsidRPr="0009378A" w:rsidRDefault="0009378A" w:rsidP="008926C3">
      <w:pPr>
        <w:pStyle w:val="ListParagraph"/>
        <w:widowControl w:val="0"/>
        <w:numPr>
          <w:ilvl w:val="1"/>
          <w:numId w:val="42"/>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42"/>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42"/>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42"/>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42"/>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42"/>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745" w:type="dxa"/>
        <w:tblInd w:w="417" w:type="dxa"/>
        <w:tblLayout w:type="fixed"/>
        <w:tblCellMar>
          <w:left w:w="0" w:type="dxa"/>
          <w:right w:w="0" w:type="dxa"/>
        </w:tblCellMar>
        <w:tblLook w:val="01E0" w:firstRow="1" w:lastRow="1" w:firstColumn="1" w:lastColumn="1" w:noHBand="0" w:noVBand="0"/>
      </w:tblPr>
      <w:tblGrid>
        <w:gridCol w:w="25"/>
        <w:gridCol w:w="3402"/>
        <w:gridCol w:w="1401"/>
        <w:gridCol w:w="58"/>
        <w:gridCol w:w="765"/>
        <w:gridCol w:w="1422"/>
        <w:gridCol w:w="2672"/>
      </w:tblGrid>
      <w:tr w:rsidR="0009378A" w:rsidRPr="0009378A" w:rsidTr="001B5D04">
        <w:trPr>
          <w:trHeight w:val="236"/>
        </w:trPr>
        <w:tc>
          <w:tcPr>
            <w:tcW w:w="5651" w:type="dxa"/>
            <w:gridSpan w:val="5"/>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4094"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09378A" w:rsidTr="001B5D04">
        <w:trPr>
          <w:trHeight w:val="2138"/>
        </w:trPr>
        <w:tc>
          <w:tcPr>
            <w:tcW w:w="5651" w:type="dxa"/>
            <w:gridSpan w:val="5"/>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lastRenderedPageBreak/>
              <w:t>1. Hoạt động khởi động (5 phút):</w:t>
            </w:r>
          </w:p>
          <w:p w:rsidR="0009378A" w:rsidRPr="0009378A" w:rsidRDefault="0009378A" w:rsidP="008926C3">
            <w:pPr>
              <w:pStyle w:val="TableParagraph"/>
              <w:numPr>
                <w:ilvl w:val="0"/>
                <w:numId w:val="41"/>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41"/>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40"/>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39"/>
              </w:numPr>
              <w:tabs>
                <w:tab w:val="left" w:pos="268"/>
              </w:tabs>
              <w:spacing w:before="88" w:line="326" w:lineRule="auto"/>
              <w:ind w:right="79" w:firstLine="0"/>
              <w:rPr>
                <w:sz w:val="28"/>
                <w:szCs w:val="28"/>
              </w:rPr>
            </w:pPr>
            <w:r w:rsidRPr="0009378A">
              <w:rPr>
                <w:sz w:val="28"/>
                <w:szCs w:val="28"/>
              </w:rPr>
              <w:t>Giáo viên giới thiệu các bài tập trên phiếu. yêu 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39"/>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39"/>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4094"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38"/>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38"/>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38"/>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38"/>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38"/>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09378A" w:rsidTr="001B5D04">
        <w:trPr>
          <w:trHeight w:val="445"/>
        </w:trPr>
        <w:tc>
          <w:tcPr>
            <w:tcW w:w="4828" w:type="dxa"/>
            <w:gridSpan w:val="3"/>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2245" w:type="dxa"/>
            <w:gridSpan w:val="3"/>
            <w:tcBorders>
              <w:top w:val="single" w:sz="6" w:space="0" w:color="000000"/>
            </w:tcBorders>
          </w:tcPr>
          <w:p w:rsidR="0009378A" w:rsidRPr="0009378A" w:rsidRDefault="0009378A" w:rsidP="00950EC8">
            <w:pPr>
              <w:pStyle w:val="TableParagraph"/>
              <w:rPr>
                <w:sz w:val="28"/>
                <w:szCs w:val="28"/>
              </w:rPr>
            </w:pPr>
          </w:p>
        </w:tc>
        <w:tc>
          <w:tcPr>
            <w:tcW w:w="2672" w:type="dxa"/>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292"/>
        </w:trPr>
        <w:tc>
          <w:tcPr>
            <w:tcW w:w="4828" w:type="dxa"/>
            <w:gridSpan w:val="3"/>
            <w:tcBorders>
              <w:left w:val="single" w:sz="6" w:space="0" w:color="000000"/>
            </w:tcBorders>
          </w:tcPr>
          <w:p w:rsidR="0009378A" w:rsidRPr="0009378A" w:rsidRDefault="0009378A" w:rsidP="00950EC8">
            <w:pPr>
              <w:pStyle w:val="TableParagraph"/>
              <w:spacing w:before="39"/>
              <w:ind w:left="106"/>
              <w:rPr>
                <w:sz w:val="28"/>
                <w:szCs w:val="28"/>
              </w:rPr>
            </w:pPr>
            <w:r w:rsidRPr="0009378A">
              <w:rPr>
                <w:b/>
                <w:sz w:val="28"/>
                <w:szCs w:val="28"/>
              </w:rPr>
              <w:t xml:space="preserve">Bài 1. </w:t>
            </w:r>
            <w:r w:rsidRPr="0009378A">
              <w:rPr>
                <w:sz w:val="28"/>
                <w:szCs w:val="28"/>
              </w:rPr>
              <w:t>Đặt tính rồi tính:</w:t>
            </w:r>
          </w:p>
        </w:tc>
        <w:tc>
          <w:tcPr>
            <w:tcW w:w="2245" w:type="dxa"/>
            <w:gridSpan w:val="3"/>
          </w:tcPr>
          <w:p w:rsidR="0009378A" w:rsidRPr="0009378A" w:rsidRDefault="0009378A" w:rsidP="00950EC8">
            <w:pPr>
              <w:pStyle w:val="TableParagraph"/>
              <w:rPr>
                <w:sz w:val="28"/>
                <w:szCs w:val="28"/>
              </w:rPr>
            </w:pPr>
          </w:p>
        </w:tc>
        <w:tc>
          <w:tcPr>
            <w:tcW w:w="2672" w:type="dxa"/>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351"/>
        </w:trPr>
        <w:tc>
          <w:tcPr>
            <w:tcW w:w="4828" w:type="dxa"/>
            <w:gridSpan w:val="3"/>
            <w:tcBorders>
              <w:left w:val="single" w:sz="6" w:space="0" w:color="000000"/>
            </w:tcBorders>
          </w:tcPr>
          <w:p w:rsidR="0009378A" w:rsidRPr="0009378A" w:rsidRDefault="0009378A" w:rsidP="00950EC8">
            <w:pPr>
              <w:pStyle w:val="TableParagraph"/>
              <w:tabs>
                <w:tab w:val="left" w:pos="2986"/>
              </w:tabs>
              <w:spacing w:before="122"/>
              <w:rPr>
                <w:sz w:val="28"/>
                <w:szCs w:val="28"/>
              </w:rPr>
            </w:pPr>
            <w:r w:rsidRPr="0009378A">
              <w:rPr>
                <w:sz w:val="28"/>
                <w:szCs w:val="28"/>
              </w:rPr>
              <w:t>a)  347</w:t>
            </w:r>
            <w:r w:rsidRPr="0009378A">
              <w:rPr>
                <w:spacing w:val="-2"/>
                <w:sz w:val="28"/>
                <w:szCs w:val="28"/>
              </w:rPr>
              <w:t xml:space="preserve"> </w:t>
            </w:r>
            <w:r w:rsidRPr="0009378A">
              <w:rPr>
                <w:sz w:val="28"/>
                <w:szCs w:val="28"/>
              </w:rPr>
              <w:t>x</w:t>
            </w:r>
            <w:r w:rsidRPr="0009378A">
              <w:rPr>
                <w:spacing w:val="-3"/>
                <w:sz w:val="28"/>
                <w:szCs w:val="28"/>
              </w:rPr>
              <w:t xml:space="preserve"> </w:t>
            </w:r>
            <w:r w:rsidRPr="0009378A">
              <w:rPr>
                <w:sz w:val="28"/>
                <w:szCs w:val="28"/>
              </w:rPr>
              <w:t>321</w:t>
            </w:r>
            <w:r w:rsidRPr="0009378A">
              <w:rPr>
                <w:sz w:val="28"/>
                <w:szCs w:val="28"/>
              </w:rPr>
              <w:tab/>
              <w:t>b) 359 x</w:t>
            </w:r>
            <w:r w:rsidRPr="0009378A">
              <w:rPr>
                <w:spacing w:val="-3"/>
                <w:sz w:val="28"/>
                <w:szCs w:val="28"/>
              </w:rPr>
              <w:t xml:space="preserve"> </w:t>
            </w:r>
            <w:r w:rsidRPr="0009378A">
              <w:rPr>
                <w:sz w:val="28"/>
                <w:szCs w:val="28"/>
              </w:rPr>
              <w:t>454</w:t>
            </w:r>
          </w:p>
        </w:tc>
        <w:tc>
          <w:tcPr>
            <w:tcW w:w="2245" w:type="dxa"/>
            <w:gridSpan w:val="3"/>
          </w:tcPr>
          <w:p w:rsidR="0009378A" w:rsidRPr="0009378A" w:rsidRDefault="0009378A" w:rsidP="00950EC8">
            <w:pPr>
              <w:pStyle w:val="TableParagraph"/>
              <w:spacing w:before="122"/>
              <w:rPr>
                <w:sz w:val="28"/>
                <w:szCs w:val="28"/>
              </w:rPr>
            </w:pPr>
            <w:r w:rsidRPr="0009378A">
              <w:rPr>
                <w:sz w:val="28"/>
                <w:szCs w:val="28"/>
              </w:rPr>
              <w:t xml:space="preserve">      c) 436 x 205</w:t>
            </w:r>
          </w:p>
        </w:tc>
        <w:tc>
          <w:tcPr>
            <w:tcW w:w="2672" w:type="dxa"/>
            <w:tcBorders>
              <w:right w:val="single" w:sz="6" w:space="0" w:color="000000"/>
            </w:tcBorders>
          </w:tcPr>
          <w:p w:rsidR="0009378A" w:rsidRPr="0009378A" w:rsidRDefault="0009378A" w:rsidP="00950EC8">
            <w:pPr>
              <w:pStyle w:val="TableParagraph"/>
              <w:spacing w:before="122"/>
              <w:rPr>
                <w:sz w:val="28"/>
                <w:szCs w:val="28"/>
              </w:rPr>
            </w:pPr>
            <w:r w:rsidRPr="0009378A">
              <w:rPr>
                <w:sz w:val="28"/>
                <w:szCs w:val="28"/>
              </w:rPr>
              <w:t xml:space="preserve">       d) 275 x 47</w:t>
            </w:r>
          </w:p>
        </w:tc>
      </w:tr>
      <w:tr w:rsidR="0009378A" w:rsidRPr="0009378A" w:rsidTr="001B5D04">
        <w:trPr>
          <w:gridAfter w:val="5"/>
          <w:wAfter w:w="6318" w:type="dxa"/>
          <w:trHeight w:val="351"/>
        </w:trPr>
        <w:tc>
          <w:tcPr>
            <w:tcW w:w="3427" w:type="dxa"/>
            <w:gridSpan w:val="2"/>
            <w:tcBorders>
              <w:right w:val="single" w:sz="6" w:space="0" w:color="000000"/>
            </w:tcBorders>
          </w:tcPr>
          <w:p w:rsidR="0009378A" w:rsidRPr="0009378A" w:rsidRDefault="0009378A" w:rsidP="00950EC8">
            <w:pPr>
              <w:pStyle w:val="TableParagraph"/>
              <w:spacing w:before="122"/>
              <w:ind w:right="962"/>
              <w:jc w:val="right"/>
              <w:rPr>
                <w:sz w:val="28"/>
                <w:szCs w:val="28"/>
              </w:rPr>
            </w:pPr>
          </w:p>
        </w:tc>
      </w:tr>
      <w:tr w:rsidR="0009378A" w:rsidRPr="0009378A" w:rsidTr="001B5D04">
        <w:trPr>
          <w:trHeight w:val="350"/>
        </w:trPr>
        <w:tc>
          <w:tcPr>
            <w:tcW w:w="4828" w:type="dxa"/>
            <w:gridSpan w:val="3"/>
            <w:tcBorders>
              <w:left w:val="single" w:sz="6" w:space="0" w:color="000000"/>
            </w:tcBorders>
          </w:tcPr>
          <w:p w:rsidR="0009378A" w:rsidRPr="0009378A" w:rsidRDefault="0009378A" w:rsidP="00950EC8">
            <w:pPr>
              <w:pStyle w:val="TableParagraph"/>
              <w:tabs>
                <w:tab w:val="left" w:pos="2753"/>
              </w:tabs>
              <w:spacing w:before="122"/>
              <w:ind w:left="826"/>
              <w:rPr>
                <w:sz w:val="28"/>
                <w:szCs w:val="28"/>
                <w:lang w:val="en-US"/>
              </w:rPr>
            </w:pPr>
          </w:p>
        </w:tc>
        <w:tc>
          <w:tcPr>
            <w:tcW w:w="2245" w:type="dxa"/>
            <w:gridSpan w:val="3"/>
          </w:tcPr>
          <w:p w:rsidR="0009378A" w:rsidRPr="0009378A" w:rsidRDefault="0009378A" w:rsidP="00950EC8">
            <w:pPr>
              <w:pStyle w:val="TableParagraph"/>
              <w:spacing w:before="122"/>
              <w:ind w:left="792"/>
              <w:rPr>
                <w:sz w:val="28"/>
                <w:szCs w:val="28"/>
                <w:lang w:val="en-US"/>
              </w:rPr>
            </w:pPr>
          </w:p>
        </w:tc>
        <w:tc>
          <w:tcPr>
            <w:tcW w:w="2672" w:type="dxa"/>
            <w:tcBorders>
              <w:right w:val="single" w:sz="6" w:space="0" w:color="000000"/>
            </w:tcBorders>
          </w:tcPr>
          <w:p w:rsidR="0009378A" w:rsidRPr="0009378A" w:rsidRDefault="0009378A" w:rsidP="00950EC8">
            <w:pPr>
              <w:pStyle w:val="TableParagraph"/>
              <w:spacing w:before="122"/>
              <w:ind w:right="962"/>
              <w:jc w:val="right"/>
              <w:rPr>
                <w:sz w:val="28"/>
                <w:szCs w:val="28"/>
              </w:rPr>
            </w:pPr>
          </w:p>
        </w:tc>
      </w:tr>
      <w:tr w:rsidR="0009378A" w:rsidRPr="0009378A" w:rsidTr="001B5D04">
        <w:trPr>
          <w:trHeight w:val="350"/>
        </w:trPr>
        <w:tc>
          <w:tcPr>
            <w:tcW w:w="4828" w:type="dxa"/>
            <w:gridSpan w:val="3"/>
            <w:tcBorders>
              <w:left w:val="single" w:sz="6" w:space="0" w:color="000000"/>
            </w:tcBorders>
          </w:tcPr>
          <w:p w:rsidR="0009378A" w:rsidRPr="0009378A" w:rsidRDefault="0009378A" w:rsidP="001B5D04">
            <w:pPr>
              <w:pStyle w:val="TableParagraph"/>
              <w:tabs>
                <w:tab w:val="left" w:pos="2753"/>
              </w:tabs>
              <w:spacing w:before="121"/>
              <w:rPr>
                <w:sz w:val="28"/>
                <w:szCs w:val="28"/>
              </w:rPr>
            </w:pPr>
          </w:p>
        </w:tc>
        <w:tc>
          <w:tcPr>
            <w:tcW w:w="2245" w:type="dxa"/>
            <w:gridSpan w:val="3"/>
          </w:tcPr>
          <w:p w:rsidR="0009378A" w:rsidRPr="0009378A" w:rsidRDefault="0009378A" w:rsidP="00950EC8">
            <w:pPr>
              <w:pStyle w:val="TableParagraph"/>
              <w:spacing w:before="121"/>
              <w:ind w:left="16"/>
              <w:rPr>
                <w:sz w:val="28"/>
                <w:szCs w:val="28"/>
              </w:rPr>
            </w:pPr>
          </w:p>
        </w:tc>
        <w:tc>
          <w:tcPr>
            <w:tcW w:w="2672" w:type="dxa"/>
            <w:tcBorders>
              <w:right w:val="single" w:sz="6" w:space="0" w:color="000000"/>
            </w:tcBorders>
          </w:tcPr>
          <w:p w:rsidR="0009378A" w:rsidRPr="0009378A" w:rsidRDefault="0009378A" w:rsidP="00950EC8">
            <w:pPr>
              <w:pStyle w:val="TableParagraph"/>
              <w:spacing w:before="121"/>
              <w:ind w:left="120"/>
              <w:rPr>
                <w:sz w:val="28"/>
                <w:szCs w:val="28"/>
              </w:rPr>
            </w:pPr>
          </w:p>
        </w:tc>
      </w:tr>
      <w:tr w:rsidR="0009378A" w:rsidRPr="0009378A" w:rsidTr="001B5D04">
        <w:trPr>
          <w:trHeight w:val="80"/>
        </w:trPr>
        <w:tc>
          <w:tcPr>
            <w:tcW w:w="4828" w:type="dxa"/>
            <w:gridSpan w:val="3"/>
            <w:tcBorders>
              <w:left w:val="single" w:sz="6" w:space="0" w:color="000000"/>
              <w:bottom w:val="single" w:sz="6" w:space="0" w:color="000000"/>
            </w:tcBorders>
          </w:tcPr>
          <w:p w:rsidR="0009378A" w:rsidRPr="0009378A" w:rsidRDefault="0009378A" w:rsidP="00950EC8">
            <w:pPr>
              <w:pStyle w:val="TableParagraph"/>
              <w:tabs>
                <w:tab w:val="left" w:pos="2753"/>
              </w:tabs>
              <w:spacing w:before="122"/>
              <w:ind w:left="826"/>
              <w:rPr>
                <w:sz w:val="28"/>
                <w:szCs w:val="28"/>
              </w:rPr>
            </w:pPr>
          </w:p>
        </w:tc>
        <w:tc>
          <w:tcPr>
            <w:tcW w:w="2245" w:type="dxa"/>
            <w:gridSpan w:val="3"/>
            <w:tcBorders>
              <w:bottom w:val="single" w:sz="6" w:space="0" w:color="000000"/>
            </w:tcBorders>
          </w:tcPr>
          <w:p w:rsidR="0009378A" w:rsidRPr="0009378A" w:rsidRDefault="0009378A" w:rsidP="00950EC8">
            <w:pPr>
              <w:pStyle w:val="TableParagraph"/>
              <w:spacing w:before="122"/>
              <w:ind w:left="736"/>
              <w:rPr>
                <w:sz w:val="28"/>
                <w:szCs w:val="28"/>
              </w:rPr>
            </w:pPr>
          </w:p>
        </w:tc>
        <w:tc>
          <w:tcPr>
            <w:tcW w:w="2672" w:type="dxa"/>
            <w:tcBorders>
              <w:bottom w:val="single" w:sz="6" w:space="0" w:color="000000"/>
              <w:right w:val="single" w:sz="6" w:space="0" w:color="000000"/>
            </w:tcBorders>
          </w:tcPr>
          <w:p w:rsidR="0009378A" w:rsidRPr="0009378A" w:rsidRDefault="0009378A" w:rsidP="00950EC8">
            <w:pPr>
              <w:pStyle w:val="TableParagraph"/>
              <w:spacing w:before="122"/>
              <w:ind w:right="962"/>
              <w:jc w:val="right"/>
              <w:rPr>
                <w:sz w:val="28"/>
                <w:szCs w:val="28"/>
              </w:rPr>
            </w:pP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wBefore w:w="25" w:type="dxa"/>
          <w:trHeight w:val="9486"/>
        </w:trPr>
        <w:tc>
          <w:tcPr>
            <w:tcW w:w="9720" w:type="dxa"/>
            <w:gridSpan w:val="6"/>
          </w:tcPr>
          <w:p w:rsidR="0009378A" w:rsidRPr="0009378A" w:rsidRDefault="0009378A" w:rsidP="00950EC8">
            <w:pPr>
              <w:pStyle w:val="TableParagraph"/>
              <w:ind w:left="17" w:right="6018"/>
              <w:jc w:val="center"/>
              <w:rPr>
                <w:sz w:val="28"/>
                <w:szCs w:val="28"/>
              </w:rPr>
            </w:pPr>
            <w:r w:rsidRPr="0009378A">
              <w:rPr>
                <w:b/>
                <w:sz w:val="28"/>
                <w:szCs w:val="28"/>
              </w:rPr>
              <w:lastRenderedPageBreak/>
              <w:t xml:space="preserve">Bài 2. </w:t>
            </w:r>
            <w:r w:rsidRPr="0009378A">
              <w:rPr>
                <w:sz w:val="28"/>
                <w:szCs w:val="28"/>
              </w:rPr>
              <w:t>Tính bằng cách thuận   tiện nhất:</w:t>
            </w:r>
          </w:p>
          <w:p w:rsidR="0009378A" w:rsidRPr="0009378A" w:rsidRDefault="0009378A" w:rsidP="00950EC8">
            <w:pPr>
              <w:pStyle w:val="TableParagraph"/>
              <w:tabs>
                <w:tab w:val="left" w:pos="719"/>
                <w:tab w:val="left" w:pos="3599"/>
                <w:tab w:val="left" w:pos="4319"/>
              </w:tabs>
              <w:spacing w:before="127"/>
              <w:ind w:right="1620"/>
              <w:jc w:val="center"/>
              <w:rPr>
                <w:sz w:val="28"/>
                <w:szCs w:val="28"/>
              </w:rPr>
            </w:pPr>
            <w:r w:rsidRPr="0009378A">
              <w:rPr>
                <w:sz w:val="28"/>
                <w:szCs w:val="28"/>
              </w:rPr>
              <w:t>a)</w:t>
            </w:r>
            <w:r w:rsidRPr="0009378A">
              <w:rPr>
                <w:sz w:val="28"/>
                <w:szCs w:val="28"/>
              </w:rPr>
              <w:tab/>
              <w:t>47 x 298 + 53</w:t>
            </w:r>
            <w:r w:rsidRPr="0009378A">
              <w:rPr>
                <w:spacing w:val="-9"/>
                <w:sz w:val="28"/>
                <w:szCs w:val="28"/>
              </w:rPr>
              <w:t xml:space="preserve"> </w:t>
            </w:r>
            <w:r w:rsidRPr="0009378A">
              <w:rPr>
                <w:sz w:val="28"/>
                <w:szCs w:val="28"/>
              </w:rPr>
              <w:t>x 298</w:t>
            </w:r>
            <w:r w:rsidRPr="0009378A">
              <w:rPr>
                <w:sz w:val="28"/>
                <w:szCs w:val="28"/>
              </w:rPr>
              <w:tab/>
              <w:t>b)   426 x 617 + 617 x</w:t>
            </w:r>
            <w:r w:rsidRPr="0009378A">
              <w:rPr>
                <w:spacing w:val="-9"/>
                <w:sz w:val="28"/>
                <w:szCs w:val="28"/>
              </w:rPr>
              <w:t xml:space="preserve"> </w:t>
            </w:r>
            <w:r w:rsidRPr="0009378A">
              <w:rPr>
                <w:sz w:val="28"/>
                <w:szCs w:val="28"/>
              </w:rPr>
              <w:t>574</w:t>
            </w:r>
          </w:p>
          <w:p w:rsidR="0009378A" w:rsidRPr="0009378A" w:rsidRDefault="0009378A" w:rsidP="00950EC8">
            <w:pPr>
              <w:pStyle w:val="TableParagraph"/>
              <w:tabs>
                <w:tab w:val="left" w:pos="2879"/>
              </w:tabs>
              <w:spacing w:before="126"/>
              <w:ind w:left="-1" w:right="1634"/>
              <w:jc w:val="center"/>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2879"/>
              </w:tabs>
              <w:spacing w:before="126"/>
              <w:ind w:left="-1" w:right="1634"/>
              <w:jc w:val="center"/>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2879"/>
              </w:tabs>
              <w:spacing w:before="126"/>
              <w:ind w:left="-1" w:right="1634"/>
              <w:jc w:val="center"/>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2879"/>
              </w:tabs>
              <w:spacing w:before="127"/>
              <w:ind w:left="-1" w:right="1634"/>
              <w:jc w:val="center"/>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128"/>
              <w:ind w:left="75" w:right="6004"/>
              <w:jc w:val="center"/>
              <w:rPr>
                <w:sz w:val="28"/>
                <w:szCs w:val="28"/>
              </w:rPr>
            </w:pPr>
            <w:r w:rsidRPr="0009378A">
              <w:rPr>
                <w:b/>
                <w:sz w:val="28"/>
                <w:szCs w:val="28"/>
              </w:rPr>
              <w:t xml:space="preserve">Bài 3. </w:t>
            </w:r>
            <w:r w:rsidRPr="0009378A">
              <w:rPr>
                <w:sz w:val="28"/>
                <w:szCs w:val="28"/>
              </w:rPr>
              <w:t>Viết số thích hợp vào chỗ chấm:</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1438"/>
                <w:tab w:val="left" w:pos="2988"/>
                <w:tab w:val="left" w:pos="4428"/>
                <w:tab w:val="left" w:pos="5148"/>
                <w:tab w:val="left" w:pos="5868"/>
                <w:tab w:val="left" w:pos="7308"/>
              </w:tabs>
              <w:spacing w:line="360" w:lineRule="auto"/>
              <w:ind w:left="1601" w:right="1477" w:hanging="773"/>
              <w:rPr>
                <w:spacing w:val="-4"/>
                <w:sz w:val="28"/>
                <w:szCs w:val="28"/>
                <w:vertAlign w:val="superscript"/>
              </w:rPr>
            </w:pPr>
            <w:r w:rsidRPr="0009378A">
              <w:rPr>
                <w:sz w:val="28"/>
                <w:szCs w:val="28"/>
              </w:rPr>
              <w:t>a)</w:t>
            </w:r>
            <w:r w:rsidRPr="0009378A">
              <w:rPr>
                <w:sz w:val="28"/>
                <w:szCs w:val="28"/>
              </w:rPr>
              <w:tab/>
              <w:t>10kg   =</w:t>
            </w:r>
            <w:r w:rsidRPr="0009378A">
              <w:rPr>
                <w:spacing w:val="-4"/>
                <w:sz w:val="28"/>
                <w:szCs w:val="28"/>
              </w:rPr>
              <w:t xml:space="preserve"> </w:t>
            </w:r>
            <w:r w:rsidRPr="0009378A">
              <w:rPr>
                <w:sz w:val="28"/>
                <w:szCs w:val="28"/>
              </w:rPr>
              <w:t>….yến</w:t>
            </w:r>
            <w:r w:rsidRPr="0009378A">
              <w:rPr>
                <w:sz w:val="28"/>
                <w:szCs w:val="28"/>
              </w:rPr>
              <w:tab/>
            </w:r>
            <w:r w:rsidRPr="0009378A">
              <w:rPr>
                <w:sz w:val="28"/>
                <w:szCs w:val="28"/>
              </w:rPr>
              <w:tab/>
              <w:t>b) 100</w:t>
            </w:r>
            <w:r w:rsidRPr="0009378A">
              <w:rPr>
                <w:spacing w:val="-3"/>
                <w:sz w:val="28"/>
                <w:szCs w:val="28"/>
              </w:rPr>
              <w:t xml:space="preserve"> </w:t>
            </w:r>
            <w:r w:rsidRPr="0009378A">
              <w:rPr>
                <w:sz w:val="28"/>
                <w:szCs w:val="28"/>
              </w:rPr>
              <w:t>cm</w:t>
            </w:r>
            <w:r w:rsidRPr="0009378A">
              <w:rPr>
                <w:sz w:val="28"/>
                <w:szCs w:val="28"/>
                <w:vertAlign w:val="superscript"/>
              </w:rPr>
              <w:t>2</w:t>
            </w:r>
            <w:r w:rsidRPr="0009378A">
              <w:rPr>
                <w:sz w:val="28"/>
                <w:szCs w:val="28"/>
                <w:vertAlign w:val="superscript"/>
                <w:lang w:val="en-US"/>
              </w:rPr>
              <w:t xml:space="preserve">    </w:t>
            </w:r>
            <w:r w:rsidRPr="0009378A">
              <w:rPr>
                <w:sz w:val="28"/>
                <w:szCs w:val="28"/>
                <w:lang w:val="en-US"/>
              </w:rPr>
              <w:t>=</w:t>
            </w:r>
            <w:r w:rsidRPr="0009378A">
              <w:rPr>
                <w:spacing w:val="-4"/>
                <w:sz w:val="28"/>
                <w:szCs w:val="28"/>
              </w:rPr>
              <w:t>….dm</w:t>
            </w:r>
            <w:r w:rsidRPr="0009378A">
              <w:rPr>
                <w:spacing w:val="-4"/>
                <w:sz w:val="28"/>
                <w:szCs w:val="28"/>
                <w:vertAlign w:val="superscript"/>
              </w:rPr>
              <w:t>2</w:t>
            </w:r>
          </w:p>
          <w:p w:rsidR="0009378A" w:rsidRPr="0009378A" w:rsidRDefault="0009378A" w:rsidP="00950EC8">
            <w:pPr>
              <w:pStyle w:val="TableParagraph"/>
              <w:tabs>
                <w:tab w:val="left" w:pos="1438"/>
                <w:tab w:val="left" w:pos="2988"/>
                <w:tab w:val="left" w:pos="4428"/>
                <w:tab w:val="left" w:pos="5148"/>
                <w:tab w:val="left" w:pos="5868"/>
                <w:tab w:val="left" w:pos="7308"/>
              </w:tabs>
              <w:spacing w:line="360" w:lineRule="auto"/>
              <w:ind w:left="1601" w:right="1477" w:hanging="773"/>
              <w:rPr>
                <w:sz w:val="28"/>
                <w:szCs w:val="28"/>
              </w:rPr>
            </w:pPr>
            <w:r w:rsidRPr="0009378A">
              <w:rPr>
                <w:spacing w:val="-4"/>
                <w:sz w:val="28"/>
                <w:szCs w:val="28"/>
                <w:lang w:val="en-US"/>
              </w:rPr>
              <w:t xml:space="preserve">       </w:t>
            </w:r>
            <w:r w:rsidRPr="0009378A">
              <w:rPr>
                <w:spacing w:val="-4"/>
                <w:sz w:val="28"/>
                <w:szCs w:val="28"/>
              </w:rPr>
              <w:t xml:space="preserve"> </w:t>
            </w:r>
            <w:r w:rsidRPr="0009378A">
              <w:rPr>
                <w:sz w:val="28"/>
                <w:szCs w:val="28"/>
              </w:rPr>
              <w:t>30</w:t>
            </w:r>
            <w:r w:rsidRPr="0009378A">
              <w:rPr>
                <w:spacing w:val="-2"/>
                <w:sz w:val="28"/>
                <w:szCs w:val="28"/>
              </w:rPr>
              <w:t xml:space="preserve"> </w:t>
            </w:r>
            <w:r w:rsidRPr="0009378A">
              <w:rPr>
                <w:sz w:val="28"/>
                <w:szCs w:val="28"/>
              </w:rPr>
              <w:t xml:space="preserve">kg  </w:t>
            </w:r>
            <w:r w:rsidRPr="0009378A">
              <w:rPr>
                <w:spacing w:val="1"/>
                <w:sz w:val="28"/>
                <w:szCs w:val="28"/>
              </w:rPr>
              <w:t xml:space="preserve"> </w:t>
            </w:r>
            <w:r w:rsidRPr="0009378A">
              <w:rPr>
                <w:sz w:val="28"/>
                <w:szCs w:val="28"/>
              </w:rPr>
              <w:t>=….yến</w:t>
            </w:r>
            <w:r w:rsidRPr="0009378A">
              <w:rPr>
                <w:sz w:val="28"/>
                <w:szCs w:val="28"/>
              </w:rPr>
              <w:tab/>
            </w:r>
            <w:r w:rsidRPr="0009378A">
              <w:rPr>
                <w:sz w:val="28"/>
                <w:szCs w:val="28"/>
              </w:rPr>
              <w:tab/>
            </w:r>
            <w:r w:rsidRPr="0009378A">
              <w:rPr>
                <w:sz w:val="28"/>
                <w:szCs w:val="28"/>
                <w:lang w:val="en-US"/>
              </w:rPr>
              <w:t xml:space="preserve">   </w:t>
            </w:r>
            <w:r w:rsidRPr="0009378A">
              <w:rPr>
                <w:sz w:val="28"/>
                <w:szCs w:val="28"/>
              </w:rPr>
              <w:t>2500</w:t>
            </w:r>
            <w:r w:rsidRPr="0009378A">
              <w:rPr>
                <w:spacing w:val="-4"/>
                <w:sz w:val="28"/>
                <w:szCs w:val="28"/>
              </w:rPr>
              <w:t xml:space="preserve"> </w:t>
            </w:r>
            <w:r w:rsidRPr="0009378A">
              <w:rPr>
                <w:sz w:val="28"/>
                <w:szCs w:val="28"/>
              </w:rPr>
              <w:t>cm</w:t>
            </w:r>
            <w:r w:rsidRPr="0009378A">
              <w:rPr>
                <w:sz w:val="28"/>
                <w:szCs w:val="28"/>
                <w:vertAlign w:val="superscript"/>
              </w:rPr>
              <w:t>2</w:t>
            </w:r>
            <w:r w:rsidRPr="0009378A">
              <w:rPr>
                <w:sz w:val="28"/>
                <w:szCs w:val="28"/>
              </w:rPr>
              <w:t xml:space="preserve">  =</w:t>
            </w:r>
            <w:r w:rsidRPr="0009378A">
              <w:rPr>
                <w:spacing w:val="-3"/>
                <w:sz w:val="28"/>
                <w:szCs w:val="28"/>
              </w:rPr>
              <w:t xml:space="preserve"> </w:t>
            </w:r>
            <w:r w:rsidRPr="0009378A">
              <w:rPr>
                <w:sz w:val="28"/>
                <w:szCs w:val="28"/>
              </w:rPr>
              <w:t>….dm</w:t>
            </w:r>
            <w:r w:rsidRPr="0009378A">
              <w:rPr>
                <w:sz w:val="28"/>
                <w:szCs w:val="28"/>
                <w:vertAlign w:val="superscript"/>
              </w:rPr>
              <w:t>2</w:t>
            </w:r>
          </w:p>
          <w:p w:rsidR="0009378A" w:rsidRPr="0009378A" w:rsidRDefault="0009378A" w:rsidP="00950EC8">
            <w:pPr>
              <w:pStyle w:val="TableParagraph"/>
              <w:tabs>
                <w:tab w:val="left" w:pos="5148"/>
                <w:tab w:val="left" w:pos="6588"/>
                <w:tab w:val="left" w:leader="dot" w:pos="7370"/>
              </w:tabs>
              <w:spacing w:line="252" w:lineRule="exact"/>
              <w:rPr>
                <w:sz w:val="28"/>
                <w:szCs w:val="28"/>
              </w:rPr>
            </w:pPr>
            <w:r w:rsidRPr="0009378A">
              <w:rPr>
                <w:sz w:val="28"/>
                <w:szCs w:val="28"/>
                <w:lang w:val="en-US"/>
              </w:rPr>
              <w:t xml:space="preserve">                   </w:t>
            </w:r>
            <w:r w:rsidRPr="0009378A">
              <w:rPr>
                <w:sz w:val="28"/>
                <w:szCs w:val="28"/>
              </w:rPr>
              <w:t xml:space="preserve">10 yến </w:t>
            </w:r>
            <w:r w:rsidRPr="0009378A">
              <w:rPr>
                <w:spacing w:val="13"/>
                <w:sz w:val="28"/>
                <w:szCs w:val="28"/>
              </w:rPr>
              <w:t xml:space="preserve"> </w:t>
            </w:r>
            <w:r w:rsidRPr="0009378A">
              <w:rPr>
                <w:sz w:val="28"/>
                <w:szCs w:val="28"/>
              </w:rPr>
              <w:t>=</w:t>
            </w:r>
            <w:r w:rsidRPr="0009378A">
              <w:rPr>
                <w:spacing w:val="-3"/>
                <w:sz w:val="28"/>
                <w:szCs w:val="28"/>
              </w:rPr>
              <w:t xml:space="preserve"> </w:t>
            </w:r>
            <w:r w:rsidRPr="0009378A">
              <w:rPr>
                <w:sz w:val="28"/>
                <w:szCs w:val="28"/>
              </w:rPr>
              <w:t>….tạ</w:t>
            </w:r>
            <w:r w:rsidRPr="0009378A">
              <w:rPr>
                <w:sz w:val="28"/>
                <w:szCs w:val="28"/>
              </w:rPr>
              <w:tab/>
            </w:r>
            <w:r w:rsidRPr="0009378A">
              <w:rPr>
                <w:sz w:val="28"/>
                <w:szCs w:val="28"/>
                <w:lang w:val="en-US"/>
              </w:rPr>
              <w:t xml:space="preserve">           </w:t>
            </w:r>
            <w:r w:rsidRPr="0009378A">
              <w:rPr>
                <w:sz w:val="28"/>
                <w:szCs w:val="28"/>
              </w:rPr>
              <w:t>1m</w:t>
            </w:r>
            <w:r w:rsidRPr="0009378A">
              <w:rPr>
                <w:sz w:val="28"/>
                <w:szCs w:val="28"/>
                <w:vertAlign w:val="superscript"/>
              </w:rPr>
              <w:t>2</w:t>
            </w:r>
            <w:r w:rsidRPr="0009378A">
              <w:rPr>
                <w:sz w:val="28"/>
                <w:szCs w:val="28"/>
                <w:vertAlign w:val="superscript"/>
                <w:lang w:val="en-US"/>
              </w:rPr>
              <w:t xml:space="preserve">    </w:t>
            </w:r>
            <w:r w:rsidRPr="0009378A">
              <w:rPr>
                <w:sz w:val="28"/>
                <w:szCs w:val="28"/>
              </w:rPr>
              <w:t>=</w:t>
            </w:r>
            <w:r w:rsidRPr="0009378A">
              <w:rPr>
                <w:sz w:val="28"/>
                <w:szCs w:val="28"/>
              </w:rPr>
              <w:tab/>
              <w:t>dm</w:t>
            </w:r>
            <w:r w:rsidRPr="0009378A">
              <w:rPr>
                <w:sz w:val="28"/>
                <w:szCs w:val="28"/>
                <w:vertAlign w:val="superscript"/>
              </w:rPr>
              <w:t>2</w:t>
            </w:r>
          </w:p>
          <w:p w:rsidR="0009378A" w:rsidRPr="0009378A" w:rsidRDefault="0009378A" w:rsidP="00950EC8">
            <w:pPr>
              <w:pStyle w:val="TableParagraph"/>
              <w:tabs>
                <w:tab w:val="left" w:pos="2988"/>
                <w:tab w:val="left" w:pos="5868"/>
                <w:tab w:val="left" w:pos="7308"/>
                <w:tab w:val="left" w:leader="dot" w:pos="8090"/>
              </w:tabs>
              <w:spacing w:before="126"/>
              <w:rPr>
                <w:sz w:val="28"/>
                <w:szCs w:val="28"/>
              </w:rPr>
            </w:pPr>
            <w:r w:rsidRPr="0009378A">
              <w:rPr>
                <w:sz w:val="28"/>
                <w:szCs w:val="28"/>
                <w:lang w:val="en-US"/>
              </w:rPr>
              <w:t xml:space="preserve">                     </w:t>
            </w:r>
            <w:r w:rsidRPr="0009378A">
              <w:rPr>
                <w:sz w:val="28"/>
                <w:szCs w:val="28"/>
              </w:rPr>
              <w:t>400</w:t>
            </w:r>
            <w:r w:rsidRPr="0009378A">
              <w:rPr>
                <w:spacing w:val="-4"/>
                <w:sz w:val="28"/>
                <w:szCs w:val="28"/>
              </w:rPr>
              <w:t xml:space="preserve"> </w:t>
            </w:r>
            <w:r w:rsidRPr="0009378A">
              <w:rPr>
                <w:sz w:val="28"/>
                <w:szCs w:val="28"/>
              </w:rPr>
              <w:t xml:space="preserve">kg=…..tạ                                     </w:t>
            </w:r>
            <w:r w:rsidRPr="0009378A">
              <w:rPr>
                <w:sz w:val="28"/>
                <w:szCs w:val="28"/>
                <w:lang w:val="en-US"/>
              </w:rPr>
              <w:t xml:space="preserve">  </w:t>
            </w:r>
            <w:r w:rsidRPr="0009378A">
              <w:rPr>
                <w:sz w:val="28"/>
                <w:szCs w:val="28"/>
              </w:rPr>
              <w:t>15</w:t>
            </w:r>
            <w:r w:rsidRPr="0009378A">
              <w:rPr>
                <w:spacing w:val="-3"/>
                <w:sz w:val="28"/>
                <w:szCs w:val="28"/>
              </w:rPr>
              <w:t xml:space="preserve"> </w:t>
            </w:r>
            <w:r w:rsidRPr="0009378A">
              <w:rPr>
                <w:sz w:val="28"/>
                <w:szCs w:val="28"/>
              </w:rPr>
              <w:t>m</w:t>
            </w:r>
            <w:r w:rsidRPr="0009378A">
              <w:rPr>
                <w:position w:val="7"/>
                <w:sz w:val="28"/>
                <w:szCs w:val="28"/>
              </w:rPr>
              <w:t xml:space="preserve">2  </w:t>
            </w:r>
            <w:r w:rsidRPr="0009378A">
              <w:rPr>
                <w:sz w:val="28"/>
                <w:szCs w:val="28"/>
              </w:rPr>
              <w:t>=.........dm</w:t>
            </w:r>
            <w:r w:rsidRPr="0009378A">
              <w:rPr>
                <w:position w:val="7"/>
                <w:sz w:val="28"/>
                <w:szCs w:val="28"/>
              </w:rPr>
              <w:t>2</w:t>
            </w:r>
          </w:p>
          <w:p w:rsidR="0009378A" w:rsidRPr="0009378A" w:rsidRDefault="0009378A" w:rsidP="00950EC8">
            <w:pPr>
              <w:pStyle w:val="TableParagraph"/>
              <w:tabs>
                <w:tab w:val="left" w:pos="2988"/>
                <w:tab w:val="left" w:pos="5868"/>
                <w:tab w:val="left" w:pos="7308"/>
                <w:tab w:val="left" w:leader="dot" w:pos="7762"/>
              </w:tabs>
              <w:spacing w:before="126"/>
              <w:ind w:left="1548"/>
              <w:rPr>
                <w:sz w:val="28"/>
                <w:szCs w:val="28"/>
              </w:rPr>
            </w:pPr>
            <w:r w:rsidRPr="0009378A">
              <w:rPr>
                <w:sz w:val="28"/>
                <w:szCs w:val="28"/>
              </w:rPr>
              <w:tab/>
            </w:r>
          </w:p>
          <w:p w:rsidR="0009378A" w:rsidRPr="0009378A" w:rsidRDefault="0009378A" w:rsidP="00950EC8">
            <w:pPr>
              <w:pStyle w:val="TableParagraph"/>
              <w:spacing w:line="360" w:lineRule="auto"/>
              <w:ind w:left="108"/>
              <w:rPr>
                <w:sz w:val="28"/>
                <w:szCs w:val="28"/>
              </w:rPr>
            </w:pPr>
            <w:r w:rsidRPr="0009378A">
              <w:rPr>
                <w:b/>
                <w:sz w:val="28"/>
                <w:szCs w:val="28"/>
              </w:rPr>
              <w:t xml:space="preserve">Bài 4. </w:t>
            </w:r>
            <w:r w:rsidRPr="0009378A">
              <w:rPr>
                <w:sz w:val="28"/>
                <w:szCs w:val="28"/>
              </w:rPr>
              <w:t>Một xí nghiệp may trong 5 ngày đầu mỗi ngày sản xuất được 585 sản phẩm, trong 8 ngày sau mỗi ngày sản xuất được 623 sản phẩm. Hỏi xí nghiệp đã sản xuất được tất cả bao nhiêu sản phẩm?</w:t>
            </w:r>
          </w:p>
          <w:p w:rsidR="0009378A" w:rsidRPr="0009378A" w:rsidRDefault="0009378A" w:rsidP="00950EC8">
            <w:pPr>
              <w:pStyle w:val="TableParagraph"/>
              <w:spacing w:line="252" w:lineRule="exact"/>
              <w:ind w:left="13"/>
              <w:jc w:val="center"/>
              <w:rPr>
                <w:b/>
                <w:i/>
                <w:sz w:val="28"/>
                <w:szCs w:val="28"/>
              </w:rPr>
            </w:pPr>
            <w:r w:rsidRPr="0009378A">
              <w:rPr>
                <w:b/>
                <w:i/>
                <w:sz w:val="28"/>
                <w:szCs w:val="28"/>
              </w:rPr>
              <w:t>Bài giải</w:t>
            </w:r>
          </w:p>
          <w:p w:rsidR="0009378A" w:rsidRPr="0009378A" w:rsidRDefault="0009378A" w:rsidP="00950EC8">
            <w:pPr>
              <w:pStyle w:val="TableParagraph"/>
              <w:spacing w:before="127"/>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wBefore w:w="25" w:type="dxa"/>
          <w:trHeight w:val="439"/>
        </w:trPr>
        <w:tc>
          <w:tcPr>
            <w:tcW w:w="4861" w:type="dxa"/>
            <w:gridSpan w:val="3"/>
          </w:tcPr>
          <w:p w:rsidR="0009378A" w:rsidRPr="0009378A" w:rsidRDefault="0009378A" w:rsidP="00950EC8">
            <w:pPr>
              <w:pStyle w:val="TableParagraph"/>
              <w:spacing w:line="252" w:lineRule="exact"/>
              <w:ind w:left="108"/>
              <w:rPr>
                <w:b/>
                <w:sz w:val="28"/>
                <w:szCs w:val="28"/>
              </w:rPr>
            </w:pPr>
            <w:r w:rsidRPr="0009378A">
              <w:rPr>
                <w:b/>
                <w:sz w:val="28"/>
                <w:szCs w:val="28"/>
              </w:rPr>
              <w:t>c. Hoạt động 3: Sửa bài (10 phút):</w:t>
            </w:r>
          </w:p>
          <w:p w:rsidR="0009378A" w:rsidRPr="0009378A" w:rsidRDefault="0009378A" w:rsidP="008926C3">
            <w:pPr>
              <w:pStyle w:val="TableParagraph"/>
              <w:numPr>
                <w:ilvl w:val="0"/>
                <w:numId w:val="37"/>
              </w:numPr>
              <w:tabs>
                <w:tab w:val="left" w:pos="236"/>
              </w:tabs>
              <w:spacing w:before="88"/>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37"/>
              </w:numPr>
              <w:tabs>
                <w:tab w:val="left" w:pos="236"/>
              </w:tabs>
              <w:spacing w:before="87"/>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91"/>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36"/>
              </w:numPr>
              <w:tabs>
                <w:tab w:val="left" w:pos="236"/>
              </w:tabs>
              <w:spacing w:before="87"/>
              <w:rPr>
                <w:sz w:val="28"/>
                <w:szCs w:val="28"/>
              </w:rPr>
            </w:pPr>
            <w:r w:rsidRPr="0009378A">
              <w:rPr>
                <w:sz w:val="28"/>
                <w:szCs w:val="28"/>
              </w:rPr>
              <w:t>Yêu cầu học sinh tóm tắt nội dung rèn</w:t>
            </w:r>
            <w:r w:rsidRPr="0009378A">
              <w:rPr>
                <w:spacing w:val="-10"/>
                <w:sz w:val="28"/>
                <w:szCs w:val="28"/>
              </w:rPr>
              <w:t xml:space="preserve"> </w:t>
            </w:r>
            <w:r w:rsidRPr="0009378A">
              <w:rPr>
                <w:sz w:val="28"/>
                <w:szCs w:val="28"/>
              </w:rPr>
              <w:lastRenderedPageBreak/>
              <w:t>luyện.</w:t>
            </w:r>
          </w:p>
          <w:p w:rsidR="0009378A" w:rsidRPr="0009378A" w:rsidRDefault="0009378A" w:rsidP="008926C3">
            <w:pPr>
              <w:pStyle w:val="TableParagraph"/>
              <w:numPr>
                <w:ilvl w:val="0"/>
                <w:numId w:val="36"/>
              </w:numPr>
              <w:tabs>
                <w:tab w:val="left" w:pos="236"/>
              </w:tabs>
              <w:spacing w:before="88"/>
              <w:rPr>
                <w:sz w:val="28"/>
                <w:szCs w:val="28"/>
              </w:rPr>
            </w:pPr>
            <w:r w:rsidRPr="0009378A">
              <w:rPr>
                <w:sz w:val="28"/>
                <w:szCs w:val="28"/>
              </w:rPr>
              <w:t>Nhận xét tiết học. Nhắc học sinh chuẩn bị</w:t>
            </w:r>
            <w:r w:rsidRPr="0009378A">
              <w:rPr>
                <w:spacing w:val="-11"/>
                <w:sz w:val="28"/>
                <w:szCs w:val="28"/>
              </w:rPr>
              <w:t xml:space="preserve"> </w:t>
            </w:r>
            <w:r w:rsidRPr="0009378A">
              <w:rPr>
                <w:sz w:val="28"/>
                <w:szCs w:val="28"/>
              </w:rPr>
              <w:t>bài.</w:t>
            </w:r>
          </w:p>
        </w:tc>
        <w:tc>
          <w:tcPr>
            <w:tcW w:w="4859" w:type="dxa"/>
            <w:gridSpan w:val="3"/>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35"/>
              </w:numPr>
              <w:tabs>
                <w:tab w:val="left" w:pos="237"/>
              </w:tabs>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35"/>
              </w:numPr>
              <w:tabs>
                <w:tab w:val="left" w:pos="237"/>
              </w:tabs>
              <w:spacing w:before="88"/>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35"/>
              </w:numPr>
              <w:tabs>
                <w:tab w:val="left" w:pos="237"/>
              </w:tabs>
              <w:spacing w:before="155"/>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09378A" w:rsidRPr="0009378A" w:rsidRDefault="0009378A" w:rsidP="0009378A">
      <w:pPr>
        <w:pStyle w:val="BodyText"/>
        <w:tabs>
          <w:tab w:val="left" w:leader="dot" w:pos="2635"/>
        </w:tabs>
        <w:spacing w:before="81"/>
        <w:rPr>
          <w:sz w:val="28"/>
          <w:szCs w:val="28"/>
        </w:rPr>
      </w:pPr>
    </w:p>
    <w:p w:rsidR="001B5D04" w:rsidRDefault="001B5D04">
      <w:pPr>
        <w:rPr>
          <w:rFonts w:ascii="Times New Roman" w:eastAsia="Times New Roman" w:hAnsi="Times New Roman" w:cs="Times New Roman"/>
          <w:sz w:val="28"/>
          <w:szCs w:val="28"/>
          <w:lang w:val="vi"/>
        </w:rPr>
      </w:pPr>
      <w:r>
        <w:rPr>
          <w:sz w:val="28"/>
          <w:szCs w:val="28"/>
        </w:rPr>
        <w:br w:type="page"/>
      </w:r>
    </w:p>
    <w:p w:rsidR="0009378A" w:rsidRPr="0009378A" w:rsidRDefault="0009378A" w:rsidP="0009378A">
      <w:pPr>
        <w:pStyle w:val="BodyText"/>
        <w:tabs>
          <w:tab w:val="left" w:leader="dot" w:pos="2635"/>
        </w:tabs>
        <w:spacing w:before="81"/>
        <w:ind w:left="535"/>
        <w:rPr>
          <w:sz w:val="28"/>
          <w:szCs w:val="28"/>
        </w:rPr>
      </w:pPr>
      <w:r w:rsidRPr="0009378A">
        <w:rPr>
          <w:sz w:val="28"/>
          <w:szCs w:val="28"/>
        </w:rPr>
        <w:lastRenderedPageBreak/>
        <w:t>Thứ</w:t>
      </w:r>
      <w:r w:rsidRPr="0009378A">
        <w:rPr>
          <w:sz w:val="28"/>
          <w:szCs w:val="28"/>
        </w:rPr>
        <w:tab/>
        <w:t>, ngày …… / …… /</w:t>
      </w:r>
      <w:r w:rsidRPr="0009378A">
        <w:rPr>
          <w:spacing w:val="-10"/>
          <w:sz w:val="28"/>
          <w:szCs w:val="28"/>
        </w:rPr>
        <w:t xml:space="preserve"> </w:t>
      </w:r>
      <w:r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 xml:space="preserve">Rèn Toán tuần 14 </w:t>
      </w:r>
    </w:p>
    <w:p w:rsidR="0009378A" w:rsidRPr="0009378A" w:rsidRDefault="0009378A" w:rsidP="0009378A">
      <w:pPr>
        <w:spacing w:line="252" w:lineRule="exact"/>
        <w:ind w:left="2968" w:right="2677"/>
        <w:jc w:val="center"/>
        <w:rPr>
          <w:rFonts w:ascii="Times New Roman" w:hAnsi="Times New Roman" w:cs="Times New Roman"/>
          <w:i/>
          <w:sz w:val="28"/>
          <w:szCs w:val="28"/>
        </w:rPr>
      </w:pPr>
      <w:r w:rsidRPr="0009378A">
        <w:rPr>
          <w:rFonts w:ascii="Times New Roman" w:hAnsi="Times New Roman" w:cs="Times New Roman"/>
          <w:b/>
          <w:sz w:val="28"/>
          <w:szCs w:val="28"/>
        </w:rPr>
        <w:t xml:space="preserve">Luyện Tập Tổng Hợp </w:t>
      </w:r>
    </w:p>
    <w:p w:rsidR="0009378A" w:rsidRPr="0009378A" w:rsidRDefault="0009378A" w:rsidP="0009378A">
      <w:pPr>
        <w:pStyle w:val="BodyText"/>
        <w:spacing w:before="8"/>
        <w:rPr>
          <w:i/>
          <w:sz w:val="28"/>
          <w:szCs w:val="28"/>
        </w:rPr>
      </w:pPr>
    </w:p>
    <w:p w:rsidR="0009378A" w:rsidRPr="0009378A" w:rsidRDefault="0009378A" w:rsidP="008926C3">
      <w:pPr>
        <w:pStyle w:val="Heading2"/>
        <w:keepNext w:val="0"/>
        <w:keepLines w:val="0"/>
        <w:numPr>
          <w:ilvl w:val="0"/>
          <w:numId w:val="47"/>
        </w:numPr>
        <w:tabs>
          <w:tab w:val="left" w:pos="733"/>
        </w:tabs>
        <w:autoSpaceDE w:val="0"/>
        <w:autoSpaceDN w:val="0"/>
        <w:spacing w:before="0" w:after="0"/>
        <w:ind w:hanging="198"/>
        <w:rPr>
          <w:rFonts w:ascii="Times New Roman" w:hAnsi="Times New Roman"/>
          <w:szCs w:val="28"/>
        </w:rPr>
      </w:pPr>
      <w:r w:rsidRPr="0009378A">
        <w:rPr>
          <w:rFonts w:ascii="Times New Roman" w:hAnsi="Times New Roman"/>
          <w:szCs w:val="28"/>
        </w:rPr>
        <w:t>MỤC</w:t>
      </w:r>
      <w:r w:rsidRPr="0009378A">
        <w:rPr>
          <w:rFonts w:ascii="Times New Roman" w:hAnsi="Times New Roman"/>
          <w:spacing w:val="-2"/>
          <w:szCs w:val="28"/>
        </w:rPr>
        <w:t xml:space="preserve"> </w:t>
      </w:r>
      <w:r w:rsidRPr="0009378A">
        <w:rPr>
          <w:rFonts w:ascii="Times New Roman" w:hAnsi="Times New Roman"/>
          <w:szCs w:val="28"/>
        </w:rPr>
        <w:t>TIÊU:</w:t>
      </w:r>
    </w:p>
    <w:p w:rsidR="0009378A" w:rsidRPr="0009378A" w:rsidRDefault="0009378A" w:rsidP="008926C3">
      <w:pPr>
        <w:pStyle w:val="ListParagraph"/>
        <w:widowControl w:val="0"/>
        <w:numPr>
          <w:ilvl w:val="1"/>
          <w:numId w:val="47"/>
        </w:numPr>
        <w:tabs>
          <w:tab w:val="left" w:pos="1484"/>
        </w:tabs>
        <w:autoSpaceDE w:val="0"/>
        <w:autoSpaceDN w:val="0"/>
        <w:spacing w:before="88" w:after="0" w:line="326" w:lineRule="auto"/>
        <w:ind w:left="535" w:right="230"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chia với số có 1 chữ số; tính bằng hai cách; tính giá trị biểu thức số; giải toán</w:t>
      </w:r>
      <w:r w:rsidRPr="0009378A">
        <w:rPr>
          <w:rFonts w:ascii="Times New Roman" w:hAnsi="Times New Roman" w:cs="Times New Roman"/>
          <w:spacing w:val="-9"/>
          <w:sz w:val="28"/>
          <w:szCs w:val="28"/>
        </w:rPr>
        <w:t xml:space="preserve"> </w:t>
      </w:r>
      <w:r w:rsidRPr="0009378A">
        <w:rPr>
          <w:rFonts w:ascii="Times New Roman" w:hAnsi="Times New Roman" w:cs="Times New Roman"/>
          <w:sz w:val="28"/>
          <w:szCs w:val="28"/>
        </w:rPr>
        <w:t>văn.</w:t>
      </w:r>
    </w:p>
    <w:p w:rsidR="0009378A" w:rsidRPr="0009378A" w:rsidRDefault="0009378A" w:rsidP="008926C3">
      <w:pPr>
        <w:pStyle w:val="ListParagraph"/>
        <w:widowControl w:val="0"/>
        <w:numPr>
          <w:ilvl w:val="1"/>
          <w:numId w:val="47"/>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47"/>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47"/>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47"/>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47"/>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47"/>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755" w:type="dxa"/>
        <w:tblInd w:w="417" w:type="dxa"/>
        <w:tblLayout w:type="fixed"/>
        <w:tblCellMar>
          <w:left w:w="0" w:type="dxa"/>
          <w:right w:w="0" w:type="dxa"/>
        </w:tblCellMar>
        <w:tblLook w:val="01E0" w:firstRow="1" w:lastRow="1" w:firstColumn="1" w:lastColumn="1" w:noHBand="0" w:noVBand="0"/>
      </w:tblPr>
      <w:tblGrid>
        <w:gridCol w:w="25"/>
        <w:gridCol w:w="4861"/>
        <w:gridCol w:w="362"/>
        <w:gridCol w:w="760"/>
        <w:gridCol w:w="3737"/>
        <w:gridCol w:w="10"/>
      </w:tblGrid>
      <w:tr w:rsidR="0009378A" w:rsidRPr="0009378A" w:rsidTr="001B5D04">
        <w:trPr>
          <w:trHeight w:val="202"/>
        </w:trPr>
        <w:tc>
          <w:tcPr>
            <w:tcW w:w="5248"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4507"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09378A" w:rsidTr="001B5D04">
        <w:trPr>
          <w:trHeight w:val="1819"/>
        </w:trPr>
        <w:tc>
          <w:tcPr>
            <w:tcW w:w="5248"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t>1. Hoạt động khởi động (5 phút):</w:t>
            </w:r>
          </w:p>
          <w:p w:rsidR="0009378A" w:rsidRPr="0009378A" w:rsidRDefault="0009378A" w:rsidP="008926C3">
            <w:pPr>
              <w:pStyle w:val="TableParagraph"/>
              <w:numPr>
                <w:ilvl w:val="0"/>
                <w:numId w:val="46"/>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46"/>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45"/>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44"/>
              </w:numPr>
              <w:tabs>
                <w:tab w:val="left" w:pos="268"/>
              </w:tabs>
              <w:spacing w:before="88" w:line="326" w:lineRule="auto"/>
              <w:ind w:right="79" w:firstLine="0"/>
              <w:rPr>
                <w:sz w:val="28"/>
                <w:szCs w:val="28"/>
              </w:rPr>
            </w:pPr>
            <w:r w:rsidRPr="0009378A">
              <w:rPr>
                <w:sz w:val="28"/>
                <w:szCs w:val="28"/>
              </w:rPr>
              <w:t>Giáo viên giới thiệu các bài tập trên phiếu. yêu 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44"/>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44"/>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4507"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43"/>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43"/>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43"/>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43"/>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43"/>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09378A" w:rsidTr="001B5D04">
        <w:trPr>
          <w:trHeight w:val="379"/>
        </w:trPr>
        <w:tc>
          <w:tcPr>
            <w:tcW w:w="6008" w:type="dxa"/>
            <w:gridSpan w:val="4"/>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3747" w:type="dxa"/>
            <w:gridSpan w:val="2"/>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249"/>
        </w:trPr>
        <w:tc>
          <w:tcPr>
            <w:tcW w:w="6008" w:type="dxa"/>
            <w:gridSpan w:val="4"/>
            <w:tcBorders>
              <w:left w:val="single" w:sz="6" w:space="0" w:color="000000"/>
            </w:tcBorders>
          </w:tcPr>
          <w:p w:rsidR="0009378A" w:rsidRPr="0009378A" w:rsidRDefault="0009378A" w:rsidP="00950EC8">
            <w:pPr>
              <w:pStyle w:val="TableParagraph"/>
              <w:spacing w:before="39"/>
              <w:ind w:left="106"/>
              <w:rPr>
                <w:sz w:val="28"/>
                <w:szCs w:val="28"/>
              </w:rPr>
            </w:pPr>
            <w:r w:rsidRPr="0009378A">
              <w:rPr>
                <w:b/>
                <w:sz w:val="28"/>
                <w:szCs w:val="28"/>
              </w:rPr>
              <w:t xml:space="preserve">Bài 1. </w:t>
            </w:r>
            <w:r w:rsidRPr="0009378A">
              <w:rPr>
                <w:sz w:val="28"/>
                <w:szCs w:val="28"/>
              </w:rPr>
              <w:t>Đặt tính rồi tính:</w:t>
            </w:r>
          </w:p>
        </w:tc>
        <w:tc>
          <w:tcPr>
            <w:tcW w:w="3747" w:type="dxa"/>
            <w:gridSpan w:val="2"/>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299"/>
        </w:trPr>
        <w:tc>
          <w:tcPr>
            <w:tcW w:w="6008" w:type="dxa"/>
            <w:gridSpan w:val="4"/>
            <w:tcBorders>
              <w:left w:val="single" w:sz="6" w:space="0" w:color="000000"/>
            </w:tcBorders>
          </w:tcPr>
          <w:p w:rsidR="0009378A" w:rsidRPr="0009378A" w:rsidRDefault="0009378A" w:rsidP="00950EC8">
            <w:pPr>
              <w:pStyle w:val="TableParagraph"/>
              <w:tabs>
                <w:tab w:val="left" w:pos="2879"/>
              </w:tabs>
              <w:spacing w:before="122"/>
              <w:ind w:right="138"/>
              <w:jc w:val="center"/>
              <w:rPr>
                <w:sz w:val="28"/>
                <w:szCs w:val="28"/>
              </w:rPr>
            </w:pPr>
            <w:r w:rsidRPr="0009378A">
              <w:rPr>
                <w:sz w:val="28"/>
                <w:szCs w:val="28"/>
              </w:rPr>
              <w:t>a)  23687</w:t>
            </w:r>
            <w:r w:rsidRPr="0009378A">
              <w:rPr>
                <w:spacing w:val="-5"/>
                <w:sz w:val="28"/>
                <w:szCs w:val="28"/>
              </w:rPr>
              <w:t xml:space="preserve"> </w:t>
            </w:r>
            <w:r w:rsidRPr="0009378A">
              <w:rPr>
                <w:sz w:val="28"/>
                <w:szCs w:val="28"/>
              </w:rPr>
              <w:t>:</w:t>
            </w:r>
            <w:r w:rsidRPr="0009378A">
              <w:rPr>
                <w:spacing w:val="1"/>
                <w:sz w:val="28"/>
                <w:szCs w:val="28"/>
              </w:rPr>
              <w:t xml:space="preserve"> </w:t>
            </w:r>
            <w:r w:rsidRPr="0009378A">
              <w:rPr>
                <w:sz w:val="28"/>
                <w:szCs w:val="28"/>
              </w:rPr>
              <w:t>3</w:t>
            </w:r>
            <w:r w:rsidRPr="0009378A">
              <w:rPr>
                <w:sz w:val="28"/>
                <w:szCs w:val="28"/>
              </w:rPr>
              <w:tab/>
              <w:t>b) 890655 :</w:t>
            </w:r>
            <w:r w:rsidRPr="0009378A">
              <w:rPr>
                <w:spacing w:val="-2"/>
                <w:sz w:val="28"/>
                <w:szCs w:val="28"/>
              </w:rPr>
              <w:t xml:space="preserve"> </w:t>
            </w:r>
            <w:r w:rsidRPr="0009378A">
              <w:rPr>
                <w:sz w:val="28"/>
                <w:szCs w:val="28"/>
              </w:rPr>
              <w:t>5</w:t>
            </w:r>
          </w:p>
        </w:tc>
        <w:tc>
          <w:tcPr>
            <w:tcW w:w="3747" w:type="dxa"/>
            <w:gridSpan w:val="2"/>
            <w:tcBorders>
              <w:right w:val="single" w:sz="6" w:space="0" w:color="000000"/>
            </w:tcBorders>
          </w:tcPr>
          <w:p w:rsidR="0009378A" w:rsidRPr="0009378A" w:rsidRDefault="0009378A" w:rsidP="00950EC8">
            <w:pPr>
              <w:pStyle w:val="TableParagraph"/>
              <w:spacing w:before="122"/>
              <w:ind w:left="677"/>
              <w:rPr>
                <w:sz w:val="28"/>
                <w:szCs w:val="28"/>
              </w:rPr>
            </w:pPr>
            <w:r w:rsidRPr="0009378A">
              <w:rPr>
                <w:sz w:val="28"/>
                <w:szCs w:val="28"/>
              </w:rPr>
              <w:t>c) 208929 : 7</w:t>
            </w:r>
          </w:p>
        </w:tc>
      </w:tr>
      <w:tr w:rsidR="0009378A" w:rsidRPr="0009378A" w:rsidTr="001B5D04">
        <w:trPr>
          <w:trHeight w:val="299"/>
        </w:trPr>
        <w:tc>
          <w:tcPr>
            <w:tcW w:w="6008" w:type="dxa"/>
            <w:gridSpan w:val="4"/>
            <w:tcBorders>
              <w:left w:val="single" w:sz="6" w:space="0" w:color="000000"/>
            </w:tcBorders>
          </w:tcPr>
          <w:p w:rsidR="0009378A" w:rsidRPr="0009378A" w:rsidRDefault="0009378A" w:rsidP="00950EC8">
            <w:pPr>
              <w:pStyle w:val="TableParagraph"/>
              <w:tabs>
                <w:tab w:val="left" w:pos="3044"/>
              </w:tabs>
              <w:spacing w:before="122"/>
              <w:ind w:left="164"/>
              <w:jc w:val="center"/>
              <w:rPr>
                <w:sz w:val="28"/>
                <w:szCs w:val="28"/>
              </w:rPr>
            </w:pPr>
            <w:r w:rsidRPr="0009378A">
              <w:rPr>
                <w:sz w:val="28"/>
                <w:szCs w:val="28"/>
              </w:rPr>
              <w:lastRenderedPageBreak/>
              <w:t>…………………</w:t>
            </w:r>
            <w:r w:rsidRPr="0009378A">
              <w:rPr>
                <w:sz w:val="28"/>
                <w:szCs w:val="28"/>
              </w:rPr>
              <w:tab/>
              <w:t>…………………</w:t>
            </w:r>
          </w:p>
        </w:tc>
        <w:tc>
          <w:tcPr>
            <w:tcW w:w="3747" w:type="dxa"/>
            <w:gridSpan w:val="2"/>
            <w:tcBorders>
              <w:right w:val="single" w:sz="6" w:space="0" w:color="000000"/>
            </w:tcBorders>
          </w:tcPr>
          <w:p w:rsidR="0009378A" w:rsidRPr="0009378A" w:rsidRDefault="0009378A" w:rsidP="00950EC8">
            <w:pPr>
              <w:pStyle w:val="TableParagraph"/>
              <w:spacing w:before="122"/>
              <w:ind w:left="677"/>
              <w:rPr>
                <w:sz w:val="28"/>
                <w:szCs w:val="28"/>
              </w:rPr>
            </w:pPr>
            <w:r w:rsidRPr="0009378A">
              <w:rPr>
                <w:sz w:val="28"/>
                <w:szCs w:val="28"/>
              </w:rPr>
              <w:t>…………………</w:t>
            </w:r>
          </w:p>
        </w:tc>
      </w:tr>
      <w:tr w:rsidR="0009378A" w:rsidRPr="0009378A" w:rsidTr="001B5D04">
        <w:trPr>
          <w:trHeight w:val="298"/>
        </w:trPr>
        <w:tc>
          <w:tcPr>
            <w:tcW w:w="6008" w:type="dxa"/>
            <w:gridSpan w:val="4"/>
            <w:tcBorders>
              <w:left w:val="single" w:sz="6" w:space="0" w:color="000000"/>
            </w:tcBorders>
          </w:tcPr>
          <w:p w:rsidR="0009378A" w:rsidRPr="0009378A" w:rsidRDefault="0009378A" w:rsidP="00950EC8">
            <w:pPr>
              <w:pStyle w:val="TableParagraph"/>
              <w:tabs>
                <w:tab w:val="left" w:pos="3044"/>
              </w:tabs>
              <w:spacing w:before="122"/>
              <w:ind w:left="164"/>
              <w:jc w:val="center"/>
              <w:rPr>
                <w:sz w:val="28"/>
                <w:szCs w:val="28"/>
              </w:rPr>
            </w:pPr>
            <w:r w:rsidRPr="0009378A">
              <w:rPr>
                <w:sz w:val="28"/>
                <w:szCs w:val="28"/>
              </w:rPr>
              <w:t>…………………</w:t>
            </w:r>
            <w:r w:rsidRPr="0009378A">
              <w:rPr>
                <w:sz w:val="28"/>
                <w:szCs w:val="28"/>
              </w:rPr>
              <w:tab/>
              <w:t>…………………</w:t>
            </w:r>
          </w:p>
        </w:tc>
        <w:tc>
          <w:tcPr>
            <w:tcW w:w="3747" w:type="dxa"/>
            <w:gridSpan w:val="2"/>
            <w:tcBorders>
              <w:right w:val="single" w:sz="6" w:space="0" w:color="000000"/>
            </w:tcBorders>
          </w:tcPr>
          <w:p w:rsidR="0009378A" w:rsidRPr="0009378A" w:rsidRDefault="0009378A" w:rsidP="00950EC8">
            <w:pPr>
              <w:pStyle w:val="TableParagraph"/>
              <w:spacing w:before="122"/>
              <w:ind w:left="677"/>
              <w:rPr>
                <w:sz w:val="28"/>
                <w:szCs w:val="28"/>
              </w:rPr>
            </w:pPr>
            <w:r w:rsidRPr="0009378A">
              <w:rPr>
                <w:sz w:val="28"/>
                <w:szCs w:val="28"/>
              </w:rPr>
              <w:t>…………………</w:t>
            </w:r>
          </w:p>
        </w:tc>
      </w:tr>
      <w:tr w:rsidR="0009378A" w:rsidRPr="0009378A" w:rsidTr="001B5D04">
        <w:trPr>
          <w:trHeight w:val="298"/>
        </w:trPr>
        <w:tc>
          <w:tcPr>
            <w:tcW w:w="6008" w:type="dxa"/>
            <w:gridSpan w:val="4"/>
            <w:tcBorders>
              <w:left w:val="single" w:sz="6" w:space="0" w:color="000000"/>
            </w:tcBorders>
          </w:tcPr>
          <w:p w:rsidR="0009378A" w:rsidRPr="0009378A" w:rsidRDefault="0009378A" w:rsidP="00950EC8">
            <w:pPr>
              <w:pStyle w:val="TableParagraph"/>
              <w:tabs>
                <w:tab w:val="left" w:pos="3044"/>
              </w:tabs>
              <w:spacing w:before="121"/>
              <w:ind w:left="164"/>
              <w:jc w:val="center"/>
              <w:rPr>
                <w:sz w:val="28"/>
                <w:szCs w:val="28"/>
              </w:rPr>
            </w:pPr>
            <w:r w:rsidRPr="0009378A">
              <w:rPr>
                <w:sz w:val="28"/>
                <w:szCs w:val="28"/>
              </w:rPr>
              <w:t>…………………</w:t>
            </w:r>
            <w:r w:rsidRPr="0009378A">
              <w:rPr>
                <w:sz w:val="28"/>
                <w:szCs w:val="28"/>
              </w:rPr>
              <w:tab/>
              <w:t>…………………</w:t>
            </w:r>
          </w:p>
        </w:tc>
        <w:tc>
          <w:tcPr>
            <w:tcW w:w="3747" w:type="dxa"/>
            <w:gridSpan w:val="2"/>
            <w:tcBorders>
              <w:right w:val="single" w:sz="6" w:space="0" w:color="000000"/>
            </w:tcBorders>
          </w:tcPr>
          <w:p w:rsidR="0009378A" w:rsidRPr="0009378A" w:rsidRDefault="0009378A" w:rsidP="00950EC8">
            <w:pPr>
              <w:pStyle w:val="TableParagraph"/>
              <w:spacing w:before="121"/>
              <w:ind w:left="677"/>
              <w:rPr>
                <w:sz w:val="28"/>
                <w:szCs w:val="28"/>
              </w:rPr>
            </w:pPr>
            <w:r w:rsidRPr="0009378A">
              <w:rPr>
                <w:sz w:val="28"/>
                <w:szCs w:val="28"/>
              </w:rPr>
              <w:t>…………………</w:t>
            </w:r>
          </w:p>
        </w:tc>
      </w:tr>
      <w:tr w:rsidR="0009378A" w:rsidRPr="0009378A" w:rsidTr="001B5D04">
        <w:trPr>
          <w:trHeight w:val="68"/>
        </w:trPr>
        <w:tc>
          <w:tcPr>
            <w:tcW w:w="6008" w:type="dxa"/>
            <w:gridSpan w:val="4"/>
            <w:tcBorders>
              <w:left w:val="single" w:sz="6" w:space="0" w:color="000000"/>
              <w:bottom w:val="single" w:sz="6" w:space="0" w:color="000000"/>
            </w:tcBorders>
          </w:tcPr>
          <w:p w:rsidR="0009378A" w:rsidRPr="0009378A" w:rsidRDefault="0009378A" w:rsidP="00950EC8">
            <w:pPr>
              <w:pStyle w:val="TableParagraph"/>
              <w:tabs>
                <w:tab w:val="left" w:pos="3044"/>
              </w:tabs>
              <w:spacing w:before="122"/>
              <w:ind w:left="164"/>
              <w:jc w:val="center"/>
              <w:rPr>
                <w:sz w:val="28"/>
                <w:szCs w:val="28"/>
              </w:rPr>
            </w:pPr>
          </w:p>
        </w:tc>
        <w:tc>
          <w:tcPr>
            <w:tcW w:w="3747" w:type="dxa"/>
            <w:gridSpan w:val="2"/>
            <w:tcBorders>
              <w:bottom w:val="single" w:sz="6" w:space="0" w:color="000000"/>
              <w:right w:val="single" w:sz="6" w:space="0" w:color="000000"/>
            </w:tcBorders>
          </w:tcPr>
          <w:p w:rsidR="0009378A" w:rsidRPr="0009378A" w:rsidRDefault="0009378A" w:rsidP="00950EC8">
            <w:pPr>
              <w:pStyle w:val="TableParagraph"/>
              <w:spacing w:before="122"/>
              <w:ind w:left="677"/>
              <w:rPr>
                <w:sz w:val="28"/>
                <w:szCs w:val="28"/>
              </w:rPr>
            </w:pP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gridAfter w:val="1"/>
          <w:wBefore w:w="25" w:type="dxa"/>
          <w:wAfter w:w="10" w:type="dxa"/>
          <w:trHeight w:val="10576"/>
        </w:trPr>
        <w:tc>
          <w:tcPr>
            <w:tcW w:w="9720" w:type="dxa"/>
            <w:gridSpan w:val="4"/>
          </w:tcPr>
          <w:p w:rsidR="0009378A" w:rsidRPr="0009378A" w:rsidRDefault="0009378A" w:rsidP="00950EC8">
            <w:pPr>
              <w:pStyle w:val="TableParagraph"/>
              <w:spacing w:before="1"/>
              <w:ind w:left="108"/>
              <w:rPr>
                <w:sz w:val="28"/>
                <w:szCs w:val="28"/>
              </w:rPr>
            </w:pPr>
            <w:r w:rsidRPr="0009378A">
              <w:rPr>
                <w:b/>
                <w:sz w:val="28"/>
                <w:szCs w:val="28"/>
              </w:rPr>
              <w:t xml:space="preserve">Bài 2. </w:t>
            </w:r>
            <w:r w:rsidRPr="0009378A">
              <w:rPr>
                <w:sz w:val="28"/>
                <w:szCs w:val="28"/>
              </w:rPr>
              <w:t>Tính bằng hai cách:</w:t>
            </w:r>
          </w:p>
          <w:p w:rsidR="0009378A" w:rsidRPr="0009378A" w:rsidRDefault="0009378A" w:rsidP="00950EC8">
            <w:pPr>
              <w:pStyle w:val="TableParagraph"/>
              <w:tabs>
                <w:tab w:val="left" w:pos="1548"/>
                <w:tab w:val="left" w:pos="4428"/>
                <w:tab w:val="left" w:pos="5148"/>
              </w:tabs>
              <w:spacing w:before="87"/>
              <w:ind w:left="828"/>
              <w:rPr>
                <w:sz w:val="28"/>
                <w:szCs w:val="28"/>
              </w:rPr>
            </w:pPr>
            <w:r w:rsidRPr="0009378A">
              <w:rPr>
                <w:sz w:val="28"/>
                <w:szCs w:val="28"/>
              </w:rPr>
              <w:t>a)</w:t>
            </w:r>
            <w:r w:rsidRPr="0009378A">
              <w:rPr>
                <w:sz w:val="28"/>
                <w:szCs w:val="28"/>
              </w:rPr>
              <w:tab/>
              <w:t>4248 : (2</w:t>
            </w:r>
            <w:r w:rsidRPr="0009378A">
              <w:rPr>
                <w:spacing w:val="-8"/>
                <w:sz w:val="28"/>
                <w:szCs w:val="28"/>
              </w:rPr>
              <w:t xml:space="preserve"> </w:t>
            </w:r>
            <w:r w:rsidRPr="0009378A">
              <w:rPr>
                <w:sz w:val="28"/>
                <w:szCs w:val="28"/>
              </w:rPr>
              <w:t>x 9)</w:t>
            </w:r>
            <w:r w:rsidRPr="0009378A">
              <w:rPr>
                <w:sz w:val="28"/>
                <w:szCs w:val="28"/>
              </w:rPr>
              <w:tab/>
              <w:t>b)</w:t>
            </w:r>
            <w:r w:rsidRPr="0009378A">
              <w:rPr>
                <w:sz w:val="28"/>
                <w:szCs w:val="28"/>
              </w:rPr>
              <w:tab/>
              <w:t>(145 x 35) :</w:t>
            </w:r>
            <w:r w:rsidRPr="0009378A">
              <w:rPr>
                <w:spacing w:val="-7"/>
                <w:sz w:val="28"/>
                <w:szCs w:val="28"/>
              </w:rPr>
              <w:t xml:space="preserve"> </w:t>
            </w:r>
            <w:r w:rsidRPr="0009378A">
              <w:rPr>
                <w:sz w:val="28"/>
                <w:szCs w:val="28"/>
              </w:rPr>
              <w:t>5</w:t>
            </w:r>
          </w:p>
          <w:p w:rsidR="0009378A" w:rsidRPr="0009378A" w:rsidRDefault="0009378A" w:rsidP="00950EC8">
            <w:pPr>
              <w:pStyle w:val="TableParagraph"/>
              <w:tabs>
                <w:tab w:val="left" w:pos="4428"/>
              </w:tabs>
              <w:spacing w:before="88"/>
              <w:ind w:left="828"/>
              <w:rPr>
                <w:sz w:val="28"/>
                <w:szCs w:val="28"/>
              </w:rPr>
            </w:pPr>
            <w:r w:rsidRPr="0009378A">
              <w:rPr>
                <w:sz w:val="28"/>
                <w:szCs w:val="28"/>
              </w:rPr>
              <w:t>Cách</w:t>
            </w:r>
            <w:r w:rsidRPr="0009378A">
              <w:rPr>
                <w:spacing w:val="-3"/>
                <w:sz w:val="28"/>
                <w:szCs w:val="28"/>
              </w:rPr>
              <w:t xml:space="preserve"> </w:t>
            </w:r>
            <w:r w:rsidRPr="0009378A">
              <w:rPr>
                <w:sz w:val="28"/>
                <w:szCs w:val="28"/>
              </w:rPr>
              <w:t>1:………………………</w:t>
            </w:r>
            <w:r w:rsidRPr="0009378A">
              <w:rPr>
                <w:sz w:val="28"/>
                <w:szCs w:val="28"/>
              </w:rPr>
              <w:tab/>
              <w:t>Cách 1:………………………</w:t>
            </w:r>
          </w:p>
          <w:p w:rsidR="0009378A" w:rsidRPr="0009378A" w:rsidRDefault="0009378A" w:rsidP="00950EC8">
            <w:pPr>
              <w:pStyle w:val="TableParagraph"/>
              <w:tabs>
                <w:tab w:val="left" w:pos="4428"/>
              </w:tabs>
              <w:spacing w:before="90"/>
              <w:ind w:left="82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428"/>
              </w:tabs>
              <w:spacing w:before="88"/>
              <w:ind w:left="82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428"/>
              </w:tabs>
              <w:spacing w:before="88" w:line="326" w:lineRule="auto"/>
              <w:ind w:right="2412"/>
              <w:rPr>
                <w:sz w:val="28"/>
                <w:szCs w:val="28"/>
                <w:lang w:val="en-US"/>
              </w:rPr>
            </w:pPr>
            <w:r w:rsidRPr="0009378A">
              <w:rPr>
                <w:sz w:val="28"/>
                <w:szCs w:val="28"/>
                <w:lang w:val="en-US"/>
              </w:rPr>
              <w:t xml:space="preserve">          </w:t>
            </w:r>
            <w:r w:rsidRPr="0009378A">
              <w:rPr>
                <w:spacing w:val="-1"/>
                <w:sz w:val="28"/>
                <w:szCs w:val="28"/>
              </w:rPr>
              <w:t xml:space="preserve"> </w:t>
            </w:r>
            <w:r w:rsidRPr="0009378A">
              <w:rPr>
                <w:sz w:val="28"/>
                <w:szCs w:val="28"/>
              </w:rPr>
              <w:t>Cách</w:t>
            </w:r>
            <w:r w:rsidRPr="0009378A">
              <w:rPr>
                <w:sz w:val="28"/>
                <w:szCs w:val="28"/>
                <w:lang w:val="en-US"/>
              </w:rPr>
              <w:t xml:space="preserve"> </w:t>
            </w:r>
            <w:r w:rsidRPr="0009378A">
              <w:rPr>
                <w:sz w:val="28"/>
                <w:szCs w:val="28"/>
              </w:rPr>
              <w:t>2:………..……………..Cách2:………..…………</w:t>
            </w:r>
            <w:r w:rsidRPr="0009378A">
              <w:rPr>
                <w:sz w:val="28"/>
                <w:szCs w:val="28"/>
                <w:lang w:val="en-US"/>
              </w:rPr>
              <w:t>.</w:t>
            </w:r>
          </w:p>
          <w:p w:rsidR="0009378A" w:rsidRPr="0009378A" w:rsidRDefault="0009378A" w:rsidP="00950EC8">
            <w:pPr>
              <w:pStyle w:val="TableParagraph"/>
              <w:tabs>
                <w:tab w:val="left" w:pos="4428"/>
              </w:tabs>
              <w:spacing w:line="249" w:lineRule="exact"/>
              <w:ind w:left="82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428"/>
              </w:tabs>
              <w:spacing w:before="88"/>
              <w:ind w:left="82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428"/>
              </w:tabs>
              <w:spacing w:before="90"/>
              <w:ind w:left="828"/>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88"/>
              <w:ind w:left="108"/>
              <w:rPr>
                <w:sz w:val="28"/>
                <w:szCs w:val="28"/>
              </w:rPr>
            </w:pPr>
            <w:r w:rsidRPr="0009378A">
              <w:rPr>
                <w:b/>
                <w:sz w:val="28"/>
                <w:szCs w:val="28"/>
              </w:rPr>
              <w:t xml:space="preserve">Bài 3. </w:t>
            </w:r>
            <w:r w:rsidRPr="0009378A">
              <w:rPr>
                <w:sz w:val="28"/>
                <w:szCs w:val="28"/>
              </w:rPr>
              <w:t>Nối hai phép tính có kết quả bằng nhau:</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6495"/>
              </w:tabs>
              <w:spacing w:before="189"/>
              <w:ind w:left="1927"/>
              <w:rPr>
                <w:sz w:val="28"/>
                <w:szCs w:val="28"/>
              </w:rPr>
            </w:pPr>
            <w:r w:rsidRPr="0009378A">
              <w:rPr>
                <w:noProof/>
                <w:sz w:val="28"/>
                <w:szCs w:val="28"/>
                <w:lang w:val="en-US"/>
              </w:rPr>
              <mc:AlternateContent>
                <mc:Choice Requires="wps">
                  <w:drawing>
                    <wp:anchor distT="0" distB="0" distL="114300" distR="114300" simplePos="0" relativeHeight="251693056" behindDoc="0" locked="0" layoutInCell="1" allowOverlap="1" wp14:anchorId="442D9B9C" wp14:editId="24B775E2">
                      <wp:simplePos x="0" y="0"/>
                      <wp:positionH relativeFrom="column">
                        <wp:posOffset>3509010</wp:posOffset>
                      </wp:positionH>
                      <wp:positionV relativeFrom="paragraph">
                        <wp:posOffset>50800</wp:posOffset>
                      </wp:positionV>
                      <wp:extent cx="1905000" cy="35242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5084A1" id="Rectangle 32" o:spid="_x0000_s1026" style="position:absolute;margin-left:276.3pt;margin-top:4pt;width:150pt;height:27.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" filled="f" strokecolor="black [3213]" strokeweight="1pt"/>
                  </w:pict>
                </mc:Fallback>
              </mc:AlternateContent>
            </w:r>
            <w:r w:rsidRPr="0009378A">
              <w:rPr>
                <w:noProof/>
                <w:sz w:val="28"/>
                <w:szCs w:val="28"/>
                <w:lang w:val="en-US"/>
              </w:rPr>
              <mc:AlternateContent>
                <mc:Choice Requires="wps">
                  <w:drawing>
                    <wp:anchor distT="0" distB="0" distL="114300" distR="114300" simplePos="0" relativeHeight="251688960" behindDoc="0" locked="0" layoutInCell="1" allowOverlap="1" wp14:anchorId="2D321A26" wp14:editId="7621DC5F">
                      <wp:simplePos x="0" y="0"/>
                      <wp:positionH relativeFrom="column">
                        <wp:posOffset>965835</wp:posOffset>
                      </wp:positionH>
                      <wp:positionV relativeFrom="paragraph">
                        <wp:posOffset>50800</wp:posOffset>
                      </wp:positionV>
                      <wp:extent cx="1905000" cy="35242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46CBA1" id="Rectangle 33" o:spid="_x0000_s1026" style="position:absolute;margin-left:76.05pt;margin-top:4pt;width:150pt;height:27.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" filled="f" strokecolor="black [3213]" strokeweight="1pt"/>
                  </w:pict>
                </mc:Fallback>
              </mc:AlternateContent>
            </w:r>
            <w:r w:rsidRPr="0009378A">
              <w:rPr>
                <w:sz w:val="28"/>
                <w:szCs w:val="28"/>
              </w:rPr>
              <w:t>(275 + 121)</w:t>
            </w:r>
            <w:r w:rsidRPr="0009378A">
              <w:rPr>
                <w:spacing w:val="-6"/>
                <w:sz w:val="28"/>
                <w:szCs w:val="28"/>
              </w:rPr>
              <w:t xml:space="preserve"> </w:t>
            </w:r>
            <w:r w:rsidRPr="0009378A">
              <w:rPr>
                <w:sz w:val="28"/>
                <w:szCs w:val="28"/>
              </w:rPr>
              <w:t>:</w:t>
            </w:r>
            <w:r w:rsidRPr="0009378A">
              <w:rPr>
                <w:spacing w:val="-2"/>
                <w:sz w:val="28"/>
                <w:szCs w:val="28"/>
              </w:rPr>
              <w:t xml:space="preserve"> </w:t>
            </w:r>
            <w:r w:rsidRPr="0009378A">
              <w:rPr>
                <w:sz w:val="28"/>
                <w:szCs w:val="28"/>
              </w:rPr>
              <w:t>11</w:t>
            </w:r>
            <w:r w:rsidRPr="0009378A">
              <w:rPr>
                <w:sz w:val="28"/>
                <w:szCs w:val="28"/>
              </w:rPr>
              <w:tab/>
              <w:t>2460 : 2 :</w:t>
            </w:r>
            <w:r w:rsidRPr="0009378A">
              <w:rPr>
                <w:spacing w:val="-4"/>
                <w:sz w:val="28"/>
                <w:szCs w:val="28"/>
              </w:rPr>
              <w:t xml:space="preserve"> </w:t>
            </w:r>
            <w:r w:rsidRPr="0009378A">
              <w:rPr>
                <w:sz w:val="28"/>
                <w:szCs w:val="28"/>
              </w:rPr>
              <w:t>3</w:t>
            </w: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6159"/>
              </w:tabs>
              <w:spacing w:before="206"/>
              <w:ind w:left="1930"/>
              <w:rPr>
                <w:sz w:val="28"/>
                <w:szCs w:val="28"/>
              </w:rPr>
            </w:pPr>
            <w:r w:rsidRPr="0009378A">
              <w:rPr>
                <w:noProof/>
                <w:sz w:val="28"/>
                <w:szCs w:val="28"/>
                <w:lang w:val="en-US"/>
              </w:rPr>
              <mc:AlternateContent>
                <mc:Choice Requires="wps">
                  <w:drawing>
                    <wp:anchor distT="0" distB="0" distL="114300" distR="114300" simplePos="0" relativeHeight="251694080" behindDoc="0" locked="0" layoutInCell="1" allowOverlap="1" wp14:anchorId="0C102E0A" wp14:editId="63C2DD1E">
                      <wp:simplePos x="0" y="0"/>
                      <wp:positionH relativeFrom="column">
                        <wp:posOffset>3556635</wp:posOffset>
                      </wp:positionH>
                      <wp:positionV relativeFrom="paragraph">
                        <wp:posOffset>102870</wp:posOffset>
                      </wp:positionV>
                      <wp:extent cx="1905000" cy="35242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F19EC4" id="Rectangle 34" o:spid="_x0000_s1026" style="position:absolute;margin-left:280.05pt;margin-top:8.1pt;width:150pt;height:27.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" filled="f" strokecolor="black [3213]" strokeweight="1pt"/>
                  </w:pict>
                </mc:Fallback>
              </mc:AlternateContent>
            </w:r>
            <w:r w:rsidRPr="0009378A">
              <w:rPr>
                <w:noProof/>
                <w:sz w:val="28"/>
                <w:szCs w:val="28"/>
                <w:lang w:val="en-US"/>
              </w:rPr>
              <mc:AlternateContent>
                <mc:Choice Requires="wps">
                  <w:drawing>
                    <wp:anchor distT="0" distB="0" distL="114300" distR="114300" simplePos="0" relativeHeight="251689984" behindDoc="0" locked="0" layoutInCell="1" allowOverlap="1" wp14:anchorId="45A9BD89" wp14:editId="1BD9115B">
                      <wp:simplePos x="0" y="0"/>
                      <wp:positionH relativeFrom="column">
                        <wp:posOffset>908685</wp:posOffset>
                      </wp:positionH>
                      <wp:positionV relativeFrom="paragraph">
                        <wp:posOffset>83820</wp:posOffset>
                      </wp:positionV>
                      <wp:extent cx="1905000" cy="35242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7BB3EC" id="Rectangle 35" o:spid="_x0000_s1026" style="position:absolute;margin-left:71.55pt;margin-top:6.6pt;width:150pt;height:27.7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" filled="f" strokecolor="black [3213]" strokeweight="1pt"/>
                  </w:pict>
                </mc:Fallback>
              </mc:AlternateContent>
            </w:r>
            <w:r w:rsidRPr="0009378A">
              <w:rPr>
                <w:sz w:val="28"/>
                <w:szCs w:val="28"/>
              </w:rPr>
              <w:t xml:space="preserve">(300 </w:t>
            </w:r>
            <w:r w:rsidRPr="0009378A">
              <w:rPr>
                <w:sz w:val="28"/>
                <w:szCs w:val="28"/>
                <w:lang w:val="en-US"/>
              </w:rPr>
              <w:t>+</w:t>
            </w:r>
            <w:r w:rsidRPr="0009378A">
              <w:rPr>
                <w:sz w:val="28"/>
                <w:szCs w:val="28"/>
              </w:rPr>
              <w:t xml:space="preserve"> 144)</w:t>
            </w:r>
            <w:r w:rsidRPr="0009378A">
              <w:rPr>
                <w:spacing w:val="-8"/>
                <w:sz w:val="28"/>
                <w:szCs w:val="28"/>
              </w:rPr>
              <w:t xml:space="preserve"> </w:t>
            </w:r>
            <w:r w:rsidRPr="0009378A">
              <w:rPr>
                <w:sz w:val="28"/>
                <w:szCs w:val="28"/>
              </w:rPr>
              <w:t>:</w:t>
            </w:r>
            <w:r w:rsidRPr="0009378A">
              <w:rPr>
                <w:spacing w:val="-2"/>
                <w:sz w:val="28"/>
                <w:szCs w:val="28"/>
              </w:rPr>
              <w:t xml:space="preserve"> </w:t>
            </w:r>
            <w:r w:rsidRPr="0009378A">
              <w:rPr>
                <w:sz w:val="28"/>
                <w:szCs w:val="28"/>
              </w:rPr>
              <w:t>12</w:t>
            </w:r>
            <w:r w:rsidRPr="0009378A">
              <w:rPr>
                <w:sz w:val="28"/>
                <w:szCs w:val="28"/>
              </w:rPr>
              <w:tab/>
              <w:t>275 : 11 + 121 :</w:t>
            </w:r>
            <w:r w:rsidRPr="0009378A">
              <w:rPr>
                <w:spacing w:val="-10"/>
                <w:sz w:val="28"/>
                <w:szCs w:val="28"/>
              </w:rPr>
              <w:t xml:space="preserve"> </w:t>
            </w:r>
            <w:r w:rsidRPr="0009378A">
              <w:rPr>
                <w:sz w:val="28"/>
                <w:szCs w:val="28"/>
              </w:rPr>
              <w:t>11</w:t>
            </w: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6281"/>
              </w:tabs>
              <w:spacing w:before="207"/>
              <w:ind w:left="2040"/>
              <w:rPr>
                <w:sz w:val="28"/>
                <w:szCs w:val="28"/>
              </w:rPr>
            </w:pPr>
            <w:r w:rsidRPr="0009378A">
              <w:rPr>
                <w:noProof/>
                <w:sz w:val="28"/>
                <w:szCs w:val="28"/>
                <w:lang w:val="en-US"/>
              </w:rPr>
              <mc:AlternateContent>
                <mc:Choice Requires="wps">
                  <w:drawing>
                    <wp:anchor distT="0" distB="0" distL="114300" distR="114300" simplePos="0" relativeHeight="251695104" behindDoc="0" locked="0" layoutInCell="1" allowOverlap="1" wp14:anchorId="717B88B4" wp14:editId="2B384785">
                      <wp:simplePos x="0" y="0"/>
                      <wp:positionH relativeFrom="column">
                        <wp:posOffset>3547110</wp:posOffset>
                      </wp:positionH>
                      <wp:positionV relativeFrom="paragraph">
                        <wp:posOffset>86995</wp:posOffset>
                      </wp:positionV>
                      <wp:extent cx="1905000" cy="352425"/>
                      <wp:effectExtent l="0" t="0" r="19050" b="28575"/>
                      <wp:wrapNone/>
                      <wp:docPr id="36" name="Rectangle 36"/>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4619FA" id="Rectangle 36" o:spid="_x0000_s1026" style="position:absolute;margin-left:279.3pt;margin-top:6.85pt;width:150pt;height:27.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" filled="f" strokecolor="black [3213]" strokeweight="1pt"/>
                  </w:pict>
                </mc:Fallback>
              </mc:AlternateContent>
            </w:r>
            <w:r w:rsidRPr="0009378A">
              <w:rPr>
                <w:noProof/>
                <w:sz w:val="28"/>
                <w:szCs w:val="28"/>
                <w:lang w:val="en-US"/>
              </w:rPr>
              <mc:AlternateContent>
                <mc:Choice Requires="wps">
                  <w:drawing>
                    <wp:anchor distT="0" distB="0" distL="114300" distR="114300" simplePos="0" relativeHeight="251691008" behindDoc="0" locked="0" layoutInCell="1" allowOverlap="1" wp14:anchorId="291C82F9" wp14:editId="45D95323">
                      <wp:simplePos x="0" y="0"/>
                      <wp:positionH relativeFrom="column">
                        <wp:posOffset>908685</wp:posOffset>
                      </wp:positionH>
                      <wp:positionV relativeFrom="paragraph">
                        <wp:posOffset>67945</wp:posOffset>
                      </wp:positionV>
                      <wp:extent cx="1905000" cy="352425"/>
                      <wp:effectExtent l="0" t="0" r="19050" b="28575"/>
                      <wp:wrapNone/>
                      <wp:docPr id="37" name="Rectangle 37"/>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9D44FC" id="Rectangle 37" o:spid="_x0000_s1026" style="position:absolute;margin-left:71.55pt;margin-top:5.35pt;width:150pt;height:27.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" filled="f" strokecolor="black [3213]" strokeweight="1pt"/>
                  </w:pict>
                </mc:Fallback>
              </mc:AlternateContent>
            </w:r>
            <w:r w:rsidRPr="0009378A">
              <w:rPr>
                <w:sz w:val="28"/>
                <w:szCs w:val="28"/>
              </w:rPr>
              <w:t>2460 : (2</w:t>
            </w:r>
            <w:r w:rsidRPr="0009378A">
              <w:rPr>
                <w:spacing w:val="-5"/>
                <w:sz w:val="28"/>
                <w:szCs w:val="28"/>
              </w:rPr>
              <w:t xml:space="preserve"> </w:t>
            </w:r>
            <w:r w:rsidRPr="0009378A">
              <w:rPr>
                <w:sz w:val="28"/>
                <w:szCs w:val="28"/>
                <w:lang w:val="en-US"/>
              </w:rPr>
              <w:t>:</w:t>
            </w:r>
            <w:r w:rsidRPr="0009378A">
              <w:rPr>
                <w:spacing w:val="-2"/>
                <w:sz w:val="28"/>
                <w:szCs w:val="28"/>
              </w:rPr>
              <w:t xml:space="preserve"> </w:t>
            </w:r>
            <w:r w:rsidRPr="0009378A">
              <w:rPr>
                <w:sz w:val="28"/>
                <w:szCs w:val="28"/>
              </w:rPr>
              <w:t>3)</w:t>
            </w:r>
            <w:r w:rsidRPr="0009378A">
              <w:rPr>
                <w:sz w:val="28"/>
                <w:szCs w:val="28"/>
              </w:rPr>
              <w:tab/>
              <w:t xml:space="preserve">1235 </w:t>
            </w:r>
            <w:r w:rsidRPr="0009378A">
              <w:rPr>
                <w:sz w:val="28"/>
                <w:szCs w:val="28"/>
                <w:lang w:val="en-US"/>
              </w:rPr>
              <w:t>:5+</w:t>
            </w:r>
            <w:r w:rsidRPr="0009378A">
              <w:rPr>
                <w:sz w:val="28"/>
                <w:szCs w:val="28"/>
              </w:rPr>
              <w:t xml:space="preserve"> 125 </w:t>
            </w:r>
            <w:r w:rsidRPr="0009378A">
              <w:rPr>
                <w:sz w:val="28"/>
                <w:szCs w:val="28"/>
                <w:lang w:val="en-US"/>
              </w:rPr>
              <w:t>:</w:t>
            </w:r>
            <w:r w:rsidRPr="0009378A">
              <w:rPr>
                <w:spacing w:val="-4"/>
                <w:sz w:val="28"/>
                <w:szCs w:val="28"/>
              </w:rPr>
              <w:t xml:space="preserve"> </w:t>
            </w:r>
            <w:r w:rsidRPr="0009378A">
              <w:rPr>
                <w:sz w:val="28"/>
                <w:szCs w:val="28"/>
              </w:rPr>
              <w:t>5</w:t>
            </w: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6161"/>
              </w:tabs>
              <w:spacing w:before="175"/>
              <w:ind w:left="1930"/>
              <w:rPr>
                <w:sz w:val="28"/>
                <w:szCs w:val="28"/>
              </w:rPr>
            </w:pPr>
            <w:r w:rsidRPr="0009378A">
              <w:rPr>
                <w:noProof/>
                <w:sz w:val="28"/>
                <w:szCs w:val="28"/>
                <w:lang w:val="en-US"/>
              </w:rPr>
              <mc:AlternateContent>
                <mc:Choice Requires="wps">
                  <w:drawing>
                    <wp:anchor distT="0" distB="0" distL="114300" distR="114300" simplePos="0" relativeHeight="251696128" behindDoc="0" locked="0" layoutInCell="1" allowOverlap="1" wp14:anchorId="3D5746E6" wp14:editId="5847AF95">
                      <wp:simplePos x="0" y="0"/>
                      <wp:positionH relativeFrom="column">
                        <wp:posOffset>3547110</wp:posOffset>
                      </wp:positionH>
                      <wp:positionV relativeFrom="paragraph">
                        <wp:posOffset>22860</wp:posOffset>
                      </wp:positionV>
                      <wp:extent cx="1905000" cy="35242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78FD7B" id="Rectangle 38" o:spid="_x0000_s1026" style="position:absolute;margin-left:279.3pt;margin-top:1.8pt;width:150pt;height:27.7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" filled="f" strokecolor="black [3213]" strokeweight="1pt"/>
                  </w:pict>
                </mc:Fallback>
              </mc:AlternateContent>
            </w:r>
            <w:r w:rsidRPr="0009378A">
              <w:rPr>
                <w:noProof/>
                <w:sz w:val="28"/>
                <w:szCs w:val="28"/>
                <w:lang w:val="en-US"/>
              </w:rPr>
              <mc:AlternateContent>
                <mc:Choice Requires="wps">
                  <w:drawing>
                    <wp:anchor distT="0" distB="0" distL="114300" distR="114300" simplePos="0" relativeHeight="251692032" behindDoc="0" locked="0" layoutInCell="1" allowOverlap="1" wp14:anchorId="5127D2A6" wp14:editId="7FC91D3E">
                      <wp:simplePos x="0" y="0"/>
                      <wp:positionH relativeFrom="column">
                        <wp:posOffset>918210</wp:posOffset>
                      </wp:positionH>
                      <wp:positionV relativeFrom="paragraph">
                        <wp:posOffset>41910</wp:posOffset>
                      </wp:positionV>
                      <wp:extent cx="1905000" cy="352425"/>
                      <wp:effectExtent l="0" t="0" r="19050" b="28575"/>
                      <wp:wrapNone/>
                      <wp:docPr id="39" name="Rectangle 39"/>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A4C4F7" id="Rectangle 39" o:spid="_x0000_s1026" style="position:absolute;margin-left:72.3pt;margin-top:3.3pt;width:150pt;height:27.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" filled="f" strokecolor="black [3213]" strokeweight="1pt"/>
                  </w:pict>
                </mc:Fallback>
              </mc:AlternateContent>
            </w:r>
            <w:r w:rsidRPr="0009378A">
              <w:rPr>
                <w:sz w:val="28"/>
                <w:szCs w:val="28"/>
              </w:rPr>
              <w:t xml:space="preserve">(1235 </w:t>
            </w:r>
            <w:r w:rsidRPr="0009378A">
              <w:rPr>
                <w:sz w:val="28"/>
                <w:szCs w:val="28"/>
                <w:lang w:val="en-US"/>
              </w:rPr>
              <w:t>+</w:t>
            </w:r>
            <w:r w:rsidRPr="0009378A">
              <w:rPr>
                <w:sz w:val="28"/>
                <w:szCs w:val="28"/>
              </w:rPr>
              <w:t xml:space="preserve"> 125)</w:t>
            </w:r>
            <w:r w:rsidRPr="0009378A">
              <w:rPr>
                <w:spacing w:val="-8"/>
                <w:sz w:val="28"/>
                <w:szCs w:val="28"/>
              </w:rPr>
              <w:t xml:space="preserve"> </w:t>
            </w:r>
            <w:r w:rsidRPr="0009378A">
              <w:rPr>
                <w:sz w:val="28"/>
                <w:szCs w:val="28"/>
              </w:rPr>
              <w:t>:</w:t>
            </w:r>
            <w:r w:rsidRPr="0009378A">
              <w:rPr>
                <w:spacing w:val="-2"/>
                <w:sz w:val="28"/>
                <w:szCs w:val="28"/>
              </w:rPr>
              <w:t xml:space="preserve"> </w:t>
            </w:r>
            <w:r w:rsidRPr="0009378A">
              <w:rPr>
                <w:sz w:val="28"/>
                <w:szCs w:val="28"/>
              </w:rPr>
              <w:t>5</w:t>
            </w:r>
            <w:r w:rsidRPr="0009378A">
              <w:rPr>
                <w:sz w:val="28"/>
                <w:szCs w:val="28"/>
              </w:rPr>
              <w:tab/>
              <w:t xml:space="preserve">300 : 12 </w:t>
            </w:r>
            <w:r w:rsidRPr="0009378A">
              <w:rPr>
                <w:sz w:val="28"/>
                <w:szCs w:val="28"/>
                <w:lang w:val="en-US"/>
              </w:rPr>
              <w:t>+</w:t>
            </w:r>
            <w:r w:rsidRPr="0009378A">
              <w:rPr>
                <w:sz w:val="28"/>
                <w:szCs w:val="28"/>
              </w:rPr>
              <w:t xml:space="preserve"> 144 :</w:t>
            </w:r>
            <w:r w:rsidRPr="0009378A">
              <w:rPr>
                <w:spacing w:val="-9"/>
                <w:sz w:val="28"/>
                <w:szCs w:val="28"/>
              </w:rPr>
              <w:t xml:space="preserve"> </w:t>
            </w:r>
            <w:r w:rsidRPr="0009378A">
              <w:rPr>
                <w:sz w:val="28"/>
                <w:szCs w:val="28"/>
              </w:rPr>
              <w:t>12</w:t>
            </w:r>
          </w:p>
          <w:p w:rsidR="0009378A" w:rsidRPr="0009378A" w:rsidRDefault="0009378A" w:rsidP="00950EC8">
            <w:pPr>
              <w:pStyle w:val="TableParagraph"/>
              <w:rPr>
                <w:b/>
                <w:sz w:val="28"/>
                <w:szCs w:val="28"/>
              </w:rPr>
            </w:pPr>
          </w:p>
          <w:p w:rsidR="0009378A" w:rsidRPr="0009378A" w:rsidRDefault="0009378A" w:rsidP="00950EC8">
            <w:pPr>
              <w:pStyle w:val="TableParagraph"/>
              <w:spacing w:before="167" w:after="37"/>
              <w:ind w:right="860"/>
              <w:jc w:val="right"/>
              <w:rPr>
                <w:sz w:val="28"/>
                <w:szCs w:val="28"/>
              </w:rPr>
            </w:pPr>
          </w:p>
          <w:p w:rsidR="0009378A" w:rsidRPr="0009378A" w:rsidRDefault="0009378A" w:rsidP="00950EC8">
            <w:pPr>
              <w:pStyle w:val="TableParagraph"/>
              <w:spacing w:line="20" w:lineRule="exact"/>
              <w:ind w:left="8585"/>
              <w:rPr>
                <w:sz w:val="28"/>
                <w:szCs w:val="28"/>
              </w:rPr>
            </w:pPr>
          </w:p>
          <w:p w:rsidR="0009378A" w:rsidRPr="0009378A" w:rsidRDefault="0009378A" w:rsidP="00950EC8">
            <w:pPr>
              <w:pStyle w:val="TableParagraph"/>
              <w:spacing w:before="15" w:line="314" w:lineRule="auto"/>
              <w:ind w:left="108" w:right="162"/>
              <w:rPr>
                <w:sz w:val="28"/>
                <w:szCs w:val="28"/>
              </w:rPr>
            </w:pPr>
            <w:r w:rsidRPr="0009378A">
              <w:rPr>
                <w:b/>
                <w:sz w:val="28"/>
                <w:szCs w:val="28"/>
              </w:rPr>
              <w:t xml:space="preserve">Bài 4. </w:t>
            </w:r>
            <w:r w:rsidRPr="0009378A">
              <w:rPr>
                <w:sz w:val="28"/>
                <w:szCs w:val="28"/>
              </w:rPr>
              <w:t xml:space="preserve">Một cửa hàng có 36 bao gạo như nhau, mỗi bao chứa 50kg gạo. Cửa hàng đã bán được </w:t>
            </w:r>
            <w:r w:rsidRPr="0009378A">
              <w:rPr>
                <w:position w:val="6"/>
                <w:sz w:val="28"/>
                <w:szCs w:val="28"/>
              </w:rPr>
              <w:t>1</w:t>
            </w:r>
            <w:r w:rsidRPr="0009378A">
              <w:rPr>
                <w:position w:val="6"/>
                <w:sz w:val="28"/>
                <w:szCs w:val="28"/>
                <w:lang w:val="en-US"/>
              </w:rPr>
              <w:t>/3</w:t>
            </w:r>
            <w:r w:rsidRPr="0009378A">
              <w:rPr>
                <w:position w:val="6"/>
                <w:sz w:val="28"/>
                <w:szCs w:val="28"/>
              </w:rPr>
              <w:t xml:space="preserve"> </w:t>
            </w:r>
            <w:r w:rsidRPr="0009378A">
              <w:rPr>
                <w:sz w:val="28"/>
                <w:szCs w:val="28"/>
              </w:rPr>
              <w:t>tổng số gạo. Hỏi cửa hàng đã bán được bao nhiêu ki-lô-gam gạo.</w:t>
            </w:r>
          </w:p>
          <w:p w:rsidR="0009378A" w:rsidRPr="0009378A" w:rsidRDefault="0009378A" w:rsidP="00950EC8">
            <w:pPr>
              <w:pStyle w:val="TableParagraph"/>
              <w:spacing w:before="10"/>
              <w:ind w:left="13"/>
              <w:jc w:val="center"/>
              <w:rPr>
                <w:b/>
                <w:i/>
                <w:sz w:val="28"/>
                <w:szCs w:val="28"/>
              </w:rPr>
            </w:pPr>
            <w:r w:rsidRPr="0009378A">
              <w:rPr>
                <w:b/>
                <w:i/>
                <w:sz w:val="28"/>
                <w:szCs w:val="28"/>
              </w:rPr>
              <w:t>Bài giải</w:t>
            </w:r>
          </w:p>
          <w:p w:rsidR="0009378A" w:rsidRPr="0009378A" w:rsidRDefault="0009378A" w:rsidP="00950EC8">
            <w:pPr>
              <w:pStyle w:val="TableParagraph"/>
              <w:spacing w:before="88"/>
              <w:ind w:left="17"/>
              <w:jc w:val="center"/>
              <w:rPr>
                <w:sz w:val="28"/>
                <w:szCs w:val="28"/>
              </w:rPr>
            </w:pPr>
            <w:r w:rsidRPr="0009378A">
              <w:rPr>
                <w:sz w:val="28"/>
                <w:szCs w:val="28"/>
              </w:rPr>
              <w:t>………………………………………………………………………………………</w:t>
            </w:r>
          </w:p>
          <w:p w:rsidR="0009378A" w:rsidRPr="0009378A" w:rsidRDefault="0009378A" w:rsidP="00950EC8">
            <w:pPr>
              <w:pStyle w:val="TableParagraph"/>
              <w:spacing w:before="88"/>
              <w:ind w:left="17"/>
              <w:jc w:val="center"/>
              <w:rPr>
                <w:sz w:val="28"/>
                <w:szCs w:val="28"/>
              </w:rPr>
            </w:pPr>
            <w:r w:rsidRPr="0009378A">
              <w:rPr>
                <w:sz w:val="28"/>
                <w:szCs w:val="28"/>
              </w:rPr>
              <w:t>………………………………………………………………………………………</w:t>
            </w:r>
          </w:p>
          <w:p w:rsidR="0009378A" w:rsidRPr="0009378A" w:rsidRDefault="0009378A" w:rsidP="00950EC8">
            <w:pPr>
              <w:pStyle w:val="TableParagraph"/>
              <w:spacing w:before="88"/>
              <w:ind w:left="17"/>
              <w:jc w:val="center"/>
              <w:rPr>
                <w:sz w:val="28"/>
                <w:szCs w:val="28"/>
              </w:rPr>
            </w:pPr>
            <w:r w:rsidRPr="0009378A">
              <w:rPr>
                <w:sz w:val="28"/>
                <w:szCs w:val="28"/>
              </w:rPr>
              <w: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w:t>
            </w:r>
          </w:p>
          <w:p w:rsidR="0009378A" w:rsidRPr="0009378A" w:rsidRDefault="0009378A" w:rsidP="00950EC8">
            <w:pPr>
              <w:pStyle w:val="TableParagraph"/>
              <w:spacing w:before="90"/>
              <w:ind w:left="17"/>
              <w:jc w:val="center"/>
              <w:rPr>
                <w:sz w:val="28"/>
                <w:szCs w:val="28"/>
              </w:rPr>
            </w:pP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gridAfter w:val="1"/>
          <w:wBefore w:w="25" w:type="dxa"/>
          <w:wAfter w:w="10" w:type="dxa"/>
          <w:trHeight w:val="2049"/>
        </w:trPr>
        <w:tc>
          <w:tcPr>
            <w:tcW w:w="4861" w:type="dxa"/>
          </w:tcPr>
          <w:p w:rsidR="0009378A" w:rsidRPr="0009378A" w:rsidRDefault="0009378A" w:rsidP="00950EC8">
            <w:pPr>
              <w:pStyle w:val="TableParagraph"/>
              <w:spacing w:line="252" w:lineRule="exact"/>
              <w:ind w:left="108"/>
              <w:rPr>
                <w:b/>
                <w:sz w:val="28"/>
                <w:szCs w:val="28"/>
              </w:rPr>
            </w:pPr>
            <w:r w:rsidRPr="0009378A">
              <w:rPr>
                <w:b/>
                <w:sz w:val="28"/>
                <w:szCs w:val="28"/>
              </w:rPr>
              <w:lastRenderedPageBreak/>
              <w:t>c. Hoạt động 3: Sửa bài (10 phút):</w:t>
            </w:r>
          </w:p>
          <w:p w:rsidR="0009378A" w:rsidRPr="0009378A" w:rsidRDefault="0009378A" w:rsidP="008926C3">
            <w:pPr>
              <w:pStyle w:val="TableParagraph"/>
              <w:numPr>
                <w:ilvl w:val="0"/>
                <w:numId w:val="37"/>
              </w:numPr>
              <w:tabs>
                <w:tab w:val="left" w:pos="236"/>
              </w:tabs>
              <w:spacing w:before="88"/>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37"/>
              </w:numPr>
              <w:tabs>
                <w:tab w:val="left" w:pos="236"/>
              </w:tabs>
              <w:spacing w:before="87"/>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91"/>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36"/>
              </w:numPr>
              <w:tabs>
                <w:tab w:val="left" w:pos="236"/>
              </w:tabs>
              <w:spacing w:before="87"/>
              <w:rPr>
                <w:sz w:val="28"/>
                <w:szCs w:val="28"/>
              </w:rPr>
            </w:pPr>
            <w:r w:rsidRPr="0009378A">
              <w:rPr>
                <w:sz w:val="28"/>
                <w:szCs w:val="28"/>
              </w:rPr>
              <w:t>Yêu cầu học sinh tóm tắt nội dung rèn</w:t>
            </w:r>
            <w:r w:rsidRPr="0009378A">
              <w:rPr>
                <w:spacing w:val="-10"/>
                <w:sz w:val="28"/>
                <w:szCs w:val="28"/>
              </w:rPr>
              <w:t xml:space="preserve"> </w:t>
            </w:r>
            <w:r w:rsidRPr="0009378A">
              <w:rPr>
                <w:sz w:val="28"/>
                <w:szCs w:val="28"/>
              </w:rPr>
              <w:lastRenderedPageBreak/>
              <w:t>luyện.</w:t>
            </w:r>
          </w:p>
          <w:p w:rsidR="0009378A" w:rsidRPr="0009378A" w:rsidRDefault="0009378A" w:rsidP="008926C3">
            <w:pPr>
              <w:pStyle w:val="TableParagraph"/>
              <w:numPr>
                <w:ilvl w:val="0"/>
                <w:numId w:val="36"/>
              </w:numPr>
              <w:tabs>
                <w:tab w:val="left" w:pos="236"/>
              </w:tabs>
              <w:spacing w:before="88"/>
              <w:rPr>
                <w:sz w:val="28"/>
                <w:szCs w:val="28"/>
              </w:rPr>
            </w:pPr>
            <w:r w:rsidRPr="0009378A">
              <w:rPr>
                <w:sz w:val="28"/>
                <w:szCs w:val="28"/>
              </w:rPr>
              <w:t>Nhận xét tiết học. Nhắc học sinh chuẩn bị</w:t>
            </w:r>
            <w:r w:rsidRPr="0009378A">
              <w:rPr>
                <w:spacing w:val="-11"/>
                <w:sz w:val="28"/>
                <w:szCs w:val="28"/>
              </w:rPr>
              <w:t xml:space="preserve"> </w:t>
            </w:r>
            <w:r w:rsidRPr="0009378A">
              <w:rPr>
                <w:sz w:val="28"/>
                <w:szCs w:val="28"/>
              </w:rPr>
              <w:t>bài.</w:t>
            </w:r>
          </w:p>
        </w:tc>
        <w:tc>
          <w:tcPr>
            <w:tcW w:w="4859" w:type="dxa"/>
            <w:gridSpan w:val="3"/>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35"/>
              </w:numPr>
              <w:tabs>
                <w:tab w:val="left" w:pos="237"/>
              </w:tabs>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35"/>
              </w:numPr>
              <w:tabs>
                <w:tab w:val="left" w:pos="237"/>
              </w:tabs>
              <w:spacing w:before="88"/>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35"/>
              </w:numPr>
              <w:tabs>
                <w:tab w:val="left" w:pos="237"/>
              </w:tabs>
              <w:spacing w:before="155"/>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tabs>
          <w:tab w:val="left" w:leader="dot" w:pos="2635"/>
        </w:tabs>
        <w:spacing w:before="81"/>
        <w:ind w:left="535"/>
        <w:rPr>
          <w:sz w:val="28"/>
          <w:szCs w:val="28"/>
        </w:rPr>
      </w:pPr>
    </w:p>
    <w:p w:rsidR="0009378A" w:rsidRPr="0009378A" w:rsidRDefault="0009378A" w:rsidP="0009378A">
      <w:pPr>
        <w:pStyle w:val="BodyText"/>
        <w:tabs>
          <w:tab w:val="left" w:leader="dot" w:pos="2635"/>
        </w:tabs>
        <w:spacing w:before="81"/>
        <w:ind w:left="535"/>
        <w:rPr>
          <w:sz w:val="28"/>
          <w:szCs w:val="28"/>
        </w:rPr>
      </w:pPr>
    </w:p>
    <w:p w:rsidR="0009378A" w:rsidRPr="0009378A" w:rsidRDefault="0009378A" w:rsidP="0009378A">
      <w:pPr>
        <w:pStyle w:val="BodyText"/>
        <w:tabs>
          <w:tab w:val="left" w:leader="dot" w:pos="2635"/>
        </w:tabs>
        <w:spacing w:before="81"/>
        <w:ind w:left="535"/>
        <w:rPr>
          <w:sz w:val="28"/>
          <w:szCs w:val="28"/>
        </w:rPr>
      </w:pPr>
    </w:p>
    <w:p w:rsidR="0009378A" w:rsidRPr="0009378A" w:rsidRDefault="0009378A" w:rsidP="0009378A">
      <w:pPr>
        <w:pStyle w:val="BodyText"/>
        <w:tabs>
          <w:tab w:val="left" w:leader="dot" w:pos="2635"/>
        </w:tabs>
        <w:spacing w:before="81"/>
        <w:ind w:left="535"/>
        <w:rPr>
          <w:sz w:val="28"/>
          <w:szCs w:val="28"/>
        </w:rPr>
      </w:pPr>
    </w:p>
    <w:p w:rsidR="0009378A" w:rsidRPr="0009378A" w:rsidRDefault="0009378A" w:rsidP="0009378A">
      <w:pPr>
        <w:pStyle w:val="BodyText"/>
        <w:tabs>
          <w:tab w:val="left" w:leader="dot" w:pos="2635"/>
        </w:tabs>
        <w:spacing w:before="81"/>
        <w:ind w:left="535"/>
        <w:rPr>
          <w:sz w:val="28"/>
          <w:szCs w:val="28"/>
        </w:rPr>
      </w:pPr>
    </w:p>
    <w:p w:rsidR="0009378A" w:rsidRPr="0009378A" w:rsidRDefault="0009378A" w:rsidP="0009378A">
      <w:pPr>
        <w:pStyle w:val="BodyText"/>
        <w:tabs>
          <w:tab w:val="left" w:leader="dot" w:pos="2635"/>
        </w:tabs>
        <w:spacing w:before="81"/>
        <w:ind w:left="535"/>
        <w:rPr>
          <w:sz w:val="28"/>
          <w:szCs w:val="28"/>
        </w:rPr>
      </w:pPr>
      <w:r w:rsidRPr="0009378A">
        <w:rPr>
          <w:sz w:val="28"/>
          <w:szCs w:val="28"/>
        </w:rPr>
        <w:t xml:space="preserve"> Thứ</w:t>
      </w:r>
      <w:r w:rsidRPr="0009378A">
        <w:rPr>
          <w:sz w:val="28"/>
          <w:szCs w:val="28"/>
        </w:rPr>
        <w:tab/>
        <w:t>, ngày …… / …… /</w:t>
      </w:r>
      <w:r w:rsidRPr="0009378A">
        <w:rPr>
          <w:spacing w:val="-10"/>
          <w:sz w:val="28"/>
          <w:szCs w:val="28"/>
        </w:rPr>
        <w:t xml:space="preserve"> </w:t>
      </w:r>
      <w:r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Rèn Toán tuần 15</w:t>
      </w:r>
    </w:p>
    <w:p w:rsidR="0009378A" w:rsidRPr="0009378A" w:rsidRDefault="0009378A" w:rsidP="0009378A">
      <w:pPr>
        <w:spacing w:line="252" w:lineRule="exact"/>
        <w:ind w:left="2968" w:right="2677"/>
        <w:jc w:val="center"/>
        <w:rPr>
          <w:rFonts w:ascii="Times New Roman" w:hAnsi="Times New Roman" w:cs="Times New Roman"/>
          <w:i/>
          <w:sz w:val="28"/>
          <w:szCs w:val="28"/>
        </w:rPr>
      </w:pPr>
      <w:r w:rsidRPr="0009378A">
        <w:rPr>
          <w:rFonts w:ascii="Times New Roman" w:hAnsi="Times New Roman" w:cs="Times New Roman"/>
          <w:b/>
          <w:sz w:val="28"/>
          <w:szCs w:val="28"/>
        </w:rPr>
        <w:t>Luyện Tập Tổng Hợp</w:t>
      </w:r>
    </w:p>
    <w:p w:rsidR="0009378A" w:rsidRPr="0009378A" w:rsidRDefault="0009378A" w:rsidP="0009378A">
      <w:pPr>
        <w:pStyle w:val="BodyText"/>
        <w:spacing w:before="8"/>
        <w:rPr>
          <w:i/>
          <w:sz w:val="28"/>
          <w:szCs w:val="28"/>
        </w:rPr>
      </w:pPr>
    </w:p>
    <w:p w:rsidR="0009378A" w:rsidRPr="0009378A" w:rsidRDefault="0009378A" w:rsidP="008926C3">
      <w:pPr>
        <w:pStyle w:val="Heading2"/>
        <w:keepNext w:val="0"/>
        <w:keepLines w:val="0"/>
        <w:numPr>
          <w:ilvl w:val="0"/>
          <w:numId w:val="55"/>
        </w:numPr>
        <w:tabs>
          <w:tab w:val="left" w:pos="733"/>
        </w:tabs>
        <w:autoSpaceDE w:val="0"/>
        <w:autoSpaceDN w:val="0"/>
        <w:spacing w:before="0" w:after="0"/>
        <w:ind w:hanging="198"/>
        <w:rPr>
          <w:rFonts w:ascii="Times New Roman" w:hAnsi="Times New Roman"/>
          <w:szCs w:val="28"/>
        </w:rPr>
      </w:pPr>
      <w:r w:rsidRPr="0009378A">
        <w:rPr>
          <w:rFonts w:ascii="Times New Roman" w:hAnsi="Times New Roman"/>
          <w:szCs w:val="28"/>
        </w:rPr>
        <w:t>MỤC</w:t>
      </w:r>
      <w:r w:rsidRPr="0009378A">
        <w:rPr>
          <w:rFonts w:ascii="Times New Roman" w:hAnsi="Times New Roman"/>
          <w:spacing w:val="-2"/>
          <w:szCs w:val="28"/>
        </w:rPr>
        <w:t xml:space="preserve"> </w:t>
      </w:r>
      <w:r w:rsidRPr="0009378A">
        <w:rPr>
          <w:rFonts w:ascii="Times New Roman" w:hAnsi="Times New Roman"/>
          <w:szCs w:val="28"/>
        </w:rPr>
        <w:t>TIÊU:</w:t>
      </w:r>
    </w:p>
    <w:p w:rsidR="0009378A" w:rsidRPr="0009378A" w:rsidRDefault="0009378A" w:rsidP="008926C3">
      <w:pPr>
        <w:pStyle w:val="ListParagraph"/>
        <w:widowControl w:val="0"/>
        <w:numPr>
          <w:ilvl w:val="1"/>
          <w:numId w:val="55"/>
        </w:numPr>
        <w:tabs>
          <w:tab w:val="left" w:pos="1477"/>
        </w:tabs>
        <w:autoSpaceDE w:val="0"/>
        <w:autoSpaceDN w:val="0"/>
        <w:spacing w:before="88" w:after="0" w:line="326" w:lineRule="auto"/>
        <w:ind w:left="535" w:right="170"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chia với số có 2 chữ số; tính giá trị biểu thức; giải toán</w:t>
      </w:r>
      <w:r w:rsidRPr="0009378A">
        <w:rPr>
          <w:rFonts w:ascii="Times New Roman" w:hAnsi="Times New Roman" w:cs="Times New Roman"/>
          <w:spacing w:val="-3"/>
          <w:sz w:val="28"/>
          <w:szCs w:val="28"/>
        </w:rPr>
        <w:t xml:space="preserve"> </w:t>
      </w:r>
      <w:r w:rsidRPr="0009378A">
        <w:rPr>
          <w:rFonts w:ascii="Times New Roman" w:hAnsi="Times New Roman" w:cs="Times New Roman"/>
          <w:sz w:val="28"/>
          <w:szCs w:val="28"/>
        </w:rPr>
        <w:t>văn.</w:t>
      </w:r>
    </w:p>
    <w:p w:rsidR="0009378A" w:rsidRPr="0009378A" w:rsidRDefault="0009378A" w:rsidP="008926C3">
      <w:pPr>
        <w:pStyle w:val="ListParagraph"/>
        <w:widowControl w:val="0"/>
        <w:numPr>
          <w:ilvl w:val="1"/>
          <w:numId w:val="55"/>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55"/>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55"/>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55"/>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55"/>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55"/>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374" w:type="dxa"/>
        <w:tblInd w:w="352" w:type="dxa"/>
        <w:tblLayout w:type="fixed"/>
        <w:tblCellMar>
          <w:left w:w="0" w:type="dxa"/>
          <w:right w:w="0" w:type="dxa"/>
        </w:tblCellMar>
        <w:tblLook w:val="01E0" w:firstRow="1" w:lastRow="1" w:firstColumn="1" w:lastColumn="1" w:noHBand="0" w:noVBand="0"/>
      </w:tblPr>
      <w:tblGrid>
        <w:gridCol w:w="65"/>
        <w:gridCol w:w="4886"/>
        <w:gridCol w:w="817"/>
        <w:gridCol w:w="429"/>
        <w:gridCol w:w="3163"/>
        <w:gridCol w:w="14"/>
      </w:tblGrid>
      <w:tr w:rsidR="0009378A" w:rsidRPr="0009378A" w:rsidTr="001B5D04">
        <w:trPr>
          <w:gridBefore w:val="1"/>
          <w:wBefore w:w="65" w:type="dxa"/>
          <w:trHeight w:val="175"/>
        </w:trPr>
        <w:tc>
          <w:tcPr>
            <w:tcW w:w="5703"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3606"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09378A" w:rsidTr="001B5D04">
        <w:trPr>
          <w:gridBefore w:val="1"/>
          <w:wBefore w:w="65" w:type="dxa"/>
          <w:trHeight w:val="1600"/>
        </w:trPr>
        <w:tc>
          <w:tcPr>
            <w:tcW w:w="5703"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t>1. Hoạt động khởi động (5 phút):</w:t>
            </w:r>
          </w:p>
          <w:p w:rsidR="0009378A" w:rsidRPr="0009378A" w:rsidRDefault="0009378A" w:rsidP="008926C3">
            <w:pPr>
              <w:pStyle w:val="TableParagraph"/>
              <w:numPr>
                <w:ilvl w:val="0"/>
                <w:numId w:val="54"/>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54"/>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53"/>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52"/>
              </w:numPr>
              <w:tabs>
                <w:tab w:val="left" w:pos="268"/>
              </w:tabs>
              <w:spacing w:before="88" w:line="326" w:lineRule="auto"/>
              <w:ind w:right="79" w:firstLine="0"/>
              <w:rPr>
                <w:sz w:val="28"/>
                <w:szCs w:val="28"/>
              </w:rPr>
            </w:pPr>
            <w:r w:rsidRPr="0009378A">
              <w:rPr>
                <w:sz w:val="28"/>
                <w:szCs w:val="28"/>
              </w:rPr>
              <w:t xml:space="preserve">Giáo viên giới thiệu các bài tập trên phiếu. yêu </w:t>
            </w:r>
            <w:r w:rsidRPr="0009378A">
              <w:rPr>
                <w:sz w:val="28"/>
                <w:szCs w:val="28"/>
              </w:rPr>
              <w:lastRenderedPageBreak/>
              <w:t>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52"/>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52"/>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3606"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51"/>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51"/>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51"/>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51"/>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51"/>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09378A" w:rsidTr="001B5D04">
        <w:trPr>
          <w:gridBefore w:val="1"/>
          <w:wBefore w:w="65" w:type="dxa"/>
          <w:trHeight w:val="464"/>
        </w:trPr>
        <w:tc>
          <w:tcPr>
            <w:tcW w:w="6132" w:type="dxa"/>
            <w:gridSpan w:val="3"/>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3177" w:type="dxa"/>
            <w:gridSpan w:val="2"/>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09378A" w:rsidTr="001B5D04">
        <w:trPr>
          <w:gridBefore w:val="1"/>
          <w:wBefore w:w="65" w:type="dxa"/>
          <w:trHeight w:val="351"/>
        </w:trPr>
        <w:tc>
          <w:tcPr>
            <w:tcW w:w="6132" w:type="dxa"/>
            <w:gridSpan w:val="3"/>
            <w:tcBorders>
              <w:left w:val="single" w:sz="6" w:space="0" w:color="000000"/>
            </w:tcBorders>
          </w:tcPr>
          <w:p w:rsidR="0009378A" w:rsidRPr="0009378A" w:rsidRDefault="0009378A" w:rsidP="00950EC8">
            <w:pPr>
              <w:pStyle w:val="TableParagraph"/>
              <w:spacing w:before="5"/>
              <w:rPr>
                <w:b/>
                <w:sz w:val="28"/>
                <w:szCs w:val="28"/>
              </w:rPr>
            </w:pPr>
          </w:p>
          <w:p w:rsidR="0009378A" w:rsidRPr="0009378A" w:rsidRDefault="0009378A" w:rsidP="00950EC8">
            <w:pPr>
              <w:pStyle w:val="TableParagraph"/>
              <w:ind w:left="106"/>
              <w:rPr>
                <w:sz w:val="28"/>
                <w:szCs w:val="28"/>
              </w:rPr>
            </w:pPr>
            <w:r w:rsidRPr="0009378A">
              <w:rPr>
                <w:b/>
                <w:sz w:val="28"/>
                <w:szCs w:val="28"/>
              </w:rPr>
              <w:t xml:space="preserve">Bài 1. </w:t>
            </w:r>
            <w:r w:rsidRPr="0009378A">
              <w:rPr>
                <w:sz w:val="28"/>
                <w:szCs w:val="28"/>
              </w:rPr>
              <w:t>Đặt tính rồi tính:</w:t>
            </w:r>
          </w:p>
        </w:tc>
        <w:tc>
          <w:tcPr>
            <w:tcW w:w="3177" w:type="dxa"/>
            <w:gridSpan w:val="2"/>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gridBefore w:val="1"/>
          <w:wBefore w:w="65" w:type="dxa"/>
          <w:trHeight w:val="261"/>
        </w:trPr>
        <w:tc>
          <w:tcPr>
            <w:tcW w:w="6132" w:type="dxa"/>
            <w:gridSpan w:val="3"/>
            <w:tcBorders>
              <w:left w:val="single" w:sz="6" w:space="0" w:color="000000"/>
            </w:tcBorders>
          </w:tcPr>
          <w:p w:rsidR="0009378A" w:rsidRPr="0009378A" w:rsidRDefault="0009378A" w:rsidP="00950EC8">
            <w:pPr>
              <w:pStyle w:val="TableParagraph"/>
              <w:tabs>
                <w:tab w:val="left" w:pos="2989"/>
              </w:tabs>
              <w:spacing w:before="122"/>
              <w:ind w:left="109"/>
              <w:jc w:val="center"/>
              <w:rPr>
                <w:sz w:val="28"/>
                <w:szCs w:val="28"/>
              </w:rPr>
            </w:pPr>
            <w:r w:rsidRPr="0009378A">
              <w:rPr>
                <w:sz w:val="28"/>
                <w:szCs w:val="28"/>
              </w:rPr>
              <w:t>a)  4725</w:t>
            </w:r>
            <w:r w:rsidRPr="0009378A">
              <w:rPr>
                <w:spacing w:val="-5"/>
                <w:sz w:val="28"/>
                <w:szCs w:val="28"/>
              </w:rPr>
              <w:t xml:space="preserve"> </w:t>
            </w:r>
            <w:r w:rsidRPr="0009378A">
              <w:rPr>
                <w:sz w:val="28"/>
                <w:szCs w:val="28"/>
              </w:rPr>
              <w:t>:</w:t>
            </w:r>
            <w:r w:rsidRPr="0009378A">
              <w:rPr>
                <w:spacing w:val="1"/>
                <w:sz w:val="28"/>
                <w:szCs w:val="28"/>
              </w:rPr>
              <w:t xml:space="preserve"> </w:t>
            </w:r>
            <w:r w:rsidRPr="0009378A">
              <w:rPr>
                <w:sz w:val="28"/>
                <w:szCs w:val="28"/>
              </w:rPr>
              <w:t>15</w:t>
            </w:r>
            <w:r w:rsidRPr="0009378A">
              <w:rPr>
                <w:sz w:val="28"/>
                <w:szCs w:val="28"/>
              </w:rPr>
              <w:tab/>
              <w:t>b) 8058 :</w:t>
            </w:r>
            <w:r w:rsidRPr="0009378A">
              <w:rPr>
                <w:spacing w:val="-5"/>
                <w:sz w:val="28"/>
                <w:szCs w:val="28"/>
              </w:rPr>
              <w:t xml:space="preserve"> </w:t>
            </w:r>
            <w:r w:rsidRPr="0009378A">
              <w:rPr>
                <w:sz w:val="28"/>
                <w:szCs w:val="28"/>
              </w:rPr>
              <w:t>34</w:t>
            </w:r>
          </w:p>
        </w:tc>
        <w:tc>
          <w:tcPr>
            <w:tcW w:w="3177" w:type="dxa"/>
            <w:gridSpan w:val="2"/>
            <w:tcBorders>
              <w:right w:val="single" w:sz="6" w:space="0" w:color="000000"/>
            </w:tcBorders>
          </w:tcPr>
          <w:p w:rsidR="0009378A" w:rsidRPr="0009378A" w:rsidRDefault="0009378A" w:rsidP="00950EC8">
            <w:pPr>
              <w:pStyle w:val="TableParagraph"/>
              <w:spacing w:before="122"/>
              <w:ind w:left="317"/>
              <w:rPr>
                <w:sz w:val="28"/>
                <w:szCs w:val="28"/>
              </w:rPr>
            </w:pPr>
            <w:r w:rsidRPr="0009378A">
              <w:rPr>
                <w:sz w:val="28"/>
                <w:szCs w:val="28"/>
                <w:lang w:val="en-US"/>
              </w:rPr>
              <w:t xml:space="preserve">          </w:t>
            </w:r>
            <w:r w:rsidRPr="0009378A">
              <w:rPr>
                <w:sz w:val="28"/>
                <w:szCs w:val="28"/>
              </w:rPr>
              <w:t>c) 7521 : 54</w:t>
            </w:r>
          </w:p>
        </w:tc>
      </w:tr>
      <w:tr w:rsidR="0009378A" w:rsidRPr="0009378A" w:rsidTr="001B5D04">
        <w:trPr>
          <w:gridBefore w:val="1"/>
          <w:wBefore w:w="65" w:type="dxa"/>
          <w:trHeight w:val="260"/>
        </w:trPr>
        <w:tc>
          <w:tcPr>
            <w:tcW w:w="6132" w:type="dxa"/>
            <w:gridSpan w:val="3"/>
            <w:tcBorders>
              <w:left w:val="single" w:sz="6" w:space="0" w:color="000000"/>
            </w:tcBorders>
          </w:tcPr>
          <w:p w:rsidR="0009378A" w:rsidRPr="0009378A" w:rsidRDefault="0009378A" w:rsidP="00950EC8">
            <w:pPr>
              <w:pStyle w:val="TableParagraph"/>
              <w:tabs>
                <w:tab w:val="left" w:pos="3706"/>
              </w:tabs>
              <w:spacing w:before="122"/>
              <w:ind w:left="826"/>
              <w:rPr>
                <w:sz w:val="28"/>
                <w:szCs w:val="28"/>
              </w:rPr>
            </w:pPr>
            <w:r w:rsidRPr="0009378A">
              <w:rPr>
                <w:sz w:val="28"/>
                <w:szCs w:val="28"/>
              </w:rPr>
              <w:t>…………………</w:t>
            </w:r>
            <w:r w:rsidRPr="0009378A">
              <w:rPr>
                <w:sz w:val="28"/>
                <w:szCs w:val="28"/>
              </w:rPr>
              <w:tab/>
              <w:t>…………………</w:t>
            </w:r>
          </w:p>
        </w:tc>
        <w:tc>
          <w:tcPr>
            <w:tcW w:w="3177" w:type="dxa"/>
            <w:gridSpan w:val="2"/>
            <w:tcBorders>
              <w:right w:val="single" w:sz="6" w:space="0" w:color="000000"/>
            </w:tcBorders>
          </w:tcPr>
          <w:p w:rsidR="0009378A" w:rsidRPr="0009378A" w:rsidRDefault="0009378A" w:rsidP="00950EC8">
            <w:pPr>
              <w:pStyle w:val="TableParagraph"/>
              <w:spacing w:before="122"/>
              <w:ind w:right="1463"/>
              <w:jc w:val="right"/>
              <w:rPr>
                <w:sz w:val="28"/>
                <w:szCs w:val="28"/>
              </w:rPr>
            </w:pPr>
            <w:r w:rsidRPr="0009378A">
              <w:rPr>
                <w:sz w:val="28"/>
                <w:szCs w:val="28"/>
              </w:rPr>
              <w:t>…………………</w:t>
            </w:r>
          </w:p>
        </w:tc>
      </w:tr>
      <w:tr w:rsidR="0009378A" w:rsidRPr="0009378A" w:rsidTr="001B5D04">
        <w:trPr>
          <w:gridBefore w:val="1"/>
          <w:wBefore w:w="65" w:type="dxa"/>
          <w:trHeight w:val="260"/>
        </w:trPr>
        <w:tc>
          <w:tcPr>
            <w:tcW w:w="6132" w:type="dxa"/>
            <w:gridSpan w:val="3"/>
            <w:tcBorders>
              <w:left w:val="single" w:sz="6" w:space="0" w:color="000000"/>
            </w:tcBorders>
          </w:tcPr>
          <w:p w:rsidR="0009378A" w:rsidRPr="0009378A" w:rsidRDefault="0009378A" w:rsidP="00950EC8">
            <w:pPr>
              <w:pStyle w:val="TableParagraph"/>
              <w:tabs>
                <w:tab w:val="left" w:pos="3706"/>
              </w:tabs>
              <w:spacing w:before="121"/>
              <w:ind w:left="826"/>
              <w:rPr>
                <w:sz w:val="28"/>
                <w:szCs w:val="28"/>
              </w:rPr>
            </w:pPr>
            <w:r w:rsidRPr="0009378A">
              <w:rPr>
                <w:sz w:val="28"/>
                <w:szCs w:val="28"/>
              </w:rPr>
              <w:t>…………………</w:t>
            </w:r>
            <w:r w:rsidRPr="0009378A">
              <w:rPr>
                <w:sz w:val="28"/>
                <w:szCs w:val="28"/>
              </w:rPr>
              <w:tab/>
              <w:t>…………………</w:t>
            </w:r>
          </w:p>
        </w:tc>
        <w:tc>
          <w:tcPr>
            <w:tcW w:w="3177" w:type="dxa"/>
            <w:gridSpan w:val="2"/>
            <w:tcBorders>
              <w:right w:val="single" w:sz="6" w:space="0" w:color="000000"/>
            </w:tcBorders>
          </w:tcPr>
          <w:p w:rsidR="0009378A" w:rsidRPr="0009378A" w:rsidRDefault="0009378A" w:rsidP="00950EC8">
            <w:pPr>
              <w:pStyle w:val="TableParagraph"/>
              <w:spacing w:before="121"/>
              <w:ind w:right="1463"/>
              <w:jc w:val="right"/>
              <w:rPr>
                <w:sz w:val="28"/>
                <w:szCs w:val="28"/>
              </w:rPr>
            </w:pPr>
            <w:r w:rsidRPr="0009378A">
              <w:rPr>
                <w:sz w:val="28"/>
                <w:szCs w:val="28"/>
              </w:rPr>
              <w:t>…………………</w:t>
            </w:r>
          </w:p>
        </w:tc>
      </w:tr>
      <w:tr w:rsidR="0009378A" w:rsidRPr="0009378A" w:rsidTr="001B5D04">
        <w:trPr>
          <w:gridBefore w:val="1"/>
          <w:wBefore w:w="65" w:type="dxa"/>
          <w:trHeight w:val="261"/>
        </w:trPr>
        <w:tc>
          <w:tcPr>
            <w:tcW w:w="6132" w:type="dxa"/>
            <w:gridSpan w:val="3"/>
            <w:tcBorders>
              <w:left w:val="single" w:sz="6" w:space="0" w:color="000000"/>
            </w:tcBorders>
          </w:tcPr>
          <w:p w:rsidR="0009378A" w:rsidRPr="0009378A" w:rsidRDefault="0009378A" w:rsidP="00950EC8">
            <w:pPr>
              <w:pStyle w:val="TableParagraph"/>
              <w:tabs>
                <w:tab w:val="left" w:pos="3706"/>
              </w:tabs>
              <w:spacing w:before="122"/>
              <w:ind w:left="826"/>
              <w:rPr>
                <w:sz w:val="28"/>
                <w:szCs w:val="28"/>
              </w:rPr>
            </w:pPr>
            <w:r w:rsidRPr="0009378A">
              <w:rPr>
                <w:sz w:val="28"/>
                <w:szCs w:val="28"/>
              </w:rPr>
              <w:t>…………………</w:t>
            </w:r>
            <w:r w:rsidRPr="0009378A">
              <w:rPr>
                <w:sz w:val="28"/>
                <w:szCs w:val="28"/>
              </w:rPr>
              <w:tab/>
              <w:t>…………………</w:t>
            </w:r>
          </w:p>
        </w:tc>
        <w:tc>
          <w:tcPr>
            <w:tcW w:w="3177" w:type="dxa"/>
            <w:gridSpan w:val="2"/>
            <w:tcBorders>
              <w:right w:val="single" w:sz="6" w:space="0" w:color="000000"/>
            </w:tcBorders>
          </w:tcPr>
          <w:p w:rsidR="0009378A" w:rsidRPr="0009378A" w:rsidRDefault="0009378A" w:rsidP="00950EC8">
            <w:pPr>
              <w:pStyle w:val="TableParagraph"/>
              <w:spacing w:before="122"/>
              <w:ind w:right="1463"/>
              <w:jc w:val="right"/>
              <w:rPr>
                <w:sz w:val="28"/>
                <w:szCs w:val="28"/>
              </w:rPr>
            </w:pPr>
            <w:r w:rsidRPr="0009378A">
              <w:rPr>
                <w:sz w:val="28"/>
                <w:szCs w:val="28"/>
              </w:rPr>
              <w:t>…………………</w:t>
            </w: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4" w:type="dxa"/>
          <w:trHeight w:val="8612"/>
        </w:trPr>
        <w:tc>
          <w:tcPr>
            <w:tcW w:w="9360" w:type="dxa"/>
            <w:gridSpan w:val="5"/>
          </w:tcPr>
          <w:p w:rsidR="0009378A" w:rsidRPr="0009378A" w:rsidRDefault="001B5D04" w:rsidP="00950EC8">
            <w:pPr>
              <w:pStyle w:val="TableParagraph"/>
              <w:rPr>
                <w:b/>
                <w:sz w:val="28"/>
                <w:szCs w:val="28"/>
              </w:rPr>
            </w:pPr>
            <w:r>
              <w:rPr>
                <w:sz w:val="28"/>
                <w:szCs w:val="28"/>
              </w:rPr>
              <w:lastRenderedPageBreak/>
              <w:tab/>
            </w:r>
          </w:p>
          <w:p w:rsidR="0009378A" w:rsidRPr="0009378A" w:rsidRDefault="0009378A" w:rsidP="00950EC8">
            <w:pPr>
              <w:pStyle w:val="TableParagraph"/>
              <w:spacing w:before="174"/>
              <w:ind w:left="108"/>
              <w:rPr>
                <w:sz w:val="28"/>
                <w:szCs w:val="28"/>
              </w:rPr>
            </w:pPr>
            <w:r w:rsidRPr="0009378A">
              <w:rPr>
                <w:b/>
                <w:sz w:val="28"/>
                <w:szCs w:val="28"/>
              </w:rPr>
              <w:t xml:space="preserve">Bài 2. </w:t>
            </w:r>
            <w:r w:rsidRPr="0009378A">
              <w:rPr>
                <w:sz w:val="28"/>
                <w:szCs w:val="28"/>
              </w:rPr>
              <w:t>Tính giá trị biểu thức:</w:t>
            </w:r>
          </w:p>
          <w:p w:rsidR="0009378A" w:rsidRPr="0009378A" w:rsidRDefault="0009378A" w:rsidP="00950EC8">
            <w:pPr>
              <w:pStyle w:val="TableParagraph"/>
              <w:tabs>
                <w:tab w:val="left" w:pos="1217"/>
                <w:tab w:val="left" w:pos="4428"/>
                <w:tab w:val="left" w:pos="4884"/>
              </w:tabs>
              <w:spacing w:before="201"/>
              <w:ind w:left="828"/>
              <w:rPr>
                <w:sz w:val="28"/>
                <w:szCs w:val="28"/>
              </w:rPr>
            </w:pPr>
            <w:r w:rsidRPr="0009378A">
              <w:rPr>
                <w:sz w:val="28"/>
                <w:szCs w:val="28"/>
              </w:rPr>
              <w:t>a)</w:t>
            </w:r>
            <w:r w:rsidRPr="0009378A">
              <w:rPr>
                <w:sz w:val="28"/>
                <w:szCs w:val="28"/>
              </w:rPr>
              <w:tab/>
              <w:t>(45 876 + 37 124)</w:t>
            </w:r>
            <w:r w:rsidRPr="0009378A">
              <w:rPr>
                <w:spacing w:val="-9"/>
                <w:sz w:val="28"/>
                <w:szCs w:val="28"/>
              </w:rPr>
              <w:t xml:space="preserve"> </w:t>
            </w:r>
            <w:r w:rsidRPr="0009378A">
              <w:rPr>
                <w:sz w:val="28"/>
                <w:szCs w:val="28"/>
              </w:rPr>
              <w:t>:</w:t>
            </w:r>
            <w:r w:rsidRPr="0009378A">
              <w:rPr>
                <w:spacing w:val="-2"/>
                <w:sz w:val="28"/>
                <w:szCs w:val="28"/>
              </w:rPr>
              <w:t xml:space="preserve"> </w:t>
            </w:r>
            <w:r w:rsidRPr="0009378A">
              <w:rPr>
                <w:sz w:val="28"/>
                <w:szCs w:val="28"/>
              </w:rPr>
              <w:t>200</w:t>
            </w:r>
            <w:r w:rsidRPr="0009378A">
              <w:rPr>
                <w:sz w:val="28"/>
                <w:szCs w:val="28"/>
              </w:rPr>
              <w:tab/>
              <w:t>b)</w:t>
            </w:r>
            <w:r w:rsidRPr="0009378A">
              <w:rPr>
                <w:sz w:val="28"/>
                <w:szCs w:val="28"/>
              </w:rPr>
              <w:tab/>
              <w:t>76 372 – 91 000 : 700 + 2</w:t>
            </w:r>
            <w:r w:rsidRPr="0009378A">
              <w:rPr>
                <w:spacing w:val="-11"/>
                <w:sz w:val="28"/>
                <w:szCs w:val="28"/>
              </w:rPr>
              <w:t xml:space="preserve"> </w:t>
            </w:r>
            <w:r w:rsidRPr="0009378A">
              <w:rPr>
                <w:sz w:val="28"/>
                <w:szCs w:val="28"/>
              </w:rPr>
              <w:t>000</w:t>
            </w:r>
          </w:p>
          <w:p w:rsidR="0009378A" w:rsidRPr="0009378A" w:rsidRDefault="0009378A" w:rsidP="00950EC8">
            <w:pPr>
              <w:pStyle w:val="TableParagraph"/>
              <w:tabs>
                <w:tab w:val="left" w:pos="4812"/>
              </w:tabs>
              <w:spacing w:before="201"/>
              <w:ind w:left="1102"/>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812"/>
              </w:tabs>
              <w:spacing w:before="200"/>
              <w:ind w:left="1102"/>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812"/>
              </w:tabs>
              <w:spacing w:before="201"/>
              <w:ind w:left="1102"/>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201"/>
              <w:ind w:left="108"/>
              <w:rPr>
                <w:sz w:val="28"/>
                <w:szCs w:val="28"/>
              </w:rPr>
            </w:pPr>
            <w:r w:rsidRPr="0009378A">
              <w:rPr>
                <w:b/>
                <w:sz w:val="28"/>
                <w:szCs w:val="28"/>
              </w:rPr>
              <w:t xml:space="preserve">Bài 3. </w:t>
            </w:r>
            <w:r w:rsidRPr="0009378A">
              <w:rPr>
                <w:sz w:val="28"/>
                <w:szCs w:val="28"/>
              </w:rPr>
              <w:t>Khoanh vào chữ đặt trước câu trả lời đúng:</w:t>
            </w:r>
          </w:p>
          <w:p w:rsidR="0009378A" w:rsidRPr="0009378A" w:rsidRDefault="0009378A" w:rsidP="00950EC8">
            <w:pPr>
              <w:pStyle w:val="TableParagraph"/>
              <w:tabs>
                <w:tab w:val="left" w:pos="2988"/>
              </w:tabs>
              <w:spacing w:before="200"/>
              <w:ind w:left="828"/>
              <w:rPr>
                <w:sz w:val="28"/>
                <w:szCs w:val="28"/>
              </w:rPr>
            </w:pPr>
            <w:r w:rsidRPr="0009378A">
              <w:rPr>
                <w:b/>
                <w:sz w:val="28"/>
                <w:szCs w:val="28"/>
              </w:rPr>
              <w:t xml:space="preserve">A. </w:t>
            </w:r>
            <w:r w:rsidRPr="0009378A">
              <w:rPr>
                <w:sz w:val="28"/>
                <w:szCs w:val="28"/>
              </w:rPr>
              <w:t>12 340 : 500</w:t>
            </w:r>
            <w:r w:rsidRPr="0009378A">
              <w:rPr>
                <w:spacing w:val="-9"/>
                <w:sz w:val="28"/>
                <w:szCs w:val="28"/>
              </w:rPr>
              <w:t xml:space="preserve"> </w:t>
            </w:r>
            <w:r w:rsidRPr="0009378A">
              <w:rPr>
                <w:sz w:val="28"/>
                <w:szCs w:val="28"/>
              </w:rPr>
              <w:t>= 24</w:t>
            </w:r>
            <w:r w:rsidRPr="0009378A">
              <w:rPr>
                <w:sz w:val="28"/>
                <w:szCs w:val="28"/>
              </w:rPr>
              <w:tab/>
              <w:t>(dư</w:t>
            </w:r>
            <w:r w:rsidRPr="0009378A">
              <w:rPr>
                <w:spacing w:val="-2"/>
                <w:sz w:val="28"/>
                <w:szCs w:val="28"/>
              </w:rPr>
              <w:t xml:space="preserve"> </w:t>
            </w:r>
            <w:r w:rsidRPr="0009378A">
              <w:rPr>
                <w:sz w:val="28"/>
                <w:szCs w:val="28"/>
              </w:rPr>
              <w:t>34)</w:t>
            </w:r>
          </w:p>
          <w:p w:rsidR="0009378A" w:rsidRPr="0009378A" w:rsidRDefault="0009378A" w:rsidP="00950EC8">
            <w:pPr>
              <w:pStyle w:val="TableParagraph"/>
              <w:spacing w:before="201"/>
              <w:ind w:left="828"/>
              <w:rPr>
                <w:sz w:val="28"/>
                <w:szCs w:val="28"/>
              </w:rPr>
            </w:pPr>
            <w:r w:rsidRPr="0009378A">
              <w:rPr>
                <w:b/>
                <w:sz w:val="28"/>
                <w:szCs w:val="28"/>
              </w:rPr>
              <w:t xml:space="preserve">B. </w:t>
            </w:r>
            <w:r w:rsidRPr="0009378A">
              <w:rPr>
                <w:sz w:val="28"/>
                <w:szCs w:val="28"/>
              </w:rPr>
              <w:t xml:space="preserve">12 340 : 500 = 240 </w:t>
            </w:r>
            <w:r w:rsidRPr="0009378A">
              <w:rPr>
                <w:sz w:val="28"/>
                <w:szCs w:val="28"/>
                <w:lang w:val="en-US"/>
              </w:rPr>
              <w:t xml:space="preserve">    </w:t>
            </w:r>
            <w:r w:rsidRPr="0009378A">
              <w:rPr>
                <w:sz w:val="28"/>
                <w:szCs w:val="28"/>
              </w:rPr>
              <w:t>(dư 34)</w:t>
            </w:r>
          </w:p>
          <w:p w:rsidR="0009378A" w:rsidRPr="0009378A" w:rsidRDefault="0009378A" w:rsidP="00950EC8">
            <w:pPr>
              <w:pStyle w:val="TableParagraph"/>
              <w:tabs>
                <w:tab w:val="left" w:pos="2988"/>
              </w:tabs>
              <w:spacing w:before="198"/>
              <w:ind w:left="828"/>
              <w:rPr>
                <w:sz w:val="28"/>
                <w:szCs w:val="28"/>
              </w:rPr>
            </w:pPr>
            <w:r w:rsidRPr="0009378A">
              <w:rPr>
                <w:b/>
                <w:sz w:val="28"/>
                <w:szCs w:val="28"/>
              </w:rPr>
              <w:t xml:space="preserve">C. </w:t>
            </w:r>
            <w:r w:rsidRPr="0009378A">
              <w:rPr>
                <w:sz w:val="28"/>
                <w:szCs w:val="28"/>
              </w:rPr>
              <w:t>12 340 : 500</w:t>
            </w:r>
            <w:r w:rsidRPr="0009378A">
              <w:rPr>
                <w:spacing w:val="-9"/>
                <w:sz w:val="28"/>
                <w:szCs w:val="28"/>
              </w:rPr>
              <w:t xml:space="preserve"> </w:t>
            </w:r>
            <w:r w:rsidRPr="0009378A">
              <w:rPr>
                <w:sz w:val="28"/>
                <w:szCs w:val="28"/>
              </w:rPr>
              <w:t>= 24</w:t>
            </w:r>
            <w:r w:rsidRPr="0009378A">
              <w:rPr>
                <w:sz w:val="28"/>
                <w:szCs w:val="28"/>
              </w:rPr>
              <w:tab/>
              <w:t>(dư</w:t>
            </w:r>
            <w:r w:rsidRPr="0009378A">
              <w:rPr>
                <w:spacing w:val="-5"/>
                <w:sz w:val="28"/>
                <w:szCs w:val="28"/>
              </w:rPr>
              <w:t xml:space="preserve"> </w:t>
            </w:r>
            <w:r w:rsidRPr="0009378A">
              <w:rPr>
                <w:sz w:val="28"/>
                <w:szCs w:val="28"/>
              </w:rPr>
              <w:t>340)</w:t>
            </w:r>
          </w:p>
          <w:p w:rsidR="0009378A" w:rsidRPr="0009378A" w:rsidRDefault="0009378A" w:rsidP="00950EC8">
            <w:pPr>
              <w:pStyle w:val="TableParagraph"/>
              <w:tabs>
                <w:tab w:val="left" w:pos="2988"/>
              </w:tabs>
              <w:spacing w:before="201"/>
              <w:ind w:left="828"/>
              <w:rPr>
                <w:sz w:val="28"/>
                <w:szCs w:val="28"/>
              </w:rPr>
            </w:pPr>
            <w:r w:rsidRPr="0009378A">
              <w:rPr>
                <w:b/>
                <w:sz w:val="28"/>
                <w:szCs w:val="28"/>
              </w:rPr>
              <w:t xml:space="preserve">D. </w:t>
            </w:r>
            <w:r w:rsidRPr="0009378A">
              <w:rPr>
                <w:sz w:val="28"/>
                <w:szCs w:val="28"/>
              </w:rPr>
              <w:t>12 340 : 500</w:t>
            </w:r>
            <w:r w:rsidRPr="0009378A">
              <w:rPr>
                <w:spacing w:val="-9"/>
                <w:sz w:val="28"/>
                <w:szCs w:val="28"/>
              </w:rPr>
              <w:t xml:space="preserve"> </w:t>
            </w:r>
            <w:r w:rsidRPr="0009378A">
              <w:rPr>
                <w:sz w:val="28"/>
                <w:szCs w:val="28"/>
              </w:rPr>
              <w:t>=</w:t>
            </w:r>
            <w:r w:rsidRPr="0009378A">
              <w:rPr>
                <w:spacing w:val="-1"/>
                <w:sz w:val="28"/>
                <w:szCs w:val="28"/>
              </w:rPr>
              <w:t xml:space="preserve"> </w:t>
            </w:r>
            <w:r w:rsidRPr="0009378A">
              <w:rPr>
                <w:sz w:val="28"/>
                <w:szCs w:val="28"/>
              </w:rPr>
              <w:t>240</w:t>
            </w:r>
            <w:r w:rsidRPr="0009378A">
              <w:rPr>
                <w:sz w:val="28"/>
                <w:szCs w:val="28"/>
              </w:rPr>
              <w:tab/>
              <w:t>(dư</w:t>
            </w:r>
            <w:r w:rsidRPr="0009378A">
              <w:rPr>
                <w:spacing w:val="-4"/>
                <w:sz w:val="28"/>
                <w:szCs w:val="28"/>
              </w:rPr>
              <w:t xml:space="preserve"> </w:t>
            </w:r>
            <w:r w:rsidRPr="0009378A">
              <w:rPr>
                <w:sz w:val="28"/>
                <w:szCs w:val="28"/>
              </w:rPr>
              <w:t>340)</w:t>
            </w:r>
          </w:p>
          <w:p w:rsidR="0009378A" w:rsidRPr="0009378A" w:rsidRDefault="0009378A" w:rsidP="00950EC8">
            <w:pPr>
              <w:pStyle w:val="TableParagraph"/>
              <w:rPr>
                <w:b/>
                <w:sz w:val="28"/>
                <w:szCs w:val="28"/>
              </w:rPr>
            </w:pPr>
          </w:p>
          <w:p w:rsidR="0009378A" w:rsidRPr="0009378A" w:rsidRDefault="0009378A" w:rsidP="00950EC8">
            <w:pPr>
              <w:pStyle w:val="TableParagraph"/>
              <w:spacing w:before="10"/>
              <w:rPr>
                <w:b/>
                <w:sz w:val="28"/>
                <w:szCs w:val="28"/>
              </w:rPr>
            </w:pPr>
          </w:p>
          <w:p w:rsidR="0009378A" w:rsidRPr="0009378A" w:rsidRDefault="0009378A" w:rsidP="00950EC8">
            <w:pPr>
              <w:pStyle w:val="TableParagraph"/>
              <w:spacing w:line="429" w:lineRule="auto"/>
              <w:ind w:left="108"/>
              <w:rPr>
                <w:sz w:val="28"/>
                <w:szCs w:val="28"/>
              </w:rPr>
            </w:pPr>
            <w:r w:rsidRPr="0009378A">
              <w:rPr>
                <w:b/>
                <w:sz w:val="28"/>
                <w:szCs w:val="28"/>
              </w:rPr>
              <w:t xml:space="preserve">Bài 4. </w:t>
            </w:r>
            <w:r w:rsidRPr="0009378A">
              <w:rPr>
                <w:sz w:val="28"/>
                <w:szCs w:val="28"/>
              </w:rPr>
              <w:t>Người ta xếp các gói kẹo vào các hộp, mỗi hộp 30 gói. Hỏi có thể xếp 2000 gói kẹo vào nhiều nhất bao nhiêu hộp và còn thừa bao nhiêu gói kẹo?</w:t>
            </w:r>
          </w:p>
          <w:p w:rsidR="0009378A" w:rsidRPr="0009378A" w:rsidRDefault="0009378A" w:rsidP="00950EC8">
            <w:pPr>
              <w:pStyle w:val="TableParagraph"/>
              <w:spacing w:line="252" w:lineRule="exact"/>
              <w:ind w:left="4445"/>
              <w:rPr>
                <w:b/>
                <w:i/>
                <w:sz w:val="28"/>
                <w:szCs w:val="28"/>
              </w:rPr>
            </w:pPr>
            <w:r w:rsidRPr="0009378A">
              <w:rPr>
                <w:b/>
                <w:i/>
                <w:sz w:val="28"/>
                <w:szCs w:val="28"/>
              </w:rPr>
              <w:t>Bài giải</w:t>
            </w:r>
          </w:p>
          <w:p w:rsidR="0009378A" w:rsidRPr="0009378A" w:rsidRDefault="0009378A" w:rsidP="00950EC8">
            <w:pPr>
              <w:pStyle w:val="TableParagraph"/>
              <w:spacing w:before="203"/>
              <w:ind w:left="1174"/>
              <w:rPr>
                <w:sz w:val="28"/>
                <w:szCs w:val="28"/>
                <w:lang w:val="en-US"/>
              </w:rPr>
            </w:pPr>
            <w:r w:rsidRPr="0009378A">
              <w:rPr>
                <w:sz w:val="28"/>
                <w:szCs w:val="28"/>
              </w:rPr>
              <w:t>………………………………………………………………………………………</w:t>
            </w:r>
            <w:r w:rsidRPr="0009378A">
              <w:rPr>
                <w:sz w:val="28"/>
                <w:szCs w:val="28"/>
                <w:lang w:val="en-US"/>
              </w:rPr>
              <w:t>………………………………………………………………………………………………………………………………………………………………………………………………………………………………………………………………………………………………………………………………………………………………………………………………………………………………………………………………………………………</w:t>
            </w: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4" w:type="dxa"/>
          <w:trHeight w:val="2389"/>
        </w:trPr>
        <w:tc>
          <w:tcPr>
            <w:tcW w:w="4951" w:type="dxa"/>
            <w:gridSpan w:val="2"/>
          </w:tcPr>
          <w:p w:rsidR="0009378A" w:rsidRPr="0009378A" w:rsidRDefault="0009378A" w:rsidP="00950EC8">
            <w:pPr>
              <w:pStyle w:val="TableParagraph"/>
              <w:spacing w:before="5"/>
              <w:rPr>
                <w:b/>
                <w:sz w:val="28"/>
                <w:szCs w:val="28"/>
              </w:rPr>
            </w:pPr>
          </w:p>
          <w:p w:rsidR="0009378A" w:rsidRPr="0009378A" w:rsidRDefault="0009378A" w:rsidP="00950EC8">
            <w:pPr>
              <w:pStyle w:val="TableParagraph"/>
              <w:ind w:left="108"/>
              <w:rPr>
                <w:b/>
                <w:sz w:val="28"/>
                <w:szCs w:val="28"/>
              </w:rPr>
            </w:pPr>
            <w:r w:rsidRPr="0009378A">
              <w:rPr>
                <w:b/>
                <w:sz w:val="28"/>
                <w:szCs w:val="28"/>
              </w:rPr>
              <w:t>c. Hoạt động 3: Sửa bài (10 phút):</w:t>
            </w:r>
          </w:p>
          <w:p w:rsidR="0009378A" w:rsidRPr="0009378A" w:rsidRDefault="0009378A" w:rsidP="008926C3">
            <w:pPr>
              <w:pStyle w:val="TableParagraph"/>
              <w:numPr>
                <w:ilvl w:val="0"/>
                <w:numId w:val="50"/>
              </w:numPr>
              <w:tabs>
                <w:tab w:val="left" w:pos="236"/>
              </w:tabs>
              <w:spacing w:before="90"/>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50"/>
              </w:numPr>
              <w:tabs>
                <w:tab w:val="left" w:pos="236"/>
              </w:tabs>
              <w:spacing w:before="88"/>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88"/>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49"/>
              </w:numPr>
              <w:tabs>
                <w:tab w:val="left" w:pos="236"/>
              </w:tabs>
              <w:spacing w:before="90"/>
              <w:rPr>
                <w:sz w:val="28"/>
                <w:szCs w:val="28"/>
              </w:rPr>
            </w:pPr>
            <w:r w:rsidRPr="0009378A">
              <w:rPr>
                <w:sz w:val="28"/>
                <w:szCs w:val="28"/>
              </w:rPr>
              <w:lastRenderedPageBreak/>
              <w:t>Yêu cầu học sinh tóm tắt nội dung rèn</w:t>
            </w:r>
            <w:r w:rsidRPr="0009378A">
              <w:rPr>
                <w:spacing w:val="-10"/>
                <w:sz w:val="28"/>
                <w:szCs w:val="28"/>
              </w:rPr>
              <w:t xml:space="preserve"> </w:t>
            </w:r>
            <w:r w:rsidRPr="0009378A">
              <w:rPr>
                <w:sz w:val="28"/>
                <w:szCs w:val="28"/>
              </w:rPr>
              <w:t>luyện.</w:t>
            </w:r>
          </w:p>
          <w:p w:rsidR="0009378A" w:rsidRPr="0009378A" w:rsidRDefault="0009378A" w:rsidP="008926C3">
            <w:pPr>
              <w:pStyle w:val="TableParagraph"/>
              <w:numPr>
                <w:ilvl w:val="0"/>
                <w:numId w:val="49"/>
              </w:numPr>
              <w:tabs>
                <w:tab w:val="left" w:pos="236"/>
              </w:tabs>
              <w:spacing w:before="88"/>
              <w:rPr>
                <w:sz w:val="28"/>
                <w:szCs w:val="28"/>
              </w:rPr>
            </w:pPr>
            <w:r w:rsidRPr="0009378A">
              <w:rPr>
                <w:sz w:val="28"/>
                <w:szCs w:val="28"/>
              </w:rPr>
              <w:t>Nhận xét tiết học. Nhắc học sinh chuẩn bị</w:t>
            </w:r>
            <w:r w:rsidRPr="0009378A">
              <w:rPr>
                <w:spacing w:val="-11"/>
                <w:sz w:val="28"/>
                <w:szCs w:val="28"/>
              </w:rPr>
              <w:t xml:space="preserve"> </w:t>
            </w:r>
            <w:r w:rsidRPr="0009378A">
              <w:rPr>
                <w:sz w:val="28"/>
                <w:szCs w:val="28"/>
              </w:rPr>
              <w:t>bài.</w:t>
            </w:r>
          </w:p>
        </w:tc>
        <w:tc>
          <w:tcPr>
            <w:tcW w:w="4409" w:type="dxa"/>
            <w:gridSpan w:val="3"/>
          </w:tcPr>
          <w:p w:rsidR="0009378A" w:rsidRPr="0009378A" w:rsidRDefault="0009378A" w:rsidP="00950EC8">
            <w:pPr>
              <w:pStyle w:val="TableParagraph"/>
              <w:spacing w:before="5"/>
              <w:rPr>
                <w:b/>
                <w:sz w:val="28"/>
                <w:szCs w:val="28"/>
              </w:rPr>
            </w:pPr>
          </w:p>
          <w:p w:rsidR="0009378A" w:rsidRPr="0009378A" w:rsidRDefault="0009378A" w:rsidP="008926C3">
            <w:pPr>
              <w:pStyle w:val="TableParagraph"/>
              <w:numPr>
                <w:ilvl w:val="0"/>
                <w:numId w:val="48"/>
              </w:numPr>
              <w:tabs>
                <w:tab w:val="left" w:pos="237"/>
              </w:tabs>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48"/>
              </w:numPr>
              <w:tabs>
                <w:tab w:val="left" w:pos="237"/>
              </w:tabs>
              <w:spacing w:before="90"/>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48"/>
              </w:numPr>
              <w:tabs>
                <w:tab w:val="left" w:pos="237"/>
              </w:tabs>
              <w:spacing w:before="153"/>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09378A" w:rsidRPr="0009378A" w:rsidRDefault="0009378A" w:rsidP="0009378A">
      <w:pPr>
        <w:pStyle w:val="BodyText"/>
        <w:rPr>
          <w:b/>
          <w:sz w:val="28"/>
          <w:szCs w:val="28"/>
        </w:rPr>
      </w:pPr>
    </w:p>
    <w:p w:rsidR="0009378A" w:rsidRPr="0009378A" w:rsidRDefault="0009378A" w:rsidP="0009378A">
      <w:pPr>
        <w:pStyle w:val="BodyText"/>
        <w:tabs>
          <w:tab w:val="left" w:leader="dot" w:pos="2635"/>
        </w:tabs>
        <w:spacing w:before="81"/>
        <w:ind w:left="535"/>
        <w:rPr>
          <w:sz w:val="28"/>
          <w:szCs w:val="28"/>
        </w:rPr>
      </w:pPr>
    </w:p>
    <w:p w:rsidR="001B5D04" w:rsidRDefault="001B5D04">
      <w:pPr>
        <w:rPr>
          <w:rFonts w:ascii="Times New Roman" w:eastAsia="Times New Roman" w:hAnsi="Times New Roman" w:cs="Times New Roman"/>
          <w:sz w:val="28"/>
          <w:szCs w:val="28"/>
          <w:lang w:val="vi"/>
        </w:rPr>
      </w:pPr>
      <w:r>
        <w:rPr>
          <w:sz w:val="28"/>
          <w:szCs w:val="28"/>
        </w:rPr>
        <w:br w:type="page"/>
      </w:r>
    </w:p>
    <w:p w:rsidR="0009378A" w:rsidRPr="0009378A" w:rsidRDefault="0009378A" w:rsidP="0009378A">
      <w:pPr>
        <w:pStyle w:val="BodyText"/>
        <w:tabs>
          <w:tab w:val="left" w:leader="dot" w:pos="2635"/>
        </w:tabs>
        <w:spacing w:before="81"/>
        <w:ind w:left="535"/>
        <w:rPr>
          <w:sz w:val="28"/>
          <w:szCs w:val="28"/>
        </w:rPr>
      </w:pPr>
      <w:r w:rsidRPr="0009378A">
        <w:rPr>
          <w:sz w:val="28"/>
          <w:szCs w:val="28"/>
        </w:rPr>
        <w:lastRenderedPageBreak/>
        <w:t>Thứ</w:t>
      </w:r>
      <w:r w:rsidRPr="0009378A">
        <w:rPr>
          <w:sz w:val="28"/>
          <w:szCs w:val="28"/>
        </w:rPr>
        <w:tab/>
        <w:t>, ngày …… / …… /</w:t>
      </w:r>
      <w:r w:rsidRPr="0009378A">
        <w:rPr>
          <w:spacing w:val="-10"/>
          <w:sz w:val="28"/>
          <w:szCs w:val="28"/>
        </w:rPr>
        <w:t xml:space="preserve"> </w:t>
      </w:r>
      <w:r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 xml:space="preserve">Rèn Toán tuần 16 </w:t>
      </w:r>
    </w:p>
    <w:p w:rsidR="0009378A" w:rsidRPr="0009378A" w:rsidRDefault="0009378A" w:rsidP="0009378A">
      <w:pPr>
        <w:spacing w:line="252" w:lineRule="exact"/>
        <w:ind w:left="2968" w:right="2677"/>
        <w:jc w:val="center"/>
        <w:rPr>
          <w:rFonts w:ascii="Times New Roman" w:hAnsi="Times New Roman" w:cs="Times New Roman"/>
          <w:i/>
          <w:sz w:val="28"/>
          <w:szCs w:val="28"/>
        </w:rPr>
      </w:pPr>
      <w:r w:rsidRPr="0009378A">
        <w:rPr>
          <w:rFonts w:ascii="Times New Roman" w:hAnsi="Times New Roman" w:cs="Times New Roman"/>
          <w:b/>
          <w:sz w:val="28"/>
          <w:szCs w:val="28"/>
        </w:rPr>
        <w:t>Luyện Tập Tổng Hợp</w:t>
      </w:r>
    </w:p>
    <w:p w:rsidR="0009378A" w:rsidRPr="0009378A" w:rsidRDefault="0009378A" w:rsidP="0009378A">
      <w:pPr>
        <w:pStyle w:val="BodyText"/>
        <w:spacing w:before="8"/>
        <w:rPr>
          <w:i/>
          <w:sz w:val="28"/>
          <w:szCs w:val="28"/>
        </w:rPr>
      </w:pPr>
    </w:p>
    <w:p w:rsidR="0009378A" w:rsidRPr="0009378A" w:rsidRDefault="0009378A" w:rsidP="008926C3">
      <w:pPr>
        <w:pStyle w:val="Heading2"/>
        <w:keepNext w:val="0"/>
        <w:keepLines w:val="0"/>
        <w:numPr>
          <w:ilvl w:val="0"/>
          <w:numId w:val="63"/>
        </w:numPr>
        <w:tabs>
          <w:tab w:val="left" w:pos="733"/>
        </w:tabs>
        <w:autoSpaceDE w:val="0"/>
        <w:autoSpaceDN w:val="0"/>
        <w:spacing w:before="0" w:after="0"/>
        <w:ind w:hanging="198"/>
        <w:rPr>
          <w:rFonts w:ascii="Times New Roman" w:hAnsi="Times New Roman"/>
          <w:szCs w:val="28"/>
        </w:rPr>
      </w:pPr>
      <w:r w:rsidRPr="0009378A">
        <w:rPr>
          <w:rFonts w:ascii="Times New Roman" w:hAnsi="Times New Roman"/>
          <w:szCs w:val="28"/>
        </w:rPr>
        <w:t>MỤC</w:t>
      </w:r>
      <w:r w:rsidRPr="0009378A">
        <w:rPr>
          <w:rFonts w:ascii="Times New Roman" w:hAnsi="Times New Roman"/>
          <w:spacing w:val="-2"/>
          <w:szCs w:val="28"/>
        </w:rPr>
        <w:t xml:space="preserve"> </w:t>
      </w:r>
      <w:r w:rsidRPr="0009378A">
        <w:rPr>
          <w:rFonts w:ascii="Times New Roman" w:hAnsi="Times New Roman"/>
          <w:szCs w:val="28"/>
        </w:rPr>
        <w:t>TIÊU:</w:t>
      </w:r>
    </w:p>
    <w:p w:rsidR="0009378A" w:rsidRPr="0009378A" w:rsidRDefault="0009378A" w:rsidP="008926C3">
      <w:pPr>
        <w:pStyle w:val="ListParagraph"/>
        <w:widowControl w:val="0"/>
        <w:numPr>
          <w:ilvl w:val="1"/>
          <w:numId w:val="63"/>
        </w:numPr>
        <w:tabs>
          <w:tab w:val="left" w:pos="1477"/>
        </w:tabs>
        <w:autoSpaceDE w:val="0"/>
        <w:autoSpaceDN w:val="0"/>
        <w:spacing w:before="88" w:after="0" w:line="326" w:lineRule="auto"/>
        <w:ind w:left="535" w:right="232"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chia với số có 3 chữ số; tìm thành phần chưa biết; giải toán</w:t>
      </w:r>
      <w:r w:rsidRPr="0009378A">
        <w:rPr>
          <w:rFonts w:ascii="Times New Roman" w:hAnsi="Times New Roman" w:cs="Times New Roman"/>
          <w:spacing w:val="-5"/>
          <w:sz w:val="28"/>
          <w:szCs w:val="28"/>
        </w:rPr>
        <w:t xml:space="preserve"> </w:t>
      </w:r>
      <w:r w:rsidRPr="0009378A">
        <w:rPr>
          <w:rFonts w:ascii="Times New Roman" w:hAnsi="Times New Roman" w:cs="Times New Roman"/>
          <w:sz w:val="28"/>
          <w:szCs w:val="28"/>
        </w:rPr>
        <w:t>văn.</w:t>
      </w:r>
    </w:p>
    <w:p w:rsidR="0009378A" w:rsidRPr="0009378A" w:rsidRDefault="0009378A" w:rsidP="008926C3">
      <w:pPr>
        <w:pStyle w:val="ListParagraph"/>
        <w:widowControl w:val="0"/>
        <w:numPr>
          <w:ilvl w:val="1"/>
          <w:numId w:val="63"/>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63"/>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63"/>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63"/>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63"/>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63"/>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810" w:type="dxa"/>
        <w:tblInd w:w="-8" w:type="dxa"/>
        <w:tblLayout w:type="fixed"/>
        <w:tblCellMar>
          <w:left w:w="0" w:type="dxa"/>
          <w:right w:w="0" w:type="dxa"/>
        </w:tblCellMar>
        <w:tblLook w:val="01E0" w:firstRow="1" w:lastRow="1" w:firstColumn="1" w:lastColumn="1" w:noHBand="0" w:noVBand="0"/>
      </w:tblPr>
      <w:tblGrid>
        <w:gridCol w:w="4909"/>
        <w:gridCol w:w="2789"/>
        <w:gridCol w:w="2112"/>
      </w:tblGrid>
      <w:tr w:rsidR="0009378A" w:rsidRPr="0009378A" w:rsidTr="001B5D04">
        <w:trPr>
          <w:trHeight w:val="176"/>
        </w:trPr>
        <w:tc>
          <w:tcPr>
            <w:tcW w:w="4909" w:type="dxa"/>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4901"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09378A" w:rsidTr="001B5D04">
        <w:trPr>
          <w:trHeight w:val="1589"/>
        </w:trPr>
        <w:tc>
          <w:tcPr>
            <w:tcW w:w="4909" w:type="dxa"/>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t>1. Hoạt động khởi động (5 phút):</w:t>
            </w:r>
          </w:p>
          <w:p w:rsidR="0009378A" w:rsidRPr="0009378A" w:rsidRDefault="0009378A" w:rsidP="008926C3">
            <w:pPr>
              <w:pStyle w:val="TableParagraph"/>
              <w:numPr>
                <w:ilvl w:val="0"/>
                <w:numId w:val="62"/>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62"/>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61"/>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60"/>
              </w:numPr>
              <w:tabs>
                <w:tab w:val="left" w:pos="268"/>
              </w:tabs>
              <w:spacing w:before="88" w:line="326" w:lineRule="auto"/>
              <w:ind w:right="79" w:firstLine="0"/>
              <w:rPr>
                <w:sz w:val="28"/>
                <w:szCs w:val="28"/>
              </w:rPr>
            </w:pPr>
            <w:r w:rsidRPr="0009378A">
              <w:rPr>
                <w:sz w:val="28"/>
                <w:szCs w:val="28"/>
              </w:rPr>
              <w:t>Giáo viên giới thiệu các bài tập trên phiếu. yêu 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60"/>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60"/>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4901"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59"/>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59"/>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59"/>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59"/>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59"/>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09378A" w:rsidTr="001B5D04">
        <w:trPr>
          <w:trHeight w:val="461"/>
        </w:trPr>
        <w:tc>
          <w:tcPr>
            <w:tcW w:w="7698" w:type="dxa"/>
            <w:gridSpan w:val="2"/>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2112" w:type="dxa"/>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347"/>
        </w:trPr>
        <w:tc>
          <w:tcPr>
            <w:tcW w:w="7698" w:type="dxa"/>
            <w:gridSpan w:val="2"/>
            <w:tcBorders>
              <w:left w:val="single" w:sz="6" w:space="0" w:color="000000"/>
            </w:tcBorders>
          </w:tcPr>
          <w:p w:rsidR="0009378A" w:rsidRPr="0009378A" w:rsidRDefault="0009378A" w:rsidP="00950EC8">
            <w:pPr>
              <w:pStyle w:val="TableParagraph"/>
              <w:spacing w:before="5"/>
              <w:rPr>
                <w:b/>
                <w:sz w:val="28"/>
                <w:szCs w:val="28"/>
              </w:rPr>
            </w:pPr>
          </w:p>
          <w:p w:rsidR="0009378A" w:rsidRPr="0009378A" w:rsidRDefault="0009378A" w:rsidP="00950EC8">
            <w:pPr>
              <w:pStyle w:val="TableParagraph"/>
              <w:ind w:left="106"/>
              <w:rPr>
                <w:sz w:val="28"/>
                <w:szCs w:val="28"/>
              </w:rPr>
            </w:pPr>
            <w:r w:rsidRPr="0009378A">
              <w:rPr>
                <w:b/>
                <w:sz w:val="28"/>
                <w:szCs w:val="28"/>
              </w:rPr>
              <w:lastRenderedPageBreak/>
              <w:t xml:space="preserve">Bài 1. </w:t>
            </w:r>
            <w:r w:rsidRPr="0009378A">
              <w:rPr>
                <w:sz w:val="28"/>
                <w:szCs w:val="28"/>
              </w:rPr>
              <w:t>Đặt tính rồi tính:</w:t>
            </w:r>
          </w:p>
        </w:tc>
        <w:tc>
          <w:tcPr>
            <w:tcW w:w="2112" w:type="dxa"/>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260"/>
        </w:trPr>
        <w:tc>
          <w:tcPr>
            <w:tcW w:w="7698" w:type="dxa"/>
            <w:gridSpan w:val="2"/>
            <w:tcBorders>
              <w:left w:val="single" w:sz="6" w:space="0" w:color="000000"/>
            </w:tcBorders>
          </w:tcPr>
          <w:p w:rsidR="0009378A" w:rsidRPr="0009378A" w:rsidRDefault="0009378A" w:rsidP="00950EC8">
            <w:pPr>
              <w:pStyle w:val="TableParagraph"/>
              <w:tabs>
                <w:tab w:val="left" w:pos="2986"/>
                <w:tab w:val="left" w:pos="5146"/>
              </w:tabs>
              <w:spacing w:before="122"/>
              <w:ind w:left="826" w:right="-1859"/>
              <w:rPr>
                <w:sz w:val="28"/>
                <w:szCs w:val="28"/>
              </w:rPr>
            </w:pPr>
            <w:r w:rsidRPr="0009378A">
              <w:rPr>
                <w:sz w:val="28"/>
                <w:szCs w:val="28"/>
              </w:rPr>
              <w:lastRenderedPageBreak/>
              <w:t>a)  6216</w:t>
            </w:r>
            <w:r w:rsidRPr="0009378A">
              <w:rPr>
                <w:spacing w:val="-6"/>
                <w:sz w:val="28"/>
                <w:szCs w:val="28"/>
              </w:rPr>
              <w:t xml:space="preserve"> </w:t>
            </w:r>
            <w:r w:rsidRPr="0009378A">
              <w:rPr>
                <w:sz w:val="28"/>
                <w:szCs w:val="28"/>
              </w:rPr>
              <w:t>:</w:t>
            </w:r>
            <w:r w:rsidRPr="0009378A">
              <w:rPr>
                <w:spacing w:val="1"/>
                <w:sz w:val="28"/>
                <w:szCs w:val="28"/>
              </w:rPr>
              <w:t xml:space="preserve"> </w:t>
            </w:r>
            <w:r w:rsidRPr="0009378A">
              <w:rPr>
                <w:sz w:val="28"/>
                <w:szCs w:val="28"/>
              </w:rPr>
              <w:t>111</w:t>
            </w:r>
            <w:r w:rsidRPr="0009378A">
              <w:rPr>
                <w:sz w:val="28"/>
                <w:szCs w:val="28"/>
              </w:rPr>
              <w:tab/>
              <w:t>b)  11502</w:t>
            </w:r>
            <w:r w:rsidRPr="0009378A">
              <w:rPr>
                <w:spacing w:val="-1"/>
                <w:sz w:val="28"/>
                <w:szCs w:val="28"/>
              </w:rPr>
              <w:t xml:space="preserve"> </w:t>
            </w:r>
            <w:r w:rsidRPr="0009378A">
              <w:rPr>
                <w:sz w:val="28"/>
                <w:szCs w:val="28"/>
              </w:rPr>
              <w:t>:</w:t>
            </w:r>
            <w:r w:rsidRPr="0009378A">
              <w:rPr>
                <w:spacing w:val="-2"/>
                <w:sz w:val="28"/>
                <w:szCs w:val="28"/>
              </w:rPr>
              <w:t xml:space="preserve"> </w:t>
            </w:r>
            <w:r w:rsidRPr="0009378A">
              <w:rPr>
                <w:sz w:val="28"/>
                <w:szCs w:val="28"/>
              </w:rPr>
              <w:t>213</w:t>
            </w:r>
            <w:r w:rsidRPr="0009378A">
              <w:rPr>
                <w:sz w:val="28"/>
                <w:szCs w:val="28"/>
              </w:rPr>
              <w:tab/>
            </w:r>
            <w:r w:rsidRPr="0009378A">
              <w:rPr>
                <w:sz w:val="28"/>
                <w:szCs w:val="28"/>
                <w:lang w:val="en-US"/>
              </w:rPr>
              <w:t xml:space="preserve">           </w:t>
            </w:r>
            <w:r w:rsidRPr="0009378A">
              <w:rPr>
                <w:sz w:val="28"/>
                <w:szCs w:val="28"/>
              </w:rPr>
              <w:t>c) 75088 :</w:t>
            </w:r>
            <w:r w:rsidRPr="0009378A">
              <w:rPr>
                <w:spacing w:val="-5"/>
                <w:sz w:val="28"/>
                <w:szCs w:val="28"/>
              </w:rPr>
              <w:t xml:space="preserve"> </w:t>
            </w:r>
            <w:r w:rsidRPr="0009378A">
              <w:rPr>
                <w:sz w:val="28"/>
                <w:szCs w:val="28"/>
              </w:rPr>
              <w:t>988</w:t>
            </w:r>
          </w:p>
        </w:tc>
        <w:tc>
          <w:tcPr>
            <w:tcW w:w="2112" w:type="dxa"/>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259"/>
        </w:trPr>
        <w:tc>
          <w:tcPr>
            <w:tcW w:w="7698" w:type="dxa"/>
            <w:gridSpan w:val="2"/>
            <w:tcBorders>
              <w:left w:val="single" w:sz="6" w:space="0" w:color="000000"/>
            </w:tcBorders>
          </w:tcPr>
          <w:p w:rsidR="0009378A" w:rsidRPr="0009378A" w:rsidRDefault="0009378A" w:rsidP="00950EC8">
            <w:pPr>
              <w:pStyle w:val="TableParagraph"/>
              <w:tabs>
                <w:tab w:val="left" w:pos="2879"/>
              </w:tabs>
              <w:spacing w:before="122"/>
              <w:ind w:right="422"/>
              <w:rPr>
                <w:sz w:val="28"/>
                <w:szCs w:val="28"/>
              </w:rPr>
            </w:pPr>
          </w:p>
        </w:tc>
        <w:tc>
          <w:tcPr>
            <w:tcW w:w="2112" w:type="dxa"/>
            <w:tcBorders>
              <w:right w:val="single" w:sz="6" w:space="0" w:color="000000"/>
            </w:tcBorders>
          </w:tcPr>
          <w:p w:rsidR="0009378A" w:rsidRPr="0009378A" w:rsidRDefault="0009378A" w:rsidP="00950EC8">
            <w:pPr>
              <w:pStyle w:val="TableParagraph"/>
              <w:spacing w:before="122"/>
              <w:ind w:left="-2411"/>
              <w:rPr>
                <w:sz w:val="28"/>
                <w:szCs w:val="28"/>
              </w:rPr>
            </w:pPr>
          </w:p>
        </w:tc>
      </w:tr>
      <w:tr w:rsidR="0009378A" w:rsidRPr="0009378A" w:rsidTr="001B5D04">
        <w:trPr>
          <w:trHeight w:val="259"/>
        </w:trPr>
        <w:tc>
          <w:tcPr>
            <w:tcW w:w="7698" w:type="dxa"/>
            <w:gridSpan w:val="2"/>
            <w:tcBorders>
              <w:left w:val="single" w:sz="6" w:space="0" w:color="000000"/>
            </w:tcBorders>
          </w:tcPr>
          <w:p w:rsidR="0009378A" w:rsidRPr="0009378A" w:rsidRDefault="0009378A" w:rsidP="00950EC8">
            <w:pPr>
              <w:pStyle w:val="TableParagraph"/>
              <w:tabs>
                <w:tab w:val="left" w:pos="2879"/>
              </w:tabs>
              <w:spacing w:before="121"/>
              <w:ind w:right="422"/>
              <w:jc w:val="center"/>
              <w:rPr>
                <w:sz w:val="28"/>
                <w:szCs w:val="28"/>
              </w:rPr>
            </w:pPr>
          </w:p>
        </w:tc>
        <w:tc>
          <w:tcPr>
            <w:tcW w:w="2112" w:type="dxa"/>
            <w:tcBorders>
              <w:right w:val="single" w:sz="6" w:space="0" w:color="000000"/>
            </w:tcBorders>
          </w:tcPr>
          <w:p w:rsidR="0009378A" w:rsidRPr="0009378A" w:rsidRDefault="0009378A" w:rsidP="00950EC8">
            <w:pPr>
              <w:pStyle w:val="TableParagraph"/>
              <w:spacing w:before="121"/>
              <w:rPr>
                <w:sz w:val="28"/>
                <w:szCs w:val="28"/>
              </w:rPr>
            </w:pPr>
          </w:p>
        </w:tc>
      </w:tr>
      <w:tr w:rsidR="0009378A" w:rsidRPr="0009378A" w:rsidTr="001B5D04">
        <w:trPr>
          <w:trHeight w:val="260"/>
        </w:trPr>
        <w:tc>
          <w:tcPr>
            <w:tcW w:w="7698" w:type="dxa"/>
            <w:gridSpan w:val="2"/>
            <w:tcBorders>
              <w:left w:val="single" w:sz="6" w:space="0" w:color="000000"/>
            </w:tcBorders>
          </w:tcPr>
          <w:p w:rsidR="0009378A" w:rsidRPr="0009378A" w:rsidRDefault="0009378A" w:rsidP="001B5D04">
            <w:pPr>
              <w:pStyle w:val="TableParagraph"/>
              <w:tabs>
                <w:tab w:val="left" w:pos="2879"/>
              </w:tabs>
              <w:spacing w:before="122"/>
              <w:ind w:right="422"/>
              <w:rPr>
                <w:sz w:val="28"/>
                <w:szCs w:val="28"/>
              </w:rPr>
            </w:pPr>
          </w:p>
        </w:tc>
        <w:tc>
          <w:tcPr>
            <w:tcW w:w="2112" w:type="dxa"/>
            <w:tcBorders>
              <w:right w:val="single" w:sz="6" w:space="0" w:color="000000"/>
            </w:tcBorders>
          </w:tcPr>
          <w:p w:rsidR="0009378A" w:rsidRPr="0009378A" w:rsidRDefault="0009378A" w:rsidP="00950EC8">
            <w:pPr>
              <w:pStyle w:val="TableParagraph"/>
              <w:spacing w:before="122"/>
              <w:ind w:left="88"/>
              <w:rPr>
                <w:sz w:val="28"/>
                <w:szCs w:val="28"/>
              </w:rPr>
            </w:pPr>
          </w:p>
        </w:tc>
      </w:tr>
      <w:tr w:rsidR="0009378A" w:rsidRPr="0009378A" w:rsidTr="001B5D04">
        <w:trPr>
          <w:trHeight w:val="80"/>
        </w:trPr>
        <w:tc>
          <w:tcPr>
            <w:tcW w:w="7698" w:type="dxa"/>
            <w:gridSpan w:val="2"/>
            <w:tcBorders>
              <w:left w:val="single" w:sz="6" w:space="0" w:color="000000"/>
              <w:bottom w:val="single" w:sz="6" w:space="0" w:color="000000"/>
            </w:tcBorders>
          </w:tcPr>
          <w:p w:rsidR="0009378A" w:rsidRPr="0009378A" w:rsidRDefault="0009378A" w:rsidP="00950EC8">
            <w:pPr>
              <w:pStyle w:val="TableParagraph"/>
              <w:tabs>
                <w:tab w:val="left" w:pos="2879"/>
              </w:tabs>
              <w:spacing w:before="122"/>
              <w:ind w:right="422"/>
              <w:jc w:val="center"/>
              <w:rPr>
                <w:sz w:val="28"/>
                <w:szCs w:val="28"/>
              </w:rPr>
            </w:pPr>
          </w:p>
        </w:tc>
        <w:tc>
          <w:tcPr>
            <w:tcW w:w="2112" w:type="dxa"/>
            <w:tcBorders>
              <w:bottom w:val="single" w:sz="6" w:space="0" w:color="000000"/>
              <w:right w:val="single" w:sz="6" w:space="0" w:color="000000"/>
            </w:tcBorders>
          </w:tcPr>
          <w:p w:rsidR="0009378A" w:rsidRPr="0009378A" w:rsidRDefault="0009378A" w:rsidP="00950EC8">
            <w:pPr>
              <w:pStyle w:val="TableParagraph"/>
              <w:spacing w:before="122"/>
              <w:ind w:left="88"/>
              <w:rPr>
                <w:sz w:val="28"/>
                <w:szCs w:val="28"/>
              </w:rPr>
            </w:pPr>
          </w:p>
        </w:tc>
      </w:tr>
    </w:tbl>
    <w:p w:rsidR="001B5D04" w:rsidRDefault="001B5D04" w:rsidP="0009378A">
      <w:pPr>
        <w:rPr>
          <w:rFonts w:ascii="Times New Roman" w:hAnsi="Times New Roman" w:cs="Times New Roman"/>
          <w:sz w:val="28"/>
          <w:szCs w:val="28"/>
        </w:rPr>
      </w:pPr>
    </w:p>
    <w:tbl>
      <w:tblPr>
        <w:tblW w:w="975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11"/>
        <w:gridCol w:w="4440"/>
      </w:tblGrid>
      <w:tr w:rsidR="0009378A" w:rsidRPr="0009378A" w:rsidTr="001B5D04">
        <w:trPr>
          <w:trHeight w:val="975"/>
        </w:trPr>
        <w:tc>
          <w:tcPr>
            <w:tcW w:w="9751" w:type="dxa"/>
            <w:gridSpan w:val="2"/>
          </w:tcPr>
          <w:p w:rsidR="0009378A" w:rsidRPr="0009378A" w:rsidRDefault="0009378A" w:rsidP="00950EC8">
            <w:pPr>
              <w:pStyle w:val="TableParagraph"/>
              <w:spacing w:before="165"/>
              <w:ind w:left="108"/>
              <w:rPr>
                <w:sz w:val="28"/>
                <w:szCs w:val="28"/>
              </w:rPr>
            </w:pPr>
            <w:r w:rsidRPr="0009378A">
              <w:rPr>
                <w:b/>
                <w:sz w:val="28"/>
                <w:szCs w:val="28"/>
              </w:rPr>
              <w:t xml:space="preserve">Bài 2. </w:t>
            </w:r>
            <w:r w:rsidRPr="0009378A">
              <w:rPr>
                <w:sz w:val="28"/>
                <w:szCs w:val="28"/>
              </w:rPr>
              <w:t xml:space="preserve">Tìm </w:t>
            </w:r>
            <w:r w:rsidRPr="0009378A">
              <w:rPr>
                <w:b/>
                <w:i/>
                <w:sz w:val="28"/>
                <w:szCs w:val="28"/>
              </w:rPr>
              <w:t>x</w:t>
            </w:r>
            <w:r w:rsidRPr="0009378A">
              <w:rPr>
                <w:sz w:val="28"/>
                <w:szCs w:val="28"/>
              </w:rPr>
              <w:t>:</w:t>
            </w:r>
          </w:p>
          <w:p w:rsidR="0009378A" w:rsidRPr="0009378A" w:rsidRDefault="0009378A" w:rsidP="00950EC8">
            <w:pPr>
              <w:pStyle w:val="TableParagraph"/>
              <w:tabs>
                <w:tab w:val="left" w:pos="1548"/>
                <w:tab w:val="left" w:pos="3871"/>
                <w:tab w:val="left" w:pos="4702"/>
              </w:tabs>
              <w:spacing w:before="188"/>
              <w:ind w:left="828"/>
              <w:rPr>
                <w:sz w:val="28"/>
                <w:szCs w:val="28"/>
              </w:rPr>
            </w:pPr>
            <w:r w:rsidRPr="0009378A">
              <w:rPr>
                <w:sz w:val="28"/>
                <w:szCs w:val="28"/>
              </w:rPr>
              <w:t>a)</w:t>
            </w:r>
            <w:r w:rsidRPr="0009378A">
              <w:rPr>
                <w:sz w:val="28"/>
                <w:szCs w:val="28"/>
              </w:rPr>
              <w:tab/>
            </w:r>
            <w:r w:rsidRPr="0009378A">
              <w:rPr>
                <w:b/>
                <w:i/>
                <w:sz w:val="28"/>
                <w:szCs w:val="28"/>
              </w:rPr>
              <w:t xml:space="preserve">x </w:t>
            </w:r>
            <w:r w:rsidRPr="0009378A">
              <w:rPr>
                <w:sz w:val="28"/>
                <w:szCs w:val="28"/>
              </w:rPr>
              <w:t>x 93</w:t>
            </w:r>
            <w:r w:rsidRPr="0009378A">
              <w:rPr>
                <w:spacing w:val="-3"/>
                <w:sz w:val="28"/>
                <w:szCs w:val="28"/>
              </w:rPr>
              <w:t xml:space="preserve"> </w:t>
            </w:r>
            <w:r w:rsidRPr="0009378A">
              <w:rPr>
                <w:sz w:val="28"/>
                <w:szCs w:val="28"/>
              </w:rPr>
              <w:t>=</w:t>
            </w:r>
            <w:r w:rsidRPr="0009378A">
              <w:rPr>
                <w:spacing w:val="-3"/>
                <w:sz w:val="28"/>
                <w:szCs w:val="28"/>
              </w:rPr>
              <w:t xml:space="preserve"> </w:t>
            </w:r>
            <w:r w:rsidRPr="0009378A">
              <w:rPr>
                <w:sz w:val="28"/>
                <w:szCs w:val="28"/>
              </w:rPr>
              <w:t>29109</w:t>
            </w:r>
            <w:r w:rsidRPr="0009378A">
              <w:rPr>
                <w:sz w:val="28"/>
                <w:szCs w:val="28"/>
              </w:rPr>
              <w:tab/>
            </w:r>
            <w:r w:rsidRPr="0009378A">
              <w:rPr>
                <w:sz w:val="28"/>
                <w:szCs w:val="28"/>
                <w:lang w:val="en-US"/>
              </w:rPr>
              <w:t xml:space="preserve">                      </w:t>
            </w:r>
            <w:r w:rsidRPr="0009378A">
              <w:rPr>
                <w:sz w:val="28"/>
                <w:szCs w:val="28"/>
              </w:rPr>
              <w:t>b)</w:t>
            </w:r>
            <w:r w:rsidRPr="0009378A">
              <w:rPr>
                <w:sz w:val="28"/>
                <w:szCs w:val="28"/>
              </w:rPr>
              <w:tab/>
            </w:r>
            <w:r w:rsidRPr="0009378A">
              <w:rPr>
                <w:sz w:val="28"/>
                <w:szCs w:val="28"/>
                <w:lang w:val="en-US"/>
              </w:rPr>
              <w:t xml:space="preserve">  </w:t>
            </w:r>
            <w:r w:rsidRPr="0009378A">
              <w:rPr>
                <w:sz w:val="28"/>
                <w:szCs w:val="28"/>
              </w:rPr>
              <w:t xml:space="preserve">36300 : </w:t>
            </w:r>
            <w:r w:rsidRPr="0009378A">
              <w:rPr>
                <w:b/>
                <w:i/>
                <w:sz w:val="28"/>
                <w:szCs w:val="28"/>
              </w:rPr>
              <w:t xml:space="preserve">x </w:t>
            </w:r>
            <w:r w:rsidRPr="0009378A">
              <w:rPr>
                <w:sz w:val="28"/>
                <w:szCs w:val="28"/>
              </w:rPr>
              <w:t>=</w:t>
            </w:r>
            <w:r w:rsidRPr="0009378A">
              <w:rPr>
                <w:spacing w:val="-5"/>
                <w:sz w:val="28"/>
                <w:szCs w:val="28"/>
              </w:rPr>
              <w:t xml:space="preserve"> </w:t>
            </w:r>
            <w:r w:rsidRPr="0009378A">
              <w:rPr>
                <w:sz w:val="28"/>
                <w:szCs w:val="28"/>
              </w:rPr>
              <w:t>484</w:t>
            </w:r>
          </w:p>
          <w:p w:rsidR="0009378A" w:rsidRPr="0009378A" w:rsidRDefault="0009378A" w:rsidP="00950EC8">
            <w:pPr>
              <w:pStyle w:val="TableParagraph"/>
              <w:tabs>
                <w:tab w:val="left" w:pos="5868"/>
              </w:tabs>
              <w:spacing w:before="191"/>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868"/>
              </w:tabs>
              <w:spacing w:before="189"/>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868"/>
              </w:tabs>
              <w:spacing w:before="191"/>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868"/>
              </w:tabs>
              <w:spacing w:before="189"/>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868"/>
              </w:tabs>
              <w:spacing w:before="191"/>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191" w:line="420" w:lineRule="auto"/>
              <w:ind w:left="828" w:right="4669" w:hanging="720"/>
              <w:rPr>
                <w:sz w:val="28"/>
                <w:szCs w:val="28"/>
              </w:rPr>
            </w:pPr>
            <w:r w:rsidRPr="0009378A">
              <w:rPr>
                <w:b/>
                <w:sz w:val="28"/>
                <w:szCs w:val="28"/>
              </w:rPr>
              <w:t xml:space="preserve">Bài 3. </w:t>
            </w:r>
            <w:r w:rsidRPr="0009378A">
              <w:rPr>
                <w:sz w:val="28"/>
                <w:szCs w:val="28"/>
              </w:rPr>
              <w:t>Khoanh tròn vào chữ đặt trước câu trả lời đúng: Phép chia 3381 : 147 có thương là:</w:t>
            </w:r>
          </w:p>
          <w:p w:rsidR="0009378A" w:rsidRPr="0009378A" w:rsidRDefault="0009378A" w:rsidP="00950EC8">
            <w:pPr>
              <w:pStyle w:val="TableParagraph"/>
              <w:tabs>
                <w:tab w:val="left" w:pos="3708"/>
                <w:tab w:val="left" w:pos="5868"/>
                <w:tab w:val="left" w:pos="7841"/>
              </w:tabs>
              <w:spacing w:line="251" w:lineRule="exact"/>
              <w:ind w:left="1548"/>
              <w:rPr>
                <w:sz w:val="28"/>
                <w:szCs w:val="28"/>
              </w:rPr>
            </w:pPr>
            <w:r w:rsidRPr="0009378A">
              <w:rPr>
                <w:b/>
                <w:sz w:val="28"/>
                <w:szCs w:val="28"/>
              </w:rPr>
              <w:t>A.</w:t>
            </w:r>
            <w:r w:rsidRPr="0009378A">
              <w:rPr>
                <w:b/>
                <w:spacing w:val="51"/>
                <w:sz w:val="28"/>
                <w:szCs w:val="28"/>
              </w:rPr>
              <w:t xml:space="preserve"> </w:t>
            </w:r>
            <w:r w:rsidRPr="0009378A">
              <w:rPr>
                <w:sz w:val="28"/>
                <w:szCs w:val="28"/>
              </w:rPr>
              <w:t>23</w:t>
            </w:r>
            <w:r w:rsidRPr="0009378A">
              <w:rPr>
                <w:sz w:val="28"/>
                <w:szCs w:val="28"/>
              </w:rPr>
              <w:tab/>
            </w:r>
            <w:r w:rsidRPr="0009378A">
              <w:rPr>
                <w:b/>
                <w:sz w:val="28"/>
                <w:szCs w:val="28"/>
              </w:rPr>
              <w:t>B.</w:t>
            </w:r>
            <w:r w:rsidRPr="0009378A">
              <w:rPr>
                <w:b/>
                <w:spacing w:val="-3"/>
                <w:sz w:val="28"/>
                <w:szCs w:val="28"/>
              </w:rPr>
              <w:t xml:space="preserve"> </w:t>
            </w:r>
            <w:r w:rsidRPr="0009378A">
              <w:rPr>
                <w:sz w:val="28"/>
                <w:szCs w:val="28"/>
              </w:rPr>
              <w:t>230</w:t>
            </w:r>
            <w:r w:rsidRPr="0009378A">
              <w:rPr>
                <w:sz w:val="28"/>
                <w:szCs w:val="28"/>
              </w:rPr>
              <w:tab/>
            </w:r>
            <w:r w:rsidRPr="0009378A">
              <w:rPr>
                <w:b/>
                <w:sz w:val="28"/>
                <w:szCs w:val="28"/>
              </w:rPr>
              <w:t>C.</w:t>
            </w:r>
            <w:r w:rsidRPr="0009378A">
              <w:rPr>
                <w:b/>
                <w:spacing w:val="-4"/>
                <w:sz w:val="28"/>
                <w:szCs w:val="28"/>
              </w:rPr>
              <w:t xml:space="preserve"> </w:t>
            </w:r>
            <w:r w:rsidRPr="0009378A">
              <w:rPr>
                <w:sz w:val="28"/>
                <w:szCs w:val="28"/>
              </w:rPr>
              <w:t>203</w:t>
            </w:r>
            <w:r w:rsidRPr="0009378A">
              <w:rPr>
                <w:sz w:val="28"/>
                <w:szCs w:val="28"/>
              </w:rPr>
              <w:tab/>
            </w:r>
            <w:r w:rsidRPr="0009378A">
              <w:rPr>
                <w:b/>
                <w:sz w:val="28"/>
                <w:szCs w:val="28"/>
              </w:rPr>
              <w:t xml:space="preserve">D. </w:t>
            </w:r>
            <w:r w:rsidRPr="0009378A">
              <w:rPr>
                <w:sz w:val="28"/>
                <w:szCs w:val="28"/>
              </w:rPr>
              <w:t>24</w:t>
            </w:r>
          </w:p>
          <w:p w:rsidR="0009378A" w:rsidRPr="0009378A" w:rsidRDefault="0009378A" w:rsidP="00950EC8">
            <w:pPr>
              <w:pStyle w:val="TableParagraph"/>
              <w:rPr>
                <w:b/>
                <w:sz w:val="28"/>
                <w:szCs w:val="28"/>
              </w:rPr>
            </w:pPr>
          </w:p>
          <w:p w:rsidR="0009378A" w:rsidRPr="0009378A" w:rsidRDefault="0009378A" w:rsidP="00950EC8">
            <w:pPr>
              <w:pStyle w:val="TableParagraph"/>
              <w:spacing w:before="6"/>
              <w:rPr>
                <w:b/>
                <w:sz w:val="28"/>
                <w:szCs w:val="28"/>
              </w:rPr>
            </w:pPr>
          </w:p>
          <w:p w:rsidR="0009378A" w:rsidRPr="0009378A" w:rsidRDefault="0009378A" w:rsidP="00950EC8">
            <w:pPr>
              <w:pStyle w:val="TableParagraph"/>
              <w:spacing w:before="1" w:line="360" w:lineRule="auto"/>
              <w:ind w:left="108"/>
              <w:rPr>
                <w:sz w:val="28"/>
                <w:szCs w:val="28"/>
              </w:rPr>
            </w:pPr>
            <w:r w:rsidRPr="0009378A">
              <w:rPr>
                <w:b/>
                <w:sz w:val="28"/>
                <w:szCs w:val="28"/>
              </w:rPr>
              <w:t xml:space="preserve">Bài 4. </w:t>
            </w:r>
            <w:r w:rsidRPr="0009378A">
              <w:rPr>
                <w:sz w:val="28"/>
                <w:szCs w:val="28"/>
              </w:rPr>
              <w:t>Có một lượng cà phê đóng vào 120 hộp nhỏ, mỗi hộp chứa 145g cà phê. Hỏi với lượng cà phê đó đem đóng vào các hộp to, mỗi hộp chứa 435g cà phê thì được tất cả bao nhiêu hộp to.</w:t>
            </w:r>
          </w:p>
          <w:p w:rsidR="0009378A" w:rsidRPr="0009378A" w:rsidRDefault="0009378A" w:rsidP="00950EC8">
            <w:pPr>
              <w:pStyle w:val="TableParagraph"/>
              <w:spacing w:line="252" w:lineRule="exact"/>
              <w:ind w:left="13"/>
              <w:jc w:val="center"/>
              <w:rPr>
                <w:b/>
                <w:i/>
                <w:sz w:val="28"/>
                <w:szCs w:val="28"/>
              </w:rPr>
            </w:pPr>
            <w:r w:rsidRPr="0009378A">
              <w:rPr>
                <w:b/>
                <w:i/>
                <w:sz w:val="28"/>
                <w:szCs w:val="28"/>
              </w:rPr>
              <w:t>Bài giải</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9"/>
              <w:ind w:left="17"/>
              <w:jc w:val="center"/>
              <w:rPr>
                <w:sz w:val="28"/>
                <w:szCs w:val="28"/>
              </w:rPr>
            </w:pPr>
            <w:r w:rsidRPr="0009378A">
              <w:rPr>
                <w:sz w:val="28"/>
                <w:szCs w:val="28"/>
              </w:rPr>
              <w:t>………………………………………………………………………………………</w:t>
            </w:r>
          </w:p>
          <w:p w:rsidR="0009378A" w:rsidRPr="0009378A" w:rsidRDefault="0009378A" w:rsidP="00950EC8">
            <w:pPr>
              <w:pStyle w:val="TableParagraph"/>
              <w:spacing w:before="124"/>
              <w:ind w:left="17"/>
              <w:jc w:val="center"/>
              <w:rPr>
                <w:sz w:val="28"/>
                <w:szCs w:val="28"/>
              </w:rPr>
            </w:pPr>
            <w:r w:rsidRPr="0009378A">
              <w:rPr>
                <w:sz w:val="28"/>
                <w:szCs w:val="28"/>
              </w:rPr>
              <w:lastRenderedPageBreak/>
              <w:t>………………………………………………………………………………………</w:t>
            </w:r>
          </w:p>
          <w:p w:rsidR="0009378A" w:rsidRPr="001B5D04" w:rsidRDefault="0009378A" w:rsidP="001B5D04">
            <w:pPr>
              <w:pStyle w:val="TableParagraph"/>
              <w:spacing w:before="128"/>
              <w:ind w:left="17"/>
              <w:jc w:val="center"/>
              <w:rPr>
                <w:sz w:val="28"/>
                <w:szCs w:val="28"/>
              </w:rPr>
            </w:pPr>
            <w:r w:rsidRPr="0009378A">
              <w:rPr>
                <w:sz w:val="28"/>
                <w:szCs w:val="28"/>
              </w:rPr>
              <w:t>………………………………………………………………………………………</w:t>
            </w:r>
          </w:p>
        </w:tc>
      </w:tr>
      <w:tr w:rsidR="0009378A" w:rsidRPr="0009378A" w:rsidTr="001B5D04">
        <w:trPr>
          <w:trHeight w:val="2049"/>
        </w:trPr>
        <w:tc>
          <w:tcPr>
            <w:tcW w:w="5311" w:type="dxa"/>
          </w:tcPr>
          <w:p w:rsidR="0009378A" w:rsidRPr="0009378A" w:rsidRDefault="0009378A" w:rsidP="00950EC8">
            <w:pPr>
              <w:pStyle w:val="TableParagraph"/>
              <w:spacing w:line="251" w:lineRule="exact"/>
              <w:ind w:left="108"/>
              <w:rPr>
                <w:b/>
                <w:sz w:val="28"/>
                <w:szCs w:val="28"/>
              </w:rPr>
            </w:pPr>
            <w:r w:rsidRPr="0009378A">
              <w:rPr>
                <w:b/>
                <w:sz w:val="28"/>
                <w:szCs w:val="28"/>
              </w:rPr>
              <w:lastRenderedPageBreak/>
              <w:t>c. Hoạt động 3: Sửa bài (10 phút):</w:t>
            </w:r>
          </w:p>
          <w:p w:rsidR="0009378A" w:rsidRPr="0009378A" w:rsidRDefault="0009378A" w:rsidP="008926C3">
            <w:pPr>
              <w:pStyle w:val="TableParagraph"/>
              <w:numPr>
                <w:ilvl w:val="0"/>
                <w:numId w:val="58"/>
              </w:numPr>
              <w:tabs>
                <w:tab w:val="left" w:pos="236"/>
              </w:tabs>
              <w:spacing w:before="88"/>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58"/>
              </w:numPr>
              <w:tabs>
                <w:tab w:val="left" w:pos="236"/>
              </w:tabs>
              <w:spacing w:before="90"/>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88"/>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57"/>
              </w:numPr>
              <w:tabs>
                <w:tab w:val="left" w:pos="236"/>
              </w:tabs>
              <w:spacing w:before="87"/>
              <w:rPr>
                <w:sz w:val="28"/>
                <w:szCs w:val="28"/>
              </w:rPr>
            </w:pPr>
            <w:r w:rsidRPr="0009378A">
              <w:rPr>
                <w:sz w:val="28"/>
                <w:szCs w:val="28"/>
              </w:rPr>
              <w:t>Yêu cầu học sinh tóm tắt nội dung rèn</w:t>
            </w:r>
            <w:r w:rsidRPr="0009378A">
              <w:rPr>
                <w:spacing w:val="-10"/>
                <w:sz w:val="28"/>
                <w:szCs w:val="28"/>
              </w:rPr>
              <w:t xml:space="preserve"> </w:t>
            </w:r>
            <w:r w:rsidRPr="0009378A">
              <w:rPr>
                <w:sz w:val="28"/>
                <w:szCs w:val="28"/>
              </w:rPr>
              <w:t>luyện.</w:t>
            </w:r>
          </w:p>
          <w:p w:rsidR="0009378A" w:rsidRPr="0009378A" w:rsidRDefault="0009378A" w:rsidP="008926C3">
            <w:pPr>
              <w:pStyle w:val="TableParagraph"/>
              <w:numPr>
                <w:ilvl w:val="0"/>
                <w:numId w:val="57"/>
              </w:numPr>
              <w:tabs>
                <w:tab w:val="left" w:pos="236"/>
              </w:tabs>
              <w:spacing w:before="91"/>
              <w:rPr>
                <w:sz w:val="28"/>
                <w:szCs w:val="28"/>
              </w:rPr>
            </w:pPr>
            <w:r w:rsidRPr="0009378A">
              <w:rPr>
                <w:sz w:val="28"/>
                <w:szCs w:val="28"/>
              </w:rPr>
              <w:t>Nhận xét tiết học. Nhắc học sinh chuẩn bị</w:t>
            </w:r>
            <w:r w:rsidRPr="0009378A">
              <w:rPr>
                <w:spacing w:val="-11"/>
                <w:sz w:val="28"/>
                <w:szCs w:val="28"/>
              </w:rPr>
              <w:t xml:space="preserve"> </w:t>
            </w:r>
            <w:r w:rsidRPr="0009378A">
              <w:rPr>
                <w:sz w:val="28"/>
                <w:szCs w:val="28"/>
              </w:rPr>
              <w:t>bài.</w:t>
            </w:r>
          </w:p>
        </w:tc>
        <w:tc>
          <w:tcPr>
            <w:tcW w:w="4440" w:type="dxa"/>
          </w:tcPr>
          <w:p w:rsidR="0009378A" w:rsidRPr="0009378A" w:rsidRDefault="0009378A" w:rsidP="00950EC8">
            <w:pPr>
              <w:pStyle w:val="TableParagraph"/>
              <w:spacing w:before="5"/>
              <w:rPr>
                <w:b/>
                <w:sz w:val="28"/>
                <w:szCs w:val="28"/>
              </w:rPr>
            </w:pPr>
          </w:p>
          <w:p w:rsidR="0009378A" w:rsidRPr="0009378A" w:rsidRDefault="0009378A" w:rsidP="008926C3">
            <w:pPr>
              <w:pStyle w:val="TableParagraph"/>
              <w:numPr>
                <w:ilvl w:val="0"/>
                <w:numId w:val="56"/>
              </w:numPr>
              <w:tabs>
                <w:tab w:val="left" w:pos="237"/>
              </w:tabs>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56"/>
              </w:numPr>
              <w:tabs>
                <w:tab w:val="left" w:pos="237"/>
              </w:tabs>
              <w:spacing w:before="90"/>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56"/>
              </w:numPr>
              <w:tabs>
                <w:tab w:val="left" w:pos="237"/>
              </w:tabs>
              <w:spacing w:before="153"/>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09378A" w:rsidRPr="0009378A" w:rsidRDefault="0009378A" w:rsidP="0009378A">
      <w:pPr>
        <w:pStyle w:val="BodyText"/>
        <w:rPr>
          <w:b/>
          <w:sz w:val="28"/>
          <w:szCs w:val="28"/>
        </w:rPr>
      </w:pPr>
    </w:p>
    <w:p w:rsidR="001B5D04" w:rsidRDefault="0009378A" w:rsidP="0009378A">
      <w:pPr>
        <w:rPr>
          <w:rFonts w:ascii="Times New Roman" w:hAnsi="Times New Roman" w:cs="Times New Roman"/>
          <w:sz w:val="28"/>
          <w:szCs w:val="28"/>
        </w:rPr>
      </w:pPr>
      <w:r w:rsidRPr="0009378A">
        <w:rPr>
          <w:rFonts w:ascii="Times New Roman" w:hAnsi="Times New Roman" w:cs="Times New Roman"/>
          <w:sz w:val="28"/>
          <w:szCs w:val="28"/>
        </w:rPr>
        <w:br w:type="page"/>
      </w:r>
    </w:p>
    <w:p w:rsidR="0009378A" w:rsidRPr="0009378A" w:rsidRDefault="001B5D04" w:rsidP="0009378A">
      <w:pPr>
        <w:rPr>
          <w:rFonts w:ascii="Times New Roman" w:hAnsi="Times New Roman" w:cs="Times New Roman"/>
          <w:color w:val="000000"/>
          <w:sz w:val="28"/>
          <w:szCs w:val="28"/>
          <w:lang w:val="nl-NL"/>
        </w:rPr>
      </w:pPr>
      <w:r>
        <w:rPr>
          <w:rFonts w:ascii="Times New Roman" w:hAnsi="Times New Roman" w:cs="Times New Roman"/>
          <w:sz w:val="28"/>
          <w:szCs w:val="28"/>
        </w:rPr>
        <w:lastRenderedPageBreak/>
        <w:t>T</w:t>
      </w:r>
      <w:r w:rsidR="0009378A" w:rsidRPr="0009378A">
        <w:rPr>
          <w:rFonts w:ascii="Times New Roman" w:hAnsi="Times New Roman" w:cs="Times New Roman"/>
          <w:color w:val="000000"/>
          <w:sz w:val="28"/>
          <w:szCs w:val="28"/>
          <w:lang w:val="nl-NL"/>
        </w:rPr>
        <w:t>hứ ………., ngày …… / …… / 20…</w:t>
      </w: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Tập làm văn tuần 13</w:t>
      </w:r>
    </w:p>
    <w:p w:rsidR="0009378A" w:rsidRPr="0009378A" w:rsidRDefault="0009378A" w:rsidP="0009378A">
      <w:pPr>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Luyện Tập  Viết Đoạn Trong Văn Kể Chuyện</w:t>
      </w:r>
    </w:p>
    <w:p w:rsidR="0009378A" w:rsidRPr="0009378A" w:rsidRDefault="0009378A" w:rsidP="0009378A">
      <w:pPr>
        <w:spacing w:line="334" w:lineRule="auto"/>
        <w:jc w:val="both"/>
        <w:rPr>
          <w:rFonts w:ascii="Times New Roman" w:hAnsi="Times New Roman" w:cs="Times New Roman"/>
          <w:b/>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viết đoạn trong văn kể chuyện.</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viết đoạn trong văn kể chuyện.</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1 bài tập tùy chọn câu 2 hoặc câu 3; học sinh khá làm 2 câu: câu 2 hoặc câu 3 và tự chọn 1 câu khác; học sinh giỏi làm tất cả các yêu cầu.</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viết sẵn bài tập cho các nhóm, phiếu bài tập cho các nhóm.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09378A" w:rsidTr="00950EC8">
        <w:trPr>
          <w:jc w:val="center"/>
        </w:trPr>
        <w:tc>
          <w:tcPr>
            <w:tcW w:w="5176"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176"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Giao việc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4440"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lastRenderedPageBreak/>
              <w:t>- Hát</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quan sát và chọn đề bài.</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334" w:lineRule="auto"/>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rPr>
              <w:lastRenderedPageBreak/>
              <w:t xml:space="preserve">Câu 1. </w:t>
            </w:r>
            <w:r w:rsidRPr="0009378A">
              <w:rPr>
                <w:rFonts w:ascii="Times New Roman" w:hAnsi="Times New Roman" w:cs="Times New Roman"/>
                <w:color w:val="000000"/>
                <w:sz w:val="28"/>
                <w:szCs w:val="28"/>
                <w:lang w:val="nl-NL"/>
              </w:rPr>
              <w:t>Khoanh tròn các chữ cái trước những yêu cầu đạt được qua bài tập làm văn của em nếu em chọn làm theo đề bài 1 (Tiếng Việt 4, tập một, trang 124)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a. Bài viết theo đúng loại văn kể chuyện (kể lại một chuỗi sự việc có đầu có cuối, liên quan đến một hay một số nhân vật ; câu chuyện cần nói lên được một điều có ý nghĩa).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Câu chuyện được kể lại nói về một người có tấm lòng nhân hậu (có lòng thương người và ăn ở có tình có nghĩa).</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c. Câu chuyện em kể đã làm rõ ngoại hình của nhân vật chính (người có tấm lòng nhân hậu).</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d. Câu chuyện em kể đã tập trung làm rõ hành động của nhân vật chính.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e. Câu chuyện em kể đã tập trung làm rõ lời nói, ý nghĩ của nhân vật chính.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Câu 2. </w:t>
            </w:r>
            <w:r w:rsidRPr="0009378A">
              <w:rPr>
                <w:rFonts w:ascii="Times New Roman" w:hAnsi="Times New Roman" w:cs="Times New Roman"/>
                <w:color w:val="000000"/>
                <w:sz w:val="28"/>
                <w:szCs w:val="28"/>
                <w:lang w:val="nl-NL"/>
              </w:rPr>
              <w:t xml:space="preserve">Viết lại phần mở bài và phần kết bài của câu chuyện Nỗi dằn vặt của An-đrây-ca bằng lời của cậu bé An-đrây-ca.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 Gợi ý</w:t>
            </w:r>
            <w:r w:rsidRPr="0009378A">
              <w:rPr>
                <w:rFonts w:ascii="Times New Roman" w:hAnsi="Times New Roman" w:cs="Times New Roman"/>
                <w:color w:val="000000"/>
                <w:sz w:val="28"/>
                <w:szCs w:val="28"/>
                <w:lang w:val="nl-NL"/>
              </w:rPr>
              <w:t xml:space="preserve"> : Kể lại câu chuyện trên bằng lời của nhân vật chính (An-đrây-ca), em cần chuyển những từ ngữ chỉ An-đrây-ca thành tôi hoặc mình,...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a)Mở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Kết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c>
          <w:tcPr>
            <w:tcW w:w="4440" w:type="dxa"/>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Câu 3. </w:t>
            </w:r>
            <w:r w:rsidRPr="0009378A">
              <w:rPr>
                <w:rFonts w:ascii="Times New Roman" w:hAnsi="Times New Roman" w:cs="Times New Roman"/>
                <w:color w:val="000000"/>
                <w:sz w:val="28"/>
                <w:szCs w:val="28"/>
                <w:lang w:val="nl-NL"/>
              </w:rPr>
              <w:t xml:space="preserve">Viết lại một đoạn phần thân bài của câu chuyện “Vua tàu thuỷ” Bạch Thái Bưởi bằng lời của một chủ tàu người Pháp hoặc người Hoa.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 Gợi ý</w:t>
            </w:r>
            <w:r w:rsidRPr="0009378A">
              <w:rPr>
                <w:rFonts w:ascii="Times New Roman" w:hAnsi="Times New Roman" w:cs="Times New Roman"/>
                <w:color w:val="000000"/>
                <w:sz w:val="28"/>
                <w:szCs w:val="28"/>
                <w:lang w:val="nl-NL"/>
              </w:rPr>
              <w:t xml:space="preserve"> : Kể lại câu chuyện trên bằng lời của đối tượng được nói đến trong câu chuyện (chủ tàu người Pháp hoặc người Hoa), em cần chú ý : về cơ bản, giữ nguyên lời kể, chỉ chuyển những từ ngữ nói về người Pháp hoặc người Hoa thành tôi và có lời tự giới thiệu về người kể ở phần mở bài theo cách gián tiếp. VD : Tôi là một chủ tàu người Hoa, chuyên chở khách trên đường </w:t>
            </w:r>
            <w:r w:rsidRPr="0009378A">
              <w:rPr>
                <w:rFonts w:ascii="Times New Roman" w:hAnsi="Times New Roman" w:cs="Times New Roman"/>
                <w:color w:val="000000"/>
                <w:sz w:val="28"/>
                <w:szCs w:val="28"/>
                <w:lang w:val="nl-NL"/>
              </w:rPr>
              <w:lastRenderedPageBreak/>
              <w:t>sông ở Việt Nam. Hãng tàu của tôi bị phá sản vì ông Bạch Thái Bưởi. Tài năng kinh doanh của ông đã làm tôi phải kính phục. Chuyện như sau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 ...................................................................... ...................................................................... ......................................................................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 ...................................................................... </w:t>
            </w:r>
            <w:r w:rsidRPr="0009378A">
              <w:rPr>
                <w:rFonts w:ascii="Times New Roman" w:hAnsi="Times New Roman" w:cs="Times New Roman"/>
                <w:color w:val="000000"/>
                <w:sz w:val="28"/>
                <w:szCs w:val="28"/>
                <w:lang w:val="nl-NL"/>
              </w:rPr>
              <w:lastRenderedPageBreak/>
              <w:t>......................................................................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r w:rsidR="0009378A" w:rsidRPr="0009378A" w:rsidTr="00950EC8">
        <w:trPr>
          <w:jc w:val="center"/>
        </w:trPr>
        <w:tc>
          <w:tcPr>
            <w:tcW w:w="5176"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c. Hoạt động 3: Sửa bài (10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 Nhắc học sinh chuẩn bị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440"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Chính tả tuần 13</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Vẽ Trứng </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phân biệt i và iê; im/iêm.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viết đúng chính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Có ý thức viết đúng, viết đẹp; rèn chữ, giữ vở.</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lựa chọn làm 1 trong 3 bài tập; học sinh khá lựa chọn làm 2 trong 3 bài tập; học sinh giỏi thực hiện hết các yêu cầu.</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Style w:val="TableGrid"/>
        <w:tblW w:w="0" w:type="auto"/>
        <w:jc w:val="center"/>
        <w:tblLayout w:type="fixed"/>
        <w:tblCellMar>
          <w:top w:w="57" w:type="dxa"/>
          <w:bottom w:w="57" w:type="dxa"/>
        </w:tblCellMar>
        <w:tblLook w:val="0000" w:firstRow="0" w:lastRow="0" w:firstColumn="0" w:lastColumn="0" w:noHBand="0" w:noVBand="0"/>
      </w:tblPr>
      <w:tblGrid>
        <w:gridCol w:w="5320"/>
        <w:gridCol w:w="4296"/>
      </w:tblGrid>
      <w:tr w:rsidR="0009378A" w:rsidRPr="0009378A" w:rsidTr="00950EC8">
        <w:trPr>
          <w:jc w:val="center"/>
        </w:trPr>
        <w:tc>
          <w:tcPr>
            <w:tcW w:w="532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320" w:type="dxa"/>
            <w:tcBorders>
              <w:bottom w:val="nil"/>
            </w:tcBorders>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tc>
        <w:tc>
          <w:tcPr>
            <w:tcW w:w="4296" w:type="dxa"/>
            <w:tcBorders>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Hát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Lắng nghe.</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trHeight w:val="4255"/>
          <w:jc w:val="center"/>
        </w:trPr>
        <w:tc>
          <w:tcPr>
            <w:tcW w:w="5320"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Hoạt động 1: Viết chính tả (12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đọc lại 2 đoạn chính tả cần viết trong sách giáo khoa.</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cho học sinh viết bảng con một số từ dễ sai trong bài viết.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đọc cho học sinh viết lại bài chính tả.</w:t>
            </w:r>
          </w:p>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Bài viết</w:t>
            </w:r>
          </w:p>
          <w:p w:rsidR="0009378A" w:rsidRPr="0009378A" w:rsidRDefault="0009378A" w:rsidP="00950EC8">
            <w:pPr>
              <w:spacing w:line="300" w:lineRule="auto"/>
              <w:jc w:val="both"/>
              <w:rPr>
                <w:rFonts w:ascii="Times New Roman" w:hAnsi="Times New Roman" w:cs="Times New Roman"/>
                <w:i/>
                <w:color w:val="000000"/>
                <w:sz w:val="28"/>
                <w:szCs w:val="28"/>
              </w:rPr>
            </w:pPr>
            <w:r w:rsidRPr="0009378A">
              <w:rPr>
                <w:rFonts w:ascii="Times New Roman" w:hAnsi="Times New Roman" w:cs="Times New Roman"/>
                <w:b/>
                <w:color w:val="000000"/>
                <w:sz w:val="28"/>
                <w:szCs w:val="28"/>
                <w:lang w:val="nl-NL"/>
              </w:rPr>
              <w:t>b)</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 xml:space="preserve">Tập vẽ đi vẽ lại quả trứng thật nhiều lần, con sẽ biết quan sát sự vật một cách tỉ mỉ và miêu tả nó trên giấy vẽ một cách chính xác. </w:t>
            </w:r>
            <w:r w:rsidRPr="0009378A">
              <w:rPr>
                <w:rFonts w:ascii="Times New Roman" w:hAnsi="Times New Roman" w:cs="Times New Roman"/>
                <w:i/>
                <w:color w:val="000000"/>
                <w:sz w:val="28"/>
                <w:szCs w:val="28"/>
              </w:rPr>
              <w:t>Đến lúc ấy, con muốn vẽ bất cứ cái gì cũng đều có thể vẽ được như ý.”</w:t>
            </w:r>
          </w:p>
        </w:tc>
        <w:tc>
          <w:tcPr>
            <w:tcW w:w="4296"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- 2 em đọc luân phiên, lớp đọc thầm.</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viết bảng con.</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viết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20" w:type="dxa"/>
            <w:tcBorders>
              <w:top w:val="single" w:sz="4" w:space="0" w:color="auto"/>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b. Hoạt động 2: Luyện bài tập chính tả (12 phút):</w:t>
            </w:r>
          </w:p>
        </w:tc>
        <w:tc>
          <w:tcPr>
            <w:tcW w:w="4296" w:type="dxa"/>
            <w:tcBorders>
              <w:top w:val="single" w:sz="4" w:space="0" w:color="auto"/>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20"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1. </w:t>
            </w:r>
            <w:r w:rsidRPr="0009378A">
              <w:rPr>
                <w:rFonts w:ascii="Times New Roman" w:hAnsi="Times New Roman" w:cs="Times New Roman"/>
                <w:color w:val="000000"/>
                <w:sz w:val="28"/>
                <w:szCs w:val="28"/>
                <w:lang w:val="nl-NL"/>
              </w:rPr>
              <w:t>Điền im hay iêm: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Xen giữa đám lá cỏ, những bông hoa mảnh dẻ màu t ...… nhạt, cánh mỏng tang như cánh chuồn chuồn lay động theo chiều gió. Ch  …  thật nhiều đất rộng chạy dài theo ven đê, các bụi cỏ dại vươn cọng lá thẳng như ngọn k …  níu giữ bước chân người qua lại. Bỗng có tiếng ch… cất vang lên tiếng hót lảnh lót.</w:t>
            </w:r>
          </w:p>
          <w:p w:rsidR="0009378A" w:rsidRPr="0009378A" w:rsidRDefault="0009378A" w:rsidP="00950EC8">
            <w:pPr>
              <w:spacing w:line="360" w:lineRule="auto"/>
              <w:jc w:val="both"/>
              <w:rPr>
                <w:rFonts w:ascii="Times New Roman" w:hAnsi="Times New Roman" w:cs="Times New Roman"/>
                <w:color w:val="000000"/>
                <w:sz w:val="28"/>
                <w:szCs w:val="28"/>
                <w:lang w:val="nl-NL"/>
              </w:rPr>
            </w:pPr>
          </w:p>
        </w:tc>
        <w:tc>
          <w:tcPr>
            <w:tcW w:w="4296"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2. a. </w:t>
            </w:r>
            <w:r w:rsidRPr="0009378A">
              <w:rPr>
                <w:rFonts w:ascii="Times New Roman" w:hAnsi="Times New Roman" w:cs="Times New Roman"/>
                <w:color w:val="000000"/>
                <w:sz w:val="28"/>
                <w:szCs w:val="28"/>
                <w:lang w:val="nl-NL"/>
              </w:rPr>
              <w:t>Tìm 5 từ có chứa vần “im”; 5 từ có chứa vần “iêm”</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color w:val="000000"/>
                <w:sz w:val="28"/>
                <w:szCs w:val="28"/>
                <w:lang w:val="nl-NL"/>
              </w:rPr>
              <w:t>b.</w:t>
            </w:r>
            <w:r w:rsidRPr="0009378A">
              <w:rPr>
                <w:rFonts w:ascii="Times New Roman" w:hAnsi="Times New Roman" w:cs="Times New Roman"/>
                <w:color w:val="000000"/>
                <w:sz w:val="28"/>
                <w:szCs w:val="28"/>
                <w:lang w:val="nl-NL"/>
              </w:rPr>
              <w:t xml:space="preserve"> Dùng  mỗi từ vừa tìm được đặt 1 câu.</w:t>
            </w:r>
          </w:p>
          <w:p w:rsidR="0009378A" w:rsidRPr="0009378A" w:rsidRDefault="0009378A" w:rsidP="00950EC8">
            <w:pPr>
              <w:spacing w:line="360"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Bài làm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r w:rsidR="0009378A" w:rsidRPr="0009378A" w:rsidTr="00950EC8">
        <w:trPr>
          <w:trHeight w:val="2097"/>
          <w:jc w:val="center"/>
        </w:trPr>
        <w:tc>
          <w:tcPr>
            <w:tcW w:w="5320"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Bài 3. </w:t>
            </w:r>
            <w:r w:rsidRPr="0009378A">
              <w:rPr>
                <w:rFonts w:ascii="Times New Roman" w:hAnsi="Times New Roman" w:cs="Times New Roman"/>
                <w:color w:val="000000"/>
                <w:sz w:val="28"/>
                <w:szCs w:val="28"/>
                <w:lang w:val="nl-NL"/>
              </w:rPr>
              <w:t>Viết lại đoạn văn cho đúng những tiếng có chứa im hay iêm: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Khi mặt trời lên đến đầu ngọn tre thì cũng là lúc đàn ch... tụ về vòm cây đa đầu làng. Tiếng ch... non kêu ch... ch..….., tiếng ch... mẹ  tranh nhau những quả đa chín đem lại n`... vui cho mọi người.</w:t>
            </w:r>
          </w:p>
        </w:tc>
        <w:tc>
          <w:tcPr>
            <w:tcW w:w="4296" w:type="dxa"/>
            <w:tcBorders>
              <w:top w:val="nil"/>
              <w:bottom w:val="nil"/>
            </w:tcBorders>
          </w:tcPr>
          <w:p w:rsidR="0009378A" w:rsidRPr="0009378A" w:rsidRDefault="0009378A" w:rsidP="00950EC8">
            <w:pPr>
              <w:spacing w:line="360"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Viết lại</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c. Hoạt động 3: Sửa bài (8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Nhắc nhở học sinh về viết lại những từ còn viết sai; chuẩn bị bài buổi sáng tuần sau.</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296"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1B5D04" w:rsidRDefault="001B5D04">
      <w:pPr>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br w:type="page"/>
      </w: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spacing w:line="305" w:lineRule="auto"/>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đọc tuần 14</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Văn Hay Chữ Tốt - Chú Đất Nung</w:t>
      </w:r>
    </w:p>
    <w:p w:rsidR="0009378A" w:rsidRPr="0009378A" w:rsidRDefault="0009378A" w:rsidP="0009378A">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đọc thành tiếng và đọc thầm.</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đọc diễn cảm và đọc hiểu cho học sinh.</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đọc tự chọn đoạn a hoặc b, làm tự chọn 1 trong 2 bài tập; học sinh khá đọc đoạn b, làm cả 2 bài tập; học sinh giỏi thực hiện hết các yêu cầu.</w:t>
      </w:r>
    </w:p>
    <w:p w:rsidR="0009378A" w:rsidRPr="0009378A" w:rsidRDefault="0009378A" w:rsidP="0009378A">
      <w:pPr>
        <w:spacing w:line="319" w:lineRule="auto"/>
        <w:jc w:val="both"/>
        <w:rPr>
          <w:rFonts w:ascii="Times New Roman" w:hAnsi="Times New Roman" w:cs="Times New Roman"/>
          <w:color w:val="000000"/>
          <w:sz w:val="28"/>
          <w:szCs w:val="28"/>
          <w:lang w:val="nl-NL"/>
        </w:rPr>
      </w:pPr>
    </w:p>
    <w:p w:rsidR="0009378A" w:rsidRPr="0009378A" w:rsidRDefault="0009378A" w:rsidP="0009378A">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19" w:lineRule="auto"/>
        <w:rPr>
          <w:rFonts w:ascii="Times New Roman" w:hAnsi="Times New Roman" w:cs="Times New Roman"/>
          <w:color w:val="000000"/>
          <w:sz w:val="28"/>
          <w:szCs w:val="28"/>
          <w:lang w:val="nl-NL"/>
        </w:rPr>
      </w:pPr>
    </w:p>
    <w:tbl>
      <w:tblPr>
        <w:tblStyle w:val="TableGrid"/>
        <w:tblW w:w="0" w:type="auto"/>
        <w:jc w:val="center"/>
        <w:tblLayout w:type="fixed"/>
        <w:tblCellMar>
          <w:top w:w="57" w:type="dxa"/>
          <w:bottom w:w="57" w:type="dxa"/>
        </w:tblCellMar>
        <w:tblLook w:val="0000" w:firstRow="0" w:lastRow="0" w:firstColumn="0" w:lastColumn="0" w:noHBand="0" w:noVBand="0"/>
      </w:tblPr>
      <w:tblGrid>
        <w:gridCol w:w="5176"/>
        <w:gridCol w:w="4440"/>
      </w:tblGrid>
      <w:tr w:rsidR="0009378A" w:rsidRPr="0009378A" w:rsidTr="00950EC8">
        <w:trPr>
          <w:jc w:val="center"/>
        </w:trPr>
        <w:tc>
          <w:tcPr>
            <w:tcW w:w="5176" w:type="dxa"/>
            <w:tcBorders>
              <w:bottom w:val="single" w:sz="4" w:space="0" w:color="auto"/>
            </w:tcBorders>
          </w:tcPr>
          <w:p w:rsidR="0009378A" w:rsidRPr="0009378A" w:rsidRDefault="0009378A" w:rsidP="00950EC8">
            <w:pPr>
              <w:spacing w:line="319"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tcPr>
          <w:p w:rsidR="0009378A" w:rsidRPr="0009378A" w:rsidRDefault="0009378A" w:rsidP="00950EC8">
            <w:pPr>
              <w:spacing w:line="319"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176" w:type="dxa"/>
            <w:tcBorders>
              <w:bottom w:val="nil"/>
            </w:tcBorders>
          </w:tcPr>
          <w:p w:rsidR="0009378A" w:rsidRPr="0009378A" w:rsidRDefault="0009378A" w:rsidP="00950EC8">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Phát phiếu bài tập.</w:t>
            </w:r>
          </w:p>
          <w:p w:rsidR="0009378A" w:rsidRPr="0009378A" w:rsidRDefault="0009378A" w:rsidP="00950EC8">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319"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Hoạt động 1: Luyện đọc thành tiếng (12 phút)</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Mục tiêu: Rèn kĩ năng đọc diễn cảm cho học sinh.</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Cách tiến hành:</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Giáo viên đưa bảng phụ có viết sẵn đoạn cần luyện đọc: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 xml:space="preserve">     a)</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“Ông Hòn Rấm cười / bảo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 Sao chú mày nhát thế ? Đất có thể nung trong lửa kia mà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Chú bé Đất ngạc nhiên / hỏi lại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 Nung ấy ạ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 Chứ sao ? Đã là người thì phải dám xông pha, làm được nhiều việc có ích.</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Nghe thế, chú bé Đất không thấy sợ nữa. Chú vui vẻ bảo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 Nào, nung thì nung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Từ đấy, chú thành Đất Nung.”</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nêu lại cách đọc diễn cảm đoạn viết trên bảng.</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lên bảng gạch dưới (chéo) ở những chỗ cần nhấn giọng (ngắt giọng).</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giải thích lí do.</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Tổ chức cho học sinh luyện đọc theo nhóm đôi rồi thi đua đọc trước lớp.</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 tuyên dương.</w:t>
            </w:r>
          </w:p>
        </w:tc>
        <w:tc>
          <w:tcPr>
            <w:tcW w:w="4440" w:type="dxa"/>
            <w:tcBorders>
              <w:bottom w:val="nil"/>
            </w:tcBorders>
          </w:tcPr>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Hát</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w:t>
            </w: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Quan sát, đọc thầm đoạn viết.</w:t>
            </w: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i/>
                <w:color w:val="000000"/>
                <w:sz w:val="28"/>
                <w:szCs w:val="28"/>
              </w:rPr>
            </w:pPr>
            <w:r w:rsidRPr="0009378A">
              <w:rPr>
                <w:rFonts w:ascii="Times New Roman" w:hAnsi="Times New Roman" w:cs="Times New Roman"/>
                <w:color w:val="000000"/>
                <w:sz w:val="28"/>
                <w:szCs w:val="28"/>
              </w:rPr>
              <w:t xml:space="preserve">     </w:t>
            </w:r>
            <w:r w:rsidRPr="0009378A">
              <w:rPr>
                <w:rFonts w:ascii="Times New Roman" w:hAnsi="Times New Roman" w:cs="Times New Roman"/>
                <w:b/>
                <w:color w:val="000000"/>
                <w:sz w:val="28"/>
                <w:szCs w:val="28"/>
              </w:rPr>
              <w:t>b)</w:t>
            </w:r>
            <w:r w:rsidRPr="0009378A">
              <w:rPr>
                <w:rFonts w:ascii="Times New Roman" w:hAnsi="Times New Roman" w:cs="Times New Roman"/>
                <w:color w:val="000000"/>
                <w:sz w:val="28"/>
                <w:szCs w:val="28"/>
              </w:rPr>
              <w:t xml:space="preserve"> </w:t>
            </w:r>
            <w:r w:rsidRPr="0009378A">
              <w:rPr>
                <w:rFonts w:ascii="Times New Roman" w:hAnsi="Times New Roman" w:cs="Times New Roman"/>
                <w:i/>
                <w:color w:val="000000"/>
                <w:sz w:val="28"/>
                <w:szCs w:val="28"/>
              </w:rPr>
              <w:t>“Thuở đi học, Cao Bá Quát viết chữ rất xấu / nên nhiều bài văn dù hay / vẫn bị thầy cho điểm kém.</w:t>
            </w:r>
          </w:p>
          <w:p w:rsidR="0009378A" w:rsidRPr="0009378A" w:rsidRDefault="0009378A" w:rsidP="00950EC8">
            <w:pPr>
              <w:spacing w:line="319" w:lineRule="auto"/>
              <w:jc w:val="both"/>
              <w:rPr>
                <w:rFonts w:ascii="Times New Roman" w:hAnsi="Times New Roman" w:cs="Times New Roman"/>
                <w:i/>
                <w:color w:val="000000"/>
                <w:sz w:val="28"/>
                <w:szCs w:val="28"/>
              </w:rPr>
            </w:pPr>
            <w:r w:rsidRPr="0009378A">
              <w:rPr>
                <w:rFonts w:ascii="Times New Roman" w:hAnsi="Times New Roman" w:cs="Times New Roman"/>
                <w:i/>
                <w:color w:val="000000"/>
                <w:sz w:val="28"/>
                <w:szCs w:val="28"/>
              </w:rPr>
              <w:t xml:space="preserve">        Một hôm, có bà cụ hàng xóm sang khẩn khoản :</w:t>
            </w:r>
          </w:p>
          <w:p w:rsidR="0009378A" w:rsidRPr="0009378A" w:rsidRDefault="0009378A" w:rsidP="00950EC8">
            <w:pPr>
              <w:spacing w:line="319" w:lineRule="auto"/>
              <w:jc w:val="both"/>
              <w:rPr>
                <w:rFonts w:ascii="Times New Roman" w:hAnsi="Times New Roman" w:cs="Times New Roman"/>
                <w:i/>
                <w:color w:val="000000"/>
                <w:sz w:val="28"/>
                <w:szCs w:val="28"/>
              </w:rPr>
            </w:pPr>
            <w:r w:rsidRPr="0009378A">
              <w:rPr>
                <w:rFonts w:ascii="Times New Roman" w:hAnsi="Times New Roman" w:cs="Times New Roman"/>
                <w:i/>
                <w:color w:val="000000"/>
                <w:sz w:val="28"/>
                <w:szCs w:val="28"/>
              </w:rPr>
              <w:t xml:space="preserve">        - Gia đình già có một việc oan uổng muốn kêu quan, nhờ cậu viết giúp cho lá đơn, có được không ?</w:t>
            </w:r>
          </w:p>
          <w:p w:rsidR="0009378A" w:rsidRPr="0009378A" w:rsidRDefault="0009378A" w:rsidP="00950EC8">
            <w:pPr>
              <w:spacing w:line="319" w:lineRule="auto"/>
              <w:jc w:val="both"/>
              <w:rPr>
                <w:rFonts w:ascii="Times New Roman" w:hAnsi="Times New Roman" w:cs="Times New Roman"/>
                <w:i/>
                <w:color w:val="000000"/>
                <w:sz w:val="28"/>
                <w:szCs w:val="28"/>
              </w:rPr>
            </w:pPr>
            <w:r w:rsidRPr="0009378A">
              <w:rPr>
                <w:rFonts w:ascii="Times New Roman" w:hAnsi="Times New Roman" w:cs="Times New Roman"/>
                <w:i/>
                <w:color w:val="000000"/>
                <w:sz w:val="28"/>
                <w:szCs w:val="28"/>
              </w:rPr>
              <w:t>Cao Bá Quát vui vẻ trả lời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rPr>
              <w:t xml:space="preserve">       – Tưởng việc gì khó, chứ việc ấy cháu xin sẵn lòng.”</w:t>
            </w: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Nêu lại cách đọc diễn cảm.</w:t>
            </w: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- 2 em xung phong lên bảng, mỗi em 1 đoạn, lớp nhận xét.</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lang w:val="nl-NL"/>
              </w:rPr>
              <w:t>- Học sinh giải thích lí do, lớp nhận xét.</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luyện đọc nhóm đôi (cùng trình độ). Đại diện lên đọc thi đua trước lớp.</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Lớp nhận xét.</w:t>
            </w:r>
          </w:p>
        </w:tc>
      </w:tr>
      <w:tr w:rsidR="0009378A" w:rsidRPr="0009378A" w:rsidTr="00950EC8">
        <w:trPr>
          <w:jc w:val="center"/>
        </w:trPr>
        <w:tc>
          <w:tcPr>
            <w:tcW w:w="5176" w:type="dxa"/>
            <w:tcBorders>
              <w:top w:val="nil"/>
              <w:bottom w:val="nil"/>
            </w:tcBorders>
          </w:tcPr>
          <w:p w:rsidR="0009378A" w:rsidRPr="0009378A" w:rsidRDefault="0009378A" w:rsidP="00950EC8">
            <w:pPr>
              <w:spacing w:line="319"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lastRenderedPageBreak/>
              <w:t>b. Hoạt động 2: Luyện đọc hiểu (15 phút)</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lastRenderedPageBreak/>
              <w:t>* Mục tiêu: Rèn kĩ năng đọc hiểu cho học sinh.</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Cách tiến hành:</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yêu cầu học sinh lập nhóm 4, thực hiện trên phiếu bài tập của nhóm.</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Gọi 1 em đọc nội dung bài tập trên phiếu.</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Câu 1. </w:t>
            </w:r>
            <w:r w:rsidRPr="0009378A">
              <w:rPr>
                <w:rFonts w:ascii="Times New Roman" w:hAnsi="Times New Roman" w:cs="Times New Roman"/>
                <w:color w:val="000000"/>
                <w:sz w:val="28"/>
                <w:szCs w:val="28"/>
                <w:lang w:val="nl-NL"/>
              </w:rPr>
              <w:t>Chi tiết “nung trong lửa” muốn nói đến điều gì có ý nghĩa ? Em hãy khoanh tròn chữ cái trước ý trả lời đúng :</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 Phải rèn luyện trong thử thách, con người mới trở nên cứng rắn, hữu ích.</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 Được tôi luyện trong gian nan, con người mới vững vàng và dũng cảm.</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 – Vượt qua được thử thách, khó khăn, con người mới mạnh mẽ, cứng cỏi. </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d – Cả ba ý trên đều đúng.</w:t>
            </w: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thực hiện và trình bày kết quả.</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Nhận xét, sửa bài.</w:t>
            </w:r>
            <w:r w:rsidRPr="0009378A">
              <w:rPr>
                <w:rFonts w:ascii="Times New Roman" w:hAnsi="Times New Roman" w:cs="Times New Roman"/>
                <w:i/>
                <w:color w:val="000000"/>
                <w:sz w:val="28"/>
                <w:szCs w:val="28"/>
                <w:lang w:val="nl-NL"/>
              </w:rPr>
              <w:t xml:space="preserve"> </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1. </w:t>
            </w:r>
            <w:r w:rsidRPr="0009378A">
              <w:rPr>
                <w:rFonts w:ascii="Times New Roman" w:hAnsi="Times New Roman" w:cs="Times New Roman"/>
                <w:color w:val="000000"/>
                <w:sz w:val="28"/>
                <w:szCs w:val="28"/>
                <w:lang w:val="nl-NL"/>
              </w:rPr>
              <w:t xml:space="preserve">Đáp án: </w:t>
            </w:r>
            <w:r w:rsidRPr="0009378A">
              <w:rPr>
                <w:rFonts w:ascii="Times New Roman" w:hAnsi="Times New Roman" w:cs="Times New Roman"/>
                <w:b/>
                <w:color w:val="000000"/>
                <w:sz w:val="28"/>
                <w:szCs w:val="28"/>
                <w:lang w:val="nl-NL"/>
              </w:rPr>
              <w:t>d</w:t>
            </w:r>
          </w:p>
        </w:tc>
        <w:tc>
          <w:tcPr>
            <w:tcW w:w="4440" w:type="dxa"/>
            <w:tcBorders>
              <w:top w:val="nil"/>
              <w:bottom w:val="nil"/>
            </w:tcBorders>
          </w:tcPr>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- 1 em đọc to, cả lớp đọc thầm.</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Câu 2.</w:t>
            </w:r>
            <w:r w:rsidRPr="0009378A">
              <w:rPr>
                <w:rFonts w:ascii="Times New Roman" w:hAnsi="Times New Roman" w:cs="Times New Roman"/>
                <w:color w:val="000000"/>
                <w:sz w:val="28"/>
                <w:szCs w:val="28"/>
                <w:lang w:val="nl-NL"/>
              </w:rPr>
              <w:t xml:space="preserve"> Đọc tiếp đoạn “</w:t>
            </w:r>
            <w:r w:rsidRPr="0009378A">
              <w:rPr>
                <w:rFonts w:ascii="Times New Roman" w:hAnsi="Times New Roman" w:cs="Times New Roman"/>
                <w:i/>
                <w:color w:val="000000"/>
                <w:sz w:val="28"/>
                <w:szCs w:val="28"/>
                <w:lang w:val="nl-NL"/>
              </w:rPr>
              <w:t>Lá đơn viết lí lẽ rõ ràng... văn hay chữ tốt</w:t>
            </w:r>
            <w:r w:rsidRPr="0009378A">
              <w:rPr>
                <w:rFonts w:ascii="Times New Roman" w:hAnsi="Times New Roman" w:cs="Times New Roman"/>
                <w:color w:val="000000"/>
                <w:sz w:val="28"/>
                <w:szCs w:val="28"/>
                <w:lang w:val="nl-NL"/>
              </w:rPr>
              <w:t>.” (Tiếng Việt 4, tập một, trang 129), trả lời câu hỏi bằng cách khoanh tròn chữ cái trước ý trả lời đúng: Câu chuyện khuyên ta điều gì ?</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Khuyên sẵn lòng giúp đỡ người dân viết đơn kêu oan.</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Khuyên kiên trì luyện viết, nhất định chữ viết sẽ đẹp.</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 Khuyên chỉ tập trung vào luyện viết để chữ thật đẹp.</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thực hiện, trình bày kết quả.</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khác nhận xét, sửa bài.</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2. </w:t>
            </w:r>
            <w:r w:rsidRPr="0009378A">
              <w:rPr>
                <w:rFonts w:ascii="Times New Roman" w:hAnsi="Times New Roman" w:cs="Times New Roman"/>
                <w:color w:val="000000"/>
                <w:sz w:val="28"/>
                <w:szCs w:val="28"/>
                <w:lang w:val="nl-NL"/>
              </w:rPr>
              <w:t>Đáp án</w:t>
            </w:r>
            <w:r w:rsidRPr="0009378A">
              <w:rPr>
                <w:rFonts w:ascii="Times New Roman" w:hAnsi="Times New Roman" w:cs="Times New Roman"/>
                <w:b/>
                <w:color w:val="000000"/>
                <w:sz w:val="28"/>
                <w:szCs w:val="28"/>
                <w:lang w:val="nl-NL"/>
              </w:rPr>
              <w:t xml:space="preserve"> b</w:t>
            </w:r>
          </w:p>
        </w:tc>
      </w:tr>
      <w:tr w:rsidR="0009378A" w:rsidRPr="0009378A" w:rsidTr="00950EC8">
        <w:trPr>
          <w:jc w:val="center"/>
        </w:trPr>
        <w:tc>
          <w:tcPr>
            <w:tcW w:w="5176" w:type="dxa"/>
            <w:tcBorders>
              <w:top w:val="nil"/>
            </w:tcBorders>
          </w:tcPr>
          <w:p w:rsidR="0009378A" w:rsidRPr="0009378A" w:rsidRDefault="0009378A" w:rsidP="00950EC8">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3. Hoạt động nối tiếp (3 phút):</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đọc.</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 Nhắc học sinh chuẩn bị bài.</w:t>
            </w:r>
          </w:p>
          <w:p w:rsidR="0009378A" w:rsidRPr="0009378A" w:rsidRDefault="0009378A" w:rsidP="00950EC8">
            <w:pPr>
              <w:spacing w:line="319" w:lineRule="auto"/>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br w:type="page"/>
      </w: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Tập làm văn tuần 14</w:t>
      </w:r>
    </w:p>
    <w:p w:rsidR="0009378A" w:rsidRPr="0009378A" w:rsidRDefault="0009378A" w:rsidP="0009378A">
      <w:pPr>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Luyện Tập  Văn Miêu Tả</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văn miêu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văn miêu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tự chọn 1 trong 2 câu; học sinh khá, học sinh giỏi làm tất cả các yêu cầu.</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viết sẵn bài tập cho các nhóm, phiếu bài tập cho các nhóm.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09378A" w:rsidTr="00950EC8">
        <w:trPr>
          <w:jc w:val="center"/>
        </w:trPr>
        <w:tc>
          <w:tcPr>
            <w:tcW w:w="5176"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176"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Hoạt động 1: Giao việc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4440"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Hát</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quan sát và chọn đề bài.</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334" w:lineRule="auto"/>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Câu 1. </w:t>
            </w:r>
            <w:r w:rsidRPr="0009378A">
              <w:rPr>
                <w:rFonts w:ascii="Times New Roman" w:hAnsi="Times New Roman" w:cs="Times New Roman"/>
                <w:color w:val="000000"/>
                <w:sz w:val="28"/>
                <w:szCs w:val="28"/>
                <w:lang w:val="nl-NL"/>
              </w:rPr>
              <w:t>Dựa vào câu chuyện “</w:t>
            </w:r>
            <w:r w:rsidRPr="0009378A">
              <w:rPr>
                <w:rFonts w:ascii="Times New Roman" w:hAnsi="Times New Roman" w:cs="Times New Roman"/>
                <w:i/>
                <w:color w:val="000000"/>
                <w:sz w:val="28"/>
                <w:szCs w:val="28"/>
                <w:lang w:val="nl-NL"/>
              </w:rPr>
              <w:t>Ai ngoan sẽ được thưởng</w:t>
            </w:r>
            <w:r w:rsidRPr="0009378A">
              <w:rPr>
                <w:rFonts w:ascii="Times New Roman" w:hAnsi="Times New Roman" w:cs="Times New Roman"/>
                <w:color w:val="000000"/>
                <w:sz w:val="28"/>
                <w:szCs w:val="28"/>
                <w:lang w:val="nl-NL"/>
              </w:rPr>
              <w:t>” (Tiếng Việt 2, tập hai, trang 100), hãy trả lời câu hỏi bằng cách điền từ ngữ thích hợp vào chỗ trống:</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a) Câu chuyện có những nhân vật nào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Câu chuyện có các nhân vật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b) Tính cách của hai nhân vật chính (Bác Hồ, em Tộ) thế nào ? Tính cách đó được thể hiện ở những chi tiết nào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Tính cách của Bác Hồ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Tính cách đó được thể hiện qua các chi tiết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Tính cách của em Tộ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Tính cách đó được thể hiện qua các chi tiết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 Câu chuyện muốn nói với em điều gì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Câu chuyện muốn nói với em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d) Câu chuyện được mở đầu và kết thúc theo những cách nào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Câu chuyện được mở đầu theo cách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Kết thúc theo cách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Câu 2.</w:t>
            </w:r>
            <w:r w:rsidRPr="0009378A">
              <w:rPr>
                <w:rFonts w:ascii="Times New Roman" w:hAnsi="Times New Roman" w:cs="Times New Roman"/>
                <w:color w:val="000000"/>
                <w:sz w:val="28"/>
                <w:szCs w:val="28"/>
                <w:lang w:val="nl-NL"/>
              </w:rPr>
              <w:t xml:space="preserve"> Đọc đoạn văn miêu tả Chiếc áo búp bê và thực hiện các yêu cầu sau (có thể gạch dưới các từ ngữ miêu tả trong đoạn văn để thực hiện yêu cầu).</w:t>
            </w:r>
          </w:p>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Chiếc áo búp bê</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Trời trở rét. Vậy mà bé Ly, búp bê của tôi, vẫn phong phanh chiếc váy mỏng. Tôi xin chị Khánh được tấc xa tanh màu mật ong, khâu chiếc áo cho bé. Chiếc áo chỉ bằng bao thuốc. Cổ áo dựng cao cho ấm ngực. Tà áo loe ra một chút so với thân. Các mép áo đều được viền bằng vải xanh, rất nổi. Có ba chiếc khuy bấm như hạt cườm đính dọc nẹp áo</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Chắc bé sẽ thích chiếc áo nhỏ xíu này vì tự tay tôi đã may cho bé.</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r>
            <w:r w:rsidRPr="0009378A">
              <w:rPr>
                <w:rFonts w:ascii="Times New Roman" w:hAnsi="Times New Roman" w:cs="Times New Roman"/>
                <w:color w:val="000000"/>
                <w:sz w:val="28"/>
                <w:szCs w:val="28"/>
                <w:lang w:val="nl-NL"/>
              </w:rPr>
              <w:tab/>
            </w:r>
            <w:r w:rsidRPr="0009378A">
              <w:rPr>
                <w:rFonts w:ascii="Times New Roman" w:hAnsi="Times New Roman" w:cs="Times New Roman"/>
                <w:color w:val="000000"/>
                <w:sz w:val="28"/>
                <w:szCs w:val="28"/>
                <w:lang w:val="nl-NL"/>
              </w:rPr>
              <w:tab/>
              <w:t xml:space="preserve">     NGỌC RO</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Ghi lại những từ ngữ tả đặc điểm nổi bật của chiếc áo.</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Chiếc áo được làm bằng vật liệu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Kích thước chiếc áo chỉ bằng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Cổ áo ...................... ; tà áo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mép áo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Nẹp áo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Chép lại câu văn bộc lộ cảm nghĩ của tác giả về chiếc áo.</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 Trả lời câu hỏi : Tác giả đã quan sát bằng giác quan nào để miêu tả chiếc áo búp bê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c>
          <w:tcPr>
            <w:tcW w:w="4440" w:type="dxa"/>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Bác Hồ, em Tộ</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vào phiếu học tập</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vào phiếu học tập</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vào phiếu học tập</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vào phiếu học tập</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Đọc đoạn văn</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ghi lại đặc điểm vào vở </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viết lại câu : Chắc bé sẽ thích chiếc áo nhỏ xíu này vì tự tay tôi đã may cho bé.</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176"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c. Hoạt động 3: Sửa bài (10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 Nhắc học sinh chuẩn bị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440"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Luyện từ và câu tuần 15</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Luyện Tập Về Câu Hỏi</w:t>
      </w:r>
      <w:r w:rsidRPr="0009378A">
        <w:rPr>
          <w:rFonts w:ascii="Times New Roman" w:hAnsi="Times New Roman" w:cs="Times New Roman"/>
          <w:i/>
          <w:color w:val="000000"/>
          <w:sz w:val="28"/>
          <w:szCs w:val="28"/>
          <w:lang w:val="nl-NL"/>
        </w:rPr>
        <w:t xml:space="preserve"> </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Giúp học sinh tiếp tục củng cố kiến thức về câu hỏi.</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Nhận biết câu hỏi, biết đặt câu hỏi.</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2 trong 4 bài; học sinh khá làm 3 trong 4 bài; học sinh giỏi làm hết theo yêu cầu của đề.</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Style w:val="TableGrid1"/>
        <w:tblW w:w="9634" w:type="dxa"/>
        <w:jc w:val="center"/>
        <w:tblInd w:w="0" w:type="dxa"/>
        <w:tblLayout w:type="fixed"/>
        <w:tblCellMar>
          <w:top w:w="57" w:type="dxa"/>
          <w:bottom w:w="57" w:type="dxa"/>
        </w:tblCellMar>
        <w:tblLook w:val="0000" w:firstRow="0" w:lastRow="0" w:firstColumn="0" w:lastColumn="0" w:noHBand="0" w:noVBand="0"/>
      </w:tblPr>
      <w:tblGrid>
        <w:gridCol w:w="5320"/>
        <w:gridCol w:w="4314"/>
      </w:tblGrid>
      <w:tr w:rsidR="0009378A" w:rsidRPr="0009378A" w:rsidTr="00950EC8">
        <w:trPr>
          <w:jc w:val="center"/>
        </w:trPr>
        <w:tc>
          <w:tcPr>
            <w:tcW w:w="5320" w:type="dxa"/>
            <w:tcBorders>
              <w:bottom w:val="single" w:sz="4" w:space="0" w:color="auto"/>
            </w:tcBorders>
          </w:tcPr>
          <w:p w:rsidR="0009378A" w:rsidRPr="0009378A" w:rsidRDefault="0009378A" w:rsidP="00950EC8">
            <w:pPr>
              <w:spacing w:line="334" w:lineRule="auto"/>
              <w:jc w:val="center"/>
              <w:rPr>
                <w:b/>
                <w:i/>
                <w:color w:val="000000"/>
                <w:sz w:val="28"/>
                <w:szCs w:val="28"/>
                <w:lang w:val="nl-NL"/>
              </w:rPr>
            </w:pPr>
            <w:r w:rsidRPr="0009378A">
              <w:rPr>
                <w:b/>
                <w:i/>
                <w:color w:val="000000"/>
                <w:sz w:val="28"/>
                <w:szCs w:val="28"/>
                <w:lang w:val="nl-NL"/>
              </w:rPr>
              <w:t>Hoạt động rèn luyện của giáo viên</w:t>
            </w:r>
          </w:p>
        </w:tc>
        <w:tc>
          <w:tcPr>
            <w:tcW w:w="4314" w:type="dxa"/>
            <w:tcBorders>
              <w:bottom w:val="single" w:sz="4" w:space="0" w:color="auto"/>
            </w:tcBorders>
          </w:tcPr>
          <w:p w:rsidR="0009378A" w:rsidRPr="0009378A" w:rsidRDefault="0009378A" w:rsidP="00950EC8">
            <w:pPr>
              <w:spacing w:line="334" w:lineRule="auto"/>
              <w:jc w:val="center"/>
              <w:rPr>
                <w:b/>
                <w:i/>
                <w:color w:val="000000"/>
                <w:sz w:val="28"/>
                <w:szCs w:val="28"/>
                <w:lang w:val="nl-NL"/>
              </w:rPr>
            </w:pPr>
            <w:r w:rsidRPr="0009378A">
              <w:rPr>
                <w:b/>
                <w:i/>
                <w:color w:val="000000"/>
                <w:sz w:val="28"/>
                <w:szCs w:val="28"/>
                <w:lang w:val="nl-NL"/>
              </w:rPr>
              <w:t>Hoạt động học tập của học sinh</w:t>
            </w:r>
          </w:p>
        </w:tc>
      </w:tr>
      <w:tr w:rsidR="0009378A" w:rsidRPr="0009378A" w:rsidTr="00950EC8">
        <w:trPr>
          <w:jc w:val="center"/>
        </w:trPr>
        <w:tc>
          <w:tcPr>
            <w:tcW w:w="5320" w:type="dxa"/>
            <w:tcBorders>
              <w:bottom w:val="nil"/>
            </w:tcBorders>
          </w:tcPr>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1. Hoạt động khởi động (5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Ổn định tổ chức</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Giới thiệu nội dung rèn luyện.</w:t>
            </w:r>
          </w:p>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2. Các hoạt động chính:</w:t>
            </w:r>
          </w:p>
        </w:tc>
        <w:tc>
          <w:tcPr>
            <w:tcW w:w="4314" w:type="dxa"/>
            <w:tcBorders>
              <w:bottom w:val="nil"/>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Hát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Lắng nghe.</w:t>
            </w:r>
          </w:p>
          <w:p w:rsidR="0009378A" w:rsidRPr="0009378A" w:rsidRDefault="0009378A" w:rsidP="00950EC8">
            <w:pPr>
              <w:spacing w:line="334" w:lineRule="auto"/>
              <w:jc w:val="both"/>
              <w:rPr>
                <w:color w:val="000000"/>
                <w:sz w:val="28"/>
                <w:szCs w:val="28"/>
                <w:lang w:val="nl-NL"/>
              </w:rPr>
            </w:pPr>
          </w:p>
        </w:tc>
      </w:tr>
      <w:tr w:rsidR="0009378A" w:rsidRPr="0009378A" w:rsidTr="00950EC8">
        <w:trPr>
          <w:jc w:val="center"/>
        </w:trPr>
        <w:tc>
          <w:tcPr>
            <w:tcW w:w="5320" w:type="dxa"/>
            <w:tcBorders>
              <w:top w:val="nil"/>
              <w:bottom w:val="nil"/>
            </w:tcBorders>
          </w:tcPr>
          <w:p w:rsidR="0009378A" w:rsidRPr="0009378A" w:rsidRDefault="0009378A" w:rsidP="00950EC8">
            <w:pPr>
              <w:spacing w:line="334" w:lineRule="auto"/>
              <w:jc w:val="both"/>
              <w:rPr>
                <w:b/>
                <w:i/>
                <w:color w:val="000000"/>
                <w:sz w:val="28"/>
                <w:szCs w:val="28"/>
                <w:lang w:val="nl-NL"/>
              </w:rPr>
            </w:pPr>
            <w:r w:rsidRPr="0009378A">
              <w:rPr>
                <w:b/>
                <w:i/>
                <w:color w:val="000000"/>
                <w:sz w:val="28"/>
                <w:szCs w:val="28"/>
                <w:lang w:val="nl-NL"/>
              </w:rPr>
              <w:t>a. Hoạt động 1: Giao việc (5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lastRenderedPageBreak/>
              <w:t>- Giáo viên giới thiệu các bài tập trên bảng phụ. yêu cầu học sinh trung bình và khá tự chọn đề bài.</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Giáo viên chia nhóm theo trình độ.</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Phát phiếu luyện tập cho các nhóm.</w:t>
            </w:r>
          </w:p>
        </w:tc>
        <w:tc>
          <w:tcPr>
            <w:tcW w:w="4314" w:type="dxa"/>
            <w:tcBorders>
              <w:top w:val="nil"/>
              <w:bottom w:val="nil"/>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quan sát và chọn đề bài.</w:t>
            </w:r>
          </w:p>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lập nhóm.</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Nhận phiếu và làm việc.</w:t>
            </w:r>
          </w:p>
        </w:tc>
      </w:tr>
      <w:tr w:rsidR="0009378A" w:rsidRPr="0009378A" w:rsidTr="00950EC8">
        <w:trPr>
          <w:jc w:val="center"/>
        </w:trPr>
        <w:tc>
          <w:tcPr>
            <w:tcW w:w="5320" w:type="dxa"/>
            <w:tcBorders>
              <w:top w:val="nil"/>
              <w:bottom w:val="nil"/>
            </w:tcBorders>
          </w:tcPr>
          <w:p w:rsidR="0009378A" w:rsidRPr="0009378A" w:rsidRDefault="0009378A" w:rsidP="00950EC8">
            <w:pPr>
              <w:spacing w:line="334" w:lineRule="auto"/>
              <w:jc w:val="both"/>
              <w:rPr>
                <w:color w:val="000000"/>
                <w:sz w:val="28"/>
                <w:szCs w:val="28"/>
                <w:lang w:val="nl-NL"/>
              </w:rPr>
            </w:pPr>
            <w:r w:rsidRPr="0009378A">
              <w:rPr>
                <w:b/>
                <w:i/>
                <w:color w:val="000000"/>
                <w:sz w:val="28"/>
                <w:szCs w:val="28"/>
                <w:lang w:val="nl-NL"/>
              </w:rPr>
              <w:lastRenderedPageBreak/>
              <w:t>b. Hoạt động 2: Thực hành ôn luyện (20 phút):</w:t>
            </w:r>
          </w:p>
        </w:tc>
        <w:tc>
          <w:tcPr>
            <w:tcW w:w="4314" w:type="dxa"/>
            <w:tcBorders>
              <w:top w:val="nil"/>
              <w:bottom w:val="nil"/>
            </w:tcBorders>
          </w:tcPr>
          <w:p w:rsidR="0009378A" w:rsidRPr="0009378A" w:rsidRDefault="0009378A" w:rsidP="00950EC8">
            <w:pPr>
              <w:spacing w:line="334" w:lineRule="auto"/>
              <w:jc w:val="both"/>
              <w:rPr>
                <w:color w:val="000000"/>
                <w:sz w:val="28"/>
                <w:szCs w:val="28"/>
                <w:lang w:val="nl-NL"/>
              </w:rPr>
            </w:pPr>
          </w:p>
        </w:tc>
      </w:tr>
      <w:tr w:rsidR="0009378A" w:rsidRPr="0009378A" w:rsidTr="00950EC8">
        <w:trPr>
          <w:trHeight w:val="23"/>
          <w:jc w:val="center"/>
        </w:trPr>
        <w:tc>
          <w:tcPr>
            <w:tcW w:w="5320" w:type="dxa"/>
            <w:tcBorders>
              <w:top w:val="nil"/>
              <w:bottom w:val="single" w:sz="4" w:space="0" w:color="auto"/>
            </w:tcBorders>
          </w:tcPr>
          <w:p w:rsidR="0009378A" w:rsidRPr="0009378A" w:rsidRDefault="0009378A" w:rsidP="00950EC8">
            <w:pPr>
              <w:spacing w:line="305" w:lineRule="auto"/>
              <w:jc w:val="both"/>
              <w:rPr>
                <w:b/>
                <w:color w:val="000000"/>
                <w:sz w:val="28"/>
                <w:szCs w:val="28"/>
                <w:lang w:val="nl-NL"/>
              </w:rPr>
            </w:pPr>
          </w:p>
          <w:p w:rsidR="0009378A" w:rsidRPr="0009378A" w:rsidRDefault="0009378A" w:rsidP="00950EC8">
            <w:pPr>
              <w:spacing w:line="305" w:lineRule="auto"/>
              <w:jc w:val="both"/>
              <w:rPr>
                <w:color w:val="000000"/>
                <w:sz w:val="28"/>
                <w:szCs w:val="28"/>
                <w:lang w:val="nl-NL"/>
              </w:rPr>
            </w:pPr>
            <w:r w:rsidRPr="0009378A">
              <w:rPr>
                <w:b/>
                <w:color w:val="000000"/>
                <w:sz w:val="28"/>
                <w:szCs w:val="28"/>
                <w:lang w:val="nl-NL"/>
              </w:rPr>
              <w:t>Bài 1.</w:t>
            </w:r>
            <w:r w:rsidRPr="0009378A">
              <w:rPr>
                <w:color w:val="000000"/>
                <w:sz w:val="28"/>
                <w:szCs w:val="28"/>
                <w:lang w:val="nl-NL"/>
              </w:rPr>
              <w:t xml:space="preserve"> Đặt câu hỏi cho bộ phận được in nghiêng, đậm trong các câu dưới đây:</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xml:space="preserve">a) Giữa vòm lá um tùm, </w:t>
            </w:r>
            <w:r w:rsidRPr="0009378A">
              <w:rPr>
                <w:b/>
                <w:i/>
                <w:color w:val="000000"/>
                <w:sz w:val="28"/>
                <w:szCs w:val="28"/>
                <w:lang w:val="nl-NL"/>
              </w:rPr>
              <w:t>bông hoa</w:t>
            </w:r>
            <w:r w:rsidRPr="0009378A">
              <w:rPr>
                <w:color w:val="000000"/>
                <w:sz w:val="28"/>
                <w:szCs w:val="28"/>
                <w:lang w:val="nl-NL"/>
              </w:rPr>
              <w:t xml:space="preserve"> dập dờn trước gió.</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xml:space="preserve">b) Bác sĩ Ly là người </w:t>
            </w:r>
            <w:r w:rsidRPr="0009378A">
              <w:rPr>
                <w:b/>
                <w:i/>
                <w:color w:val="000000"/>
                <w:sz w:val="28"/>
                <w:szCs w:val="28"/>
                <w:lang w:val="nl-NL"/>
              </w:rPr>
              <w:t>đức độ, hiền từ mà nghiêm nghị</w:t>
            </w: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xml:space="preserve">c) </w:t>
            </w:r>
            <w:r w:rsidRPr="0009378A">
              <w:rPr>
                <w:b/>
                <w:i/>
                <w:color w:val="000000"/>
                <w:sz w:val="28"/>
                <w:szCs w:val="28"/>
                <w:lang w:val="nl-NL"/>
              </w:rPr>
              <w:t>Chủ nhật tuần tới</w:t>
            </w:r>
            <w:r w:rsidRPr="0009378A">
              <w:rPr>
                <w:color w:val="000000"/>
                <w:sz w:val="28"/>
                <w:szCs w:val="28"/>
                <w:lang w:val="nl-NL"/>
              </w:rPr>
              <w:t>, mẹ sẽ cho con đi công viên nước.</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xml:space="preserve">d) Bé rất ân hận vì </w:t>
            </w:r>
            <w:r w:rsidRPr="0009378A">
              <w:rPr>
                <w:b/>
                <w:i/>
                <w:color w:val="000000"/>
                <w:sz w:val="28"/>
                <w:szCs w:val="28"/>
                <w:lang w:val="nl-NL"/>
              </w:rPr>
              <w:t>bé không nghe lời mẹ, đã ngắt bông hoa đẹp ấy</w:t>
            </w:r>
            <w:r w:rsidRPr="0009378A">
              <w:rPr>
                <w:color w:val="000000"/>
                <w:sz w:val="28"/>
                <w:szCs w:val="28"/>
                <w:lang w:val="nl-NL"/>
              </w:rPr>
              <w:t>.</w:t>
            </w:r>
          </w:p>
        </w:tc>
        <w:tc>
          <w:tcPr>
            <w:tcW w:w="4314" w:type="dxa"/>
            <w:tcBorders>
              <w:top w:val="nil"/>
              <w:bottom w:val="single" w:sz="4" w:space="0" w:color="auto"/>
            </w:tcBorders>
          </w:tcPr>
          <w:p w:rsidR="0009378A" w:rsidRPr="0009378A" w:rsidRDefault="0009378A" w:rsidP="00950EC8">
            <w:pPr>
              <w:spacing w:line="305" w:lineRule="auto"/>
              <w:jc w:val="both"/>
              <w:rPr>
                <w:color w:val="000000"/>
                <w:sz w:val="28"/>
                <w:szCs w:val="28"/>
                <w:lang w:val="nl-NL"/>
              </w:rPr>
            </w:pPr>
          </w:p>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p>
        </w:tc>
      </w:tr>
      <w:tr w:rsidR="0009378A" w:rsidRPr="0009378A" w:rsidTr="00950EC8">
        <w:trPr>
          <w:jc w:val="center"/>
        </w:trPr>
        <w:tc>
          <w:tcPr>
            <w:tcW w:w="5320" w:type="dxa"/>
            <w:tcBorders>
              <w:top w:val="single" w:sz="4" w:space="0" w:color="auto"/>
              <w:bottom w:val="nil"/>
            </w:tcBorders>
          </w:tcPr>
          <w:p w:rsidR="0009378A" w:rsidRPr="0009378A" w:rsidRDefault="0009378A" w:rsidP="00950EC8">
            <w:pPr>
              <w:spacing w:line="334" w:lineRule="auto"/>
              <w:jc w:val="both"/>
              <w:rPr>
                <w:color w:val="000000"/>
                <w:sz w:val="28"/>
                <w:szCs w:val="28"/>
                <w:lang w:val="nl-NL"/>
              </w:rPr>
            </w:pPr>
            <w:r w:rsidRPr="0009378A">
              <w:rPr>
                <w:b/>
                <w:color w:val="000000"/>
                <w:sz w:val="28"/>
                <w:szCs w:val="28"/>
                <w:lang w:val="nl-NL"/>
              </w:rPr>
              <w:lastRenderedPageBreak/>
              <w:t xml:space="preserve">Bài 2. </w:t>
            </w:r>
            <w:r w:rsidRPr="0009378A">
              <w:rPr>
                <w:color w:val="000000"/>
                <w:sz w:val="28"/>
                <w:szCs w:val="28"/>
                <w:lang w:val="nl-NL"/>
              </w:rPr>
              <w:t>Trong các cặp từ in nghiêng ở mỗi cặp câu dưới đây, từ nào là từ nghi vấn (từ dùng để hỏi):</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a) Tên em là </w:t>
            </w:r>
            <w:r w:rsidRPr="0009378A">
              <w:rPr>
                <w:i/>
                <w:color w:val="000000"/>
                <w:sz w:val="28"/>
                <w:szCs w:val="28"/>
                <w:lang w:val="nl-NL"/>
              </w:rPr>
              <w:t>gì</w:t>
            </w:r>
            <w:r w:rsidRPr="0009378A">
              <w:rPr>
                <w:color w:val="000000"/>
                <w:sz w:val="28"/>
                <w:szCs w:val="28"/>
                <w:lang w:val="nl-NL"/>
              </w:rPr>
              <w:t xml:space="preserve">? </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    Việc </w:t>
            </w:r>
            <w:r w:rsidRPr="0009378A">
              <w:rPr>
                <w:i/>
                <w:color w:val="000000"/>
                <w:sz w:val="28"/>
                <w:szCs w:val="28"/>
                <w:lang w:val="nl-NL"/>
              </w:rPr>
              <w:t>gì</w:t>
            </w:r>
            <w:r w:rsidRPr="0009378A">
              <w:rPr>
                <w:color w:val="000000"/>
                <w:sz w:val="28"/>
                <w:szCs w:val="28"/>
                <w:lang w:val="nl-NL"/>
              </w:rPr>
              <w:t xml:space="preserve"> tôi cũng làm.</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b) Em đi </w:t>
            </w:r>
            <w:r w:rsidRPr="0009378A">
              <w:rPr>
                <w:i/>
                <w:color w:val="000000"/>
                <w:sz w:val="28"/>
                <w:szCs w:val="28"/>
                <w:lang w:val="nl-NL"/>
              </w:rPr>
              <w:t>đâu</w:t>
            </w:r>
            <w:r w:rsidRPr="0009378A">
              <w:rPr>
                <w:color w:val="000000"/>
                <w:sz w:val="28"/>
                <w:szCs w:val="28"/>
                <w:lang w:val="nl-NL"/>
              </w:rPr>
              <w: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    Đi </w:t>
            </w:r>
            <w:r w:rsidRPr="0009378A">
              <w:rPr>
                <w:i/>
                <w:color w:val="000000"/>
                <w:sz w:val="28"/>
                <w:szCs w:val="28"/>
                <w:lang w:val="nl-NL"/>
              </w:rPr>
              <w:t>đâu</w:t>
            </w:r>
            <w:r w:rsidRPr="0009378A">
              <w:rPr>
                <w:color w:val="000000"/>
                <w:sz w:val="28"/>
                <w:szCs w:val="28"/>
                <w:lang w:val="nl-NL"/>
              </w:rPr>
              <w:t xml:space="preserve"> tôi cũng đi.</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c) Em về </w:t>
            </w:r>
            <w:r w:rsidRPr="0009378A">
              <w:rPr>
                <w:i/>
                <w:color w:val="000000"/>
                <w:sz w:val="28"/>
                <w:szCs w:val="28"/>
                <w:lang w:val="nl-NL"/>
              </w:rPr>
              <w:t>bao giờ</w:t>
            </w:r>
            <w:r w:rsidRPr="0009378A">
              <w:rPr>
                <w:color w:val="000000"/>
                <w:sz w:val="28"/>
                <w:szCs w:val="28"/>
                <w:lang w:val="nl-NL"/>
              </w:rPr>
              <w:t xml:space="preserve">? </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    </w:t>
            </w:r>
            <w:r w:rsidRPr="0009378A">
              <w:rPr>
                <w:i/>
                <w:color w:val="000000"/>
                <w:sz w:val="28"/>
                <w:szCs w:val="28"/>
                <w:lang w:val="nl-NL"/>
              </w:rPr>
              <w:t>Bao giờ</w:t>
            </w:r>
            <w:r w:rsidRPr="0009378A">
              <w:rPr>
                <w:color w:val="000000"/>
                <w:sz w:val="28"/>
                <w:szCs w:val="28"/>
                <w:lang w:val="nl-NL"/>
              </w:rPr>
              <w:t xml:space="preserve"> tôi cũng sẵn sàng.</w:t>
            </w:r>
          </w:p>
        </w:tc>
        <w:tc>
          <w:tcPr>
            <w:tcW w:w="4314" w:type="dxa"/>
            <w:tcBorders>
              <w:top w:val="single" w:sz="4" w:space="0" w:color="auto"/>
              <w:bottom w:val="nil"/>
            </w:tcBorders>
          </w:tcPr>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tc>
      </w:tr>
      <w:tr w:rsidR="0009378A" w:rsidRPr="0009378A" w:rsidTr="00950EC8">
        <w:trPr>
          <w:jc w:val="center"/>
        </w:trPr>
        <w:tc>
          <w:tcPr>
            <w:tcW w:w="5320" w:type="dxa"/>
            <w:tcBorders>
              <w:top w:val="nil"/>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3. </w:t>
            </w:r>
            <w:r w:rsidRPr="0009378A">
              <w:rPr>
                <w:color w:val="000000"/>
                <w:sz w:val="28"/>
                <w:szCs w:val="28"/>
                <w:lang w:val="nl-NL"/>
              </w:rPr>
              <w:t>Viết một đọan văn ngắn thuật lại cuộc trò chuyện giữa em và bạn em về một nội dung tự chọn, trong đoạn văn có dùng ít nhất 1 câu hỏi.</w:t>
            </w:r>
          </w:p>
        </w:tc>
        <w:tc>
          <w:tcPr>
            <w:tcW w:w="4314" w:type="dxa"/>
            <w:tcBorders>
              <w:top w:val="nil"/>
              <w:bottom w:val="nil"/>
            </w:tcBorders>
          </w:tcPr>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tc>
      </w:tr>
      <w:tr w:rsidR="0009378A" w:rsidRPr="0009378A" w:rsidTr="00950EC8">
        <w:trPr>
          <w:jc w:val="center"/>
        </w:trPr>
        <w:tc>
          <w:tcPr>
            <w:tcW w:w="5320" w:type="dxa"/>
            <w:tcBorders>
              <w:top w:val="nil"/>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lastRenderedPageBreak/>
              <w:t xml:space="preserve">Bài 4. </w:t>
            </w:r>
            <w:r w:rsidRPr="0009378A">
              <w:rPr>
                <w:color w:val="000000"/>
                <w:sz w:val="28"/>
                <w:szCs w:val="28"/>
                <w:lang w:val="nl-NL"/>
              </w:rPr>
              <w:t xml:space="preserve">Các câu hỏi sau được dùng làm gì?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a) Em bé khóc mãi, Mẹ bảo: Con có nín đi không?</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b) Các bạn lớp tôi trách móc bạn Hoa: “Vì sao cậu lại làm phiền lòng cô như vậy?”</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c) Bố tôi bảo: Con hát thế này mà bảo là ca sĩ à!</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d) Bà cụ nói: “Cô có thể cho tôi đi nhờ xe máy được không?”</w:t>
            </w:r>
          </w:p>
        </w:tc>
        <w:tc>
          <w:tcPr>
            <w:tcW w:w="4314" w:type="dxa"/>
            <w:tcBorders>
              <w:top w:val="nil"/>
              <w:bottom w:val="nil"/>
            </w:tcBorders>
          </w:tcPr>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center"/>
              <w:rPr>
                <w:i/>
                <w:color w:val="000000"/>
                <w:sz w:val="28"/>
                <w:szCs w:val="28"/>
                <w:lang w:val="nl-NL"/>
              </w:rPr>
            </w:pPr>
            <w:r w:rsidRPr="0009378A">
              <w:rPr>
                <w:color w:val="000000"/>
                <w:sz w:val="28"/>
                <w:szCs w:val="28"/>
                <w:lang w:val="nl-NL"/>
              </w:rPr>
              <w:t xml:space="preserve"> ...................................................................</w:t>
            </w: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c. Hoạt động 3: Sửa bài (10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Yêu cầu các nhóm trình bày, nhận xét, sửa bài.</w:t>
            </w:r>
          </w:p>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3. Hoạt động nối tiếp (3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Yêu cầu học sinh tóm tắt nội dung rèn luyện.</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Nhận xét tiết học.</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Nhắc nhở học sinh chuẩn bị bài.</w:t>
            </w:r>
          </w:p>
          <w:p w:rsidR="0009378A" w:rsidRPr="0009378A" w:rsidRDefault="0009378A" w:rsidP="00950EC8">
            <w:pPr>
              <w:spacing w:line="334" w:lineRule="auto"/>
              <w:jc w:val="both"/>
              <w:rPr>
                <w:color w:val="000000"/>
                <w:sz w:val="28"/>
                <w:szCs w:val="28"/>
                <w:lang w:val="nl-NL"/>
              </w:rPr>
            </w:pPr>
          </w:p>
        </w:tc>
        <w:tc>
          <w:tcPr>
            <w:tcW w:w="4314" w:type="dxa"/>
            <w:tcBorders>
              <w:top w:val="single" w:sz="4" w:space="0" w:color="auto"/>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Các nhóm trình bày, nhận xét, sửa bài.</w:t>
            </w:r>
          </w:p>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Tập làm văn tuần 16</w:t>
      </w:r>
    </w:p>
    <w:p w:rsidR="0009378A" w:rsidRPr="0009378A" w:rsidRDefault="0009378A" w:rsidP="0009378A">
      <w:pPr>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Luyện Tập  Văn Miêu Tả Đồ Vật - Giới Thiệu Địa Phương</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văn miêu tả đồ vật và giới thiệu địa phương.</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văn miêu tả đồ vật và giới thiệu địa phương.</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tự chọn 1 trong 2 câu; học sinh khá, học sinh giỏi làm tất cả các yêu cầu.</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viết sẵn bài tập cho các nhóm, phiếu bài tập cho các nhóm.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W w:w="9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09378A" w:rsidTr="001B5D04">
        <w:trPr>
          <w:jc w:val="center"/>
        </w:trPr>
        <w:tc>
          <w:tcPr>
            <w:tcW w:w="5176"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1B5D04">
        <w:trPr>
          <w:jc w:val="center"/>
        </w:trPr>
        <w:tc>
          <w:tcPr>
            <w:tcW w:w="5176"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Hoạt động 1: Giao việc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4440"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Hát</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quan sát và chọn đề bài.</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334" w:lineRule="auto"/>
              <w:jc w:val="both"/>
              <w:rPr>
                <w:rFonts w:ascii="Times New Roman" w:hAnsi="Times New Roman" w:cs="Times New Roman"/>
                <w:color w:val="000000"/>
                <w:sz w:val="28"/>
                <w:szCs w:val="28"/>
              </w:rPr>
            </w:pPr>
          </w:p>
        </w:tc>
      </w:tr>
      <w:tr w:rsidR="0009378A" w:rsidRPr="0009378A" w:rsidTr="001B5D04">
        <w:trPr>
          <w:jc w:val="center"/>
        </w:trPr>
        <w:tc>
          <w:tcPr>
            <w:tcW w:w="9616" w:type="dxa"/>
            <w:gridSpan w:val="2"/>
            <w:tcBorders>
              <w:top w:val="nil"/>
              <w:bottom w:val="single" w:sz="4" w:space="0" w:color="auto"/>
            </w:tcBorders>
            <w:shd w:val="clear" w:color="auto" w:fill="auto"/>
          </w:tcPr>
          <w:p w:rsidR="0009378A" w:rsidRPr="0009378A" w:rsidRDefault="0009378A" w:rsidP="00950EC8">
            <w:pPr>
              <w:spacing w:line="334" w:lineRule="auto"/>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rPr>
              <w:lastRenderedPageBreak/>
              <w:t xml:space="preserve">Câu 1. </w:t>
            </w:r>
            <w:r w:rsidRPr="0009378A">
              <w:rPr>
                <w:rFonts w:ascii="Times New Roman" w:hAnsi="Times New Roman" w:cs="Times New Roman"/>
                <w:color w:val="000000"/>
                <w:sz w:val="28"/>
                <w:szCs w:val="28"/>
                <w:lang w:val="nl-NL"/>
              </w:rPr>
              <w:t>Dựa vào hướng dẫn ở cột A, hãy lập dàn ý bài văn tả một đồ chơi mà em thích (cột B).</w:t>
            </w:r>
          </w:p>
        </w:tc>
      </w:tr>
      <w:tr w:rsidR="0009378A" w:rsidRPr="0009378A" w:rsidTr="001B5D04">
        <w:trPr>
          <w:jc w:val="center"/>
        </w:trPr>
        <w:tc>
          <w:tcPr>
            <w:tcW w:w="5176" w:type="dxa"/>
            <w:tcBorders>
              <w:top w:val="single" w:sz="4" w:space="0" w:color="auto"/>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4440" w:type="dxa"/>
            <w:tcBorders>
              <w:top w:val="single" w:sz="4" w:space="0" w:color="auto"/>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09378A" w:rsidTr="001B5D04">
        <w:trPr>
          <w:jc w:val="center"/>
        </w:trPr>
        <w:tc>
          <w:tcPr>
            <w:tcW w:w="5176" w:type="dxa"/>
            <w:tcBorders>
              <w:top w:val="single" w:sz="4" w:space="0" w:color="auto"/>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a) Mở bài:</w:t>
            </w:r>
            <w:r w:rsidRPr="0009378A">
              <w:rPr>
                <w:rFonts w:ascii="Times New Roman" w:hAnsi="Times New Roman" w:cs="Times New Roman"/>
                <w:color w:val="000000"/>
                <w:sz w:val="28"/>
                <w:szCs w:val="28"/>
                <w:lang w:val="nl-NL"/>
              </w:rPr>
              <w:t xml:space="preserve"> Giới thiệu đồ chơi em chọn tả.</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Ví dụ: Đó là đồ chơi gì, có từ bao giờ, ai mua hay cho, tặng ?…</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 Thân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Tả bao quát (một vài nét về hình dáng, kích thước, màu sắc, chất liệu làm đồ chơi,…).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Tả chi tiết từng bộ phận có đặc điểm nổi bật (có thể tả bộ phận của đồ chơi lúc “tĩnh” rồi đến lúc “động” có những điểm gì đáng chú ý, làm cho em thích thú).</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Kết hợp tả và nêu cảm xúc, suy nghĩ của em về đồ chơi.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c) Kết bài:</w:t>
            </w:r>
            <w:r w:rsidRPr="0009378A">
              <w:rPr>
                <w:rFonts w:ascii="Times New Roman" w:hAnsi="Times New Roman" w:cs="Times New Roman"/>
                <w:color w:val="000000"/>
                <w:sz w:val="28"/>
                <w:szCs w:val="28"/>
                <w:lang w:val="nl-NL"/>
              </w:rPr>
              <w:t xml:space="preserve"> Nêu nhận xét hoặc cảm nghĩ của em về đồ chơi được tả.</w:t>
            </w:r>
          </w:p>
        </w:tc>
        <w:tc>
          <w:tcPr>
            <w:tcW w:w="4440" w:type="dxa"/>
            <w:tcBorders>
              <w:top w:val="single" w:sz="4" w:space="0" w:color="auto"/>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a) Mở bài:</w:t>
            </w:r>
            <w:r w:rsidRPr="0009378A">
              <w:rPr>
                <w:rFonts w:ascii="Times New Roman" w:hAnsi="Times New Roman" w:cs="Times New Roman"/>
                <w:color w:val="000000"/>
                <w:sz w:val="28"/>
                <w:szCs w:val="28"/>
                <w:lang w:val="nl-NL"/>
              </w:rPr>
              <w:t xml:space="preserve">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br/>
            </w:r>
            <w:r w:rsidRPr="0009378A">
              <w:rPr>
                <w:rFonts w:ascii="Times New Roman" w:hAnsi="Times New Roman" w:cs="Times New Roman"/>
                <w:b/>
                <w:color w:val="000000"/>
                <w:sz w:val="28"/>
                <w:szCs w:val="28"/>
                <w:lang w:val="nl-NL"/>
              </w:rPr>
              <w:t>b)Thân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 ..................................................................... </w:t>
            </w:r>
            <w:r w:rsidRPr="0009378A">
              <w:rPr>
                <w:rFonts w:ascii="Times New Roman" w:hAnsi="Times New Roman" w:cs="Times New Roman"/>
                <w:color w:val="000000"/>
                <w:sz w:val="28"/>
                <w:szCs w:val="28"/>
                <w:lang w:val="nl-NL"/>
              </w:rPr>
              <w:lastRenderedPageBreak/>
              <w:t xml:space="preserve">..................................................................... ..................................................................... ..................................................................... .....................................................................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c) Kết bài:</w:t>
            </w:r>
            <w:r w:rsidRPr="0009378A">
              <w:rPr>
                <w:rFonts w:ascii="Times New Roman" w:hAnsi="Times New Roman" w:cs="Times New Roman"/>
                <w:color w:val="000000"/>
                <w:sz w:val="28"/>
                <w:szCs w:val="28"/>
                <w:lang w:val="nl-NL"/>
              </w:rPr>
              <w:t xml:space="preserve">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w:t>
            </w:r>
          </w:p>
        </w:tc>
      </w:tr>
      <w:tr w:rsidR="0009378A" w:rsidRPr="0009378A" w:rsidTr="001B5D04">
        <w:trPr>
          <w:jc w:val="center"/>
        </w:trPr>
        <w:tc>
          <w:tcPr>
            <w:tcW w:w="9616" w:type="dxa"/>
            <w:gridSpan w:val="2"/>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Câu 2. </w:t>
            </w:r>
            <w:r w:rsidRPr="0009378A">
              <w:rPr>
                <w:rFonts w:ascii="Times New Roman" w:hAnsi="Times New Roman" w:cs="Times New Roman"/>
                <w:color w:val="000000"/>
                <w:sz w:val="28"/>
                <w:szCs w:val="28"/>
                <w:lang w:val="nl-NL"/>
              </w:rPr>
              <w:t>Dựa vào các câu hỏi gợi ý, hãy viết đoạn văn ngắn (khoảng 8 câu) giới thiệu một trò chơi hoặc một lễ hội ở quê hương (có thể là nơi em sinh sống hoặc một nơi khác mà em biết).</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 Gợi ý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Mở đầu: Quê em ở đâu ? Nơi đó có trò chơi (lễ hội) gì làm em thích thú, muốn giới thiệu cho các bạn biết.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về trò chơi (lễ hội): Trò chơi (lễ hội) thường diễn ra ở vị trí nào? Hình thức tổ chức trò chơi (lễ hội) ra sao? Trò chơi (lễ hội) được diễn ra như thế nào? Có những nét gì độc đáo, thú vị làm em và mọi người thích thú ?...</w:t>
            </w:r>
          </w:p>
        </w:tc>
      </w:tr>
      <w:tr w:rsidR="0009378A" w:rsidRPr="0009378A" w:rsidTr="001B5D04">
        <w:trPr>
          <w:jc w:val="center"/>
        </w:trPr>
        <w:tc>
          <w:tcPr>
            <w:tcW w:w="9616" w:type="dxa"/>
            <w:gridSpan w:val="2"/>
            <w:tcBorders>
              <w:top w:val="nil"/>
              <w:bottom w:val="nil"/>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Bài làm</w:t>
            </w:r>
          </w:p>
        </w:tc>
      </w:tr>
      <w:tr w:rsidR="0009378A" w:rsidRPr="0009378A" w:rsidTr="001B5D04">
        <w:trPr>
          <w:jc w:val="center"/>
        </w:trPr>
        <w:tc>
          <w:tcPr>
            <w:tcW w:w="9616" w:type="dxa"/>
            <w:gridSpan w:val="2"/>
            <w:tcBorders>
              <w:top w:val="nil"/>
              <w:bottom w:val="nil"/>
            </w:tcBorders>
            <w:shd w:val="clear" w:color="auto" w:fill="auto"/>
          </w:tcPr>
          <w:p w:rsidR="0009378A" w:rsidRPr="0009378A" w:rsidRDefault="0009378A" w:rsidP="001B5D04">
            <w:pPr>
              <w:spacing w:line="334" w:lineRule="auto"/>
              <w:rPr>
                <w:rFonts w:ascii="Times New Roman" w:hAnsi="Times New Roman" w:cs="Times New Roman"/>
                <w:color w:val="000000"/>
                <w:sz w:val="28"/>
                <w:szCs w:val="28"/>
                <w:lang w:val="nl-NL"/>
              </w:rPr>
            </w:pPr>
          </w:p>
        </w:tc>
      </w:tr>
      <w:tr w:rsidR="0009378A" w:rsidRPr="0009378A" w:rsidTr="001B5D04">
        <w:trPr>
          <w:jc w:val="center"/>
        </w:trPr>
        <w:tc>
          <w:tcPr>
            <w:tcW w:w="5176"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c. Hoạt động 3: Sửa bài (10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 Nhắc học sinh chuẩn bị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440"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1B5D04" w:rsidRDefault="001B5D04">
      <w:pPr>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br w:type="page"/>
      </w: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Chính tả tuần 16</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Tuổi Ngựa </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phân biệt r/d/gi; ât/âc.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viết đúng chính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Có ý thức viết đúng, viết đẹp; rèn chữ, giữ vở.</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lựa chọn làm 1 trong 3 bài tập; học sinh khá lựa chọn làm 2 trong 3 bài tập; học sinh giỏi thực hiện hết các yêu cầu.</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W w:w="9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320"/>
        <w:gridCol w:w="4296"/>
      </w:tblGrid>
      <w:tr w:rsidR="0009378A" w:rsidRPr="0009378A" w:rsidTr="001B5D04">
        <w:trPr>
          <w:jc w:val="center"/>
        </w:trPr>
        <w:tc>
          <w:tcPr>
            <w:tcW w:w="5320"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1B5D04">
        <w:trPr>
          <w:jc w:val="center"/>
        </w:trPr>
        <w:tc>
          <w:tcPr>
            <w:tcW w:w="5320"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tc>
        <w:tc>
          <w:tcPr>
            <w:tcW w:w="4296"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Hát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Lắng nghe.</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1B5D04">
        <w:trPr>
          <w:jc w:val="center"/>
        </w:trPr>
        <w:tc>
          <w:tcPr>
            <w:tcW w:w="5320" w:type="dxa"/>
            <w:tcBorders>
              <w:top w:val="nil"/>
              <w:bottom w:val="single" w:sz="4" w:space="0" w:color="auto"/>
            </w:tcBorders>
            <w:shd w:val="clear" w:color="auto" w:fill="auto"/>
          </w:tcPr>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Viết chính tả (12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đọc lại 2 đoạn chính tả cần viết trong sách giáo khoa.</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Giáo viên cho học sinh viết bảng con một số từ dễ sai trong bài viết.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đọc cho học sinh viết lại bài chính tả.</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Mẹ ơi, con sẽ phi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Qua bao nhiêu ngọn gió</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Gió xanh miền trung du</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Gió hồng vùng đất đỏ</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Gió đen hút đại ngàn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Mâp mô triền núi đá...</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Con mang về cho mẹ</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Ngọn gió của trăm miền.</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 xml:space="preserve"> Ngựa con sẽ đi khắp</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Trên những cánh đồng hoa</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Lóa màu trắng hoa mơ</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Trang giấy nguyên chưa viết</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Con làm sao ôm hết</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Mùi hoa huệ ngọt ngào</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Gió và nắng xôn xao</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Khắp đồng hoa cúc dại</w:t>
            </w:r>
          </w:p>
          <w:p w:rsidR="0009378A" w:rsidRPr="0009378A" w:rsidRDefault="0009378A" w:rsidP="00950EC8">
            <w:pPr>
              <w:spacing w:line="312"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Xuân Quỳnh</w:t>
            </w:r>
          </w:p>
        </w:tc>
        <w:tc>
          <w:tcPr>
            <w:tcW w:w="4296" w:type="dxa"/>
            <w:tcBorders>
              <w:top w:val="nil"/>
              <w:bottom w:val="single" w:sz="4" w:space="0" w:color="auto"/>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- 2 em đọc luân phiên, lớp đọc thầm.</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Học sinh viết bảng con.</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viết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1B5D04">
        <w:trPr>
          <w:jc w:val="center"/>
        </w:trPr>
        <w:tc>
          <w:tcPr>
            <w:tcW w:w="5320" w:type="dxa"/>
            <w:tcBorders>
              <w:top w:val="single" w:sz="4" w:space="0" w:color="auto"/>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lastRenderedPageBreak/>
              <w:t>b. Hoạt động 2: Luyện bài tập chính tả (12 phút):</w:t>
            </w:r>
          </w:p>
        </w:tc>
        <w:tc>
          <w:tcPr>
            <w:tcW w:w="4296" w:type="dxa"/>
            <w:tcBorders>
              <w:top w:val="single" w:sz="4" w:space="0" w:color="auto"/>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1B5D04">
        <w:trPr>
          <w:jc w:val="center"/>
        </w:trPr>
        <w:tc>
          <w:tcPr>
            <w:tcW w:w="5320" w:type="dxa"/>
            <w:tcBorders>
              <w:top w:val="nil"/>
              <w:bottom w:val="nil"/>
            </w:tcBorders>
            <w:shd w:val="clear" w:color="auto" w:fill="auto"/>
          </w:tcPr>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1. </w:t>
            </w:r>
            <w:r w:rsidRPr="0009378A">
              <w:rPr>
                <w:rFonts w:ascii="Times New Roman" w:hAnsi="Times New Roman" w:cs="Times New Roman"/>
                <w:color w:val="000000"/>
                <w:sz w:val="28"/>
                <w:szCs w:val="28"/>
                <w:lang w:val="nl-NL"/>
              </w:rPr>
              <w:t xml:space="preserve">Điền vào chỗ trống </w:t>
            </w:r>
            <w:r w:rsidRPr="0009378A">
              <w:rPr>
                <w:rFonts w:ascii="Times New Roman" w:hAnsi="Times New Roman" w:cs="Times New Roman"/>
                <w:b/>
                <w:i/>
                <w:color w:val="000000"/>
                <w:sz w:val="28"/>
                <w:szCs w:val="28"/>
                <w:lang w:val="nl-NL"/>
              </w:rPr>
              <w:t>d</w:t>
            </w:r>
            <w:r w:rsidRPr="0009378A">
              <w:rPr>
                <w:rFonts w:ascii="Times New Roman" w:hAnsi="Times New Roman" w:cs="Times New Roman"/>
                <w:color w:val="000000"/>
                <w:sz w:val="28"/>
                <w:szCs w:val="28"/>
                <w:lang w:val="nl-NL"/>
              </w:rPr>
              <w:t xml:space="preserve"> hay </w:t>
            </w:r>
            <w:r w:rsidRPr="0009378A">
              <w:rPr>
                <w:rFonts w:ascii="Times New Roman" w:hAnsi="Times New Roman" w:cs="Times New Roman"/>
                <w:b/>
                <w:i/>
                <w:color w:val="000000"/>
                <w:sz w:val="28"/>
                <w:szCs w:val="28"/>
                <w:lang w:val="nl-NL"/>
              </w:rPr>
              <w:t>gi</w:t>
            </w:r>
            <w:r w:rsidRPr="0009378A">
              <w:rPr>
                <w:rFonts w:ascii="Times New Roman" w:hAnsi="Times New Roman" w:cs="Times New Roman"/>
                <w:color w:val="000000"/>
                <w:sz w:val="28"/>
                <w:szCs w:val="28"/>
                <w:lang w:val="nl-NL"/>
              </w:rPr>
              <w: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Vừa ra khỏi nhà, anh keo kiệt cởi ngay đôi ..ày, đeo lên cổ. Đến cổng nhà người bạn, một con chó ...ữ nhảy ra cắn ngay vào bắp chân. Anh liền ôm lấy vết thương và mừng rỡ cho rằng ...ù sao cũng không hỏng đôi ...ày.</w:t>
            </w:r>
          </w:p>
        </w:tc>
        <w:tc>
          <w:tcPr>
            <w:tcW w:w="4296" w:type="dxa"/>
            <w:tcBorders>
              <w:top w:val="nil"/>
              <w:bottom w:val="nil"/>
            </w:tcBorders>
            <w:shd w:val="clear" w:color="auto" w:fill="auto"/>
          </w:tcPr>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3. </w:t>
            </w:r>
            <w:r w:rsidRPr="0009378A">
              <w:rPr>
                <w:rFonts w:ascii="Times New Roman" w:hAnsi="Times New Roman" w:cs="Times New Roman"/>
                <w:color w:val="000000"/>
                <w:sz w:val="28"/>
                <w:szCs w:val="28"/>
                <w:lang w:val="nl-NL"/>
              </w:rPr>
              <w:t xml:space="preserve">Điền âm đầu vào chỗ trống cho đúng </w:t>
            </w:r>
            <w:r w:rsidRPr="0009378A">
              <w:rPr>
                <w:rFonts w:ascii="Times New Roman" w:hAnsi="Times New Roman" w:cs="Times New Roman"/>
                <w:b/>
                <w:color w:val="000000"/>
                <w:sz w:val="28"/>
                <w:szCs w:val="28"/>
                <w:lang w:val="nl-NL"/>
              </w:rPr>
              <w:t>r/d/gi</w:t>
            </w:r>
            <w:r w:rsidRPr="0009378A">
              <w:rPr>
                <w:rFonts w:ascii="Times New Roman" w:hAnsi="Times New Roman" w:cs="Times New Roman"/>
                <w:color w:val="000000"/>
                <w:sz w:val="28"/>
                <w:szCs w:val="28"/>
                <w:lang w:val="nl-NL"/>
              </w:rPr>
              <w: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Bứt khỏi sình đi ...ạo</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...ong mây trắng làm buồm</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Mượn trăng non làm ...áo</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Nhái ...ứt áo đi theo</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Nghêu ngao ngồi tập hát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Nước vỗ tay ...àn ...ạt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Sóng nhạc bơi đầy sông.</w:t>
            </w:r>
            <w:r w:rsidRPr="0009378A">
              <w:rPr>
                <w:rFonts w:ascii="Times New Roman" w:hAnsi="Times New Roman" w:cs="Times New Roman"/>
                <w:color w:val="000000"/>
                <w:sz w:val="28"/>
                <w:szCs w:val="28"/>
                <w:lang w:val="nl-NL"/>
              </w:rPr>
              <w:tab/>
              <w:t xml:space="preserve"> </w:t>
            </w:r>
          </w:p>
        </w:tc>
      </w:tr>
      <w:tr w:rsidR="0009378A" w:rsidRPr="0009378A" w:rsidTr="001B5D04">
        <w:trPr>
          <w:trHeight w:val="2097"/>
          <w:jc w:val="center"/>
        </w:trPr>
        <w:tc>
          <w:tcPr>
            <w:tcW w:w="5320" w:type="dxa"/>
            <w:tcBorders>
              <w:top w:val="nil"/>
              <w:bottom w:val="nil"/>
            </w:tcBorders>
            <w:shd w:val="clear" w:color="auto" w:fill="auto"/>
          </w:tcPr>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2. </w:t>
            </w:r>
            <w:r w:rsidRPr="0009378A">
              <w:rPr>
                <w:rFonts w:ascii="Times New Roman" w:hAnsi="Times New Roman" w:cs="Times New Roman"/>
                <w:color w:val="000000"/>
                <w:sz w:val="28"/>
                <w:szCs w:val="28"/>
                <w:lang w:val="nl-NL"/>
              </w:rPr>
              <w:t xml:space="preserve">Điền vào chỗ trống tiếng có chứa âm </w:t>
            </w:r>
            <w:r w:rsidRPr="0009378A">
              <w:rPr>
                <w:rFonts w:ascii="Times New Roman" w:hAnsi="Times New Roman" w:cs="Times New Roman"/>
                <w:b/>
                <w:i/>
                <w:color w:val="000000"/>
                <w:sz w:val="28"/>
                <w:szCs w:val="28"/>
                <w:lang w:val="nl-NL"/>
              </w:rPr>
              <w:t>r/d/gi</w:t>
            </w:r>
            <w:r w:rsidRPr="0009378A">
              <w:rPr>
                <w:rFonts w:ascii="Times New Roman" w:hAnsi="Times New Roman" w:cs="Times New Roman"/>
                <w:color w:val="000000"/>
                <w:sz w:val="28"/>
                <w:szCs w:val="28"/>
                <w:lang w:val="nl-NL"/>
              </w:rPr>
              <w: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Cây trên đường phố Hà Nội như tấm lịch có thể đo thời ....... hàng tháng bằng hương và sắc của từng loài. Tháng ...êng là quất, là đào đỏ ....... trên khắp các công viên.Tháng hai, cụm cây gạo ở cổng đền Ngọc Sơn nở hoa như </w:t>
            </w:r>
            <w:r w:rsidRPr="0009378A">
              <w:rPr>
                <w:rFonts w:ascii="Times New Roman" w:hAnsi="Times New Roman" w:cs="Times New Roman"/>
                <w:color w:val="000000"/>
                <w:sz w:val="28"/>
                <w:szCs w:val="28"/>
                <w:lang w:val="nl-NL"/>
              </w:rPr>
              <w:lastRenderedPageBreak/>
              <w:t>những điểm son gọi từng đàn sáo lại quây quần.</w:t>
            </w:r>
          </w:p>
        </w:tc>
        <w:tc>
          <w:tcPr>
            <w:tcW w:w="4296" w:type="dxa"/>
            <w:tcBorders>
              <w:top w:val="nil"/>
              <w:bottom w:val="nil"/>
            </w:tcBorders>
            <w:shd w:val="clear" w:color="auto" w:fill="auto"/>
          </w:tcPr>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Tháng ba, hoa sấu ...... trắng mặt hè. Tháng tư, e ấp hương ngọc lan nhẹ buông trong ..... Tháng năm, chói gắt màu hoa phượng đỏ xôn xao ...... ...... một mùa thi. Tháng sáu, tháng bảy, hoa bằng lăng bừng lên ....... phố, làm ...... đi cái không khí oi nồng bằng sắc tím của ........ mình.</w:t>
            </w:r>
          </w:p>
        </w:tc>
      </w:tr>
      <w:tr w:rsidR="0009378A" w:rsidRPr="0009378A" w:rsidTr="001B5D04">
        <w:trPr>
          <w:jc w:val="center"/>
        </w:trPr>
        <w:tc>
          <w:tcPr>
            <w:tcW w:w="5320" w:type="dxa"/>
            <w:tcBorders>
              <w:top w:val="single" w:sz="4" w:space="0" w:color="auto"/>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c. Hoạt động 3: Sửa bài (8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Nhắc nhở học sinh về viết lại những từ còn viết sai; chuẩn bị bài buổi sáng tuần sau.</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296" w:type="dxa"/>
            <w:tcBorders>
              <w:top w:val="single" w:sz="4" w:space="0" w:color="auto"/>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1B5D04" w:rsidRDefault="001B5D04">
      <w:pPr>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br w:type="page"/>
      </w: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Luyện từ và câu tuần 16</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Đồ Chơi - Trò Chơi</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Giúp học sinh củng cố kiến thức về chủ đề Đồ chơi - Trò chơi.</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Thực hiện tốt các bài tập củng cố và mở rộng.</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3 trong 5 bài; học sinh khá làm 4 trong 5 bài; học sinh giỏi làm hết theo yêu cầu của đề.</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Style w:val="TableGrid2"/>
        <w:tblW w:w="9616" w:type="dxa"/>
        <w:jc w:val="center"/>
        <w:tblInd w:w="0" w:type="dxa"/>
        <w:tblLayout w:type="fixed"/>
        <w:tblCellMar>
          <w:top w:w="57" w:type="dxa"/>
          <w:bottom w:w="57" w:type="dxa"/>
        </w:tblCellMar>
        <w:tblLook w:val="0000" w:firstRow="0" w:lastRow="0" w:firstColumn="0" w:lastColumn="0" w:noHBand="0" w:noVBand="0"/>
      </w:tblPr>
      <w:tblGrid>
        <w:gridCol w:w="5320"/>
        <w:gridCol w:w="4296"/>
      </w:tblGrid>
      <w:tr w:rsidR="0009378A" w:rsidRPr="0009378A" w:rsidTr="001B5D04">
        <w:trPr>
          <w:jc w:val="center"/>
        </w:trPr>
        <w:tc>
          <w:tcPr>
            <w:tcW w:w="5320" w:type="dxa"/>
            <w:tcBorders>
              <w:bottom w:val="single" w:sz="4" w:space="0" w:color="auto"/>
            </w:tcBorders>
          </w:tcPr>
          <w:p w:rsidR="0009378A" w:rsidRPr="0009378A" w:rsidRDefault="0009378A" w:rsidP="00950EC8">
            <w:pPr>
              <w:spacing w:line="334" w:lineRule="auto"/>
              <w:jc w:val="center"/>
              <w:rPr>
                <w:b/>
                <w:i/>
                <w:color w:val="000000"/>
                <w:sz w:val="28"/>
                <w:szCs w:val="28"/>
                <w:lang w:val="nl-NL"/>
              </w:rPr>
            </w:pPr>
            <w:r w:rsidRPr="0009378A">
              <w:rPr>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b/>
                <w:i/>
                <w:color w:val="000000"/>
                <w:sz w:val="28"/>
                <w:szCs w:val="28"/>
                <w:lang w:val="nl-NL"/>
              </w:rPr>
            </w:pPr>
            <w:r w:rsidRPr="0009378A">
              <w:rPr>
                <w:b/>
                <w:i/>
                <w:color w:val="000000"/>
                <w:sz w:val="28"/>
                <w:szCs w:val="28"/>
                <w:lang w:val="nl-NL"/>
              </w:rPr>
              <w:t>Hoạt động học tập của học sinh</w:t>
            </w:r>
          </w:p>
        </w:tc>
      </w:tr>
      <w:tr w:rsidR="0009378A" w:rsidRPr="0009378A" w:rsidTr="001B5D04">
        <w:trPr>
          <w:jc w:val="center"/>
        </w:trPr>
        <w:tc>
          <w:tcPr>
            <w:tcW w:w="5320" w:type="dxa"/>
            <w:tcBorders>
              <w:bottom w:val="nil"/>
            </w:tcBorders>
          </w:tcPr>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1. Hoạt động khởi động (5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Ổn định tổ chức</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Giới thiệu nội dung rèn luyện.</w:t>
            </w:r>
          </w:p>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2. Các hoạt động chính:</w:t>
            </w:r>
          </w:p>
        </w:tc>
        <w:tc>
          <w:tcPr>
            <w:tcW w:w="4296" w:type="dxa"/>
            <w:tcBorders>
              <w:bottom w:val="nil"/>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Hát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Lắng nghe.</w:t>
            </w:r>
          </w:p>
          <w:p w:rsidR="0009378A" w:rsidRPr="0009378A" w:rsidRDefault="0009378A" w:rsidP="00950EC8">
            <w:pPr>
              <w:spacing w:line="334" w:lineRule="auto"/>
              <w:jc w:val="both"/>
              <w:rPr>
                <w:color w:val="000000"/>
                <w:sz w:val="28"/>
                <w:szCs w:val="28"/>
                <w:lang w:val="nl-NL"/>
              </w:rPr>
            </w:pPr>
          </w:p>
        </w:tc>
      </w:tr>
      <w:tr w:rsidR="0009378A" w:rsidRPr="0009378A" w:rsidTr="001B5D04">
        <w:trPr>
          <w:jc w:val="center"/>
        </w:trPr>
        <w:tc>
          <w:tcPr>
            <w:tcW w:w="5320" w:type="dxa"/>
            <w:tcBorders>
              <w:top w:val="nil"/>
              <w:bottom w:val="nil"/>
            </w:tcBorders>
          </w:tcPr>
          <w:p w:rsidR="0009378A" w:rsidRPr="0009378A" w:rsidRDefault="0009378A" w:rsidP="00950EC8">
            <w:pPr>
              <w:spacing w:line="334" w:lineRule="auto"/>
              <w:jc w:val="both"/>
              <w:rPr>
                <w:b/>
                <w:i/>
                <w:color w:val="000000"/>
                <w:sz w:val="28"/>
                <w:szCs w:val="28"/>
                <w:lang w:val="nl-NL"/>
              </w:rPr>
            </w:pPr>
            <w:r w:rsidRPr="0009378A">
              <w:rPr>
                <w:b/>
                <w:i/>
                <w:color w:val="000000"/>
                <w:sz w:val="28"/>
                <w:szCs w:val="28"/>
                <w:lang w:val="nl-NL"/>
              </w:rPr>
              <w:t>a. Hoạt động 1: Giao việc (5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Giáo viên chia nhóm theo trình độ.</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Phát phiếu luyện tập cho các nhóm.</w:t>
            </w:r>
          </w:p>
        </w:tc>
        <w:tc>
          <w:tcPr>
            <w:tcW w:w="4296" w:type="dxa"/>
            <w:tcBorders>
              <w:top w:val="nil"/>
              <w:bottom w:val="nil"/>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quan sát và chọn đề bài.</w:t>
            </w:r>
          </w:p>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lập nhóm.</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Nhận phiếu và làm việc.</w:t>
            </w:r>
          </w:p>
        </w:tc>
      </w:tr>
      <w:tr w:rsidR="0009378A" w:rsidRPr="0009378A" w:rsidTr="001B5D04">
        <w:trPr>
          <w:jc w:val="center"/>
        </w:trPr>
        <w:tc>
          <w:tcPr>
            <w:tcW w:w="5320" w:type="dxa"/>
            <w:tcBorders>
              <w:top w:val="nil"/>
              <w:bottom w:val="nil"/>
            </w:tcBorders>
          </w:tcPr>
          <w:p w:rsidR="0009378A" w:rsidRPr="0009378A" w:rsidRDefault="0009378A" w:rsidP="00950EC8">
            <w:pPr>
              <w:spacing w:line="334" w:lineRule="auto"/>
              <w:jc w:val="both"/>
              <w:rPr>
                <w:color w:val="000000"/>
                <w:sz w:val="28"/>
                <w:szCs w:val="28"/>
                <w:lang w:val="nl-NL"/>
              </w:rPr>
            </w:pPr>
            <w:r w:rsidRPr="0009378A">
              <w:rPr>
                <w:b/>
                <w:i/>
                <w:color w:val="000000"/>
                <w:sz w:val="28"/>
                <w:szCs w:val="28"/>
                <w:lang w:val="nl-NL"/>
              </w:rPr>
              <w:lastRenderedPageBreak/>
              <w:t>b. Hoạt động 2: Thực hành ôn luyện (20 phút):</w:t>
            </w:r>
          </w:p>
        </w:tc>
        <w:tc>
          <w:tcPr>
            <w:tcW w:w="4296" w:type="dxa"/>
            <w:tcBorders>
              <w:top w:val="nil"/>
              <w:bottom w:val="nil"/>
            </w:tcBorders>
          </w:tcPr>
          <w:p w:rsidR="0009378A" w:rsidRPr="0009378A" w:rsidRDefault="0009378A" w:rsidP="00950EC8">
            <w:pPr>
              <w:spacing w:line="334" w:lineRule="auto"/>
              <w:jc w:val="both"/>
              <w:rPr>
                <w:color w:val="000000"/>
                <w:sz w:val="28"/>
                <w:szCs w:val="28"/>
                <w:lang w:val="nl-NL"/>
              </w:rPr>
            </w:pPr>
          </w:p>
        </w:tc>
      </w:tr>
      <w:tr w:rsidR="0009378A" w:rsidRPr="0009378A" w:rsidTr="001B5D04">
        <w:trPr>
          <w:jc w:val="center"/>
        </w:trPr>
        <w:tc>
          <w:tcPr>
            <w:tcW w:w="5320" w:type="dxa"/>
            <w:tcBorders>
              <w:top w:val="nil"/>
              <w:bottom w:val="single" w:sz="4" w:space="0" w:color="auto"/>
            </w:tcBorders>
          </w:tcPr>
          <w:p w:rsidR="0009378A" w:rsidRPr="0009378A" w:rsidRDefault="0009378A" w:rsidP="00950EC8">
            <w:pPr>
              <w:spacing w:line="305" w:lineRule="auto"/>
              <w:jc w:val="both"/>
              <w:rPr>
                <w:b/>
                <w:color w:val="000000"/>
                <w:sz w:val="28"/>
                <w:szCs w:val="28"/>
                <w:lang w:val="nl-NL"/>
              </w:rPr>
            </w:pPr>
          </w:p>
          <w:p w:rsidR="0009378A" w:rsidRPr="0009378A" w:rsidRDefault="0009378A" w:rsidP="00950EC8">
            <w:pPr>
              <w:spacing w:line="305" w:lineRule="auto"/>
              <w:jc w:val="both"/>
              <w:rPr>
                <w:color w:val="000000"/>
                <w:sz w:val="28"/>
                <w:szCs w:val="28"/>
                <w:lang w:val="nl-NL"/>
              </w:rPr>
            </w:pPr>
            <w:r w:rsidRPr="0009378A">
              <w:rPr>
                <w:b/>
                <w:color w:val="000000"/>
                <w:sz w:val="28"/>
                <w:szCs w:val="28"/>
                <w:lang w:val="nl-NL"/>
              </w:rPr>
              <w:t>Bài 1.</w:t>
            </w:r>
            <w:r w:rsidRPr="0009378A">
              <w:rPr>
                <w:color w:val="000000"/>
                <w:sz w:val="28"/>
                <w:szCs w:val="28"/>
                <w:lang w:val="nl-NL"/>
              </w:rPr>
              <w:t xml:space="preserve"> Xếp tên các trò chơi dưới đây phù hợp với sự ưa thích của các bạn: đá cầu, nhảy dây, cướp cờ, thả diều, múa sư tử, rước đèn ông sao, bịt mắt bắt dê, đánh chuyền, trồng nụ trồng hoa, kéo co.</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a. Trò chơi bạn nam ưa thích :</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b. Trò chơi bạn nư ưa thích:</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c. Trò chơi cả bạn nam và bạn nữ ưa thích :</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w:t>
            </w:r>
          </w:p>
        </w:tc>
        <w:tc>
          <w:tcPr>
            <w:tcW w:w="4296" w:type="dxa"/>
            <w:tcBorders>
              <w:top w:val="nil"/>
              <w:bottom w:val="single" w:sz="4" w:space="0" w:color="auto"/>
            </w:tcBorders>
          </w:tcPr>
          <w:p w:rsidR="0009378A" w:rsidRPr="0009378A" w:rsidRDefault="0009378A" w:rsidP="00950EC8">
            <w:pPr>
              <w:spacing w:line="305" w:lineRule="auto"/>
              <w:jc w:val="both"/>
              <w:rPr>
                <w:color w:val="000000"/>
                <w:sz w:val="28"/>
                <w:szCs w:val="28"/>
                <w:lang w:val="nl-NL"/>
              </w:rPr>
            </w:pPr>
          </w:p>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2. </w:t>
            </w:r>
            <w:r w:rsidRPr="0009378A">
              <w:rPr>
                <w:color w:val="000000"/>
                <w:sz w:val="28"/>
                <w:szCs w:val="28"/>
                <w:lang w:val="nl-NL"/>
              </w:rPr>
              <w:t>Chọn từ thích hợp trong dấu ngoặc đơn điền vào chỗ chấm (say mê, say sưa, hào hứng):</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Các bạn trong lớp 4A …............ trò chơi nhảy dây</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Bạn mình đọc truyện thật….....................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Bố đang ............................ xem bóng đá.</w:t>
            </w:r>
          </w:p>
        </w:tc>
      </w:tr>
      <w:tr w:rsidR="0009378A" w:rsidRPr="0009378A" w:rsidTr="001B5D04">
        <w:trPr>
          <w:jc w:val="center"/>
        </w:trPr>
        <w:tc>
          <w:tcPr>
            <w:tcW w:w="5320" w:type="dxa"/>
            <w:tcBorders>
              <w:top w:val="single" w:sz="4" w:space="0" w:color="auto"/>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3. </w:t>
            </w:r>
            <w:r w:rsidRPr="0009378A">
              <w:rPr>
                <w:color w:val="000000"/>
                <w:sz w:val="28"/>
                <w:szCs w:val="28"/>
                <w:lang w:val="nl-NL"/>
              </w:rPr>
              <w:t>Nối tên trò chơi với động tác cần thiết khi chơi:</w:t>
            </w:r>
          </w:p>
          <w:tbl>
            <w:tblPr>
              <w:tblStyle w:val="TableGrid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544"/>
              <w:gridCol w:w="2545"/>
            </w:tblGrid>
            <w:tr w:rsidR="0009378A" w:rsidRPr="0009378A" w:rsidTr="00950EC8">
              <w:trPr>
                <w:trHeight w:val="420"/>
              </w:trPr>
              <w:tc>
                <w:tcPr>
                  <w:tcW w:w="2544"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Đá cầu</w:t>
                  </w:r>
                </w:p>
              </w:tc>
              <w:tc>
                <w:tcPr>
                  <w:tcW w:w="2545"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 xml:space="preserve">nhanh mắt </w:t>
                  </w:r>
                </w:p>
              </w:tc>
            </w:tr>
            <w:tr w:rsidR="0009378A" w:rsidRPr="0009378A" w:rsidTr="00950EC8">
              <w:trPr>
                <w:trHeight w:val="420"/>
              </w:trPr>
              <w:tc>
                <w:tcPr>
                  <w:tcW w:w="2544"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Bịt mắt bắt dê</w:t>
                  </w:r>
                </w:p>
              </w:tc>
              <w:tc>
                <w:tcPr>
                  <w:tcW w:w="2545"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 xml:space="preserve">nhanh chân </w:t>
                  </w:r>
                </w:p>
              </w:tc>
            </w:tr>
            <w:tr w:rsidR="0009378A" w:rsidRPr="0009378A" w:rsidTr="00950EC8">
              <w:trPr>
                <w:trHeight w:val="420"/>
              </w:trPr>
              <w:tc>
                <w:tcPr>
                  <w:tcW w:w="2544"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Nhảy dây</w:t>
                  </w:r>
                </w:p>
              </w:tc>
              <w:tc>
                <w:tcPr>
                  <w:tcW w:w="2545"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nhanh tay</w:t>
                  </w:r>
                </w:p>
              </w:tc>
            </w:tr>
            <w:tr w:rsidR="0009378A" w:rsidRPr="0009378A" w:rsidTr="00950EC8">
              <w:trPr>
                <w:trHeight w:val="420"/>
              </w:trPr>
              <w:tc>
                <w:tcPr>
                  <w:tcW w:w="2544"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Đánh chuyền</w:t>
                  </w:r>
                </w:p>
              </w:tc>
              <w:tc>
                <w:tcPr>
                  <w:tcW w:w="2545"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thính tai</w:t>
                  </w:r>
                </w:p>
              </w:tc>
            </w:tr>
          </w:tbl>
          <w:p w:rsidR="0009378A" w:rsidRPr="0009378A" w:rsidRDefault="0009378A" w:rsidP="00950EC8">
            <w:pPr>
              <w:spacing w:line="360" w:lineRule="auto"/>
              <w:jc w:val="both"/>
              <w:rPr>
                <w:color w:val="000000"/>
                <w:sz w:val="28"/>
                <w:szCs w:val="28"/>
                <w:lang w:val="nl-NL"/>
              </w:rPr>
            </w:pPr>
          </w:p>
        </w:tc>
        <w:tc>
          <w:tcPr>
            <w:tcW w:w="4296" w:type="dxa"/>
            <w:tcBorders>
              <w:top w:val="single" w:sz="4" w:space="0" w:color="auto"/>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4. </w:t>
            </w:r>
            <w:r w:rsidRPr="0009378A">
              <w:rPr>
                <w:color w:val="000000"/>
                <w:sz w:val="28"/>
                <w:szCs w:val="28"/>
                <w:lang w:val="nl-NL"/>
              </w:rPr>
              <w:t>Khoanh tròn vào chữ cái trước từ không gọi tên đồ chơi:</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a. Nhảy dây</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b. Đá cầu</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c. Nhảy chân sáo</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d. Kéo co.</w:t>
            </w:r>
          </w:p>
        </w:tc>
      </w:tr>
      <w:tr w:rsidR="0009378A" w:rsidRPr="0009378A" w:rsidTr="001B5D04">
        <w:trPr>
          <w:jc w:val="center"/>
        </w:trPr>
        <w:tc>
          <w:tcPr>
            <w:tcW w:w="5320" w:type="dxa"/>
            <w:tcBorders>
              <w:top w:val="nil"/>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5. </w:t>
            </w:r>
            <w:r w:rsidRPr="0009378A">
              <w:rPr>
                <w:color w:val="000000"/>
                <w:sz w:val="28"/>
                <w:szCs w:val="28"/>
                <w:lang w:val="nl-NL"/>
              </w:rPr>
              <w:t>Các câu đó dưới đây nói về những đồ chơi, trò chơi nào?</w:t>
            </w:r>
          </w:p>
          <w:p w:rsidR="0009378A" w:rsidRPr="0009378A" w:rsidRDefault="0009378A" w:rsidP="00950EC8">
            <w:pPr>
              <w:spacing w:line="360" w:lineRule="auto"/>
              <w:rPr>
                <w:color w:val="000000"/>
                <w:sz w:val="28"/>
                <w:szCs w:val="28"/>
                <w:lang w:val="nl-NL"/>
              </w:rPr>
            </w:pPr>
            <w:r w:rsidRPr="0009378A">
              <w:rPr>
                <w:color w:val="000000"/>
                <w:sz w:val="28"/>
                <w:szCs w:val="28"/>
                <w:lang w:val="nl-NL"/>
              </w:rPr>
              <w:t>a)</w:t>
            </w:r>
            <w:r w:rsidRPr="0009378A">
              <w:rPr>
                <w:color w:val="000000"/>
                <w:sz w:val="28"/>
                <w:szCs w:val="28"/>
                <w:lang w:val="nl-NL"/>
              </w:rPr>
              <w:tab/>
              <w:t xml:space="preserve">          Quả gì không ở cây nào</w:t>
            </w:r>
          </w:p>
          <w:p w:rsidR="0009378A" w:rsidRPr="0009378A" w:rsidRDefault="0009378A" w:rsidP="00950EC8">
            <w:pPr>
              <w:spacing w:line="360" w:lineRule="auto"/>
              <w:jc w:val="center"/>
              <w:rPr>
                <w:color w:val="000000"/>
                <w:sz w:val="28"/>
                <w:szCs w:val="28"/>
                <w:lang w:val="nl-NL"/>
              </w:rPr>
            </w:pPr>
            <w:r w:rsidRPr="0009378A">
              <w:rPr>
                <w:color w:val="000000"/>
                <w:sz w:val="28"/>
                <w:szCs w:val="28"/>
                <w:lang w:val="nl-NL"/>
              </w:rPr>
              <w:lastRenderedPageBreak/>
              <w:t>Không chân không cánh bay cao, chạy dài.</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b)                   Mọi đêm quen ở trên trời</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Vui Trung thu, bạn rước tôi đi cùng.</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c)                   Khi thế thủ, khi tấn công</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Có sông, có nước mà không có đò.</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Ngựa kia đi lại tự do</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Đôi vôi thì chỉ quanh co giữ nhà .</w:t>
            </w:r>
          </w:p>
        </w:tc>
        <w:tc>
          <w:tcPr>
            <w:tcW w:w="4296" w:type="dxa"/>
            <w:tcBorders>
              <w:top w:val="nil"/>
              <w:bottom w:val="nil"/>
            </w:tcBorders>
          </w:tcPr>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lastRenderedPageBreak/>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lastRenderedPageBreak/>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center"/>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tc>
      </w:tr>
      <w:tr w:rsidR="0009378A" w:rsidRPr="0009378A" w:rsidTr="001B5D04">
        <w:trPr>
          <w:jc w:val="center"/>
        </w:trPr>
        <w:tc>
          <w:tcPr>
            <w:tcW w:w="5320" w:type="dxa"/>
            <w:tcBorders>
              <w:top w:val="single" w:sz="4" w:space="0" w:color="auto"/>
            </w:tcBorders>
          </w:tcPr>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lastRenderedPageBreak/>
              <w:t>c. Hoạt động 3: Sửa bài (10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Yêu cầu các nhóm trình bày, nhận xét, sửa bài.</w:t>
            </w:r>
          </w:p>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3. Hoạt động nối tiếp (3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Yêu cầu học sinh tóm tắt nội dung rèn luyện.</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Nhận xét tiết học.</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Nhắc nhở học sinh chuẩn bị bài.</w:t>
            </w:r>
          </w:p>
        </w:tc>
        <w:tc>
          <w:tcPr>
            <w:tcW w:w="4296" w:type="dxa"/>
            <w:tcBorders>
              <w:top w:val="single" w:sz="4" w:space="0" w:color="auto"/>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Các nhóm trình bày, nhận xét, sửa bài.</w:t>
            </w:r>
          </w:p>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jc w:val="both"/>
        <w:rPr>
          <w:rFonts w:ascii="Times New Roman" w:hAnsi="Times New Roman" w:cs="Times New Roman"/>
          <w:b/>
          <w:sz w:val="28"/>
          <w:szCs w:val="28"/>
          <w:u w:val="single"/>
        </w:rPr>
      </w:pPr>
      <w:r w:rsidRPr="0009378A">
        <w:rPr>
          <w:rFonts w:ascii="Times New Roman" w:hAnsi="Times New Roman" w:cs="Times New Roman"/>
          <w:b/>
          <w:sz w:val="28"/>
          <w:szCs w:val="28"/>
        </w:rPr>
        <w:lastRenderedPageBreak/>
        <w:t xml:space="preserve">  </w:t>
      </w:r>
      <w:r w:rsidRPr="0009378A">
        <w:rPr>
          <w:rFonts w:ascii="Times New Roman" w:hAnsi="Times New Roman" w:cs="Times New Roman"/>
          <w:b/>
          <w:sz w:val="28"/>
          <w:szCs w:val="28"/>
          <w:u w:val="single"/>
        </w:rPr>
        <w:t>RÈN TOÁN:</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 xml:space="preserve">LUYỆN TẬP </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I. Mục tiêu</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Kiến thức: + Giúp Hs củng cố  phép chia cho số có ba chữ số</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Biết vận dụng dấu hiệu chia hết cho 2, dấu hiệu chia hết cho 5.</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Kỹ năng:  Nhóm 1 là được tất cả bài tập, Nhóm 2 làm được BT1,BT2,BT3. Nhóm 3 làm được BT1,BT3</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-Thái độ: Rèn tính cẩn thận, chính xác.</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 xml:space="preserve">II. Đồ dùng dạy học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Hệ thống bài tập</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 xml:space="preserve">III. Hoạt động dạy học </w:t>
      </w:r>
    </w:p>
    <w:tbl>
      <w:tblPr>
        <w:tblW w:w="1017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4950"/>
      </w:tblGrid>
      <w:tr w:rsidR="0009378A" w:rsidRPr="0009378A" w:rsidTr="00950EC8">
        <w:tc>
          <w:tcPr>
            <w:tcW w:w="522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GV</w:t>
            </w:r>
          </w:p>
        </w:tc>
        <w:tc>
          <w:tcPr>
            <w:tcW w:w="495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HS</w:t>
            </w:r>
          </w:p>
        </w:tc>
      </w:tr>
      <w:tr w:rsidR="0009378A" w:rsidRPr="0009378A" w:rsidTr="00950EC8">
        <w:tc>
          <w:tcPr>
            <w:tcW w:w="5220" w:type="dxa"/>
          </w:tcPr>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rPr>
              <w:t xml:space="preserve">1)  KTBC: </w:t>
            </w:r>
            <w:r w:rsidRPr="0009378A">
              <w:rPr>
                <w:rFonts w:ascii="Times New Roman" w:hAnsi="Times New Roman" w:cs="Times New Roman"/>
                <w:sz w:val="28"/>
                <w:szCs w:val="28"/>
              </w:rPr>
              <w:t xml:space="preserve"> 2 hs lên bảng</w:t>
            </w:r>
            <w:r w:rsidRPr="0009378A">
              <w:rPr>
                <w:rFonts w:ascii="Times New Roman" w:hAnsi="Times New Roman" w:cs="Times New Roman"/>
                <w:sz w:val="28"/>
                <w:szCs w:val="28"/>
                <w:lang w:val="vi-VN"/>
              </w:rPr>
              <w:t xml:space="preserve"> </w:t>
            </w:r>
            <w:r w:rsidRPr="0009378A">
              <w:rPr>
                <w:rFonts w:ascii="Times New Roman" w:hAnsi="Times New Roman" w:cs="Times New Roman"/>
                <w:b/>
                <w:i/>
                <w:sz w:val="28"/>
                <w:szCs w:val="28"/>
                <w:lang w:val="vi-VN"/>
              </w:rPr>
              <w:t>(5’)</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b/>
                <w:i/>
                <w:sz w:val="28"/>
                <w:szCs w:val="28"/>
              </w:rPr>
              <w:t xml:space="preserve">2) Bài mới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a) GTB </w:t>
            </w:r>
            <w:r w:rsidRPr="0009378A">
              <w:rPr>
                <w:rFonts w:ascii="Times New Roman" w:hAnsi="Times New Roman" w:cs="Times New Roman"/>
                <w:b/>
                <w:i/>
                <w:sz w:val="28"/>
                <w:szCs w:val="28"/>
                <w:lang w:val="vi-VN"/>
              </w:rPr>
              <w:t>(2’)</w:t>
            </w:r>
          </w:p>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rPr>
              <w:t>b) Thực hành</w:t>
            </w:r>
            <w:r w:rsidRPr="0009378A">
              <w:rPr>
                <w:rFonts w:ascii="Times New Roman" w:hAnsi="Times New Roman" w:cs="Times New Roman"/>
                <w:b/>
                <w:sz w:val="28"/>
                <w:szCs w:val="28"/>
                <w:lang w:val="vi-VN"/>
              </w:rPr>
              <w:t xml:space="preserve"> </w:t>
            </w:r>
            <w:r w:rsidRPr="0009378A">
              <w:rPr>
                <w:rFonts w:ascii="Times New Roman" w:hAnsi="Times New Roman" w:cs="Times New Roman"/>
                <w:b/>
                <w:i/>
                <w:sz w:val="28"/>
                <w:szCs w:val="28"/>
                <w:lang w:val="vi-VN"/>
              </w:rPr>
              <w:t>(25’)</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GV cho HS đọc kĩ đề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bCs/>
                <w:sz w:val="28"/>
                <w:szCs w:val="28"/>
              </w:rPr>
              <w:t>-</w:t>
            </w:r>
            <w:r w:rsidRPr="0009378A">
              <w:rPr>
                <w:rFonts w:ascii="Times New Roman" w:hAnsi="Times New Roman" w:cs="Times New Roman"/>
                <w:sz w:val="28"/>
                <w:szCs w:val="28"/>
              </w:rPr>
              <w:t xml:space="preserve"> Cho HS làm bài tập.</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bCs/>
                <w:sz w:val="28"/>
                <w:szCs w:val="28"/>
              </w:rPr>
              <w:t xml:space="preserve">- </w:t>
            </w:r>
            <w:r w:rsidRPr="0009378A">
              <w:rPr>
                <w:rFonts w:ascii="Times New Roman" w:hAnsi="Times New Roman" w:cs="Times New Roman"/>
                <w:sz w:val="28"/>
                <w:szCs w:val="28"/>
              </w:rPr>
              <w:t xml:space="preserve">Gọi HS lần lượt lên chữa bài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bCs/>
                <w:sz w:val="28"/>
                <w:szCs w:val="28"/>
              </w:rPr>
              <w:t>-</w:t>
            </w:r>
            <w:r w:rsidRPr="0009378A">
              <w:rPr>
                <w:rFonts w:ascii="Times New Roman" w:hAnsi="Times New Roman" w:cs="Times New Roman"/>
                <w:sz w:val="28"/>
                <w:szCs w:val="28"/>
              </w:rPr>
              <w:t xml:space="preserve"> GV giúp đỡ HS chậm</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Bài 1</w:t>
            </w:r>
            <w:r w:rsidRPr="0009378A">
              <w:rPr>
                <w:rFonts w:ascii="Times New Roman" w:hAnsi="Times New Roman" w:cs="Times New Roman"/>
                <w:sz w:val="28"/>
                <w:szCs w:val="28"/>
              </w:rPr>
              <w:t>. Đặt tính rồi tính</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86875: 139</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58692 67</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3591: 189</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23868: 234</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Bài 2</w:t>
            </w:r>
            <w:r w:rsidRPr="0009378A">
              <w:rPr>
                <w:rFonts w:ascii="Times New Roman" w:hAnsi="Times New Roman" w:cs="Times New Roman"/>
                <w:sz w:val="28"/>
                <w:szCs w:val="28"/>
              </w:rPr>
              <w:t>: Tính:</w:t>
            </w:r>
          </w:p>
          <w:p w:rsidR="0009378A" w:rsidRPr="0009378A" w:rsidRDefault="0009378A" w:rsidP="008926C3">
            <w:pPr>
              <w:numPr>
                <w:ilvl w:val="0"/>
                <w:numId w:val="70"/>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61703 + 80478 : 789</w:t>
            </w:r>
          </w:p>
          <w:p w:rsidR="0009378A" w:rsidRPr="0009378A" w:rsidRDefault="0009378A" w:rsidP="008926C3">
            <w:pPr>
              <w:numPr>
                <w:ilvl w:val="0"/>
                <w:numId w:val="70"/>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460 x 314 – 100000</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b/>
                <w:sz w:val="28"/>
                <w:szCs w:val="28"/>
                <w:lang w:val="fr-FR"/>
              </w:rPr>
              <w:t>Bài 3</w:t>
            </w:r>
            <w:r w:rsidRPr="0009378A">
              <w:rPr>
                <w:rFonts w:ascii="Times New Roman" w:hAnsi="Times New Roman" w:cs="Times New Roman"/>
                <w:sz w:val="28"/>
                <w:szCs w:val="28"/>
                <w:lang w:val="fr-FR"/>
              </w:rPr>
              <w:t> : Trong các số : 1235, 4026, 8512, 6320, 24675, 3164</w:t>
            </w:r>
          </w:p>
          <w:p w:rsidR="0009378A" w:rsidRPr="0009378A" w:rsidRDefault="0009378A" w:rsidP="008926C3">
            <w:pPr>
              <w:pStyle w:val="ListParagraph"/>
              <w:numPr>
                <w:ilvl w:val="0"/>
                <w:numId w:val="71"/>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Số nào chia hết cho 2 ?</w:t>
            </w:r>
          </w:p>
          <w:p w:rsidR="0009378A" w:rsidRPr="0009378A" w:rsidRDefault="0009378A" w:rsidP="008926C3">
            <w:pPr>
              <w:pStyle w:val="ListParagraph"/>
              <w:numPr>
                <w:ilvl w:val="0"/>
                <w:numId w:val="71"/>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Số nào chia hết cho 5 ?</w:t>
            </w:r>
          </w:p>
          <w:p w:rsidR="0009378A" w:rsidRPr="0009378A" w:rsidRDefault="0009378A" w:rsidP="008926C3">
            <w:pPr>
              <w:pStyle w:val="ListParagraph"/>
              <w:numPr>
                <w:ilvl w:val="0"/>
                <w:numId w:val="71"/>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Số nào vừa chia hết cho 2 vừa chia hết cho 5 ?</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b/>
                <w:sz w:val="28"/>
                <w:szCs w:val="28"/>
                <w:lang w:val="fr-FR"/>
              </w:rPr>
              <w:t>Bài 4 </w:t>
            </w:r>
            <w:r w:rsidRPr="0009378A">
              <w:rPr>
                <w:rFonts w:ascii="Times New Roman" w:hAnsi="Times New Roman" w:cs="Times New Roman"/>
                <w:sz w:val="28"/>
                <w:szCs w:val="28"/>
                <w:lang w:val="fr-FR"/>
              </w:rPr>
              <w:t>: Điền số thích hợp vào chỗ chấm :</w:t>
            </w:r>
          </w:p>
          <w:p w:rsidR="0009378A" w:rsidRPr="0009378A" w:rsidRDefault="0009378A" w:rsidP="008926C3">
            <w:pPr>
              <w:pStyle w:val="ListParagraph"/>
              <w:numPr>
                <w:ilvl w:val="0"/>
                <w:numId w:val="72"/>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9 </w:t>
            </w: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 xml:space="preserve"> 5 chia hết cho 5</w:t>
            </w:r>
          </w:p>
          <w:p w:rsidR="0009378A" w:rsidRPr="0009378A" w:rsidRDefault="0009378A" w:rsidP="008926C3">
            <w:pPr>
              <w:pStyle w:val="ListParagraph"/>
              <w:numPr>
                <w:ilvl w:val="0"/>
                <w:numId w:val="72"/>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 xml:space="preserve"> 72 chia hết cho 2</w:t>
            </w:r>
          </w:p>
          <w:p w:rsidR="0009378A" w:rsidRPr="0009378A" w:rsidRDefault="0009378A" w:rsidP="008926C3">
            <w:pPr>
              <w:pStyle w:val="ListParagraph"/>
              <w:numPr>
                <w:ilvl w:val="0"/>
                <w:numId w:val="72"/>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12</w:t>
            </w: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 xml:space="preserve"> chia hết cho 2  và chia hết cho 5</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b/>
                <w:i/>
                <w:sz w:val="28"/>
                <w:szCs w:val="28"/>
              </w:rPr>
              <w:t xml:space="preserve">3) Củng cố, dặn dò </w:t>
            </w:r>
            <w:r w:rsidRPr="0009378A">
              <w:rPr>
                <w:rFonts w:ascii="Times New Roman" w:hAnsi="Times New Roman" w:cs="Times New Roman"/>
                <w:b/>
                <w:i/>
                <w:sz w:val="28"/>
                <w:szCs w:val="28"/>
                <w:lang w:val="vi-VN"/>
              </w:rPr>
              <w:t>(3’)</w:t>
            </w:r>
            <w:r w:rsidRPr="0009378A">
              <w:rPr>
                <w:rFonts w:ascii="Times New Roman" w:hAnsi="Times New Roman" w:cs="Times New Roman"/>
                <w:b/>
                <w:i/>
                <w:sz w:val="28"/>
                <w:szCs w:val="28"/>
              </w:rPr>
              <w:t xml:space="preserve">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4950"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xml:space="preserve">- 2 Hs lên bảng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sz w:val="28"/>
                <w:szCs w:val="28"/>
                <w:lang w:val="pt-BR"/>
              </w:rPr>
              <w:t>- HS đọc kĩ đề bài.</w:t>
            </w: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b/>
                <w:bCs/>
                <w:sz w:val="28"/>
                <w:szCs w:val="28"/>
                <w:lang w:val="pt-BR"/>
              </w:rPr>
              <w:t>-</w:t>
            </w:r>
            <w:r w:rsidRPr="0009378A">
              <w:rPr>
                <w:rFonts w:ascii="Times New Roman" w:hAnsi="Times New Roman" w:cs="Times New Roman"/>
                <w:sz w:val="28"/>
                <w:szCs w:val="28"/>
                <w:lang w:val="pt-BR"/>
              </w:rPr>
              <w:t xml:space="preserve"> HS làm bài tập.</w:t>
            </w: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b/>
                <w:bCs/>
                <w:sz w:val="28"/>
                <w:szCs w:val="28"/>
                <w:lang w:val="pt-BR"/>
              </w:rPr>
              <w:t xml:space="preserve">- </w:t>
            </w:r>
            <w:r w:rsidRPr="0009378A">
              <w:rPr>
                <w:rFonts w:ascii="Times New Roman" w:hAnsi="Times New Roman" w:cs="Times New Roman"/>
                <w:sz w:val="28"/>
                <w:szCs w:val="28"/>
                <w:lang w:val="pt-BR"/>
              </w:rPr>
              <w:t>HS lần lượt lên chữa bài</w:t>
            </w: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Đọc yêu cầu</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- 4hs là bảng , lớp làm vở</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86875: 139 =  625</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58692 :67=  876</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3591: 189 = 19</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23868: 234 = 102</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Đọc yêu cầu</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- 2Hs lên làm bảng</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a. </w:t>
            </w:r>
            <w:r w:rsidRPr="0009378A">
              <w:rPr>
                <w:rFonts w:ascii="Times New Roman" w:hAnsi="Times New Roman" w:cs="Times New Roman"/>
                <w:sz w:val="28"/>
                <w:szCs w:val="28"/>
              </w:rPr>
              <w:t>61703 + 80478 : 789 = 61703 + 102 =61805</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b.460 x 314 – 100000= 144440 – 100000 = 44440</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Đọc nội dung bài tập</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Bt cho biết gì ? Bt hỏi gì ?</w:t>
            </w: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Làm bài vào vở</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Nhận xét</w:t>
            </w: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Đọc yêu cầu</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Thảo luận nhóm  đôi trình bày</w:t>
            </w:r>
          </w:p>
        </w:tc>
      </w:tr>
    </w:tbl>
    <w:p w:rsidR="001B5D04" w:rsidRDefault="001B5D04" w:rsidP="0009378A">
      <w:pPr>
        <w:rPr>
          <w:rFonts w:ascii="Times New Roman" w:hAnsi="Times New Roman" w:cs="Times New Roman"/>
          <w:b/>
          <w:sz w:val="28"/>
          <w:szCs w:val="28"/>
          <w:u w:val="single"/>
        </w:rPr>
      </w:pPr>
    </w:p>
    <w:p w:rsidR="001B5D04" w:rsidRDefault="001B5D04">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u w:val="single"/>
        </w:rPr>
        <w:lastRenderedPageBreak/>
        <w:t>Rèn Tiếng Việt</w:t>
      </w:r>
      <w:r w:rsidRPr="0009378A">
        <w:rPr>
          <w:rFonts w:ascii="Times New Roman" w:hAnsi="Times New Roman" w:cs="Times New Roman"/>
          <w:b/>
          <w:sz w:val="28"/>
          <w:szCs w:val="28"/>
        </w:rPr>
        <w:t xml:space="preserve">: </w:t>
      </w:r>
      <w:r w:rsidRPr="0009378A">
        <w:rPr>
          <w:rFonts w:ascii="Times New Roman" w:hAnsi="Times New Roman" w:cs="Times New Roman"/>
          <w:b/>
          <w:sz w:val="28"/>
          <w:szCs w:val="28"/>
          <w:u w:val="single"/>
        </w:rPr>
        <w:t>Kể chuyện:</w:t>
      </w:r>
    </w:p>
    <w:p w:rsidR="0009378A" w:rsidRPr="0009378A" w:rsidRDefault="0009378A" w:rsidP="0009378A">
      <w:pPr>
        <w:jc w:val="center"/>
        <w:rPr>
          <w:rFonts w:ascii="Times New Roman" w:hAnsi="Times New Roman" w:cs="Times New Roman"/>
          <w:sz w:val="28"/>
          <w:szCs w:val="28"/>
        </w:rPr>
      </w:pPr>
      <w:r w:rsidRPr="0009378A">
        <w:rPr>
          <w:rFonts w:ascii="Times New Roman" w:hAnsi="Times New Roman" w:cs="Times New Roman"/>
          <w:b/>
          <w:sz w:val="28"/>
          <w:szCs w:val="28"/>
        </w:rPr>
        <w:t>KỂ CHUYỆN ĐƯỢC CHỨNG KIẾN HOẶC THAM GIA</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 xml:space="preserve">I. Mục đích và yêu cầu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Kiến thức:  Chọn được một câu chuyện liên quan đến đồ chơi của mình hoặc của bạn.</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Kĩ năng:  Biết sắp xếp các sự việc thành một câu chuyện để kể lại rõ ý.</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Thái độ: Yêu thích môn học, mạnh dạng, sử dụng đúng từ ngữ khi kể chuyện…</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 xml:space="preserve">II. Đồ dùng dạy học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Bảng nhóm</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 xml:space="preserve">III. Hoạt động dạy học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3515"/>
      </w:tblGrid>
      <w:tr w:rsidR="0009378A" w:rsidRPr="0009378A" w:rsidTr="00950EC8">
        <w:tc>
          <w:tcPr>
            <w:tcW w:w="5665"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GV</w:t>
            </w:r>
          </w:p>
        </w:tc>
        <w:tc>
          <w:tcPr>
            <w:tcW w:w="3515"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HS</w:t>
            </w:r>
          </w:p>
        </w:tc>
      </w:tr>
      <w:tr w:rsidR="0009378A" w:rsidRPr="0009378A" w:rsidTr="00950EC8">
        <w:tc>
          <w:tcPr>
            <w:tcW w:w="5665"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1)</w:t>
            </w:r>
            <w:r w:rsidRPr="0009378A">
              <w:rPr>
                <w:rFonts w:ascii="Times New Roman" w:hAnsi="Times New Roman" w:cs="Times New Roman"/>
                <w:b/>
                <w:i/>
                <w:sz w:val="28"/>
                <w:szCs w:val="28"/>
              </w:rPr>
              <w:t xml:space="preserve"> </w:t>
            </w:r>
            <w:r w:rsidRPr="0009378A">
              <w:rPr>
                <w:rFonts w:ascii="Times New Roman" w:hAnsi="Times New Roman" w:cs="Times New Roman"/>
                <w:b/>
                <w:sz w:val="28"/>
                <w:szCs w:val="28"/>
              </w:rPr>
              <w:t>KTBC</w:t>
            </w:r>
            <w:r w:rsidRPr="0009378A">
              <w:rPr>
                <w:rFonts w:ascii="Times New Roman" w:hAnsi="Times New Roman" w:cs="Times New Roman"/>
                <w:b/>
                <w:sz w:val="28"/>
                <w:szCs w:val="28"/>
                <w:lang w:val="vi-VN"/>
              </w:rPr>
              <w:t xml:space="preserve"> (3’)</w:t>
            </w:r>
            <w:r w:rsidRPr="0009378A">
              <w:rPr>
                <w:rFonts w:ascii="Times New Roman" w:hAnsi="Times New Roman" w:cs="Times New Roman"/>
                <w:b/>
                <w:sz w:val="28"/>
                <w:szCs w:val="28"/>
              </w:rPr>
              <w:t xml:space="preserve"> </w:t>
            </w:r>
            <w:r w:rsidRPr="0009378A">
              <w:rPr>
                <w:rFonts w:ascii="Times New Roman" w:hAnsi="Times New Roman" w:cs="Times New Roman"/>
                <w:sz w:val="28"/>
                <w:szCs w:val="28"/>
              </w:rPr>
              <w:t>Gọi 1 HS kể lại 1 câu chuyện đã nghe, đã đọc có nhân vật là đồ chơi của trẻ em hoặc những con vật gần gũi với trẻ em.</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2) Bài mới </w:t>
            </w:r>
          </w:p>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rPr>
              <w:t xml:space="preserve">GTB </w:t>
            </w:r>
            <w:r w:rsidRPr="0009378A">
              <w:rPr>
                <w:rFonts w:ascii="Times New Roman" w:hAnsi="Times New Roman" w:cs="Times New Roman"/>
                <w:b/>
                <w:sz w:val="28"/>
                <w:szCs w:val="28"/>
                <w:lang w:val="vi-VN"/>
              </w:rPr>
              <w:t>(2’)</w:t>
            </w:r>
          </w:p>
          <w:p w:rsidR="0009378A" w:rsidRPr="0009378A" w:rsidRDefault="0009378A" w:rsidP="00950EC8">
            <w:pPr>
              <w:jc w:val="both"/>
              <w:rPr>
                <w:rFonts w:ascii="Times New Roman" w:hAnsi="Times New Roman" w:cs="Times New Roman"/>
                <w:b/>
                <w:sz w:val="28"/>
                <w:szCs w:val="28"/>
                <w:lang w:val="vi-VN"/>
              </w:rPr>
            </w:pPr>
            <w:r w:rsidRPr="0009378A">
              <w:rPr>
                <w:rFonts w:ascii="Times New Roman" w:hAnsi="Times New Roman" w:cs="Times New Roman"/>
                <w:b/>
                <w:sz w:val="28"/>
                <w:szCs w:val="28"/>
              </w:rPr>
              <w:t xml:space="preserve">HD HS kể chuyện </w:t>
            </w:r>
            <w:r w:rsidRPr="0009378A">
              <w:rPr>
                <w:rFonts w:ascii="Times New Roman" w:hAnsi="Times New Roman" w:cs="Times New Roman"/>
                <w:b/>
                <w:sz w:val="28"/>
                <w:szCs w:val="28"/>
                <w:lang w:val="vi-VN"/>
              </w:rPr>
              <w:t>(28’)</w:t>
            </w:r>
          </w:p>
          <w:p w:rsidR="0009378A" w:rsidRPr="0009378A" w:rsidRDefault="0009378A" w:rsidP="00950EC8">
            <w:pPr>
              <w:jc w:val="both"/>
              <w:rPr>
                <w:rFonts w:ascii="Times New Roman" w:hAnsi="Times New Roman" w:cs="Times New Roman"/>
                <w:b/>
                <w:i/>
                <w:sz w:val="28"/>
                <w:szCs w:val="28"/>
              </w:rPr>
            </w:pPr>
            <w:r w:rsidRPr="0009378A">
              <w:rPr>
                <w:rFonts w:ascii="Times New Roman" w:hAnsi="Times New Roman" w:cs="Times New Roman"/>
                <w:b/>
                <w:i/>
                <w:sz w:val="28"/>
                <w:szCs w:val="28"/>
              </w:rPr>
              <w:t>a) HD tìm hiểu đề bài:</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Gọi 1 HS đọc đề bài </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GV gạch dưới những từ ngữ quan trọng: </w:t>
            </w:r>
            <w:r w:rsidRPr="0009378A">
              <w:rPr>
                <w:rFonts w:ascii="Times New Roman" w:hAnsi="Times New Roman" w:cs="Times New Roman"/>
                <w:i/>
                <w:sz w:val="28"/>
                <w:szCs w:val="28"/>
              </w:rPr>
              <w:t xml:space="preserve">Kể một câu chuyện lien quan đến </w:t>
            </w:r>
            <w:r w:rsidRPr="0009378A">
              <w:rPr>
                <w:rFonts w:ascii="Times New Roman" w:hAnsi="Times New Roman" w:cs="Times New Roman"/>
                <w:i/>
                <w:sz w:val="28"/>
                <w:szCs w:val="28"/>
                <w:u w:val="single"/>
              </w:rPr>
              <w:t>đồ chơi của em</w:t>
            </w:r>
            <w:r w:rsidRPr="0009378A">
              <w:rPr>
                <w:rFonts w:ascii="Times New Roman" w:hAnsi="Times New Roman" w:cs="Times New Roman"/>
                <w:i/>
                <w:sz w:val="28"/>
                <w:szCs w:val="28"/>
              </w:rPr>
              <w:t xml:space="preserve"> hoặc </w:t>
            </w:r>
            <w:r w:rsidRPr="0009378A">
              <w:rPr>
                <w:rFonts w:ascii="Times New Roman" w:hAnsi="Times New Roman" w:cs="Times New Roman"/>
                <w:i/>
                <w:sz w:val="28"/>
                <w:szCs w:val="28"/>
                <w:u w:val="single"/>
              </w:rPr>
              <w:t>của các bạn</w:t>
            </w:r>
            <w:r w:rsidRPr="0009378A">
              <w:rPr>
                <w:rFonts w:ascii="Times New Roman" w:hAnsi="Times New Roman" w:cs="Times New Roman"/>
                <w:i/>
                <w:sz w:val="28"/>
                <w:szCs w:val="28"/>
              </w:rPr>
              <w:t xml:space="preserve"> xung quanh</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Nhắc HS: </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Câu chuyện của mỗi em phải là câu chuyện có thực, nhân vật trong truyện là em hoặc bạn bè. Lời kể giản dị, tự nhiên.</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lastRenderedPageBreak/>
              <w:t>+ Khi kể, nên dùng từ xưng hô: tôi</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Thảo luận nhóm xây dựng cốt truyện</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Gọi HS nói hướng xây dựng cốt truyện mình kể.</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Khen HS chuẩn bị dàn ý tốt</w:t>
            </w:r>
          </w:p>
          <w:p w:rsidR="0009378A" w:rsidRPr="0009378A" w:rsidRDefault="0009378A" w:rsidP="00950EC8">
            <w:pPr>
              <w:jc w:val="both"/>
              <w:rPr>
                <w:rFonts w:ascii="Times New Roman" w:hAnsi="Times New Roman" w:cs="Times New Roman"/>
                <w:b/>
                <w:i/>
                <w:sz w:val="28"/>
                <w:szCs w:val="28"/>
              </w:rPr>
            </w:pPr>
            <w:r w:rsidRPr="0009378A">
              <w:rPr>
                <w:rFonts w:ascii="Times New Roman" w:hAnsi="Times New Roman" w:cs="Times New Roman"/>
                <w:b/>
                <w:i/>
                <w:sz w:val="28"/>
                <w:szCs w:val="28"/>
              </w:rPr>
              <w:t>b) Thực hành kể chuyện, trao đổi về ý nghĩa câu chuyện</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YC HS kể theo nhóm </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Cho HS thi kể</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jc w:val="both"/>
              <w:rPr>
                <w:rFonts w:ascii="Times New Roman" w:hAnsi="Times New Roman" w:cs="Times New Roman"/>
                <w:b/>
                <w:i/>
                <w:sz w:val="28"/>
                <w:szCs w:val="28"/>
                <w:lang w:val="vi-VN"/>
              </w:rPr>
            </w:pPr>
            <w:r w:rsidRPr="0009378A">
              <w:rPr>
                <w:rFonts w:ascii="Times New Roman" w:hAnsi="Times New Roman" w:cs="Times New Roman"/>
                <w:b/>
                <w:i/>
                <w:sz w:val="28"/>
                <w:szCs w:val="28"/>
              </w:rPr>
              <w:t xml:space="preserve">3) Củng cố, dặn dò </w:t>
            </w:r>
            <w:r w:rsidRPr="0009378A">
              <w:rPr>
                <w:rFonts w:ascii="Times New Roman" w:hAnsi="Times New Roman" w:cs="Times New Roman"/>
                <w:b/>
                <w:i/>
                <w:sz w:val="28"/>
                <w:szCs w:val="28"/>
                <w:lang w:val="vi-VN"/>
              </w:rPr>
              <w:t>(2’)</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3515"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xml:space="preserve">- 1 HS lên bảng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Nghe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Đọc đề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-Thảo luận nhóm 4</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HS lần lượt nói</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Từng nhóm kể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HS thi kể </w:t>
            </w:r>
          </w:p>
        </w:tc>
      </w:tr>
    </w:tbl>
    <w:p w:rsidR="0009378A" w:rsidRPr="0009378A" w:rsidRDefault="0009378A" w:rsidP="0009378A">
      <w:pPr>
        <w:rPr>
          <w:rFonts w:ascii="Times New Roman" w:hAnsi="Times New Roman" w:cs="Times New Roman"/>
          <w:b/>
          <w:sz w:val="28"/>
          <w:szCs w:val="28"/>
          <w:u w:val="single"/>
        </w:rPr>
      </w:pPr>
    </w:p>
    <w:p w:rsidR="0009378A" w:rsidRPr="0009378A" w:rsidRDefault="0009378A" w:rsidP="0009378A">
      <w:pPr>
        <w:rPr>
          <w:rFonts w:ascii="Times New Roman" w:hAnsi="Times New Roman" w:cs="Times New Roman"/>
          <w:b/>
          <w:sz w:val="28"/>
          <w:szCs w:val="28"/>
          <w:u w:val="single"/>
        </w:rPr>
      </w:pPr>
      <w:r w:rsidRPr="0009378A">
        <w:rPr>
          <w:rFonts w:ascii="Times New Roman" w:hAnsi="Times New Roman" w:cs="Times New Roman"/>
          <w:b/>
          <w:sz w:val="28"/>
          <w:szCs w:val="28"/>
          <w:u w:val="single"/>
        </w:rPr>
        <w:br w:type="page"/>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u w:val="single"/>
        </w:rPr>
        <w:lastRenderedPageBreak/>
        <w:t xml:space="preserve">RÈN TẬP LÀM VĂN: </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LUYỆN TẬP MIÊU TẢ ĐỒ VẬT</w:t>
      </w:r>
    </w:p>
    <w:p w:rsidR="0009378A" w:rsidRPr="0009378A" w:rsidRDefault="0009378A" w:rsidP="0009378A">
      <w:pPr>
        <w:jc w:val="both"/>
        <w:rPr>
          <w:rFonts w:ascii="Times New Roman" w:hAnsi="Times New Roman" w:cs="Times New Roman"/>
          <w:b/>
          <w:sz w:val="28"/>
          <w:szCs w:val="28"/>
          <w:u w:val="single"/>
        </w:rPr>
      </w:pPr>
      <w:r w:rsidRPr="0009378A">
        <w:rPr>
          <w:rFonts w:ascii="Times New Roman" w:hAnsi="Times New Roman" w:cs="Times New Roman"/>
          <w:b/>
          <w:sz w:val="28"/>
          <w:szCs w:val="28"/>
        </w:rPr>
        <w:t>I-</w:t>
      </w:r>
      <w:r w:rsidRPr="0009378A">
        <w:rPr>
          <w:rFonts w:ascii="Times New Roman" w:hAnsi="Times New Roman" w:cs="Times New Roman"/>
          <w:b/>
          <w:sz w:val="28"/>
          <w:szCs w:val="28"/>
          <w:u w:val="single"/>
        </w:rPr>
        <w:t>Mục tiêu: Giúp HS</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-HS biết dựa vào dàn ý đã lập trong bài TLV tuần 15 để viết một bài văn miêu tả đồ chơi mà em thích đầy đủ 3 phần : Mở bài - thân bài - kết bài</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 Viết câu văn mạch lạc, sinh động</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-Yêu thích Tiếng Việt</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b/>
          <w:sz w:val="28"/>
          <w:szCs w:val="28"/>
        </w:rPr>
        <w:t>II-</w:t>
      </w:r>
      <w:r w:rsidRPr="0009378A">
        <w:rPr>
          <w:rFonts w:ascii="Times New Roman" w:hAnsi="Times New Roman" w:cs="Times New Roman"/>
          <w:b/>
          <w:sz w:val="28"/>
          <w:szCs w:val="28"/>
          <w:u w:val="single"/>
        </w:rPr>
        <w:t>Đồ dùng Dạy – Học</w:t>
      </w:r>
      <w:r w:rsidRPr="0009378A">
        <w:rPr>
          <w:rFonts w:ascii="Times New Roman" w:hAnsi="Times New Roman" w:cs="Times New Roman"/>
          <w:sz w:val="28"/>
          <w:szCs w:val="28"/>
        </w:rPr>
        <w:t xml:space="preserve"> :</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-Tranh minh hoạ một số đồ chơi trong SGK và một số đồ chơi</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-Bảng phụ viết sẵn một dàn ý tả một đồ chơi.</w:t>
      </w:r>
    </w:p>
    <w:p w:rsidR="0009378A" w:rsidRPr="0009378A" w:rsidRDefault="0009378A" w:rsidP="0009378A">
      <w:pPr>
        <w:jc w:val="both"/>
        <w:rPr>
          <w:rFonts w:ascii="Times New Roman" w:hAnsi="Times New Roman" w:cs="Times New Roman"/>
          <w:b/>
          <w:sz w:val="28"/>
          <w:szCs w:val="28"/>
        </w:rPr>
      </w:pPr>
      <w:r w:rsidRPr="0009378A">
        <w:rPr>
          <w:rFonts w:ascii="Times New Roman" w:hAnsi="Times New Roman" w:cs="Times New Roman"/>
          <w:b/>
          <w:sz w:val="28"/>
          <w:szCs w:val="28"/>
        </w:rPr>
        <w:t>III-</w:t>
      </w:r>
      <w:r w:rsidRPr="0009378A">
        <w:rPr>
          <w:rFonts w:ascii="Times New Roman" w:hAnsi="Times New Roman" w:cs="Times New Roman"/>
          <w:b/>
          <w:sz w:val="28"/>
          <w:szCs w:val="28"/>
          <w:u w:val="single"/>
        </w:rPr>
        <w:t>Các hoạt động Dạy – Học</w:t>
      </w:r>
      <w:r w:rsidRPr="0009378A">
        <w:rPr>
          <w:rFonts w:ascii="Times New Roman" w:hAnsi="Times New Roman" w:cs="Times New Roman"/>
          <w:b/>
          <w:sz w:val="28"/>
          <w:szCs w:val="28"/>
        </w:rPr>
        <w:t xml:space="preserve"> :</w:t>
      </w:r>
    </w:p>
    <w:p w:rsidR="0009378A" w:rsidRPr="0009378A" w:rsidRDefault="0009378A" w:rsidP="0009378A">
      <w:pPr>
        <w:jc w:val="both"/>
        <w:rPr>
          <w:rFonts w:ascii="Times New Roman" w:hAnsi="Times New Roman" w:cs="Times New Roman"/>
          <w:b/>
          <w:sz w:val="28"/>
          <w:szCs w:val="28"/>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7"/>
        <w:gridCol w:w="4770"/>
      </w:tblGrid>
      <w:tr w:rsidR="0009378A" w:rsidRPr="0009378A" w:rsidTr="00950EC8">
        <w:tc>
          <w:tcPr>
            <w:tcW w:w="5017" w:type="dxa"/>
          </w:tcPr>
          <w:p w:rsidR="0009378A" w:rsidRPr="0009378A" w:rsidRDefault="0009378A" w:rsidP="00950EC8">
            <w:pPr>
              <w:jc w:val="center"/>
              <w:rPr>
                <w:rFonts w:ascii="Times New Roman" w:hAnsi="Times New Roman" w:cs="Times New Roman"/>
                <w:b/>
                <w:bCs/>
                <w:sz w:val="28"/>
                <w:szCs w:val="28"/>
              </w:rPr>
            </w:pPr>
            <w:r w:rsidRPr="0009378A">
              <w:rPr>
                <w:rFonts w:ascii="Times New Roman" w:hAnsi="Times New Roman" w:cs="Times New Roman"/>
                <w:b/>
                <w:bCs/>
                <w:sz w:val="28"/>
                <w:szCs w:val="28"/>
              </w:rPr>
              <w:t>Hoạt động của GV</w:t>
            </w:r>
          </w:p>
        </w:tc>
        <w:tc>
          <w:tcPr>
            <w:tcW w:w="4770" w:type="dxa"/>
          </w:tcPr>
          <w:p w:rsidR="0009378A" w:rsidRPr="0009378A" w:rsidRDefault="0009378A" w:rsidP="00950EC8">
            <w:pPr>
              <w:jc w:val="center"/>
              <w:rPr>
                <w:rFonts w:ascii="Times New Roman" w:hAnsi="Times New Roman" w:cs="Times New Roman"/>
                <w:b/>
                <w:bCs/>
                <w:sz w:val="28"/>
                <w:szCs w:val="28"/>
              </w:rPr>
            </w:pPr>
            <w:r w:rsidRPr="0009378A">
              <w:rPr>
                <w:rFonts w:ascii="Times New Roman" w:hAnsi="Times New Roman" w:cs="Times New Roman"/>
                <w:b/>
                <w:bCs/>
                <w:sz w:val="28"/>
                <w:szCs w:val="28"/>
              </w:rPr>
              <w:t>Hoạt động của HS</w:t>
            </w:r>
          </w:p>
        </w:tc>
      </w:tr>
      <w:tr w:rsidR="0009378A" w:rsidRPr="0009378A" w:rsidTr="00950EC8">
        <w:tc>
          <w:tcPr>
            <w:tcW w:w="5017" w:type="dxa"/>
          </w:tcPr>
          <w:p w:rsidR="0009378A" w:rsidRPr="0009378A" w:rsidRDefault="0009378A" w:rsidP="00950EC8">
            <w:pPr>
              <w:jc w:val="both"/>
              <w:rPr>
                <w:rFonts w:ascii="Times New Roman" w:hAnsi="Times New Roman" w:cs="Times New Roman"/>
                <w:b/>
                <w:sz w:val="28"/>
                <w:szCs w:val="28"/>
                <w:u w:val="single"/>
                <w:lang w:val="vi-VN"/>
              </w:rPr>
            </w:pPr>
            <w:r w:rsidRPr="0009378A">
              <w:rPr>
                <w:rFonts w:ascii="Times New Roman" w:hAnsi="Times New Roman" w:cs="Times New Roman"/>
                <w:b/>
                <w:sz w:val="28"/>
                <w:szCs w:val="28"/>
              </w:rPr>
              <w:t>A/</w:t>
            </w:r>
            <w:r w:rsidRPr="0009378A">
              <w:rPr>
                <w:rFonts w:ascii="Times New Roman" w:hAnsi="Times New Roman" w:cs="Times New Roman"/>
                <w:b/>
                <w:sz w:val="28"/>
                <w:szCs w:val="28"/>
                <w:u w:val="single"/>
              </w:rPr>
              <w:t xml:space="preserve">Kiểm tra bài cũ: </w:t>
            </w:r>
            <w:r w:rsidRPr="0009378A">
              <w:rPr>
                <w:rFonts w:ascii="Times New Roman" w:hAnsi="Times New Roman" w:cs="Times New Roman"/>
                <w:b/>
                <w:sz w:val="28"/>
                <w:szCs w:val="28"/>
                <w:u w:val="single"/>
                <w:lang w:val="vi-VN"/>
              </w:rPr>
              <w:t>(5’)</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- 1 HS lên bảng   </w:t>
            </w:r>
          </w:p>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Gọi HS nhận xét</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GV nhận xét</w:t>
            </w:r>
          </w:p>
          <w:p w:rsidR="0009378A" w:rsidRPr="0009378A" w:rsidRDefault="0009378A" w:rsidP="00950EC8">
            <w:pPr>
              <w:jc w:val="both"/>
              <w:rPr>
                <w:rFonts w:ascii="Times New Roman" w:hAnsi="Times New Roman" w:cs="Times New Roman"/>
                <w:b/>
                <w:sz w:val="28"/>
                <w:szCs w:val="28"/>
              </w:rPr>
            </w:pPr>
            <w:r w:rsidRPr="0009378A">
              <w:rPr>
                <w:rFonts w:ascii="Times New Roman" w:hAnsi="Times New Roman" w:cs="Times New Roman"/>
                <w:b/>
                <w:sz w:val="28"/>
                <w:szCs w:val="28"/>
              </w:rPr>
              <w:t>B/</w:t>
            </w:r>
            <w:r w:rsidRPr="0009378A">
              <w:rPr>
                <w:rFonts w:ascii="Times New Roman" w:hAnsi="Times New Roman" w:cs="Times New Roman"/>
                <w:b/>
                <w:sz w:val="28"/>
                <w:szCs w:val="28"/>
                <w:u w:val="single"/>
              </w:rPr>
              <w:t>Dạy bài mới</w:t>
            </w:r>
            <w:r w:rsidRPr="0009378A">
              <w:rPr>
                <w:rFonts w:ascii="Times New Roman" w:hAnsi="Times New Roman" w:cs="Times New Roman"/>
                <w:b/>
                <w:sz w:val="28"/>
                <w:szCs w:val="28"/>
              </w:rPr>
              <w:t>:</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b/>
                <w:sz w:val="28"/>
                <w:szCs w:val="28"/>
              </w:rPr>
              <w:t xml:space="preserve">1. Giới  thiệu bài: </w:t>
            </w:r>
            <w:r w:rsidRPr="0009378A">
              <w:rPr>
                <w:rFonts w:ascii="Times New Roman" w:hAnsi="Times New Roman" w:cs="Times New Roman"/>
                <w:b/>
                <w:sz w:val="28"/>
                <w:szCs w:val="28"/>
                <w:lang w:val="vi-VN"/>
              </w:rPr>
              <w:t>(2’)</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b/>
                <w:sz w:val="28"/>
                <w:szCs w:val="28"/>
              </w:rPr>
              <w:t>2.Hoạt động 1:</w:t>
            </w:r>
            <w:r w:rsidRPr="0009378A">
              <w:rPr>
                <w:rFonts w:ascii="Times New Roman" w:hAnsi="Times New Roman" w:cs="Times New Roman"/>
                <w:sz w:val="28"/>
                <w:szCs w:val="28"/>
              </w:rPr>
              <w:t>.</w:t>
            </w:r>
            <w:r w:rsidRPr="0009378A">
              <w:rPr>
                <w:rFonts w:ascii="Times New Roman" w:hAnsi="Times New Roman" w:cs="Times New Roman"/>
                <w:b/>
                <w:sz w:val="28"/>
                <w:szCs w:val="28"/>
              </w:rPr>
              <w:t>Hướng dẫn tìm hiểu đề</w:t>
            </w:r>
            <w:r w:rsidRPr="0009378A">
              <w:rPr>
                <w:rFonts w:ascii="Times New Roman" w:hAnsi="Times New Roman" w:cs="Times New Roman"/>
                <w:b/>
                <w:sz w:val="28"/>
                <w:szCs w:val="28"/>
                <w:lang w:val="vi-VN"/>
              </w:rPr>
              <w:t xml:space="preserve"> (8’)</w:t>
            </w:r>
            <w:r w:rsidRPr="0009378A">
              <w:rPr>
                <w:rFonts w:ascii="Times New Roman" w:hAnsi="Times New Roman" w:cs="Times New Roman"/>
                <w:b/>
                <w:sz w:val="28"/>
                <w:szCs w:val="28"/>
              </w:rPr>
              <w:t xml:space="preserve"> </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-Gọi HS đọc Y/c đề bài và các gợi ý SGK</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-Cho HS đọc lại dàn bài</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-Cho HS xây dựng kết cấu 3 phần của bài</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lastRenderedPageBreak/>
              <w:t>+Em sẽ chọn cách mở bài nào? Trực tiếp hay gián tiếp?</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-Cho HS đọc mở bài mẫu trong SGK</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-Cho HS đọc đoạn viết mẫu về thân bài</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-Cho HS đọc đoạn viết mẫu về kết bài </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b/>
                <w:sz w:val="28"/>
                <w:szCs w:val="28"/>
              </w:rPr>
              <w:t xml:space="preserve"> 3.Hoạt động 2: HS làm bài </w:t>
            </w:r>
            <w:r w:rsidRPr="0009378A">
              <w:rPr>
                <w:rFonts w:ascii="Times New Roman" w:hAnsi="Times New Roman" w:cs="Times New Roman"/>
                <w:b/>
                <w:sz w:val="28"/>
                <w:szCs w:val="28"/>
                <w:lang w:val="vi-VN"/>
              </w:rPr>
              <w:t>(15’)</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Cho HS dựa vào dàn bài để viết một bài văn hoàn chỉnh</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Gọi vài HS đọc dàn ý trước lớp</w:t>
            </w:r>
          </w:p>
          <w:p w:rsidR="0009378A" w:rsidRPr="0009378A" w:rsidRDefault="0009378A" w:rsidP="00950EC8">
            <w:pPr>
              <w:jc w:val="both"/>
              <w:rPr>
                <w:rFonts w:ascii="Times New Roman" w:hAnsi="Times New Roman" w:cs="Times New Roman"/>
                <w:b/>
                <w:i/>
                <w:sz w:val="28"/>
                <w:szCs w:val="28"/>
              </w:rPr>
            </w:pPr>
            <w:r w:rsidRPr="0009378A">
              <w:rPr>
                <w:rFonts w:ascii="Times New Roman" w:hAnsi="Times New Roman" w:cs="Times New Roman"/>
                <w:b/>
                <w:i/>
                <w:sz w:val="28"/>
                <w:szCs w:val="28"/>
              </w:rPr>
              <w:t>-Y/c Nhóm 1 viết hoàn chỉnh bài văn -15 câu</w:t>
            </w:r>
          </w:p>
          <w:p w:rsidR="0009378A" w:rsidRPr="0009378A" w:rsidRDefault="0009378A" w:rsidP="00950EC8">
            <w:pPr>
              <w:jc w:val="both"/>
              <w:rPr>
                <w:rFonts w:ascii="Times New Roman" w:hAnsi="Times New Roman" w:cs="Times New Roman"/>
                <w:b/>
                <w:i/>
                <w:sz w:val="28"/>
                <w:szCs w:val="28"/>
              </w:rPr>
            </w:pPr>
            <w:r w:rsidRPr="0009378A">
              <w:rPr>
                <w:rFonts w:ascii="Times New Roman" w:hAnsi="Times New Roman" w:cs="Times New Roman"/>
                <w:b/>
                <w:i/>
                <w:sz w:val="28"/>
                <w:szCs w:val="28"/>
              </w:rPr>
              <w:t>Nhóm 2 viết khoảng 10 câu</w:t>
            </w:r>
          </w:p>
          <w:p w:rsidR="0009378A" w:rsidRPr="0009378A" w:rsidRDefault="0009378A" w:rsidP="00950EC8">
            <w:pPr>
              <w:jc w:val="both"/>
              <w:rPr>
                <w:rFonts w:ascii="Times New Roman" w:hAnsi="Times New Roman" w:cs="Times New Roman"/>
                <w:b/>
                <w:i/>
                <w:sz w:val="28"/>
                <w:szCs w:val="28"/>
              </w:rPr>
            </w:pPr>
            <w:r w:rsidRPr="0009378A">
              <w:rPr>
                <w:rFonts w:ascii="Times New Roman" w:hAnsi="Times New Roman" w:cs="Times New Roman"/>
                <w:b/>
                <w:i/>
                <w:sz w:val="28"/>
                <w:szCs w:val="28"/>
              </w:rPr>
              <w:t>Nhóm 3: viết khoảng 5 câu về thân bài</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b/>
                <w:sz w:val="28"/>
                <w:szCs w:val="28"/>
              </w:rPr>
              <w:t>C.</w:t>
            </w:r>
            <w:r w:rsidRPr="0009378A">
              <w:rPr>
                <w:rFonts w:ascii="Times New Roman" w:hAnsi="Times New Roman" w:cs="Times New Roman"/>
                <w:b/>
                <w:sz w:val="28"/>
                <w:szCs w:val="28"/>
                <w:u w:val="single"/>
              </w:rPr>
              <w:t>Củng cố - dặn dò</w:t>
            </w:r>
            <w:r w:rsidRPr="0009378A">
              <w:rPr>
                <w:rFonts w:ascii="Times New Roman" w:hAnsi="Times New Roman" w:cs="Times New Roman"/>
                <w:sz w:val="28"/>
                <w:szCs w:val="28"/>
              </w:rPr>
              <w:t>:</w:t>
            </w:r>
            <w:r w:rsidRPr="0009378A">
              <w:rPr>
                <w:rFonts w:ascii="Times New Roman" w:hAnsi="Times New Roman" w:cs="Times New Roman"/>
                <w:sz w:val="28"/>
                <w:szCs w:val="28"/>
                <w:lang w:val="vi-VN"/>
              </w:rPr>
              <w:t xml:space="preserve"> (2’)</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-Thu bài chấm</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-GV nhận xét tiết học, dặn dò</w:t>
            </w:r>
          </w:p>
        </w:tc>
        <w:tc>
          <w:tcPr>
            <w:tcW w:w="4770" w:type="dxa"/>
          </w:tcPr>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-HS giới thiệu một trò chơi hoặc lễ hội ở quê em </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jc w:val="both"/>
              <w:rPr>
                <w:rFonts w:ascii="Times New Roman" w:hAnsi="Times New Roman" w:cs="Times New Roman"/>
                <w:sz w:val="28"/>
                <w:szCs w:val="28"/>
                <w:lang w:val="fr-FR"/>
              </w:rPr>
            </w:pP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jc w:val="both"/>
              <w:rPr>
                <w:rFonts w:ascii="Times New Roman" w:hAnsi="Times New Roman" w:cs="Times New Roman"/>
                <w:sz w:val="28"/>
                <w:szCs w:val="28"/>
                <w:lang w:val="fr-FR"/>
              </w:rPr>
            </w:pPr>
          </w:p>
          <w:p w:rsidR="0009378A" w:rsidRPr="0009378A" w:rsidRDefault="0009378A" w:rsidP="00950EC8">
            <w:pPr>
              <w:jc w:val="both"/>
              <w:rPr>
                <w:rFonts w:ascii="Times New Roman" w:hAnsi="Times New Roman" w:cs="Times New Roman"/>
                <w:sz w:val="28"/>
                <w:szCs w:val="28"/>
                <w:lang w:val="fr-FR"/>
              </w:rPr>
            </w:pP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-HS đọc Y/c đề bài .</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-4 HS đọc nối tiếp 4 gợi ý</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-HS đọc lại dàn bài tả đồ vật</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-HS phát biểu</w:t>
            </w:r>
          </w:p>
          <w:p w:rsidR="0009378A" w:rsidRPr="0009378A" w:rsidRDefault="0009378A" w:rsidP="00950EC8">
            <w:pPr>
              <w:jc w:val="both"/>
              <w:rPr>
                <w:rFonts w:ascii="Times New Roman" w:hAnsi="Times New Roman" w:cs="Times New Roman"/>
                <w:sz w:val="28"/>
                <w:szCs w:val="28"/>
                <w:lang w:val="fr-FR"/>
              </w:rPr>
            </w:pP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-1 HS đọc phần mở bài mẫu </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-1 HS đọc phần thân bài mẫu </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-1 HS đọc phần kết bài mẫu </w:t>
            </w:r>
          </w:p>
          <w:p w:rsidR="0009378A" w:rsidRPr="0009378A" w:rsidRDefault="0009378A" w:rsidP="00950EC8">
            <w:pPr>
              <w:jc w:val="both"/>
              <w:rPr>
                <w:rFonts w:ascii="Times New Roman" w:hAnsi="Times New Roman" w:cs="Times New Roman"/>
                <w:sz w:val="28"/>
                <w:szCs w:val="28"/>
                <w:lang w:val="fr-FR"/>
              </w:rPr>
            </w:pP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-HS làm bài</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Đọc dàn ý</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Nhận xét</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-Đại diện các nhóm trình bày.Nhóm khác nhận xét</w:t>
            </w:r>
          </w:p>
          <w:p w:rsidR="0009378A" w:rsidRPr="0009378A" w:rsidRDefault="0009378A" w:rsidP="00950EC8">
            <w:pPr>
              <w:jc w:val="both"/>
              <w:rPr>
                <w:rFonts w:ascii="Times New Roman" w:hAnsi="Times New Roman" w:cs="Times New Roman"/>
                <w:sz w:val="28"/>
                <w:szCs w:val="28"/>
                <w:lang w:val="fr-FR"/>
              </w:rPr>
            </w:pP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Nộp vở</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Lắng nghe</w:t>
            </w:r>
          </w:p>
        </w:tc>
      </w:tr>
    </w:tbl>
    <w:p w:rsidR="0009378A" w:rsidRPr="0009378A" w:rsidRDefault="0009378A" w:rsidP="0009378A">
      <w:pPr>
        <w:rPr>
          <w:rFonts w:ascii="Times New Roman" w:hAnsi="Times New Roman" w:cs="Times New Roman"/>
          <w:b/>
          <w:sz w:val="28"/>
          <w:szCs w:val="28"/>
          <w:u w:val="single"/>
        </w:rPr>
      </w:pPr>
    </w:p>
    <w:p w:rsidR="0009378A" w:rsidRPr="0009378A" w:rsidRDefault="0009378A" w:rsidP="0009378A">
      <w:pPr>
        <w:rPr>
          <w:rFonts w:ascii="Times New Roman" w:hAnsi="Times New Roman" w:cs="Times New Roman"/>
          <w:b/>
          <w:sz w:val="28"/>
          <w:szCs w:val="28"/>
          <w:u w:val="single"/>
        </w:rPr>
      </w:pPr>
      <w:r w:rsidRPr="0009378A">
        <w:rPr>
          <w:rFonts w:ascii="Times New Roman" w:hAnsi="Times New Roman" w:cs="Times New Roman"/>
          <w:b/>
          <w:sz w:val="28"/>
          <w:szCs w:val="28"/>
          <w:u w:val="single"/>
        </w:rPr>
        <w:br w:type="page"/>
      </w:r>
    </w:p>
    <w:p w:rsidR="0009378A" w:rsidRPr="0009378A" w:rsidRDefault="0009378A" w:rsidP="0009378A">
      <w:pPr>
        <w:rPr>
          <w:rFonts w:ascii="Times New Roman" w:hAnsi="Times New Roman" w:cs="Times New Roman"/>
          <w:b/>
          <w:sz w:val="28"/>
          <w:szCs w:val="28"/>
          <w:u w:val="single"/>
        </w:rPr>
      </w:pPr>
      <w:r w:rsidRPr="0009378A">
        <w:rPr>
          <w:rFonts w:ascii="Times New Roman" w:hAnsi="Times New Roman" w:cs="Times New Roman"/>
          <w:b/>
          <w:sz w:val="28"/>
          <w:szCs w:val="28"/>
          <w:u w:val="single"/>
        </w:rPr>
        <w:lastRenderedPageBreak/>
        <w:t>RÈN TOÁN : (Tuần 18)</w:t>
      </w:r>
    </w:p>
    <w:p w:rsidR="0009378A" w:rsidRPr="0009378A" w:rsidRDefault="0009378A" w:rsidP="0009378A">
      <w:pPr>
        <w:rPr>
          <w:rFonts w:ascii="Times New Roman" w:hAnsi="Times New Roman" w:cs="Times New Roman"/>
          <w:b/>
          <w:sz w:val="28"/>
          <w:szCs w:val="28"/>
          <w:u w:val="single"/>
        </w:rPr>
      </w:pP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LUYỆN TẬP DẤU HIỆU CHIA HẾT CHO 2, 3, 5, 9</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I. Mục tiêu</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Kiến thức:  Giúp Hs củng cố kiến thức về dấu hiệu chia hết cho 2,3,5,9</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Kỹ năng:  Nhóm 1 là được tất cả bài tập, Nhóm 2 làm được BT1,BT2,BT3. Nhóm 3 làm được BT1,BT2</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-Thái độ: Rèn tính cẩn thận, chính xác.</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 xml:space="preserve">II. Đồ dùng dạy học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Hệ thống bài tập</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 xml:space="preserve">III. Hoạt động dạy học </w:t>
      </w:r>
    </w:p>
    <w:tbl>
      <w:tblPr>
        <w:tblW w:w="1026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0"/>
        <w:gridCol w:w="4950"/>
      </w:tblGrid>
      <w:tr w:rsidR="0009378A" w:rsidRPr="0009378A" w:rsidTr="00950EC8">
        <w:tc>
          <w:tcPr>
            <w:tcW w:w="531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GV</w:t>
            </w:r>
          </w:p>
        </w:tc>
        <w:tc>
          <w:tcPr>
            <w:tcW w:w="495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HS</w:t>
            </w:r>
          </w:p>
        </w:tc>
      </w:tr>
      <w:tr w:rsidR="0009378A" w:rsidRPr="0009378A" w:rsidTr="00950EC8">
        <w:tc>
          <w:tcPr>
            <w:tcW w:w="5310"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i/>
                <w:sz w:val="28"/>
                <w:szCs w:val="28"/>
              </w:rPr>
              <w:t xml:space="preserve">1)  KTBC: </w:t>
            </w:r>
            <w:r w:rsidRPr="0009378A">
              <w:rPr>
                <w:rFonts w:ascii="Times New Roman" w:hAnsi="Times New Roman" w:cs="Times New Roman"/>
                <w:b/>
                <w:i/>
                <w:sz w:val="28"/>
                <w:szCs w:val="28"/>
                <w:lang w:val="vi-VN"/>
              </w:rPr>
              <w:t>(5’)</w:t>
            </w:r>
            <w:r w:rsidRPr="0009378A">
              <w:rPr>
                <w:rFonts w:ascii="Times New Roman" w:hAnsi="Times New Roman" w:cs="Times New Roman"/>
                <w:sz w:val="28"/>
                <w:szCs w:val="28"/>
              </w:rPr>
              <w:t xml:space="preserve"> 2 hs lên bảng</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b/>
                <w:i/>
                <w:sz w:val="28"/>
                <w:szCs w:val="28"/>
              </w:rPr>
              <w:t xml:space="preserve">2) Bài mới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a) GTB </w:t>
            </w:r>
            <w:r w:rsidRPr="0009378A">
              <w:rPr>
                <w:rFonts w:ascii="Times New Roman" w:hAnsi="Times New Roman" w:cs="Times New Roman"/>
                <w:b/>
                <w:i/>
                <w:sz w:val="28"/>
                <w:szCs w:val="28"/>
                <w:lang w:val="vi-VN"/>
              </w:rPr>
              <w:t>(2’)</w:t>
            </w:r>
          </w:p>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rPr>
              <w:t>b) Thực hành</w:t>
            </w:r>
            <w:r w:rsidRPr="0009378A">
              <w:rPr>
                <w:rFonts w:ascii="Times New Roman" w:hAnsi="Times New Roman" w:cs="Times New Roman"/>
                <w:b/>
                <w:sz w:val="28"/>
                <w:szCs w:val="28"/>
                <w:lang w:val="vi-VN"/>
              </w:rPr>
              <w:t xml:space="preserve"> </w:t>
            </w:r>
            <w:r w:rsidRPr="0009378A">
              <w:rPr>
                <w:rFonts w:ascii="Times New Roman" w:hAnsi="Times New Roman" w:cs="Times New Roman"/>
                <w:b/>
                <w:i/>
                <w:sz w:val="28"/>
                <w:szCs w:val="28"/>
                <w:lang w:val="vi-VN"/>
              </w:rPr>
              <w:t>(25’)</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GV cho HS đọc kĩ đề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bCs/>
                <w:sz w:val="28"/>
                <w:szCs w:val="28"/>
              </w:rPr>
              <w:t>-</w:t>
            </w:r>
            <w:r w:rsidRPr="0009378A">
              <w:rPr>
                <w:rFonts w:ascii="Times New Roman" w:hAnsi="Times New Roman" w:cs="Times New Roman"/>
                <w:sz w:val="28"/>
                <w:szCs w:val="28"/>
              </w:rPr>
              <w:t xml:space="preserve"> Cho HS làm bài tập.</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bCs/>
                <w:sz w:val="28"/>
                <w:szCs w:val="28"/>
              </w:rPr>
              <w:t xml:space="preserve">- </w:t>
            </w:r>
            <w:r w:rsidRPr="0009378A">
              <w:rPr>
                <w:rFonts w:ascii="Times New Roman" w:hAnsi="Times New Roman" w:cs="Times New Roman"/>
                <w:sz w:val="28"/>
                <w:szCs w:val="28"/>
              </w:rPr>
              <w:t xml:space="preserve">Gọi HS lần lượt lên chữa bài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bCs/>
                <w:sz w:val="28"/>
                <w:szCs w:val="28"/>
              </w:rPr>
              <w:t>-</w:t>
            </w:r>
            <w:r w:rsidRPr="0009378A">
              <w:rPr>
                <w:rFonts w:ascii="Times New Roman" w:hAnsi="Times New Roman" w:cs="Times New Roman"/>
                <w:sz w:val="28"/>
                <w:szCs w:val="28"/>
              </w:rPr>
              <w:t xml:space="preserve"> GV giúp đỡ HS chậm</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Bài 1</w:t>
            </w:r>
            <w:r w:rsidRPr="0009378A">
              <w:rPr>
                <w:rFonts w:ascii="Times New Roman" w:hAnsi="Times New Roman" w:cs="Times New Roman"/>
                <w:sz w:val="28"/>
                <w:szCs w:val="28"/>
              </w:rPr>
              <w:t>. Trong các số sau: 73, 28, 156; 4350; 57234; 90; 465</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2: …… </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3: …… </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5: …… </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9: …… </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2, 3, 5 và 9: ……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lastRenderedPageBreak/>
              <w:t xml:space="preserve">Bài 2. </w:t>
            </w:r>
            <w:r w:rsidRPr="0009378A">
              <w:rPr>
                <w:rFonts w:ascii="Times New Roman" w:hAnsi="Times New Roman" w:cs="Times New Roman"/>
                <w:sz w:val="28"/>
                <w:szCs w:val="28"/>
              </w:rPr>
              <w:t>Viết chữ số thích hợp vào ô trống để  được số:</w:t>
            </w:r>
          </w:p>
          <w:p w:rsidR="0009378A" w:rsidRPr="0009378A" w:rsidRDefault="0009378A" w:rsidP="008926C3">
            <w:pPr>
              <w:pStyle w:val="ListParagraph"/>
              <w:numPr>
                <w:ilvl w:val="0"/>
                <w:numId w:val="66"/>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73 </w:t>
            </w: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 xml:space="preserve"> chia hết cho 3</w:t>
            </w:r>
          </w:p>
          <w:p w:rsidR="0009378A" w:rsidRPr="0009378A" w:rsidRDefault="0009378A" w:rsidP="008926C3">
            <w:pPr>
              <w:pStyle w:val="ListParagraph"/>
              <w:numPr>
                <w:ilvl w:val="0"/>
                <w:numId w:val="66"/>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91 chia hết cho 9</w:t>
            </w:r>
          </w:p>
          <w:p w:rsidR="0009378A" w:rsidRPr="0009378A" w:rsidRDefault="0009378A" w:rsidP="008926C3">
            <w:pPr>
              <w:pStyle w:val="ListParagraph"/>
              <w:numPr>
                <w:ilvl w:val="0"/>
                <w:numId w:val="66"/>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42</w:t>
            </w: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 xml:space="preserve"> chia hết cho 2 và 3</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b/>
                <w:sz w:val="28"/>
                <w:szCs w:val="28"/>
                <w:lang w:val="fr-FR"/>
              </w:rPr>
              <w:t xml:space="preserve">Bài 3 : </w:t>
            </w:r>
            <w:r w:rsidRPr="0009378A">
              <w:rPr>
                <w:rFonts w:ascii="Times New Roman" w:hAnsi="Times New Roman" w:cs="Times New Roman"/>
                <w:sz w:val="28"/>
                <w:szCs w:val="28"/>
                <w:lang w:val="fr-FR"/>
              </w:rPr>
              <w:t>Với bốn chữ số 9 ;4 ;0 ;5 hãy viết hai số gồm 4 chữ số khác nhau mà :</w:t>
            </w:r>
          </w:p>
          <w:p w:rsidR="0009378A" w:rsidRPr="0009378A" w:rsidRDefault="0009378A" w:rsidP="008926C3">
            <w:pPr>
              <w:numPr>
                <w:ilvl w:val="0"/>
                <w:numId w:val="65"/>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Chia hết cho 9</w:t>
            </w:r>
          </w:p>
          <w:p w:rsidR="0009378A" w:rsidRPr="0009378A" w:rsidRDefault="0009378A" w:rsidP="008926C3">
            <w:pPr>
              <w:numPr>
                <w:ilvl w:val="0"/>
                <w:numId w:val="65"/>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Chia hết cho 5 và 9</w:t>
            </w:r>
          </w:p>
          <w:p w:rsidR="0009378A" w:rsidRPr="0009378A" w:rsidRDefault="0009378A" w:rsidP="008926C3">
            <w:pPr>
              <w:numPr>
                <w:ilvl w:val="0"/>
                <w:numId w:val="65"/>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Chia hết cho 2 và 9</w:t>
            </w:r>
          </w:p>
          <w:p w:rsidR="0009378A" w:rsidRPr="0009378A" w:rsidRDefault="0009378A" w:rsidP="008926C3">
            <w:pPr>
              <w:numPr>
                <w:ilvl w:val="0"/>
                <w:numId w:val="65"/>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Chia hết cho cả 2 ; 5 và 9</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b/>
                <w:noProof/>
                <w:sz w:val="28"/>
                <w:szCs w:val="28"/>
              </w:rPr>
              <mc:AlternateContent>
                <mc:Choice Requires="wps">
                  <w:drawing>
                    <wp:anchor distT="0" distB="0" distL="114300" distR="114300" simplePos="0" relativeHeight="251698176" behindDoc="0" locked="0" layoutInCell="1" allowOverlap="1" wp14:anchorId="6A3847AB" wp14:editId="0C224DCE">
                      <wp:simplePos x="0" y="0"/>
                      <wp:positionH relativeFrom="column">
                        <wp:posOffset>1946910</wp:posOffset>
                      </wp:positionH>
                      <wp:positionV relativeFrom="paragraph">
                        <wp:posOffset>3810</wp:posOffset>
                      </wp:positionV>
                      <wp:extent cx="219075" cy="9525"/>
                      <wp:effectExtent l="9525" t="9525" r="9525" b="952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1DD560" id="_x0000_t32" coordsize="21600,21600" o:spt="32" o:oned="t" path="m,l21600,21600e" filled="f">
                      <v:path arrowok="t" fillok="f" o:connecttype="none"/>
                      <o:lock v:ext="edit" shapetype="t"/>
                    </v:shapetype>
                    <v:shape id="Straight Arrow Connector 40" o:spid="_x0000_s1026" type="#_x0000_t32" style="position:absolute;margin-left:153.3pt;margin-top:.3pt;width:17.25pt;height:.7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"/>
                  </w:pict>
                </mc:Fallback>
              </mc:AlternateContent>
            </w:r>
            <w:r w:rsidRPr="0009378A">
              <w:rPr>
                <w:rFonts w:ascii="Times New Roman" w:hAnsi="Times New Roman" w:cs="Times New Roman"/>
                <w:b/>
                <w:sz w:val="28"/>
                <w:szCs w:val="28"/>
                <w:lang w:val="fr-FR"/>
              </w:rPr>
              <w:t xml:space="preserve">Bài 4* : </w:t>
            </w:r>
            <w:r w:rsidRPr="0009378A">
              <w:rPr>
                <w:rFonts w:ascii="Times New Roman" w:hAnsi="Times New Roman" w:cs="Times New Roman"/>
                <w:sz w:val="28"/>
                <w:szCs w:val="28"/>
                <w:lang w:val="fr-FR"/>
              </w:rPr>
              <w:t>Tìm các  số có dạng a5b cùng chia hết cho 5 và 9</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b/>
                <w:i/>
                <w:sz w:val="28"/>
                <w:szCs w:val="28"/>
              </w:rPr>
              <w:t xml:space="preserve">3) Củng cố, dặn dò    </w:t>
            </w:r>
            <w:r w:rsidRPr="0009378A">
              <w:rPr>
                <w:rFonts w:ascii="Times New Roman" w:hAnsi="Times New Roman" w:cs="Times New Roman"/>
                <w:b/>
                <w:i/>
                <w:sz w:val="28"/>
                <w:szCs w:val="28"/>
                <w:lang w:val="vi-VN"/>
              </w:rPr>
              <w:t>(3’)</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4950"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xml:space="preserve">- 2 Hs lên bảng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sz w:val="28"/>
                <w:szCs w:val="28"/>
                <w:lang w:val="pt-BR"/>
              </w:rPr>
              <w:t>- HS đọc kĩ đề bài.</w:t>
            </w: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b/>
                <w:bCs/>
                <w:sz w:val="28"/>
                <w:szCs w:val="28"/>
                <w:lang w:val="pt-BR"/>
              </w:rPr>
              <w:t>-</w:t>
            </w:r>
            <w:r w:rsidRPr="0009378A">
              <w:rPr>
                <w:rFonts w:ascii="Times New Roman" w:hAnsi="Times New Roman" w:cs="Times New Roman"/>
                <w:sz w:val="28"/>
                <w:szCs w:val="28"/>
                <w:lang w:val="pt-BR"/>
              </w:rPr>
              <w:t xml:space="preserve"> HS làm bài tập.</w:t>
            </w: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b/>
                <w:bCs/>
                <w:sz w:val="28"/>
                <w:szCs w:val="28"/>
                <w:lang w:val="pt-BR"/>
              </w:rPr>
              <w:t xml:space="preserve">- </w:t>
            </w:r>
            <w:r w:rsidRPr="0009378A">
              <w:rPr>
                <w:rFonts w:ascii="Times New Roman" w:hAnsi="Times New Roman" w:cs="Times New Roman"/>
                <w:sz w:val="28"/>
                <w:szCs w:val="28"/>
                <w:lang w:val="pt-BR"/>
              </w:rPr>
              <w:t>HS lần lượt lên chữa bài</w:t>
            </w:r>
          </w:p>
          <w:p w:rsidR="0009378A" w:rsidRPr="0009378A" w:rsidRDefault="0009378A" w:rsidP="00950EC8">
            <w:pPr>
              <w:rPr>
                <w:rFonts w:ascii="Times New Roman" w:hAnsi="Times New Roman" w:cs="Times New Roman"/>
                <w:sz w:val="28"/>
                <w:szCs w:val="28"/>
                <w:lang w:val="pt-BR"/>
              </w:rPr>
            </w:pP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Đọc yêu cầu</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- 5 học sinh làm bảng, lớp làm vở</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Nhận xét</w:t>
            </w: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Đọc yêu cầu</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Thảo luận nhóm đôi trình bày</w:t>
            </w: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Đọc yêu cầu</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- 4 học sinh làm bảng</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Nhận xét</w:t>
            </w:r>
          </w:p>
          <w:p w:rsidR="0009378A" w:rsidRPr="0009378A" w:rsidRDefault="0009378A" w:rsidP="00950EC8">
            <w:pPr>
              <w:rPr>
                <w:rFonts w:ascii="Times New Roman" w:hAnsi="Times New Roman" w:cs="Times New Roman"/>
                <w:sz w:val="28"/>
                <w:szCs w:val="28"/>
                <w:lang w:val="fr-FR"/>
              </w:rPr>
            </w:pP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Đọc yêu cầu</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sz w:val="28"/>
                <w:szCs w:val="28"/>
                <w:lang w:val="fr-FR"/>
              </w:rPr>
              <w:t>- HS làm vở, sửa chữa.</w:t>
            </w: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br w:type="page"/>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b/>
          <w:sz w:val="28"/>
          <w:szCs w:val="28"/>
          <w:u w:val="single"/>
        </w:rPr>
        <w:lastRenderedPageBreak/>
        <w:t>RÈN TIẾNG VIỆT: (Tuần 18)</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ÔN LUYỆN TẬP ĐỌC</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sz w:val="28"/>
          <w:szCs w:val="28"/>
        </w:rPr>
        <w:t xml:space="preserve">I. Mục tiêu: </w:t>
      </w:r>
    </w:p>
    <w:p w:rsidR="0009378A" w:rsidRPr="0009378A" w:rsidRDefault="0009378A" w:rsidP="0009378A">
      <w:pPr>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 Tiếp tục ôn luyện, rèn kĩ năng đọc cho học sinh. </w:t>
      </w:r>
    </w:p>
    <w:p w:rsidR="0009378A" w:rsidRPr="0009378A" w:rsidRDefault="0009378A" w:rsidP="0009378A">
      <w:pPr>
        <w:rPr>
          <w:rFonts w:ascii="Times New Roman" w:hAnsi="Times New Roman" w:cs="Times New Roman"/>
          <w:sz w:val="28"/>
          <w:szCs w:val="28"/>
          <w:lang w:val="fr-FR"/>
        </w:rPr>
      </w:pPr>
      <w:r w:rsidRPr="0009378A">
        <w:rPr>
          <w:rFonts w:ascii="Times New Roman" w:hAnsi="Times New Roman" w:cs="Times New Roman"/>
          <w:sz w:val="28"/>
          <w:szCs w:val="28"/>
          <w:lang w:val="fr-FR"/>
        </w:rPr>
        <w:t>+ Nhóm 3 : Đọc đúng các từ khó, đọc trôi chảy toàn bài.</w:t>
      </w:r>
    </w:p>
    <w:p w:rsidR="0009378A" w:rsidRPr="0009378A" w:rsidRDefault="0009378A" w:rsidP="0009378A">
      <w:pPr>
        <w:rPr>
          <w:rFonts w:ascii="Times New Roman" w:hAnsi="Times New Roman" w:cs="Times New Roman"/>
          <w:sz w:val="28"/>
          <w:szCs w:val="28"/>
          <w:lang w:val="fr-FR"/>
        </w:rPr>
      </w:pPr>
      <w:r w:rsidRPr="0009378A">
        <w:rPr>
          <w:rFonts w:ascii="Times New Roman" w:hAnsi="Times New Roman" w:cs="Times New Roman"/>
          <w:sz w:val="28"/>
          <w:szCs w:val="28"/>
          <w:lang w:val="fr-FR"/>
        </w:rPr>
        <w:t>+ Nhóm 1,2 : Đọc lưu loát, diễn cảm toàn bài.</w:t>
      </w:r>
    </w:p>
    <w:p w:rsidR="0009378A" w:rsidRPr="0009378A" w:rsidRDefault="0009378A" w:rsidP="0009378A">
      <w:pPr>
        <w:rPr>
          <w:rFonts w:ascii="Times New Roman" w:hAnsi="Times New Roman" w:cs="Times New Roman"/>
          <w:sz w:val="28"/>
          <w:szCs w:val="28"/>
          <w:lang w:val="fr-FR"/>
        </w:rPr>
      </w:pPr>
      <w:r w:rsidRPr="0009378A">
        <w:rPr>
          <w:rFonts w:ascii="Times New Roman" w:hAnsi="Times New Roman" w:cs="Times New Roman"/>
          <w:sz w:val="28"/>
          <w:szCs w:val="28"/>
          <w:lang w:val="fr-FR"/>
        </w:rPr>
        <w:t>- Rèn tinh thần chăm chỉ, thái độ ham thích luyện đọc.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b/>
          <w:sz w:val="28"/>
          <w:szCs w:val="28"/>
        </w:rPr>
        <w:t>II. Đồ dùng dạy học:</w:t>
      </w:r>
      <w:r w:rsidRPr="0009378A">
        <w:rPr>
          <w:rFonts w:ascii="Times New Roman" w:hAnsi="Times New Roman" w:cs="Times New Roman"/>
          <w:sz w:val="28"/>
          <w:szCs w:val="28"/>
        </w:rPr>
        <w:t xml:space="preserve"> SGK</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 Các hoạt động dạy học chủ yếu:</w:t>
      </w:r>
    </w:p>
    <w:p w:rsidR="0009378A" w:rsidRPr="0009378A" w:rsidRDefault="0009378A" w:rsidP="0009378A">
      <w:pPr>
        <w:rPr>
          <w:rFonts w:ascii="Times New Roman" w:hAnsi="Times New Roman" w:cs="Times New Roman"/>
          <w:b/>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gridCol w:w="3747"/>
      </w:tblGrid>
      <w:tr w:rsidR="0009378A" w:rsidRPr="0009378A" w:rsidTr="00950EC8">
        <w:tc>
          <w:tcPr>
            <w:tcW w:w="5575" w:type="dxa"/>
            <w:shd w:val="clear" w:color="auto" w:fill="auto"/>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3747" w:type="dxa"/>
            <w:shd w:val="clear" w:color="auto" w:fill="auto"/>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Học động của học sinh</w:t>
            </w:r>
          </w:p>
        </w:tc>
      </w:tr>
      <w:tr w:rsidR="0009378A" w:rsidRPr="0009378A" w:rsidTr="00950EC8">
        <w:tc>
          <w:tcPr>
            <w:tcW w:w="5575" w:type="dxa"/>
            <w:shd w:val="clear" w:color="auto" w:fill="auto"/>
          </w:tcPr>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A. </w:t>
            </w:r>
            <w:r w:rsidRPr="0009378A">
              <w:rPr>
                <w:rFonts w:ascii="Times New Roman" w:hAnsi="Times New Roman" w:cs="Times New Roman"/>
                <w:b/>
                <w:sz w:val="28"/>
                <w:szCs w:val="28"/>
                <w:u w:val="single"/>
              </w:rPr>
              <w:t>Bài mới</w:t>
            </w:r>
            <w:r w:rsidRPr="0009378A">
              <w:rPr>
                <w:rFonts w:ascii="Times New Roman" w:hAnsi="Times New Roman" w:cs="Times New Roman"/>
                <w:b/>
                <w:sz w:val="28"/>
                <w:szCs w:val="28"/>
              </w:rPr>
              <w:t>:</w:t>
            </w:r>
            <w:r w:rsidRPr="0009378A">
              <w:rPr>
                <w:rFonts w:ascii="Times New Roman" w:hAnsi="Times New Roman" w:cs="Times New Roman"/>
                <w:b/>
                <w:i/>
                <w:sz w:val="28"/>
                <w:szCs w:val="28"/>
                <w:lang w:val="vi-VN"/>
              </w:rPr>
              <w:t xml:space="preserve"> (7’)</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1. Hoạt động: Hướng dẫn nhiệm vụ</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Phân nhóm: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Nhóm đã đọc lưu loát: Luyện đọc diễn cảm, trả lời các câu hỏi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Nhóm đọc chưa lưu loát: Luyện đọc để kĩ năng đọc lưu loát hơn</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Phân nhiệm vụ:</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Luyện đọc theo nhóm đôi theo yêu cầu</w:t>
            </w:r>
          </w:p>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rPr>
              <w:t>2. Hoạt động 2: Luyện đọc</w:t>
            </w:r>
            <w:r w:rsidRPr="0009378A">
              <w:rPr>
                <w:rFonts w:ascii="Times New Roman" w:hAnsi="Times New Roman" w:cs="Times New Roman"/>
                <w:b/>
                <w:sz w:val="28"/>
                <w:szCs w:val="28"/>
                <w:lang w:val="vi-VN"/>
              </w:rPr>
              <w:t xml:space="preserve"> </w:t>
            </w:r>
            <w:r w:rsidRPr="0009378A">
              <w:rPr>
                <w:rFonts w:ascii="Times New Roman" w:hAnsi="Times New Roman" w:cs="Times New Roman"/>
                <w:b/>
                <w:i/>
                <w:sz w:val="28"/>
                <w:szCs w:val="28"/>
                <w:lang w:val="vi-VN"/>
              </w:rPr>
              <w:t>(25’)</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Luyện đọc các bài tập đọc từ tuần 10 đến 17</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Theo dõi, hướng dẫn các nhóm luyện đọc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chú ý các từ khó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Tổ chức thi đọc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Nêu một số câu hỏi phù hợp với nội dung của bài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Với mỗi bài đọc, hỏi nội dung chính của từng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HS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Nhận xét, tuyên dương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Khuyến khích một số em còn chậm đọc diễn cảm</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B. </w:t>
            </w:r>
            <w:r w:rsidRPr="0009378A">
              <w:rPr>
                <w:rFonts w:ascii="Times New Roman" w:hAnsi="Times New Roman" w:cs="Times New Roman"/>
                <w:b/>
                <w:sz w:val="28"/>
                <w:szCs w:val="28"/>
                <w:u w:val="single"/>
              </w:rPr>
              <w:t>Củng cố, dặn dò</w:t>
            </w:r>
            <w:r w:rsidRPr="0009378A">
              <w:rPr>
                <w:rFonts w:ascii="Times New Roman" w:hAnsi="Times New Roman" w:cs="Times New Roman"/>
                <w:b/>
                <w:sz w:val="28"/>
                <w:szCs w:val="28"/>
              </w:rPr>
              <w:t>:</w:t>
            </w:r>
            <w:r w:rsidRPr="0009378A">
              <w:rPr>
                <w:rFonts w:ascii="Times New Roman" w:hAnsi="Times New Roman" w:cs="Times New Roman"/>
                <w:b/>
                <w:i/>
                <w:sz w:val="28"/>
                <w:szCs w:val="28"/>
                <w:lang w:val="vi-VN"/>
              </w:rPr>
              <w:t xml:space="preserve"> (3’)</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3747" w:type="dxa"/>
            <w:shd w:val="clear" w:color="auto" w:fill="auto"/>
          </w:tcPr>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Ngồi theo nhóm được phân công</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 Luyện đọc</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Luyện đọc những từ khó</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Thi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Trả lời câu hỏi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Nêu nội dung chính của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br w:type="page"/>
      </w:r>
    </w:p>
    <w:p w:rsidR="0009378A" w:rsidRPr="0009378A" w:rsidRDefault="0009378A" w:rsidP="0009378A">
      <w:pPr>
        <w:rPr>
          <w:rFonts w:ascii="Times New Roman" w:hAnsi="Times New Roman" w:cs="Times New Roman"/>
          <w:b/>
          <w:sz w:val="28"/>
          <w:szCs w:val="28"/>
          <w:u w:val="single"/>
        </w:rPr>
      </w:pPr>
      <w:r w:rsidRPr="0009378A">
        <w:rPr>
          <w:rFonts w:ascii="Times New Roman" w:hAnsi="Times New Roman" w:cs="Times New Roman"/>
          <w:b/>
          <w:sz w:val="28"/>
          <w:szCs w:val="28"/>
          <w:u w:val="single"/>
        </w:rPr>
        <w:lastRenderedPageBreak/>
        <w:t>RÈN LUYỆN TỪ VÀ CÂU:</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ÔN TẬP CUỐI HỌC KÌ 1</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sz w:val="28"/>
          <w:szCs w:val="28"/>
        </w:rPr>
        <w:t xml:space="preserve">I. Mục tiêu: </w:t>
      </w:r>
      <w:r w:rsidRPr="0009378A">
        <w:rPr>
          <w:rFonts w:ascii="Times New Roman" w:hAnsi="Times New Roman" w:cs="Times New Roman"/>
          <w:sz w:val="28"/>
          <w:szCs w:val="28"/>
          <w:lang w:val="fr-FR"/>
        </w:rPr>
        <w:t xml:space="preserve">.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Ôn tập các nội dung kiến thức đã học:</w:t>
      </w:r>
    </w:p>
    <w:p w:rsidR="0009378A" w:rsidRPr="0009378A" w:rsidRDefault="0009378A" w:rsidP="008926C3">
      <w:pPr>
        <w:pStyle w:val="ListParagraph"/>
        <w:numPr>
          <w:ilvl w:val="0"/>
          <w:numId w:val="67"/>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rPr>
        <w:t xml:space="preserve"> Nhận biết danh từ, động từ, tính từ</w:t>
      </w:r>
    </w:p>
    <w:p w:rsidR="0009378A" w:rsidRPr="0009378A" w:rsidRDefault="0009378A" w:rsidP="008926C3">
      <w:pPr>
        <w:pStyle w:val="ListParagraph"/>
        <w:numPr>
          <w:ilvl w:val="0"/>
          <w:numId w:val="67"/>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rPr>
        <w:t>Xác định được CN, VN trong câu Ai làm gì?,</w:t>
      </w:r>
    </w:p>
    <w:p w:rsidR="0009378A" w:rsidRPr="0009378A" w:rsidRDefault="0009378A" w:rsidP="008926C3">
      <w:pPr>
        <w:pStyle w:val="ListParagraph"/>
        <w:numPr>
          <w:ilvl w:val="0"/>
          <w:numId w:val="67"/>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 Rèn tinh thần chăm chỉ, thái độ học tập nghiêm túc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b/>
          <w:sz w:val="28"/>
          <w:szCs w:val="28"/>
        </w:rPr>
        <w:t>II. Đồ dùng dạy học:</w:t>
      </w:r>
      <w:r w:rsidRPr="0009378A">
        <w:rPr>
          <w:rFonts w:ascii="Times New Roman" w:hAnsi="Times New Roman" w:cs="Times New Roman"/>
          <w:sz w:val="28"/>
          <w:szCs w:val="28"/>
        </w:rPr>
        <w:t xml:space="preserve"> Vở rèn TV</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 Các hoạt động dạy học chủ yếu:</w:t>
      </w:r>
    </w:p>
    <w:tbl>
      <w:tblPr>
        <w:tblStyle w:val="TableGrid"/>
        <w:tblW w:w="9715" w:type="dxa"/>
        <w:tblLook w:val="04A0" w:firstRow="1" w:lastRow="0" w:firstColumn="1" w:lastColumn="0" w:noHBand="0" w:noVBand="1"/>
      </w:tblPr>
      <w:tblGrid>
        <w:gridCol w:w="6025"/>
        <w:gridCol w:w="3690"/>
      </w:tblGrid>
      <w:tr w:rsidR="0009378A" w:rsidRPr="0009378A" w:rsidTr="00950EC8">
        <w:tc>
          <w:tcPr>
            <w:tcW w:w="6025"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GV</w:t>
            </w:r>
          </w:p>
        </w:tc>
        <w:tc>
          <w:tcPr>
            <w:tcW w:w="369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HS</w:t>
            </w:r>
          </w:p>
        </w:tc>
      </w:tr>
      <w:tr w:rsidR="0009378A" w:rsidRPr="0009378A" w:rsidTr="00950EC8">
        <w:trPr>
          <w:trHeight w:val="2123"/>
        </w:trPr>
        <w:tc>
          <w:tcPr>
            <w:tcW w:w="6025" w:type="dxa"/>
          </w:tcPr>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1.Bài mới:</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sz w:val="28"/>
                <w:szCs w:val="28"/>
              </w:rPr>
              <w:t xml:space="preserve">Xếp các từ sau vào nhóm thích hợp: </w:t>
            </w:r>
            <w:r w:rsidRPr="0009378A">
              <w:rPr>
                <w:rFonts w:ascii="Times New Roman" w:hAnsi="Times New Roman" w:cs="Times New Roman"/>
                <w:i/>
                <w:sz w:val="28"/>
                <w:szCs w:val="28"/>
              </w:rPr>
              <w:t>món quà, tặng, đỏng đảnh, bản nhạc, nhanh, buồn bã, sáng tác, tươi cười, khen, trong sáng, đáng yêu, tự hào, nhạc sĩ, thế giới</w:t>
            </w:r>
          </w:p>
          <w:p w:rsidR="0009378A" w:rsidRPr="0009378A" w:rsidRDefault="0009378A" w:rsidP="008926C3">
            <w:pPr>
              <w:pStyle w:val="ListParagraph"/>
              <w:numPr>
                <w:ilvl w:val="0"/>
                <w:numId w:val="68"/>
              </w:numPr>
              <w:rPr>
                <w:rFonts w:ascii="Times New Roman" w:hAnsi="Times New Roman" w:cs="Times New Roman"/>
                <w:sz w:val="28"/>
                <w:szCs w:val="28"/>
              </w:rPr>
            </w:pPr>
            <w:r w:rsidRPr="0009378A">
              <w:rPr>
                <w:rFonts w:ascii="Times New Roman" w:hAnsi="Times New Roman" w:cs="Times New Roman"/>
                <w:sz w:val="28"/>
                <w:szCs w:val="28"/>
              </w:rPr>
              <w:t>Danh từ:</w:t>
            </w:r>
          </w:p>
          <w:p w:rsidR="0009378A" w:rsidRPr="0009378A" w:rsidRDefault="0009378A" w:rsidP="008926C3">
            <w:pPr>
              <w:pStyle w:val="ListParagraph"/>
              <w:numPr>
                <w:ilvl w:val="0"/>
                <w:numId w:val="68"/>
              </w:numPr>
              <w:rPr>
                <w:rFonts w:ascii="Times New Roman" w:hAnsi="Times New Roman" w:cs="Times New Roman"/>
                <w:sz w:val="28"/>
                <w:szCs w:val="28"/>
              </w:rPr>
            </w:pPr>
            <w:r w:rsidRPr="0009378A">
              <w:rPr>
                <w:rFonts w:ascii="Times New Roman" w:hAnsi="Times New Roman" w:cs="Times New Roman"/>
                <w:sz w:val="28"/>
                <w:szCs w:val="28"/>
              </w:rPr>
              <w:t>Động từ:</w:t>
            </w:r>
          </w:p>
          <w:p w:rsidR="0009378A" w:rsidRPr="0009378A" w:rsidRDefault="0009378A" w:rsidP="008926C3">
            <w:pPr>
              <w:pStyle w:val="ListParagraph"/>
              <w:numPr>
                <w:ilvl w:val="0"/>
                <w:numId w:val="68"/>
              </w:numPr>
              <w:rPr>
                <w:rFonts w:ascii="Times New Roman" w:hAnsi="Times New Roman" w:cs="Times New Roman"/>
                <w:b/>
                <w:sz w:val="28"/>
                <w:szCs w:val="28"/>
              </w:rPr>
            </w:pPr>
            <w:r w:rsidRPr="0009378A">
              <w:rPr>
                <w:rFonts w:ascii="Times New Roman" w:hAnsi="Times New Roman" w:cs="Times New Roman"/>
                <w:sz w:val="28"/>
                <w:szCs w:val="28"/>
              </w:rPr>
              <w:t>Tính từ:</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Yêu cầu HS đọc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 xml:space="preserve">Giúp đỡ một số học sinh gặp khó khăn </w:t>
            </w:r>
          </w:p>
          <w:p w:rsidR="0009378A" w:rsidRPr="0009378A" w:rsidRDefault="0009378A" w:rsidP="008926C3">
            <w:pPr>
              <w:pStyle w:val="ListParagraph"/>
              <w:numPr>
                <w:ilvl w:val="0"/>
                <w:numId w:val="67"/>
              </w:numPr>
              <w:rPr>
                <w:rFonts w:ascii="Times New Roman" w:hAnsi="Times New Roman" w:cs="Times New Roman"/>
                <w:b/>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 xml:space="preserve">Bài 2: </w:t>
            </w:r>
            <w:r w:rsidRPr="0009378A">
              <w:rPr>
                <w:rFonts w:ascii="Times New Roman" w:hAnsi="Times New Roman" w:cs="Times New Roman"/>
                <w:sz w:val="28"/>
                <w:szCs w:val="28"/>
              </w:rPr>
              <w:t>Câu: “Đàn én chao lượn trên bầu trời mùa xuân ấm áp.” thuộc kiểu câu gì?</w:t>
            </w:r>
          </w:p>
          <w:p w:rsidR="0009378A" w:rsidRPr="0009378A" w:rsidRDefault="0009378A" w:rsidP="008926C3">
            <w:pPr>
              <w:pStyle w:val="ListParagraph"/>
              <w:numPr>
                <w:ilvl w:val="0"/>
                <w:numId w:val="69"/>
              </w:numPr>
              <w:rPr>
                <w:rFonts w:ascii="Times New Roman" w:hAnsi="Times New Roman" w:cs="Times New Roman"/>
                <w:sz w:val="28"/>
                <w:szCs w:val="28"/>
              </w:rPr>
            </w:pPr>
            <w:r w:rsidRPr="0009378A">
              <w:rPr>
                <w:rFonts w:ascii="Times New Roman" w:hAnsi="Times New Roman" w:cs="Times New Roman"/>
                <w:sz w:val="28"/>
                <w:szCs w:val="28"/>
              </w:rPr>
              <w:t>Ai là gì?</w:t>
            </w:r>
          </w:p>
          <w:p w:rsidR="0009378A" w:rsidRPr="0009378A" w:rsidRDefault="0009378A" w:rsidP="008926C3">
            <w:pPr>
              <w:pStyle w:val="ListParagraph"/>
              <w:numPr>
                <w:ilvl w:val="0"/>
                <w:numId w:val="69"/>
              </w:numPr>
              <w:rPr>
                <w:rFonts w:ascii="Times New Roman" w:hAnsi="Times New Roman" w:cs="Times New Roman"/>
                <w:sz w:val="28"/>
                <w:szCs w:val="28"/>
              </w:rPr>
            </w:pPr>
            <w:r w:rsidRPr="0009378A">
              <w:rPr>
                <w:rFonts w:ascii="Times New Roman" w:hAnsi="Times New Roman" w:cs="Times New Roman"/>
                <w:sz w:val="28"/>
                <w:szCs w:val="28"/>
              </w:rPr>
              <w:t>Ai làm gì?</w:t>
            </w:r>
          </w:p>
          <w:p w:rsidR="0009378A" w:rsidRPr="0009378A" w:rsidRDefault="0009378A" w:rsidP="008926C3">
            <w:pPr>
              <w:pStyle w:val="ListParagraph"/>
              <w:numPr>
                <w:ilvl w:val="0"/>
                <w:numId w:val="69"/>
              </w:numPr>
              <w:rPr>
                <w:rFonts w:ascii="Times New Roman" w:hAnsi="Times New Roman" w:cs="Times New Roman"/>
                <w:sz w:val="28"/>
                <w:szCs w:val="28"/>
              </w:rPr>
            </w:pPr>
            <w:r w:rsidRPr="0009378A">
              <w:rPr>
                <w:rFonts w:ascii="Times New Roman" w:hAnsi="Times New Roman" w:cs="Times New Roman"/>
                <w:sz w:val="28"/>
                <w:szCs w:val="28"/>
              </w:rPr>
              <w:t>Ai thế nào?</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Yêu cầu HS đọc lại câu đã cho</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Lựa chọn đáp án đúng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 xml:space="preserve">Bài 3: </w:t>
            </w:r>
            <w:r w:rsidRPr="0009378A">
              <w:rPr>
                <w:rFonts w:ascii="Times New Roman" w:hAnsi="Times New Roman" w:cs="Times New Roman"/>
                <w:sz w:val="28"/>
                <w:szCs w:val="28"/>
              </w:rPr>
              <w:t>Gạch dưới bộ phận vị ngữ trong câu sau:</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i/>
                <w:sz w:val="28"/>
                <w:szCs w:val="28"/>
              </w:rPr>
              <w:t>Những khóm hoa trước nhà mỉm cười chào nắng sớm.</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Bài tập yêu cầu gì?</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1 HS lên bảng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Giúp đỡ một số HS còn chậm</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lastRenderedPageBreak/>
              <w:t>Bài 4:</w:t>
            </w:r>
            <w:r w:rsidRPr="0009378A">
              <w:rPr>
                <w:rFonts w:ascii="Times New Roman" w:hAnsi="Times New Roman" w:cs="Times New Roman"/>
                <w:sz w:val="28"/>
                <w:szCs w:val="28"/>
              </w:rPr>
              <w:t xml:space="preserve"> Đặt câu hỏi cho bộ phận được in đậm trong câu:</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sz w:val="28"/>
                <w:szCs w:val="28"/>
              </w:rPr>
              <w:t xml:space="preserve">Con gà trống </w:t>
            </w:r>
            <w:r w:rsidRPr="0009378A">
              <w:rPr>
                <w:rFonts w:ascii="Times New Roman" w:hAnsi="Times New Roman" w:cs="Times New Roman"/>
                <w:b/>
                <w:i/>
                <w:sz w:val="28"/>
                <w:szCs w:val="28"/>
              </w:rPr>
              <w:t>bước đi oai vệ như một dũng sĩ.</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Yêu cầu HS đọc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1 HS làm bảng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 xml:space="preserve">Giúp đỡ một số học sinh gặp khó khăn </w:t>
            </w:r>
          </w:p>
          <w:p w:rsidR="0009378A" w:rsidRPr="0009378A" w:rsidRDefault="0009378A" w:rsidP="008926C3">
            <w:pPr>
              <w:pStyle w:val="ListParagraph"/>
              <w:numPr>
                <w:ilvl w:val="0"/>
                <w:numId w:val="67"/>
              </w:numPr>
              <w:rPr>
                <w:rFonts w:ascii="Times New Roman" w:hAnsi="Times New Roman" w:cs="Times New Roman"/>
                <w:b/>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2. Củng cố, dặn dò: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Nhắc HS ôn lại các kiến thức đã học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lớp</w:t>
            </w:r>
          </w:p>
        </w:tc>
        <w:tc>
          <w:tcPr>
            <w:tcW w:w="3690" w:type="dxa"/>
          </w:tcPr>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Đọc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3 HS làm bảng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Lớp làm vở</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Đọc lại câu và xác định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Lựa chọn đáp án đúng: B</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Gach dưới bộ phận vị ngữ</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lastRenderedPageBreak/>
              <w:t>1 HS lên bảng, lớp làm vở</w:t>
            </w:r>
          </w:p>
          <w:p w:rsidR="0009378A" w:rsidRPr="0009378A" w:rsidRDefault="0009378A" w:rsidP="00950EC8">
            <w:pPr>
              <w:pStyle w:val="ListParagraph"/>
              <w:rPr>
                <w:rFonts w:ascii="Times New Roman" w:hAnsi="Times New Roman" w:cs="Times New Roman"/>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 sửa chữa</w:t>
            </w:r>
          </w:p>
          <w:p w:rsidR="0009378A" w:rsidRPr="0009378A" w:rsidRDefault="0009378A" w:rsidP="00950EC8">
            <w:pPr>
              <w:pStyle w:val="ListParagraph"/>
              <w:rPr>
                <w:rFonts w:ascii="Times New Roman" w:hAnsi="Times New Roman" w:cs="Times New Roman"/>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Đọc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1 HS làm bảng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Lớp làm vở</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sz w:val="28"/>
                <w:szCs w:val="28"/>
              </w:rPr>
            </w:pPr>
          </w:p>
        </w:tc>
      </w:tr>
    </w:tbl>
    <w:p w:rsidR="001B5D04" w:rsidRDefault="001B5D04" w:rsidP="0009378A">
      <w:pPr>
        <w:rPr>
          <w:rFonts w:ascii="Times New Roman" w:hAnsi="Times New Roman" w:cs="Times New Roman"/>
          <w:b/>
          <w:sz w:val="28"/>
          <w:szCs w:val="28"/>
          <w:u w:val="single"/>
        </w:rPr>
      </w:pPr>
    </w:p>
    <w:p w:rsidR="0009378A" w:rsidRPr="00352C70" w:rsidRDefault="001B5D04" w:rsidP="00352C70">
      <w:pPr>
        <w:rPr>
          <w:rFonts w:ascii="Times New Roman" w:hAnsi="Times New Roman" w:cs="Times New Roman"/>
          <w:b/>
          <w:sz w:val="28"/>
          <w:szCs w:val="28"/>
          <w:u w:val="single"/>
        </w:rPr>
      </w:pPr>
      <w:r>
        <w:rPr>
          <w:rFonts w:ascii="Times New Roman" w:hAnsi="Times New Roman" w:cs="Times New Roman"/>
          <w:b/>
          <w:sz w:val="28"/>
          <w:szCs w:val="28"/>
          <w:u w:val="single"/>
        </w:rPr>
        <w:br w:type="page"/>
      </w:r>
      <w:bookmarkStart w:id="0" w:name="_GoBack"/>
      <w:bookmarkEnd w:id="0"/>
    </w:p>
    <w:p w:rsidR="0009378A" w:rsidRPr="0009378A" w:rsidRDefault="0009378A" w:rsidP="0009378A">
      <w:pPr>
        <w:rPr>
          <w:rFonts w:ascii="Times New Roman" w:hAnsi="Times New Roman" w:cs="Times New Roman"/>
          <w:bCs/>
          <w:iCs/>
          <w:sz w:val="28"/>
          <w:szCs w:val="28"/>
        </w:rPr>
      </w:pPr>
      <w:r w:rsidRPr="0009378A">
        <w:rPr>
          <w:rFonts w:ascii="Times New Roman" w:hAnsi="Times New Roman" w:cs="Times New Roman"/>
          <w:bCs/>
          <w:iCs/>
          <w:sz w:val="28"/>
          <w:szCs w:val="28"/>
        </w:rPr>
        <w:lastRenderedPageBreak/>
        <w:br w:type="page"/>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b/>
          <w:sz w:val="28"/>
          <w:szCs w:val="28"/>
          <w:u w:val="single"/>
        </w:rPr>
        <w:lastRenderedPageBreak/>
        <w:t>RÈN ĐỌC:</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KHUẤT PHỤC TÊN CƯỚP BIỂN</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sz w:val="28"/>
          <w:szCs w:val="28"/>
        </w:rPr>
        <w:t xml:space="preserve">I. Mục tiêu: </w:t>
      </w:r>
    </w:p>
    <w:p w:rsidR="0009378A" w:rsidRPr="0009378A" w:rsidRDefault="0009378A" w:rsidP="0009378A">
      <w:pPr>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 Tiếp tục ôn luyện, rèn kĩ năng đọc cho học sinh. </w:t>
      </w:r>
    </w:p>
    <w:p w:rsidR="0009378A" w:rsidRPr="0009378A" w:rsidRDefault="0009378A" w:rsidP="0009378A">
      <w:pPr>
        <w:rPr>
          <w:rFonts w:ascii="Times New Roman" w:hAnsi="Times New Roman" w:cs="Times New Roman"/>
          <w:sz w:val="28"/>
          <w:szCs w:val="28"/>
          <w:lang w:val="fr-FR"/>
        </w:rPr>
      </w:pPr>
      <w:r w:rsidRPr="0009378A">
        <w:rPr>
          <w:rFonts w:ascii="Times New Roman" w:hAnsi="Times New Roman" w:cs="Times New Roman"/>
          <w:sz w:val="28"/>
          <w:szCs w:val="28"/>
          <w:lang w:val="fr-FR"/>
        </w:rPr>
        <w:t>+ Nhóm 2 : Đọc đúng các từ khó, đọc trôi chảy toàn bài.</w:t>
      </w:r>
    </w:p>
    <w:p w:rsidR="0009378A" w:rsidRPr="0009378A" w:rsidRDefault="0009378A" w:rsidP="0009378A">
      <w:pPr>
        <w:rPr>
          <w:rFonts w:ascii="Times New Roman" w:hAnsi="Times New Roman" w:cs="Times New Roman"/>
          <w:sz w:val="28"/>
          <w:szCs w:val="28"/>
          <w:lang w:val="fr-FR"/>
        </w:rPr>
      </w:pPr>
      <w:r w:rsidRPr="0009378A">
        <w:rPr>
          <w:rFonts w:ascii="Times New Roman" w:hAnsi="Times New Roman" w:cs="Times New Roman"/>
          <w:sz w:val="28"/>
          <w:szCs w:val="28"/>
          <w:lang w:val="fr-FR"/>
        </w:rPr>
        <w:t>+ Nhóm 1 : Đọc lưu loát, diễn cảm toàn bài.</w:t>
      </w:r>
    </w:p>
    <w:p w:rsidR="0009378A" w:rsidRPr="0009378A" w:rsidRDefault="0009378A" w:rsidP="0009378A">
      <w:pPr>
        <w:rPr>
          <w:rFonts w:ascii="Times New Roman" w:hAnsi="Times New Roman" w:cs="Times New Roman"/>
          <w:sz w:val="28"/>
          <w:szCs w:val="28"/>
          <w:lang w:val="fr-FR"/>
        </w:rPr>
      </w:pPr>
      <w:r w:rsidRPr="0009378A">
        <w:rPr>
          <w:rFonts w:ascii="Times New Roman" w:hAnsi="Times New Roman" w:cs="Times New Roman"/>
          <w:sz w:val="28"/>
          <w:szCs w:val="28"/>
          <w:lang w:val="fr-FR"/>
        </w:rPr>
        <w:t>- Rèn tinh thần chăm chỉ, thái độ ham thích luyện đọc.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b/>
          <w:sz w:val="28"/>
          <w:szCs w:val="28"/>
        </w:rPr>
        <w:t>II. Đồ dùng dạy học:</w:t>
      </w:r>
      <w:r w:rsidRPr="0009378A">
        <w:rPr>
          <w:rFonts w:ascii="Times New Roman" w:hAnsi="Times New Roman" w:cs="Times New Roman"/>
          <w:sz w:val="28"/>
          <w:szCs w:val="28"/>
        </w:rPr>
        <w:t xml:space="preserve"> SGK</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 Các hoạt động dạy học chủ yếu:</w:t>
      </w:r>
    </w:p>
    <w:p w:rsidR="0009378A" w:rsidRPr="0009378A" w:rsidRDefault="0009378A" w:rsidP="0009378A">
      <w:pPr>
        <w:rPr>
          <w:rFonts w:ascii="Times New Roman" w:hAnsi="Times New Roman" w:cs="Times New Roman"/>
          <w:b/>
          <w:sz w:val="28"/>
          <w:szCs w:val="28"/>
        </w:rPr>
      </w:pPr>
    </w:p>
    <w:tbl>
      <w:tblPr>
        <w:tblW w:w="100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4590"/>
      </w:tblGrid>
      <w:tr w:rsidR="0009378A" w:rsidRPr="0009378A" w:rsidTr="00950EC8">
        <w:tc>
          <w:tcPr>
            <w:tcW w:w="5490" w:type="dxa"/>
            <w:shd w:val="clear" w:color="auto" w:fill="auto"/>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590" w:type="dxa"/>
            <w:shd w:val="clear" w:color="auto" w:fill="auto"/>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Học động của học sinh</w:t>
            </w:r>
          </w:p>
        </w:tc>
      </w:tr>
      <w:tr w:rsidR="0009378A" w:rsidRPr="0009378A" w:rsidTr="00950EC8">
        <w:tc>
          <w:tcPr>
            <w:tcW w:w="5490" w:type="dxa"/>
            <w:shd w:val="clear" w:color="auto" w:fill="auto"/>
          </w:tcPr>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A. </w:t>
            </w:r>
            <w:r w:rsidRPr="0009378A">
              <w:rPr>
                <w:rFonts w:ascii="Times New Roman" w:hAnsi="Times New Roman" w:cs="Times New Roman"/>
                <w:b/>
                <w:sz w:val="28"/>
                <w:szCs w:val="28"/>
                <w:u w:val="single"/>
              </w:rPr>
              <w:t>Bài mới</w:t>
            </w:r>
            <w:r w:rsidRPr="0009378A">
              <w:rPr>
                <w:rFonts w:ascii="Times New Roman" w:hAnsi="Times New Roman" w:cs="Times New Roman"/>
                <w:b/>
                <w:sz w:val="28"/>
                <w:szCs w:val="28"/>
              </w:rPr>
              <w:t>: (7’)</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1. Hoạt động: Hướng dẫn nhiệm vụ</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Phân nhóm: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Nhóm đã đọc lưu loát: Luyện đọc diễn cảm</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Nhóm đọc chưa lưu loát: Luyện đọc để kĩ năng đọc lưu loát hơn</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Phân nhiệm vụ:</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Luyện đọc theo nhóm đôi theo yêu cầu</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2. Hoạt động 2: Luyện đọc (15’)</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Theo dõi, hướng dẫn các nhóm luyện đọc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chú ý các từ khó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Tổ chức thi đọc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HS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Nhận xét, tuyên dương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Khuyến khích một số em còn chậm đọc diễn cảm</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3. Hoạt động 3: Tìm hiểu bài (10’)</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Đọc thầm bài tập đọc “ Khuất phục tên cướp biển “ Trang 66-67 SGK và trả lời các câu hỏi sau.</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1.Tìm  những câu trong bài khắc họa hình ảnh đối nghịch giữa tên cướp biển và bác sỹ Ly?</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2.Trong câu chuyện khuất phục tên cướp biển   bác sỹ Ly có những phẩm chất gì đáng quý?</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3. Nêu nội dung chính của bài Khuất phục tên cướp biển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B. </w:t>
            </w:r>
            <w:r w:rsidRPr="0009378A">
              <w:rPr>
                <w:rFonts w:ascii="Times New Roman" w:hAnsi="Times New Roman" w:cs="Times New Roman"/>
                <w:b/>
                <w:sz w:val="28"/>
                <w:szCs w:val="28"/>
                <w:u w:val="single"/>
              </w:rPr>
              <w:t>Củng cố, dặn dò</w:t>
            </w:r>
            <w:r w:rsidRPr="0009378A">
              <w:rPr>
                <w:rFonts w:ascii="Times New Roman" w:hAnsi="Times New Roman" w:cs="Times New Roman"/>
                <w:b/>
                <w:sz w:val="28"/>
                <w:szCs w:val="28"/>
              </w:rPr>
              <w:t>: (3’)</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4590" w:type="dxa"/>
            <w:shd w:val="clear" w:color="auto" w:fill="auto"/>
          </w:tcPr>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Ngồi theo nhóm được phân công</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 Luyện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Luyện đọc những từ khó</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Thi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Học sinh đọc, cả lớp đọc thầm</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Thảo luận nhóm đôi 3 phút, trình bày</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dũng cảm, cương quyết bảo vệ lẽ phải,……</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Hs nêu </w:t>
            </w:r>
          </w:p>
        </w:tc>
      </w:tr>
    </w:tbl>
    <w:p w:rsidR="0009378A" w:rsidRPr="0009378A" w:rsidRDefault="0009378A" w:rsidP="0009378A">
      <w:pPr>
        <w:rPr>
          <w:rFonts w:ascii="Times New Roman" w:hAnsi="Times New Roman" w:cs="Times New Roman"/>
          <w:bCs/>
          <w:iCs/>
          <w:sz w:val="28"/>
          <w:szCs w:val="28"/>
        </w:rPr>
      </w:pPr>
    </w:p>
    <w:p w:rsidR="0009378A" w:rsidRPr="0009378A" w:rsidRDefault="0009378A" w:rsidP="0009378A">
      <w:pPr>
        <w:rPr>
          <w:rFonts w:ascii="Times New Roman" w:hAnsi="Times New Roman" w:cs="Times New Roman"/>
          <w:b/>
          <w:sz w:val="28"/>
          <w:szCs w:val="28"/>
          <w:u w:val="single"/>
        </w:rPr>
      </w:pPr>
    </w:p>
    <w:p w:rsidR="0009378A" w:rsidRPr="0009378A" w:rsidRDefault="0009378A" w:rsidP="0009378A">
      <w:pPr>
        <w:rPr>
          <w:rFonts w:ascii="Times New Roman" w:hAnsi="Times New Roman" w:cs="Times New Roman"/>
          <w:b/>
          <w:sz w:val="28"/>
          <w:szCs w:val="28"/>
        </w:rPr>
      </w:pPr>
    </w:p>
    <w:p w:rsidR="0009378A" w:rsidRPr="0009378A" w:rsidRDefault="0009378A" w:rsidP="0009378A">
      <w:pPr>
        <w:rPr>
          <w:rFonts w:ascii="Times New Roman" w:hAnsi="Times New Roman" w:cs="Times New Roman"/>
          <w:b/>
          <w:sz w:val="28"/>
          <w:szCs w:val="28"/>
        </w:rPr>
      </w:pPr>
    </w:p>
    <w:sectPr w:rsidR="0009378A" w:rsidRPr="0009378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6C3" w:rsidRDefault="008926C3" w:rsidP="00561A69">
      <w:pPr>
        <w:spacing w:after="0" w:line="240" w:lineRule="auto"/>
      </w:pPr>
      <w:r>
        <w:separator/>
      </w:r>
    </w:p>
  </w:endnote>
  <w:endnote w:type="continuationSeparator" w:id="0">
    <w:p w:rsidR="008926C3" w:rsidRDefault="008926C3" w:rsidP="00561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default"/>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A69" w:rsidRPr="00561A69" w:rsidRDefault="00561A69">
    <w:pPr>
      <w:pStyle w:val="Footer"/>
      <w:rPr>
        <w:sz w:val="28"/>
        <w:szCs w:val="28"/>
      </w:rPr>
    </w:pPr>
    <w:r>
      <w:rPr>
        <w:sz w:val="28"/>
        <w:szCs w:val="28"/>
      </w:rPr>
      <w:t>GV: Hoàng Thị Kiều Nhi                                                          Lớp : 4/2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6C3" w:rsidRDefault="008926C3" w:rsidP="00561A69">
      <w:pPr>
        <w:spacing w:after="0" w:line="240" w:lineRule="auto"/>
      </w:pPr>
      <w:r>
        <w:separator/>
      </w:r>
    </w:p>
  </w:footnote>
  <w:footnote w:type="continuationSeparator" w:id="0">
    <w:p w:rsidR="008926C3" w:rsidRDefault="008926C3" w:rsidP="00561A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A69" w:rsidRPr="00561A69" w:rsidRDefault="00561A69">
    <w:pPr>
      <w:pStyle w:val="Header"/>
      <w:rPr>
        <w:sz w:val="28"/>
        <w:szCs w:val="28"/>
      </w:rPr>
    </w:pPr>
    <w:r>
      <w:rPr>
        <w:sz w:val="28"/>
        <w:szCs w:val="28"/>
      </w:rPr>
      <w:t>TrườngTiều học Phường Đúc</w:t>
    </w:r>
  </w:p>
  <w:p w:rsidR="00561A69" w:rsidRDefault="00561A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lvl w:ilvl="0">
      <w:start w:val="1"/>
      <w:numFmt w:val="lowerLetter"/>
      <w:suff w:val="space"/>
      <w:lvlText w:val="%1."/>
      <w:lvlJc w:val="left"/>
    </w:lvl>
  </w:abstractNum>
  <w:abstractNum w:abstractNumId="1">
    <w:nsid w:val="00000004"/>
    <w:multiLevelType w:val="singleLevel"/>
    <w:tmpl w:val="00000004"/>
    <w:lvl w:ilvl="0">
      <w:start w:val="1"/>
      <w:numFmt w:val="lowerLetter"/>
      <w:suff w:val="space"/>
      <w:lvlText w:val="%1)"/>
      <w:lvlJc w:val="left"/>
    </w:lvl>
  </w:abstractNum>
  <w:abstractNum w:abstractNumId="2">
    <w:nsid w:val="00000005"/>
    <w:multiLevelType w:val="singleLevel"/>
    <w:tmpl w:val="00000005"/>
    <w:lvl w:ilvl="0">
      <w:start w:val="1"/>
      <w:numFmt w:val="decimal"/>
      <w:suff w:val="nothing"/>
      <w:lvlText w:val="%1."/>
      <w:lvlJc w:val="left"/>
    </w:lvl>
  </w:abstractNum>
  <w:abstractNum w:abstractNumId="3">
    <w:nsid w:val="0000000D"/>
    <w:multiLevelType w:val="singleLevel"/>
    <w:tmpl w:val="0000000D"/>
    <w:lvl w:ilvl="0">
      <w:start w:val="1"/>
      <w:numFmt w:val="decimal"/>
      <w:suff w:val="space"/>
      <w:lvlText w:val="%1."/>
      <w:lvlJc w:val="left"/>
    </w:lvl>
  </w:abstractNum>
  <w:abstractNum w:abstractNumId="4">
    <w:nsid w:val="0000000E"/>
    <w:multiLevelType w:val="singleLevel"/>
    <w:tmpl w:val="0000000E"/>
    <w:lvl w:ilvl="0">
      <w:start w:val="1"/>
      <w:numFmt w:val="decimal"/>
      <w:suff w:val="nothing"/>
      <w:lvlText w:val="%1."/>
      <w:lvlJc w:val="left"/>
    </w:lvl>
  </w:abstractNum>
  <w:abstractNum w:abstractNumId="5">
    <w:nsid w:val="020C3175"/>
    <w:multiLevelType w:val="hybridMultilevel"/>
    <w:tmpl w:val="FD6E2DE4"/>
    <w:lvl w:ilvl="0" w:tplc="5CBE82B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9E1AB0"/>
    <w:multiLevelType w:val="hybridMultilevel"/>
    <w:tmpl w:val="FC223D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516060"/>
    <w:multiLevelType w:val="hybridMultilevel"/>
    <w:tmpl w:val="3C54B9A4"/>
    <w:lvl w:ilvl="0" w:tplc="5EB848B6">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F5624E54">
      <w:numFmt w:val="bullet"/>
      <w:lvlText w:val="•"/>
      <w:lvlJc w:val="left"/>
      <w:pPr>
        <w:ind w:left="658" w:hanging="130"/>
      </w:pPr>
      <w:rPr>
        <w:rFonts w:hint="default"/>
        <w:lang w:val="vi" w:eastAsia="en-US" w:bidi="ar-SA"/>
      </w:rPr>
    </w:lvl>
    <w:lvl w:ilvl="2" w:tplc="5F548122">
      <w:numFmt w:val="bullet"/>
      <w:lvlText w:val="•"/>
      <w:lvlJc w:val="left"/>
      <w:pPr>
        <w:ind w:left="1076" w:hanging="130"/>
      </w:pPr>
      <w:rPr>
        <w:rFonts w:hint="default"/>
        <w:lang w:val="vi" w:eastAsia="en-US" w:bidi="ar-SA"/>
      </w:rPr>
    </w:lvl>
    <w:lvl w:ilvl="3" w:tplc="8E5CEE16">
      <w:numFmt w:val="bullet"/>
      <w:lvlText w:val="•"/>
      <w:lvlJc w:val="left"/>
      <w:pPr>
        <w:ind w:left="1495" w:hanging="130"/>
      </w:pPr>
      <w:rPr>
        <w:rFonts w:hint="default"/>
        <w:lang w:val="vi" w:eastAsia="en-US" w:bidi="ar-SA"/>
      </w:rPr>
    </w:lvl>
    <w:lvl w:ilvl="4" w:tplc="7FDEC7FC">
      <w:numFmt w:val="bullet"/>
      <w:lvlText w:val="•"/>
      <w:lvlJc w:val="left"/>
      <w:pPr>
        <w:ind w:left="1913" w:hanging="130"/>
      </w:pPr>
      <w:rPr>
        <w:rFonts w:hint="default"/>
        <w:lang w:val="vi" w:eastAsia="en-US" w:bidi="ar-SA"/>
      </w:rPr>
    </w:lvl>
    <w:lvl w:ilvl="5" w:tplc="BEA69A0A">
      <w:numFmt w:val="bullet"/>
      <w:lvlText w:val="•"/>
      <w:lvlJc w:val="left"/>
      <w:pPr>
        <w:ind w:left="2332" w:hanging="130"/>
      </w:pPr>
      <w:rPr>
        <w:rFonts w:hint="default"/>
        <w:lang w:val="vi" w:eastAsia="en-US" w:bidi="ar-SA"/>
      </w:rPr>
    </w:lvl>
    <w:lvl w:ilvl="6" w:tplc="E2B4D400">
      <w:numFmt w:val="bullet"/>
      <w:lvlText w:val="•"/>
      <w:lvlJc w:val="left"/>
      <w:pPr>
        <w:ind w:left="2750" w:hanging="130"/>
      </w:pPr>
      <w:rPr>
        <w:rFonts w:hint="default"/>
        <w:lang w:val="vi" w:eastAsia="en-US" w:bidi="ar-SA"/>
      </w:rPr>
    </w:lvl>
    <w:lvl w:ilvl="7" w:tplc="B1BA9C4A">
      <w:numFmt w:val="bullet"/>
      <w:lvlText w:val="•"/>
      <w:lvlJc w:val="left"/>
      <w:pPr>
        <w:ind w:left="3168" w:hanging="130"/>
      </w:pPr>
      <w:rPr>
        <w:rFonts w:hint="default"/>
        <w:lang w:val="vi" w:eastAsia="en-US" w:bidi="ar-SA"/>
      </w:rPr>
    </w:lvl>
    <w:lvl w:ilvl="8" w:tplc="62920926">
      <w:numFmt w:val="bullet"/>
      <w:lvlText w:val="•"/>
      <w:lvlJc w:val="left"/>
      <w:pPr>
        <w:ind w:left="3587" w:hanging="130"/>
      </w:pPr>
      <w:rPr>
        <w:rFonts w:hint="default"/>
        <w:lang w:val="vi" w:eastAsia="en-US" w:bidi="ar-SA"/>
      </w:rPr>
    </w:lvl>
  </w:abstractNum>
  <w:abstractNum w:abstractNumId="8">
    <w:nsid w:val="0B6429B9"/>
    <w:multiLevelType w:val="hybridMultilevel"/>
    <w:tmpl w:val="FF063B30"/>
    <w:lvl w:ilvl="0" w:tplc="E1ACFF8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D14D16"/>
    <w:multiLevelType w:val="hybridMultilevel"/>
    <w:tmpl w:val="22F69EAE"/>
    <w:lvl w:ilvl="0" w:tplc="F6F6F460">
      <w:start w:val="1"/>
      <w:numFmt w:val="upperRoman"/>
      <w:lvlText w:val="%1."/>
      <w:lvlJc w:val="left"/>
      <w:pPr>
        <w:ind w:left="732" w:hanging="197"/>
      </w:pPr>
      <w:rPr>
        <w:rFonts w:ascii="Times New Roman" w:eastAsia="Times New Roman" w:hAnsi="Times New Roman" w:cs="Times New Roman" w:hint="default"/>
        <w:b/>
        <w:bCs/>
        <w:w w:val="100"/>
        <w:sz w:val="22"/>
        <w:szCs w:val="22"/>
        <w:lang w:val="vi" w:eastAsia="en-US" w:bidi="ar-SA"/>
      </w:rPr>
    </w:lvl>
    <w:lvl w:ilvl="1" w:tplc="D1CC00FE">
      <w:start w:val="1"/>
      <w:numFmt w:val="decimal"/>
      <w:lvlText w:val="%2."/>
      <w:lvlJc w:val="left"/>
      <w:pPr>
        <w:ind w:left="1476" w:hanging="221"/>
      </w:pPr>
      <w:rPr>
        <w:rFonts w:hint="default"/>
        <w:spacing w:val="-1"/>
        <w:w w:val="100"/>
        <w:lang w:val="vi" w:eastAsia="en-US" w:bidi="ar-SA"/>
      </w:rPr>
    </w:lvl>
    <w:lvl w:ilvl="2" w:tplc="66DEE6E6">
      <w:numFmt w:val="bullet"/>
      <w:lvlText w:val="•"/>
      <w:lvlJc w:val="left"/>
      <w:pPr>
        <w:ind w:left="1480" w:hanging="221"/>
      </w:pPr>
      <w:rPr>
        <w:rFonts w:hint="default"/>
        <w:lang w:val="vi" w:eastAsia="en-US" w:bidi="ar-SA"/>
      </w:rPr>
    </w:lvl>
    <w:lvl w:ilvl="3" w:tplc="98207B8C">
      <w:numFmt w:val="bullet"/>
      <w:lvlText w:val="•"/>
      <w:lvlJc w:val="left"/>
      <w:pPr>
        <w:ind w:left="2563" w:hanging="221"/>
      </w:pPr>
      <w:rPr>
        <w:rFonts w:hint="default"/>
        <w:lang w:val="vi" w:eastAsia="en-US" w:bidi="ar-SA"/>
      </w:rPr>
    </w:lvl>
    <w:lvl w:ilvl="4" w:tplc="4E5EF810">
      <w:numFmt w:val="bullet"/>
      <w:lvlText w:val="•"/>
      <w:lvlJc w:val="left"/>
      <w:pPr>
        <w:ind w:left="3646" w:hanging="221"/>
      </w:pPr>
      <w:rPr>
        <w:rFonts w:hint="default"/>
        <w:lang w:val="vi" w:eastAsia="en-US" w:bidi="ar-SA"/>
      </w:rPr>
    </w:lvl>
    <w:lvl w:ilvl="5" w:tplc="03D2FD98">
      <w:numFmt w:val="bullet"/>
      <w:lvlText w:val="•"/>
      <w:lvlJc w:val="left"/>
      <w:pPr>
        <w:ind w:left="4730" w:hanging="221"/>
      </w:pPr>
      <w:rPr>
        <w:rFonts w:hint="default"/>
        <w:lang w:val="vi" w:eastAsia="en-US" w:bidi="ar-SA"/>
      </w:rPr>
    </w:lvl>
    <w:lvl w:ilvl="6" w:tplc="6C1014D2">
      <w:numFmt w:val="bullet"/>
      <w:lvlText w:val="•"/>
      <w:lvlJc w:val="left"/>
      <w:pPr>
        <w:ind w:left="5813" w:hanging="221"/>
      </w:pPr>
      <w:rPr>
        <w:rFonts w:hint="default"/>
        <w:lang w:val="vi" w:eastAsia="en-US" w:bidi="ar-SA"/>
      </w:rPr>
    </w:lvl>
    <w:lvl w:ilvl="7" w:tplc="23CCC3A0">
      <w:numFmt w:val="bullet"/>
      <w:lvlText w:val="•"/>
      <w:lvlJc w:val="left"/>
      <w:pPr>
        <w:ind w:left="6896" w:hanging="221"/>
      </w:pPr>
      <w:rPr>
        <w:rFonts w:hint="default"/>
        <w:lang w:val="vi" w:eastAsia="en-US" w:bidi="ar-SA"/>
      </w:rPr>
    </w:lvl>
    <w:lvl w:ilvl="8" w:tplc="8DD0EAC4">
      <w:numFmt w:val="bullet"/>
      <w:lvlText w:val="•"/>
      <w:lvlJc w:val="left"/>
      <w:pPr>
        <w:ind w:left="7980" w:hanging="221"/>
      </w:pPr>
      <w:rPr>
        <w:rFonts w:hint="default"/>
        <w:lang w:val="vi" w:eastAsia="en-US" w:bidi="ar-SA"/>
      </w:rPr>
    </w:lvl>
  </w:abstractNum>
  <w:abstractNum w:abstractNumId="10">
    <w:nsid w:val="103212E4"/>
    <w:multiLevelType w:val="hybridMultilevel"/>
    <w:tmpl w:val="3CA6FA7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7E7AF3"/>
    <w:multiLevelType w:val="hybridMultilevel"/>
    <w:tmpl w:val="561013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314C06"/>
    <w:multiLevelType w:val="hybridMultilevel"/>
    <w:tmpl w:val="754ED268"/>
    <w:lvl w:ilvl="0" w:tplc="934A111C">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A5DA157A">
      <w:numFmt w:val="bullet"/>
      <w:lvlText w:val="•"/>
      <w:lvlJc w:val="left"/>
      <w:pPr>
        <w:ind w:left="731" w:hanging="128"/>
      </w:pPr>
      <w:rPr>
        <w:rFonts w:hint="default"/>
        <w:lang w:val="vi" w:eastAsia="en-US" w:bidi="ar-SA"/>
      </w:rPr>
    </w:lvl>
    <w:lvl w:ilvl="2" w:tplc="52668CD8">
      <w:numFmt w:val="bullet"/>
      <w:lvlText w:val="•"/>
      <w:lvlJc w:val="left"/>
      <w:pPr>
        <w:ind w:left="1222" w:hanging="128"/>
      </w:pPr>
      <w:rPr>
        <w:rFonts w:hint="default"/>
        <w:lang w:val="vi" w:eastAsia="en-US" w:bidi="ar-SA"/>
      </w:rPr>
    </w:lvl>
    <w:lvl w:ilvl="3" w:tplc="B172EF32">
      <w:numFmt w:val="bullet"/>
      <w:lvlText w:val="•"/>
      <w:lvlJc w:val="left"/>
      <w:pPr>
        <w:ind w:left="1714" w:hanging="128"/>
      </w:pPr>
      <w:rPr>
        <w:rFonts w:hint="default"/>
        <w:lang w:val="vi" w:eastAsia="en-US" w:bidi="ar-SA"/>
      </w:rPr>
    </w:lvl>
    <w:lvl w:ilvl="4" w:tplc="03C29100">
      <w:numFmt w:val="bullet"/>
      <w:lvlText w:val="•"/>
      <w:lvlJc w:val="left"/>
      <w:pPr>
        <w:ind w:left="2205" w:hanging="128"/>
      </w:pPr>
      <w:rPr>
        <w:rFonts w:hint="default"/>
        <w:lang w:val="vi" w:eastAsia="en-US" w:bidi="ar-SA"/>
      </w:rPr>
    </w:lvl>
    <w:lvl w:ilvl="5" w:tplc="3A9CCEF8">
      <w:numFmt w:val="bullet"/>
      <w:lvlText w:val="•"/>
      <w:lvlJc w:val="left"/>
      <w:pPr>
        <w:ind w:left="2697" w:hanging="128"/>
      </w:pPr>
      <w:rPr>
        <w:rFonts w:hint="default"/>
        <w:lang w:val="vi" w:eastAsia="en-US" w:bidi="ar-SA"/>
      </w:rPr>
    </w:lvl>
    <w:lvl w:ilvl="6" w:tplc="8A30E626">
      <w:numFmt w:val="bullet"/>
      <w:lvlText w:val="•"/>
      <w:lvlJc w:val="left"/>
      <w:pPr>
        <w:ind w:left="3188" w:hanging="128"/>
      </w:pPr>
      <w:rPr>
        <w:rFonts w:hint="default"/>
        <w:lang w:val="vi" w:eastAsia="en-US" w:bidi="ar-SA"/>
      </w:rPr>
    </w:lvl>
    <w:lvl w:ilvl="7" w:tplc="DDC4276A">
      <w:numFmt w:val="bullet"/>
      <w:lvlText w:val="•"/>
      <w:lvlJc w:val="left"/>
      <w:pPr>
        <w:ind w:left="3679" w:hanging="128"/>
      </w:pPr>
      <w:rPr>
        <w:rFonts w:hint="default"/>
        <w:lang w:val="vi" w:eastAsia="en-US" w:bidi="ar-SA"/>
      </w:rPr>
    </w:lvl>
    <w:lvl w:ilvl="8" w:tplc="5D723490">
      <w:numFmt w:val="bullet"/>
      <w:lvlText w:val="•"/>
      <w:lvlJc w:val="left"/>
      <w:pPr>
        <w:ind w:left="4171" w:hanging="128"/>
      </w:pPr>
      <w:rPr>
        <w:rFonts w:hint="default"/>
        <w:lang w:val="vi" w:eastAsia="en-US" w:bidi="ar-SA"/>
      </w:rPr>
    </w:lvl>
  </w:abstractNum>
  <w:abstractNum w:abstractNumId="13">
    <w:nsid w:val="1444367F"/>
    <w:multiLevelType w:val="hybridMultilevel"/>
    <w:tmpl w:val="92AEA5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BD57DC"/>
    <w:multiLevelType w:val="hybridMultilevel"/>
    <w:tmpl w:val="D17876D2"/>
    <w:lvl w:ilvl="0" w:tplc="F48E71A8">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A928D668">
      <w:numFmt w:val="bullet"/>
      <w:lvlText w:val="•"/>
      <w:lvlJc w:val="left"/>
      <w:pPr>
        <w:ind w:left="658" w:hanging="130"/>
      </w:pPr>
      <w:rPr>
        <w:rFonts w:hint="default"/>
        <w:lang w:val="vi" w:eastAsia="en-US" w:bidi="ar-SA"/>
      </w:rPr>
    </w:lvl>
    <w:lvl w:ilvl="2" w:tplc="F990AF42">
      <w:numFmt w:val="bullet"/>
      <w:lvlText w:val="•"/>
      <w:lvlJc w:val="left"/>
      <w:pPr>
        <w:ind w:left="1077" w:hanging="130"/>
      </w:pPr>
      <w:rPr>
        <w:rFonts w:hint="default"/>
        <w:lang w:val="vi" w:eastAsia="en-US" w:bidi="ar-SA"/>
      </w:rPr>
    </w:lvl>
    <w:lvl w:ilvl="3" w:tplc="F956DECA">
      <w:numFmt w:val="bullet"/>
      <w:lvlText w:val="•"/>
      <w:lvlJc w:val="left"/>
      <w:pPr>
        <w:ind w:left="1495" w:hanging="130"/>
      </w:pPr>
      <w:rPr>
        <w:rFonts w:hint="default"/>
        <w:lang w:val="vi" w:eastAsia="en-US" w:bidi="ar-SA"/>
      </w:rPr>
    </w:lvl>
    <w:lvl w:ilvl="4" w:tplc="8A08EFB6">
      <w:numFmt w:val="bullet"/>
      <w:lvlText w:val="•"/>
      <w:lvlJc w:val="left"/>
      <w:pPr>
        <w:ind w:left="1914" w:hanging="130"/>
      </w:pPr>
      <w:rPr>
        <w:rFonts w:hint="default"/>
        <w:lang w:val="vi" w:eastAsia="en-US" w:bidi="ar-SA"/>
      </w:rPr>
    </w:lvl>
    <w:lvl w:ilvl="5" w:tplc="C84ECC84">
      <w:numFmt w:val="bullet"/>
      <w:lvlText w:val="•"/>
      <w:lvlJc w:val="left"/>
      <w:pPr>
        <w:ind w:left="2332" w:hanging="130"/>
      </w:pPr>
      <w:rPr>
        <w:rFonts w:hint="default"/>
        <w:lang w:val="vi" w:eastAsia="en-US" w:bidi="ar-SA"/>
      </w:rPr>
    </w:lvl>
    <w:lvl w:ilvl="6" w:tplc="97E6FD7E">
      <w:numFmt w:val="bullet"/>
      <w:lvlText w:val="•"/>
      <w:lvlJc w:val="left"/>
      <w:pPr>
        <w:ind w:left="2751" w:hanging="130"/>
      </w:pPr>
      <w:rPr>
        <w:rFonts w:hint="default"/>
        <w:lang w:val="vi" w:eastAsia="en-US" w:bidi="ar-SA"/>
      </w:rPr>
    </w:lvl>
    <w:lvl w:ilvl="7" w:tplc="8932A268">
      <w:numFmt w:val="bullet"/>
      <w:lvlText w:val="•"/>
      <w:lvlJc w:val="left"/>
      <w:pPr>
        <w:ind w:left="3169" w:hanging="130"/>
      </w:pPr>
      <w:rPr>
        <w:rFonts w:hint="default"/>
        <w:lang w:val="vi" w:eastAsia="en-US" w:bidi="ar-SA"/>
      </w:rPr>
    </w:lvl>
    <w:lvl w:ilvl="8" w:tplc="D9483DFE">
      <w:numFmt w:val="bullet"/>
      <w:lvlText w:val="•"/>
      <w:lvlJc w:val="left"/>
      <w:pPr>
        <w:ind w:left="3588" w:hanging="130"/>
      </w:pPr>
      <w:rPr>
        <w:rFonts w:hint="default"/>
        <w:lang w:val="vi" w:eastAsia="en-US" w:bidi="ar-SA"/>
      </w:rPr>
    </w:lvl>
  </w:abstractNum>
  <w:abstractNum w:abstractNumId="15">
    <w:nsid w:val="172D4DC6"/>
    <w:multiLevelType w:val="hybridMultilevel"/>
    <w:tmpl w:val="EC8681EA"/>
    <w:lvl w:ilvl="0" w:tplc="4D4E07A8">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03FC1634">
      <w:numFmt w:val="bullet"/>
      <w:lvlText w:val="•"/>
      <w:lvlJc w:val="left"/>
      <w:pPr>
        <w:ind w:left="731" w:hanging="128"/>
      </w:pPr>
      <w:rPr>
        <w:rFonts w:hint="default"/>
        <w:lang w:val="vi" w:eastAsia="en-US" w:bidi="ar-SA"/>
      </w:rPr>
    </w:lvl>
    <w:lvl w:ilvl="2" w:tplc="1C100D0C">
      <w:numFmt w:val="bullet"/>
      <w:lvlText w:val="•"/>
      <w:lvlJc w:val="left"/>
      <w:pPr>
        <w:ind w:left="1222" w:hanging="128"/>
      </w:pPr>
      <w:rPr>
        <w:rFonts w:hint="default"/>
        <w:lang w:val="vi" w:eastAsia="en-US" w:bidi="ar-SA"/>
      </w:rPr>
    </w:lvl>
    <w:lvl w:ilvl="3" w:tplc="05CA85EE">
      <w:numFmt w:val="bullet"/>
      <w:lvlText w:val="•"/>
      <w:lvlJc w:val="left"/>
      <w:pPr>
        <w:ind w:left="1714" w:hanging="128"/>
      </w:pPr>
      <w:rPr>
        <w:rFonts w:hint="default"/>
        <w:lang w:val="vi" w:eastAsia="en-US" w:bidi="ar-SA"/>
      </w:rPr>
    </w:lvl>
    <w:lvl w:ilvl="4" w:tplc="92809EA2">
      <w:numFmt w:val="bullet"/>
      <w:lvlText w:val="•"/>
      <w:lvlJc w:val="left"/>
      <w:pPr>
        <w:ind w:left="2205" w:hanging="128"/>
      </w:pPr>
      <w:rPr>
        <w:rFonts w:hint="default"/>
        <w:lang w:val="vi" w:eastAsia="en-US" w:bidi="ar-SA"/>
      </w:rPr>
    </w:lvl>
    <w:lvl w:ilvl="5" w:tplc="1F2661B8">
      <w:numFmt w:val="bullet"/>
      <w:lvlText w:val="•"/>
      <w:lvlJc w:val="left"/>
      <w:pPr>
        <w:ind w:left="2697" w:hanging="128"/>
      </w:pPr>
      <w:rPr>
        <w:rFonts w:hint="default"/>
        <w:lang w:val="vi" w:eastAsia="en-US" w:bidi="ar-SA"/>
      </w:rPr>
    </w:lvl>
    <w:lvl w:ilvl="6" w:tplc="32E4BC4C">
      <w:numFmt w:val="bullet"/>
      <w:lvlText w:val="•"/>
      <w:lvlJc w:val="left"/>
      <w:pPr>
        <w:ind w:left="3188" w:hanging="128"/>
      </w:pPr>
      <w:rPr>
        <w:rFonts w:hint="default"/>
        <w:lang w:val="vi" w:eastAsia="en-US" w:bidi="ar-SA"/>
      </w:rPr>
    </w:lvl>
    <w:lvl w:ilvl="7" w:tplc="608C439A">
      <w:numFmt w:val="bullet"/>
      <w:lvlText w:val="•"/>
      <w:lvlJc w:val="left"/>
      <w:pPr>
        <w:ind w:left="3679" w:hanging="128"/>
      </w:pPr>
      <w:rPr>
        <w:rFonts w:hint="default"/>
        <w:lang w:val="vi" w:eastAsia="en-US" w:bidi="ar-SA"/>
      </w:rPr>
    </w:lvl>
    <w:lvl w:ilvl="8" w:tplc="F9340426">
      <w:numFmt w:val="bullet"/>
      <w:lvlText w:val="•"/>
      <w:lvlJc w:val="left"/>
      <w:pPr>
        <w:ind w:left="4171" w:hanging="128"/>
      </w:pPr>
      <w:rPr>
        <w:rFonts w:hint="default"/>
        <w:lang w:val="vi" w:eastAsia="en-US" w:bidi="ar-SA"/>
      </w:rPr>
    </w:lvl>
  </w:abstractNum>
  <w:abstractNum w:abstractNumId="16">
    <w:nsid w:val="18077BC5"/>
    <w:multiLevelType w:val="hybridMultilevel"/>
    <w:tmpl w:val="9F7E3A46"/>
    <w:lvl w:ilvl="0" w:tplc="DDC0967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9D027E"/>
    <w:multiLevelType w:val="hybridMultilevel"/>
    <w:tmpl w:val="86282EA8"/>
    <w:lvl w:ilvl="0" w:tplc="28E2EDBE">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2BA0EEC8">
      <w:numFmt w:val="bullet"/>
      <w:lvlText w:val="•"/>
      <w:lvlJc w:val="left"/>
      <w:pPr>
        <w:ind w:left="605" w:hanging="161"/>
      </w:pPr>
      <w:rPr>
        <w:rFonts w:hint="default"/>
        <w:lang w:val="vi" w:eastAsia="en-US" w:bidi="ar-SA"/>
      </w:rPr>
    </w:lvl>
    <w:lvl w:ilvl="2" w:tplc="17F45976">
      <w:numFmt w:val="bullet"/>
      <w:lvlText w:val="•"/>
      <w:lvlJc w:val="left"/>
      <w:pPr>
        <w:ind w:left="1110" w:hanging="161"/>
      </w:pPr>
      <w:rPr>
        <w:rFonts w:hint="default"/>
        <w:lang w:val="vi" w:eastAsia="en-US" w:bidi="ar-SA"/>
      </w:rPr>
    </w:lvl>
    <w:lvl w:ilvl="3" w:tplc="94CCEDB6">
      <w:numFmt w:val="bullet"/>
      <w:lvlText w:val="•"/>
      <w:lvlJc w:val="left"/>
      <w:pPr>
        <w:ind w:left="1616" w:hanging="161"/>
      </w:pPr>
      <w:rPr>
        <w:rFonts w:hint="default"/>
        <w:lang w:val="vi" w:eastAsia="en-US" w:bidi="ar-SA"/>
      </w:rPr>
    </w:lvl>
    <w:lvl w:ilvl="4" w:tplc="EB5CD1DC">
      <w:numFmt w:val="bullet"/>
      <w:lvlText w:val="•"/>
      <w:lvlJc w:val="left"/>
      <w:pPr>
        <w:ind w:left="2121" w:hanging="161"/>
      </w:pPr>
      <w:rPr>
        <w:rFonts w:hint="default"/>
        <w:lang w:val="vi" w:eastAsia="en-US" w:bidi="ar-SA"/>
      </w:rPr>
    </w:lvl>
    <w:lvl w:ilvl="5" w:tplc="6D06FA4A">
      <w:numFmt w:val="bullet"/>
      <w:lvlText w:val="•"/>
      <w:lvlJc w:val="left"/>
      <w:pPr>
        <w:ind w:left="2627" w:hanging="161"/>
      </w:pPr>
      <w:rPr>
        <w:rFonts w:hint="default"/>
        <w:lang w:val="vi" w:eastAsia="en-US" w:bidi="ar-SA"/>
      </w:rPr>
    </w:lvl>
    <w:lvl w:ilvl="6" w:tplc="9318A1EE">
      <w:numFmt w:val="bullet"/>
      <w:lvlText w:val="•"/>
      <w:lvlJc w:val="left"/>
      <w:pPr>
        <w:ind w:left="3132" w:hanging="161"/>
      </w:pPr>
      <w:rPr>
        <w:rFonts w:hint="default"/>
        <w:lang w:val="vi" w:eastAsia="en-US" w:bidi="ar-SA"/>
      </w:rPr>
    </w:lvl>
    <w:lvl w:ilvl="7" w:tplc="9266CA70">
      <w:numFmt w:val="bullet"/>
      <w:lvlText w:val="•"/>
      <w:lvlJc w:val="left"/>
      <w:pPr>
        <w:ind w:left="3637" w:hanging="161"/>
      </w:pPr>
      <w:rPr>
        <w:rFonts w:hint="default"/>
        <w:lang w:val="vi" w:eastAsia="en-US" w:bidi="ar-SA"/>
      </w:rPr>
    </w:lvl>
    <w:lvl w:ilvl="8" w:tplc="DC867CC8">
      <w:numFmt w:val="bullet"/>
      <w:lvlText w:val="•"/>
      <w:lvlJc w:val="left"/>
      <w:pPr>
        <w:ind w:left="4143" w:hanging="161"/>
      </w:pPr>
      <w:rPr>
        <w:rFonts w:hint="default"/>
        <w:lang w:val="vi" w:eastAsia="en-US" w:bidi="ar-SA"/>
      </w:rPr>
    </w:lvl>
  </w:abstractNum>
  <w:abstractNum w:abstractNumId="18">
    <w:nsid w:val="18D963FC"/>
    <w:multiLevelType w:val="hybridMultilevel"/>
    <w:tmpl w:val="0A966296"/>
    <w:lvl w:ilvl="0" w:tplc="8BD25FE0">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8EEC7BA4">
      <w:numFmt w:val="bullet"/>
      <w:lvlText w:val="•"/>
      <w:lvlJc w:val="left"/>
      <w:pPr>
        <w:ind w:left="605" w:hanging="161"/>
      </w:pPr>
      <w:rPr>
        <w:rFonts w:hint="default"/>
        <w:lang w:val="vi" w:eastAsia="en-US" w:bidi="ar-SA"/>
      </w:rPr>
    </w:lvl>
    <w:lvl w:ilvl="2" w:tplc="B82AC5BC">
      <w:numFmt w:val="bullet"/>
      <w:lvlText w:val="•"/>
      <w:lvlJc w:val="left"/>
      <w:pPr>
        <w:ind w:left="1110" w:hanging="161"/>
      </w:pPr>
      <w:rPr>
        <w:rFonts w:hint="default"/>
        <w:lang w:val="vi" w:eastAsia="en-US" w:bidi="ar-SA"/>
      </w:rPr>
    </w:lvl>
    <w:lvl w:ilvl="3" w:tplc="3F1C86EE">
      <w:numFmt w:val="bullet"/>
      <w:lvlText w:val="•"/>
      <w:lvlJc w:val="left"/>
      <w:pPr>
        <w:ind w:left="1616" w:hanging="161"/>
      </w:pPr>
      <w:rPr>
        <w:rFonts w:hint="default"/>
        <w:lang w:val="vi" w:eastAsia="en-US" w:bidi="ar-SA"/>
      </w:rPr>
    </w:lvl>
    <w:lvl w:ilvl="4" w:tplc="C0702B62">
      <w:numFmt w:val="bullet"/>
      <w:lvlText w:val="•"/>
      <w:lvlJc w:val="left"/>
      <w:pPr>
        <w:ind w:left="2121" w:hanging="161"/>
      </w:pPr>
      <w:rPr>
        <w:rFonts w:hint="default"/>
        <w:lang w:val="vi" w:eastAsia="en-US" w:bidi="ar-SA"/>
      </w:rPr>
    </w:lvl>
    <w:lvl w:ilvl="5" w:tplc="DE22725A">
      <w:numFmt w:val="bullet"/>
      <w:lvlText w:val="•"/>
      <w:lvlJc w:val="left"/>
      <w:pPr>
        <w:ind w:left="2627" w:hanging="161"/>
      </w:pPr>
      <w:rPr>
        <w:rFonts w:hint="default"/>
        <w:lang w:val="vi" w:eastAsia="en-US" w:bidi="ar-SA"/>
      </w:rPr>
    </w:lvl>
    <w:lvl w:ilvl="6" w:tplc="5B1CBE02">
      <w:numFmt w:val="bullet"/>
      <w:lvlText w:val="•"/>
      <w:lvlJc w:val="left"/>
      <w:pPr>
        <w:ind w:left="3132" w:hanging="161"/>
      </w:pPr>
      <w:rPr>
        <w:rFonts w:hint="default"/>
        <w:lang w:val="vi" w:eastAsia="en-US" w:bidi="ar-SA"/>
      </w:rPr>
    </w:lvl>
    <w:lvl w:ilvl="7" w:tplc="FA96F6FA">
      <w:numFmt w:val="bullet"/>
      <w:lvlText w:val="•"/>
      <w:lvlJc w:val="left"/>
      <w:pPr>
        <w:ind w:left="3637" w:hanging="161"/>
      </w:pPr>
      <w:rPr>
        <w:rFonts w:hint="default"/>
        <w:lang w:val="vi" w:eastAsia="en-US" w:bidi="ar-SA"/>
      </w:rPr>
    </w:lvl>
    <w:lvl w:ilvl="8" w:tplc="800E2B4C">
      <w:numFmt w:val="bullet"/>
      <w:lvlText w:val="•"/>
      <w:lvlJc w:val="left"/>
      <w:pPr>
        <w:ind w:left="4143" w:hanging="161"/>
      </w:pPr>
      <w:rPr>
        <w:rFonts w:hint="default"/>
        <w:lang w:val="vi" w:eastAsia="en-US" w:bidi="ar-SA"/>
      </w:rPr>
    </w:lvl>
  </w:abstractNum>
  <w:abstractNum w:abstractNumId="19">
    <w:nsid w:val="1A461D87"/>
    <w:multiLevelType w:val="hybridMultilevel"/>
    <w:tmpl w:val="F0BC0734"/>
    <w:lvl w:ilvl="0" w:tplc="AC40ABA8">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D020076E">
      <w:numFmt w:val="bullet"/>
      <w:lvlText w:val="•"/>
      <w:lvlJc w:val="left"/>
      <w:pPr>
        <w:ind w:left="731" w:hanging="128"/>
      </w:pPr>
      <w:rPr>
        <w:rFonts w:hint="default"/>
        <w:lang w:val="vi" w:eastAsia="en-US" w:bidi="ar-SA"/>
      </w:rPr>
    </w:lvl>
    <w:lvl w:ilvl="2" w:tplc="583434F8">
      <w:numFmt w:val="bullet"/>
      <w:lvlText w:val="•"/>
      <w:lvlJc w:val="left"/>
      <w:pPr>
        <w:ind w:left="1222" w:hanging="128"/>
      </w:pPr>
      <w:rPr>
        <w:rFonts w:hint="default"/>
        <w:lang w:val="vi" w:eastAsia="en-US" w:bidi="ar-SA"/>
      </w:rPr>
    </w:lvl>
    <w:lvl w:ilvl="3" w:tplc="89B0A492">
      <w:numFmt w:val="bullet"/>
      <w:lvlText w:val="•"/>
      <w:lvlJc w:val="left"/>
      <w:pPr>
        <w:ind w:left="1714" w:hanging="128"/>
      </w:pPr>
      <w:rPr>
        <w:rFonts w:hint="default"/>
        <w:lang w:val="vi" w:eastAsia="en-US" w:bidi="ar-SA"/>
      </w:rPr>
    </w:lvl>
    <w:lvl w:ilvl="4" w:tplc="E32A647E">
      <w:numFmt w:val="bullet"/>
      <w:lvlText w:val="•"/>
      <w:lvlJc w:val="left"/>
      <w:pPr>
        <w:ind w:left="2205" w:hanging="128"/>
      </w:pPr>
      <w:rPr>
        <w:rFonts w:hint="default"/>
        <w:lang w:val="vi" w:eastAsia="en-US" w:bidi="ar-SA"/>
      </w:rPr>
    </w:lvl>
    <w:lvl w:ilvl="5" w:tplc="D0F87390">
      <w:numFmt w:val="bullet"/>
      <w:lvlText w:val="•"/>
      <w:lvlJc w:val="left"/>
      <w:pPr>
        <w:ind w:left="2697" w:hanging="128"/>
      </w:pPr>
      <w:rPr>
        <w:rFonts w:hint="default"/>
        <w:lang w:val="vi" w:eastAsia="en-US" w:bidi="ar-SA"/>
      </w:rPr>
    </w:lvl>
    <w:lvl w:ilvl="6" w:tplc="F378E5B0">
      <w:numFmt w:val="bullet"/>
      <w:lvlText w:val="•"/>
      <w:lvlJc w:val="left"/>
      <w:pPr>
        <w:ind w:left="3188" w:hanging="128"/>
      </w:pPr>
      <w:rPr>
        <w:rFonts w:hint="default"/>
        <w:lang w:val="vi" w:eastAsia="en-US" w:bidi="ar-SA"/>
      </w:rPr>
    </w:lvl>
    <w:lvl w:ilvl="7" w:tplc="0F70BE62">
      <w:numFmt w:val="bullet"/>
      <w:lvlText w:val="•"/>
      <w:lvlJc w:val="left"/>
      <w:pPr>
        <w:ind w:left="3679" w:hanging="128"/>
      </w:pPr>
      <w:rPr>
        <w:rFonts w:hint="default"/>
        <w:lang w:val="vi" w:eastAsia="en-US" w:bidi="ar-SA"/>
      </w:rPr>
    </w:lvl>
    <w:lvl w:ilvl="8" w:tplc="65CA892E">
      <w:numFmt w:val="bullet"/>
      <w:lvlText w:val="•"/>
      <w:lvlJc w:val="left"/>
      <w:pPr>
        <w:ind w:left="4171" w:hanging="128"/>
      </w:pPr>
      <w:rPr>
        <w:rFonts w:hint="default"/>
        <w:lang w:val="vi" w:eastAsia="en-US" w:bidi="ar-SA"/>
      </w:rPr>
    </w:lvl>
  </w:abstractNum>
  <w:abstractNum w:abstractNumId="20">
    <w:nsid w:val="1B413E29"/>
    <w:multiLevelType w:val="hybridMultilevel"/>
    <w:tmpl w:val="BE36C4C6"/>
    <w:lvl w:ilvl="0" w:tplc="8D9C0CBC">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E738E592">
      <w:numFmt w:val="bullet"/>
      <w:lvlText w:val="•"/>
      <w:lvlJc w:val="left"/>
      <w:pPr>
        <w:ind w:left="605" w:hanging="161"/>
      </w:pPr>
      <w:rPr>
        <w:rFonts w:hint="default"/>
        <w:lang w:val="vi" w:eastAsia="en-US" w:bidi="ar-SA"/>
      </w:rPr>
    </w:lvl>
    <w:lvl w:ilvl="2" w:tplc="A8067594">
      <w:numFmt w:val="bullet"/>
      <w:lvlText w:val="•"/>
      <w:lvlJc w:val="left"/>
      <w:pPr>
        <w:ind w:left="1110" w:hanging="161"/>
      </w:pPr>
      <w:rPr>
        <w:rFonts w:hint="default"/>
        <w:lang w:val="vi" w:eastAsia="en-US" w:bidi="ar-SA"/>
      </w:rPr>
    </w:lvl>
    <w:lvl w:ilvl="3" w:tplc="4FCA680A">
      <w:numFmt w:val="bullet"/>
      <w:lvlText w:val="•"/>
      <w:lvlJc w:val="left"/>
      <w:pPr>
        <w:ind w:left="1616" w:hanging="161"/>
      </w:pPr>
      <w:rPr>
        <w:rFonts w:hint="default"/>
        <w:lang w:val="vi" w:eastAsia="en-US" w:bidi="ar-SA"/>
      </w:rPr>
    </w:lvl>
    <w:lvl w:ilvl="4" w:tplc="DB6AFBD4">
      <w:numFmt w:val="bullet"/>
      <w:lvlText w:val="•"/>
      <w:lvlJc w:val="left"/>
      <w:pPr>
        <w:ind w:left="2121" w:hanging="161"/>
      </w:pPr>
      <w:rPr>
        <w:rFonts w:hint="default"/>
        <w:lang w:val="vi" w:eastAsia="en-US" w:bidi="ar-SA"/>
      </w:rPr>
    </w:lvl>
    <w:lvl w:ilvl="5" w:tplc="BE7041F0">
      <w:numFmt w:val="bullet"/>
      <w:lvlText w:val="•"/>
      <w:lvlJc w:val="left"/>
      <w:pPr>
        <w:ind w:left="2627" w:hanging="161"/>
      </w:pPr>
      <w:rPr>
        <w:rFonts w:hint="default"/>
        <w:lang w:val="vi" w:eastAsia="en-US" w:bidi="ar-SA"/>
      </w:rPr>
    </w:lvl>
    <w:lvl w:ilvl="6" w:tplc="EE12BA20">
      <w:numFmt w:val="bullet"/>
      <w:lvlText w:val="•"/>
      <w:lvlJc w:val="left"/>
      <w:pPr>
        <w:ind w:left="3132" w:hanging="161"/>
      </w:pPr>
      <w:rPr>
        <w:rFonts w:hint="default"/>
        <w:lang w:val="vi" w:eastAsia="en-US" w:bidi="ar-SA"/>
      </w:rPr>
    </w:lvl>
    <w:lvl w:ilvl="7" w:tplc="D690E4CE">
      <w:numFmt w:val="bullet"/>
      <w:lvlText w:val="•"/>
      <w:lvlJc w:val="left"/>
      <w:pPr>
        <w:ind w:left="3637" w:hanging="161"/>
      </w:pPr>
      <w:rPr>
        <w:rFonts w:hint="default"/>
        <w:lang w:val="vi" w:eastAsia="en-US" w:bidi="ar-SA"/>
      </w:rPr>
    </w:lvl>
    <w:lvl w:ilvl="8" w:tplc="671875A4">
      <w:numFmt w:val="bullet"/>
      <w:lvlText w:val="•"/>
      <w:lvlJc w:val="left"/>
      <w:pPr>
        <w:ind w:left="4143" w:hanging="161"/>
      </w:pPr>
      <w:rPr>
        <w:rFonts w:hint="default"/>
        <w:lang w:val="vi" w:eastAsia="en-US" w:bidi="ar-SA"/>
      </w:rPr>
    </w:lvl>
  </w:abstractNum>
  <w:abstractNum w:abstractNumId="21">
    <w:nsid w:val="1BB93CCF"/>
    <w:multiLevelType w:val="hybridMultilevel"/>
    <w:tmpl w:val="FFCE3414"/>
    <w:lvl w:ilvl="0" w:tplc="6CD0EDD6">
      <w:start w:val="1"/>
      <w:numFmt w:val="upperRoman"/>
      <w:lvlText w:val="%1."/>
      <w:lvlJc w:val="left"/>
      <w:pPr>
        <w:ind w:left="732" w:hanging="197"/>
      </w:pPr>
      <w:rPr>
        <w:rFonts w:ascii="Times New Roman" w:eastAsia="Times New Roman" w:hAnsi="Times New Roman" w:cs="Times New Roman" w:hint="default"/>
        <w:b/>
        <w:bCs/>
        <w:w w:val="100"/>
        <w:sz w:val="22"/>
        <w:szCs w:val="22"/>
        <w:lang w:val="vi" w:eastAsia="en-US" w:bidi="ar-SA"/>
      </w:rPr>
    </w:lvl>
    <w:lvl w:ilvl="1" w:tplc="A9FA592A">
      <w:start w:val="1"/>
      <w:numFmt w:val="decimal"/>
      <w:lvlText w:val="%2."/>
      <w:lvlJc w:val="left"/>
      <w:pPr>
        <w:ind w:left="1476" w:hanging="221"/>
      </w:pPr>
      <w:rPr>
        <w:rFonts w:hint="default"/>
        <w:spacing w:val="-1"/>
        <w:w w:val="100"/>
        <w:lang w:val="vi" w:eastAsia="en-US" w:bidi="ar-SA"/>
      </w:rPr>
    </w:lvl>
    <w:lvl w:ilvl="2" w:tplc="33D27B20">
      <w:numFmt w:val="bullet"/>
      <w:lvlText w:val="•"/>
      <w:lvlJc w:val="left"/>
      <w:pPr>
        <w:ind w:left="1480" w:hanging="221"/>
      </w:pPr>
      <w:rPr>
        <w:rFonts w:hint="default"/>
        <w:lang w:val="vi" w:eastAsia="en-US" w:bidi="ar-SA"/>
      </w:rPr>
    </w:lvl>
    <w:lvl w:ilvl="3" w:tplc="174E6D40">
      <w:numFmt w:val="bullet"/>
      <w:lvlText w:val="•"/>
      <w:lvlJc w:val="left"/>
      <w:pPr>
        <w:ind w:left="2563" w:hanging="221"/>
      </w:pPr>
      <w:rPr>
        <w:rFonts w:hint="default"/>
        <w:lang w:val="vi" w:eastAsia="en-US" w:bidi="ar-SA"/>
      </w:rPr>
    </w:lvl>
    <w:lvl w:ilvl="4" w:tplc="87A0736C">
      <w:numFmt w:val="bullet"/>
      <w:lvlText w:val="•"/>
      <w:lvlJc w:val="left"/>
      <w:pPr>
        <w:ind w:left="3646" w:hanging="221"/>
      </w:pPr>
      <w:rPr>
        <w:rFonts w:hint="default"/>
        <w:lang w:val="vi" w:eastAsia="en-US" w:bidi="ar-SA"/>
      </w:rPr>
    </w:lvl>
    <w:lvl w:ilvl="5" w:tplc="89203548">
      <w:numFmt w:val="bullet"/>
      <w:lvlText w:val="•"/>
      <w:lvlJc w:val="left"/>
      <w:pPr>
        <w:ind w:left="4730" w:hanging="221"/>
      </w:pPr>
      <w:rPr>
        <w:rFonts w:hint="default"/>
        <w:lang w:val="vi" w:eastAsia="en-US" w:bidi="ar-SA"/>
      </w:rPr>
    </w:lvl>
    <w:lvl w:ilvl="6" w:tplc="95FC5F78">
      <w:numFmt w:val="bullet"/>
      <w:lvlText w:val="•"/>
      <w:lvlJc w:val="left"/>
      <w:pPr>
        <w:ind w:left="5813" w:hanging="221"/>
      </w:pPr>
      <w:rPr>
        <w:rFonts w:hint="default"/>
        <w:lang w:val="vi" w:eastAsia="en-US" w:bidi="ar-SA"/>
      </w:rPr>
    </w:lvl>
    <w:lvl w:ilvl="7" w:tplc="02FCB82A">
      <w:numFmt w:val="bullet"/>
      <w:lvlText w:val="•"/>
      <w:lvlJc w:val="left"/>
      <w:pPr>
        <w:ind w:left="6896" w:hanging="221"/>
      </w:pPr>
      <w:rPr>
        <w:rFonts w:hint="default"/>
        <w:lang w:val="vi" w:eastAsia="en-US" w:bidi="ar-SA"/>
      </w:rPr>
    </w:lvl>
    <w:lvl w:ilvl="8" w:tplc="C79A1BE0">
      <w:numFmt w:val="bullet"/>
      <w:lvlText w:val="•"/>
      <w:lvlJc w:val="left"/>
      <w:pPr>
        <w:ind w:left="7980" w:hanging="221"/>
      </w:pPr>
      <w:rPr>
        <w:rFonts w:hint="default"/>
        <w:lang w:val="vi" w:eastAsia="en-US" w:bidi="ar-SA"/>
      </w:rPr>
    </w:lvl>
  </w:abstractNum>
  <w:abstractNum w:abstractNumId="22">
    <w:nsid w:val="1E887030"/>
    <w:multiLevelType w:val="hybridMultilevel"/>
    <w:tmpl w:val="423693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A52AFD"/>
    <w:multiLevelType w:val="hybridMultilevel"/>
    <w:tmpl w:val="EBF22464"/>
    <w:lvl w:ilvl="0" w:tplc="54E6625A">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AAB20468">
      <w:numFmt w:val="bullet"/>
      <w:lvlText w:val="•"/>
      <w:lvlJc w:val="left"/>
      <w:pPr>
        <w:ind w:left="731" w:hanging="128"/>
      </w:pPr>
      <w:rPr>
        <w:rFonts w:hint="default"/>
        <w:lang w:val="vi" w:eastAsia="en-US" w:bidi="ar-SA"/>
      </w:rPr>
    </w:lvl>
    <w:lvl w:ilvl="2" w:tplc="7764D554">
      <w:numFmt w:val="bullet"/>
      <w:lvlText w:val="•"/>
      <w:lvlJc w:val="left"/>
      <w:pPr>
        <w:ind w:left="1222" w:hanging="128"/>
      </w:pPr>
      <w:rPr>
        <w:rFonts w:hint="default"/>
        <w:lang w:val="vi" w:eastAsia="en-US" w:bidi="ar-SA"/>
      </w:rPr>
    </w:lvl>
    <w:lvl w:ilvl="3" w:tplc="B9EAC1E8">
      <w:numFmt w:val="bullet"/>
      <w:lvlText w:val="•"/>
      <w:lvlJc w:val="left"/>
      <w:pPr>
        <w:ind w:left="1714" w:hanging="128"/>
      </w:pPr>
      <w:rPr>
        <w:rFonts w:hint="default"/>
        <w:lang w:val="vi" w:eastAsia="en-US" w:bidi="ar-SA"/>
      </w:rPr>
    </w:lvl>
    <w:lvl w:ilvl="4" w:tplc="9D287BE0">
      <w:numFmt w:val="bullet"/>
      <w:lvlText w:val="•"/>
      <w:lvlJc w:val="left"/>
      <w:pPr>
        <w:ind w:left="2205" w:hanging="128"/>
      </w:pPr>
      <w:rPr>
        <w:rFonts w:hint="default"/>
        <w:lang w:val="vi" w:eastAsia="en-US" w:bidi="ar-SA"/>
      </w:rPr>
    </w:lvl>
    <w:lvl w:ilvl="5" w:tplc="B9348AEC">
      <w:numFmt w:val="bullet"/>
      <w:lvlText w:val="•"/>
      <w:lvlJc w:val="left"/>
      <w:pPr>
        <w:ind w:left="2697" w:hanging="128"/>
      </w:pPr>
      <w:rPr>
        <w:rFonts w:hint="default"/>
        <w:lang w:val="vi" w:eastAsia="en-US" w:bidi="ar-SA"/>
      </w:rPr>
    </w:lvl>
    <w:lvl w:ilvl="6" w:tplc="E3F6D97E">
      <w:numFmt w:val="bullet"/>
      <w:lvlText w:val="•"/>
      <w:lvlJc w:val="left"/>
      <w:pPr>
        <w:ind w:left="3188" w:hanging="128"/>
      </w:pPr>
      <w:rPr>
        <w:rFonts w:hint="default"/>
        <w:lang w:val="vi" w:eastAsia="en-US" w:bidi="ar-SA"/>
      </w:rPr>
    </w:lvl>
    <w:lvl w:ilvl="7" w:tplc="3482E692">
      <w:numFmt w:val="bullet"/>
      <w:lvlText w:val="•"/>
      <w:lvlJc w:val="left"/>
      <w:pPr>
        <w:ind w:left="3679" w:hanging="128"/>
      </w:pPr>
      <w:rPr>
        <w:rFonts w:hint="default"/>
        <w:lang w:val="vi" w:eastAsia="en-US" w:bidi="ar-SA"/>
      </w:rPr>
    </w:lvl>
    <w:lvl w:ilvl="8" w:tplc="FC2A82B8">
      <w:numFmt w:val="bullet"/>
      <w:lvlText w:val="•"/>
      <w:lvlJc w:val="left"/>
      <w:pPr>
        <w:ind w:left="4171" w:hanging="128"/>
      </w:pPr>
      <w:rPr>
        <w:rFonts w:hint="default"/>
        <w:lang w:val="vi" w:eastAsia="en-US" w:bidi="ar-SA"/>
      </w:rPr>
    </w:lvl>
  </w:abstractNum>
  <w:abstractNum w:abstractNumId="24">
    <w:nsid w:val="23C57617"/>
    <w:multiLevelType w:val="hybridMultilevel"/>
    <w:tmpl w:val="1DFC978A"/>
    <w:lvl w:ilvl="0" w:tplc="F4F87E5E">
      <w:start w:val="2"/>
      <w:numFmt w:val="decimal"/>
      <w:lvlText w:val="%1."/>
      <w:lvlJc w:val="left"/>
      <w:pPr>
        <w:ind w:left="327" w:hanging="221"/>
      </w:pPr>
      <w:rPr>
        <w:rFonts w:ascii="Times New Roman" w:eastAsia="Times New Roman" w:hAnsi="Times New Roman" w:cs="Times New Roman" w:hint="default"/>
        <w:b/>
        <w:bCs/>
        <w:spacing w:val="-1"/>
        <w:w w:val="100"/>
        <w:sz w:val="22"/>
        <w:szCs w:val="22"/>
        <w:lang w:val="vi" w:eastAsia="en-US" w:bidi="ar-SA"/>
      </w:rPr>
    </w:lvl>
    <w:lvl w:ilvl="1" w:tplc="3FCCE2BA">
      <w:numFmt w:val="bullet"/>
      <w:lvlText w:val="•"/>
      <w:lvlJc w:val="left"/>
      <w:pPr>
        <w:ind w:left="803" w:hanging="221"/>
      </w:pPr>
      <w:rPr>
        <w:rFonts w:hint="default"/>
        <w:lang w:val="vi" w:eastAsia="en-US" w:bidi="ar-SA"/>
      </w:rPr>
    </w:lvl>
    <w:lvl w:ilvl="2" w:tplc="A77012F6">
      <w:numFmt w:val="bullet"/>
      <w:lvlText w:val="•"/>
      <w:lvlJc w:val="left"/>
      <w:pPr>
        <w:ind w:left="1286" w:hanging="221"/>
      </w:pPr>
      <w:rPr>
        <w:rFonts w:hint="default"/>
        <w:lang w:val="vi" w:eastAsia="en-US" w:bidi="ar-SA"/>
      </w:rPr>
    </w:lvl>
    <w:lvl w:ilvl="3" w:tplc="AFCEE93E">
      <w:numFmt w:val="bullet"/>
      <w:lvlText w:val="•"/>
      <w:lvlJc w:val="left"/>
      <w:pPr>
        <w:ind w:left="1770" w:hanging="221"/>
      </w:pPr>
      <w:rPr>
        <w:rFonts w:hint="default"/>
        <w:lang w:val="vi" w:eastAsia="en-US" w:bidi="ar-SA"/>
      </w:rPr>
    </w:lvl>
    <w:lvl w:ilvl="4" w:tplc="B4222A4C">
      <w:numFmt w:val="bullet"/>
      <w:lvlText w:val="•"/>
      <w:lvlJc w:val="left"/>
      <w:pPr>
        <w:ind w:left="2253" w:hanging="221"/>
      </w:pPr>
      <w:rPr>
        <w:rFonts w:hint="default"/>
        <w:lang w:val="vi" w:eastAsia="en-US" w:bidi="ar-SA"/>
      </w:rPr>
    </w:lvl>
    <w:lvl w:ilvl="5" w:tplc="FB42C680">
      <w:numFmt w:val="bullet"/>
      <w:lvlText w:val="•"/>
      <w:lvlJc w:val="left"/>
      <w:pPr>
        <w:ind w:left="2737" w:hanging="221"/>
      </w:pPr>
      <w:rPr>
        <w:rFonts w:hint="default"/>
        <w:lang w:val="vi" w:eastAsia="en-US" w:bidi="ar-SA"/>
      </w:rPr>
    </w:lvl>
    <w:lvl w:ilvl="6" w:tplc="B9F467DC">
      <w:numFmt w:val="bullet"/>
      <w:lvlText w:val="•"/>
      <w:lvlJc w:val="left"/>
      <w:pPr>
        <w:ind w:left="3220" w:hanging="221"/>
      </w:pPr>
      <w:rPr>
        <w:rFonts w:hint="default"/>
        <w:lang w:val="vi" w:eastAsia="en-US" w:bidi="ar-SA"/>
      </w:rPr>
    </w:lvl>
    <w:lvl w:ilvl="7" w:tplc="D1AEB5F8">
      <w:numFmt w:val="bullet"/>
      <w:lvlText w:val="•"/>
      <w:lvlJc w:val="left"/>
      <w:pPr>
        <w:ind w:left="3703" w:hanging="221"/>
      </w:pPr>
      <w:rPr>
        <w:rFonts w:hint="default"/>
        <w:lang w:val="vi" w:eastAsia="en-US" w:bidi="ar-SA"/>
      </w:rPr>
    </w:lvl>
    <w:lvl w:ilvl="8" w:tplc="86B2C5C6">
      <w:numFmt w:val="bullet"/>
      <w:lvlText w:val="•"/>
      <w:lvlJc w:val="left"/>
      <w:pPr>
        <w:ind w:left="4187" w:hanging="221"/>
      </w:pPr>
      <w:rPr>
        <w:rFonts w:hint="default"/>
        <w:lang w:val="vi" w:eastAsia="en-US" w:bidi="ar-SA"/>
      </w:rPr>
    </w:lvl>
  </w:abstractNum>
  <w:abstractNum w:abstractNumId="25">
    <w:nsid w:val="26A11EEE"/>
    <w:multiLevelType w:val="hybridMultilevel"/>
    <w:tmpl w:val="A7B0B5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7633EB7"/>
    <w:multiLevelType w:val="hybridMultilevel"/>
    <w:tmpl w:val="48C648CA"/>
    <w:lvl w:ilvl="0" w:tplc="057CC192">
      <w:start w:val="1"/>
      <w:numFmt w:val="upperRoman"/>
      <w:lvlText w:val="%1."/>
      <w:lvlJc w:val="left"/>
      <w:pPr>
        <w:ind w:left="732" w:hanging="197"/>
        <w:jc w:val="left"/>
      </w:pPr>
      <w:rPr>
        <w:rFonts w:ascii="Times New Roman" w:eastAsia="Times New Roman" w:hAnsi="Times New Roman" w:cs="Times New Roman" w:hint="default"/>
        <w:b/>
        <w:bCs/>
        <w:w w:val="100"/>
        <w:sz w:val="22"/>
        <w:szCs w:val="22"/>
        <w:lang w:val="vi" w:eastAsia="en-US" w:bidi="ar-SA"/>
      </w:rPr>
    </w:lvl>
    <w:lvl w:ilvl="1" w:tplc="A808CFFE">
      <w:start w:val="1"/>
      <w:numFmt w:val="decimal"/>
      <w:lvlText w:val="%2."/>
      <w:lvlJc w:val="left"/>
      <w:pPr>
        <w:ind w:left="1476" w:hanging="221"/>
        <w:jc w:val="left"/>
      </w:pPr>
      <w:rPr>
        <w:rFonts w:hint="default"/>
        <w:spacing w:val="-1"/>
        <w:w w:val="100"/>
        <w:lang w:val="vi" w:eastAsia="en-US" w:bidi="ar-SA"/>
      </w:rPr>
    </w:lvl>
    <w:lvl w:ilvl="2" w:tplc="EE781724">
      <w:numFmt w:val="bullet"/>
      <w:lvlText w:val="•"/>
      <w:lvlJc w:val="left"/>
      <w:pPr>
        <w:ind w:left="1480" w:hanging="221"/>
      </w:pPr>
      <w:rPr>
        <w:rFonts w:hint="default"/>
        <w:lang w:val="vi" w:eastAsia="en-US" w:bidi="ar-SA"/>
      </w:rPr>
    </w:lvl>
    <w:lvl w:ilvl="3" w:tplc="00C4DC60">
      <w:numFmt w:val="bullet"/>
      <w:lvlText w:val="•"/>
      <w:lvlJc w:val="left"/>
      <w:pPr>
        <w:ind w:left="2563" w:hanging="221"/>
      </w:pPr>
      <w:rPr>
        <w:rFonts w:hint="default"/>
        <w:lang w:val="vi" w:eastAsia="en-US" w:bidi="ar-SA"/>
      </w:rPr>
    </w:lvl>
    <w:lvl w:ilvl="4" w:tplc="E7F67BA4">
      <w:numFmt w:val="bullet"/>
      <w:lvlText w:val="•"/>
      <w:lvlJc w:val="left"/>
      <w:pPr>
        <w:ind w:left="3646" w:hanging="221"/>
      </w:pPr>
      <w:rPr>
        <w:rFonts w:hint="default"/>
        <w:lang w:val="vi" w:eastAsia="en-US" w:bidi="ar-SA"/>
      </w:rPr>
    </w:lvl>
    <w:lvl w:ilvl="5" w:tplc="D804D34A">
      <w:numFmt w:val="bullet"/>
      <w:lvlText w:val="•"/>
      <w:lvlJc w:val="left"/>
      <w:pPr>
        <w:ind w:left="4730" w:hanging="221"/>
      </w:pPr>
      <w:rPr>
        <w:rFonts w:hint="default"/>
        <w:lang w:val="vi" w:eastAsia="en-US" w:bidi="ar-SA"/>
      </w:rPr>
    </w:lvl>
    <w:lvl w:ilvl="6" w:tplc="38EC01B0">
      <w:numFmt w:val="bullet"/>
      <w:lvlText w:val="•"/>
      <w:lvlJc w:val="left"/>
      <w:pPr>
        <w:ind w:left="5813" w:hanging="221"/>
      </w:pPr>
      <w:rPr>
        <w:rFonts w:hint="default"/>
        <w:lang w:val="vi" w:eastAsia="en-US" w:bidi="ar-SA"/>
      </w:rPr>
    </w:lvl>
    <w:lvl w:ilvl="7" w:tplc="14B0F692">
      <w:numFmt w:val="bullet"/>
      <w:lvlText w:val="•"/>
      <w:lvlJc w:val="left"/>
      <w:pPr>
        <w:ind w:left="6896" w:hanging="221"/>
      </w:pPr>
      <w:rPr>
        <w:rFonts w:hint="default"/>
        <w:lang w:val="vi" w:eastAsia="en-US" w:bidi="ar-SA"/>
      </w:rPr>
    </w:lvl>
    <w:lvl w:ilvl="8" w:tplc="DD665644">
      <w:numFmt w:val="bullet"/>
      <w:lvlText w:val="•"/>
      <w:lvlJc w:val="left"/>
      <w:pPr>
        <w:ind w:left="7980" w:hanging="221"/>
      </w:pPr>
      <w:rPr>
        <w:rFonts w:hint="default"/>
        <w:lang w:val="vi" w:eastAsia="en-US" w:bidi="ar-SA"/>
      </w:rPr>
    </w:lvl>
  </w:abstractNum>
  <w:abstractNum w:abstractNumId="27">
    <w:nsid w:val="27DE3B74"/>
    <w:multiLevelType w:val="hybridMultilevel"/>
    <w:tmpl w:val="6B005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BA3506B"/>
    <w:multiLevelType w:val="hybridMultilevel"/>
    <w:tmpl w:val="C6A66D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F38398D"/>
    <w:multiLevelType w:val="hybridMultilevel"/>
    <w:tmpl w:val="D5E415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0E73F1F"/>
    <w:multiLevelType w:val="hybridMultilevel"/>
    <w:tmpl w:val="998E4C70"/>
    <w:lvl w:ilvl="0" w:tplc="F0F8DC46">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0E8A46DC">
      <w:numFmt w:val="bullet"/>
      <w:lvlText w:val="•"/>
      <w:lvlJc w:val="left"/>
      <w:pPr>
        <w:ind w:left="658" w:hanging="130"/>
      </w:pPr>
      <w:rPr>
        <w:rFonts w:hint="default"/>
        <w:lang w:val="vi" w:eastAsia="en-US" w:bidi="ar-SA"/>
      </w:rPr>
    </w:lvl>
    <w:lvl w:ilvl="2" w:tplc="D366B0A0">
      <w:numFmt w:val="bullet"/>
      <w:lvlText w:val="•"/>
      <w:lvlJc w:val="left"/>
      <w:pPr>
        <w:ind w:left="1077" w:hanging="130"/>
      </w:pPr>
      <w:rPr>
        <w:rFonts w:hint="default"/>
        <w:lang w:val="vi" w:eastAsia="en-US" w:bidi="ar-SA"/>
      </w:rPr>
    </w:lvl>
    <w:lvl w:ilvl="3" w:tplc="8182BEEC">
      <w:numFmt w:val="bullet"/>
      <w:lvlText w:val="•"/>
      <w:lvlJc w:val="left"/>
      <w:pPr>
        <w:ind w:left="1495" w:hanging="130"/>
      </w:pPr>
      <w:rPr>
        <w:rFonts w:hint="default"/>
        <w:lang w:val="vi" w:eastAsia="en-US" w:bidi="ar-SA"/>
      </w:rPr>
    </w:lvl>
    <w:lvl w:ilvl="4" w:tplc="D7486B04">
      <w:numFmt w:val="bullet"/>
      <w:lvlText w:val="•"/>
      <w:lvlJc w:val="left"/>
      <w:pPr>
        <w:ind w:left="1914" w:hanging="130"/>
      </w:pPr>
      <w:rPr>
        <w:rFonts w:hint="default"/>
        <w:lang w:val="vi" w:eastAsia="en-US" w:bidi="ar-SA"/>
      </w:rPr>
    </w:lvl>
    <w:lvl w:ilvl="5" w:tplc="FA88DA1A">
      <w:numFmt w:val="bullet"/>
      <w:lvlText w:val="•"/>
      <w:lvlJc w:val="left"/>
      <w:pPr>
        <w:ind w:left="2332" w:hanging="130"/>
      </w:pPr>
      <w:rPr>
        <w:rFonts w:hint="default"/>
        <w:lang w:val="vi" w:eastAsia="en-US" w:bidi="ar-SA"/>
      </w:rPr>
    </w:lvl>
    <w:lvl w:ilvl="6" w:tplc="C292F5B2">
      <w:numFmt w:val="bullet"/>
      <w:lvlText w:val="•"/>
      <w:lvlJc w:val="left"/>
      <w:pPr>
        <w:ind w:left="2751" w:hanging="130"/>
      </w:pPr>
      <w:rPr>
        <w:rFonts w:hint="default"/>
        <w:lang w:val="vi" w:eastAsia="en-US" w:bidi="ar-SA"/>
      </w:rPr>
    </w:lvl>
    <w:lvl w:ilvl="7" w:tplc="3D507426">
      <w:numFmt w:val="bullet"/>
      <w:lvlText w:val="•"/>
      <w:lvlJc w:val="left"/>
      <w:pPr>
        <w:ind w:left="3169" w:hanging="130"/>
      </w:pPr>
      <w:rPr>
        <w:rFonts w:hint="default"/>
        <w:lang w:val="vi" w:eastAsia="en-US" w:bidi="ar-SA"/>
      </w:rPr>
    </w:lvl>
    <w:lvl w:ilvl="8" w:tplc="72BE655E">
      <w:numFmt w:val="bullet"/>
      <w:lvlText w:val="•"/>
      <w:lvlJc w:val="left"/>
      <w:pPr>
        <w:ind w:left="3588" w:hanging="130"/>
      </w:pPr>
      <w:rPr>
        <w:rFonts w:hint="default"/>
        <w:lang w:val="vi" w:eastAsia="en-US" w:bidi="ar-SA"/>
      </w:rPr>
    </w:lvl>
  </w:abstractNum>
  <w:abstractNum w:abstractNumId="31">
    <w:nsid w:val="37AD393C"/>
    <w:multiLevelType w:val="hybridMultilevel"/>
    <w:tmpl w:val="09B4A7C2"/>
    <w:lvl w:ilvl="0" w:tplc="3DF42FAE">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91F04C46">
      <w:numFmt w:val="bullet"/>
      <w:lvlText w:val="•"/>
      <w:lvlJc w:val="left"/>
      <w:pPr>
        <w:ind w:left="731" w:hanging="130"/>
      </w:pPr>
      <w:rPr>
        <w:rFonts w:hint="default"/>
        <w:lang w:val="vi" w:eastAsia="en-US" w:bidi="ar-SA"/>
      </w:rPr>
    </w:lvl>
    <w:lvl w:ilvl="2" w:tplc="7B04B72A">
      <w:numFmt w:val="bullet"/>
      <w:lvlText w:val="•"/>
      <w:lvlJc w:val="left"/>
      <w:pPr>
        <w:ind w:left="1222" w:hanging="130"/>
      </w:pPr>
      <w:rPr>
        <w:rFonts w:hint="default"/>
        <w:lang w:val="vi" w:eastAsia="en-US" w:bidi="ar-SA"/>
      </w:rPr>
    </w:lvl>
    <w:lvl w:ilvl="3" w:tplc="4532EE7A">
      <w:numFmt w:val="bullet"/>
      <w:lvlText w:val="•"/>
      <w:lvlJc w:val="left"/>
      <w:pPr>
        <w:ind w:left="1714" w:hanging="130"/>
      </w:pPr>
      <w:rPr>
        <w:rFonts w:hint="default"/>
        <w:lang w:val="vi" w:eastAsia="en-US" w:bidi="ar-SA"/>
      </w:rPr>
    </w:lvl>
    <w:lvl w:ilvl="4" w:tplc="66100E1C">
      <w:numFmt w:val="bullet"/>
      <w:lvlText w:val="•"/>
      <w:lvlJc w:val="left"/>
      <w:pPr>
        <w:ind w:left="2205" w:hanging="130"/>
      </w:pPr>
      <w:rPr>
        <w:rFonts w:hint="default"/>
        <w:lang w:val="vi" w:eastAsia="en-US" w:bidi="ar-SA"/>
      </w:rPr>
    </w:lvl>
    <w:lvl w:ilvl="5" w:tplc="CD62CD6C">
      <w:numFmt w:val="bullet"/>
      <w:lvlText w:val="•"/>
      <w:lvlJc w:val="left"/>
      <w:pPr>
        <w:ind w:left="2697" w:hanging="130"/>
      </w:pPr>
      <w:rPr>
        <w:rFonts w:hint="default"/>
        <w:lang w:val="vi" w:eastAsia="en-US" w:bidi="ar-SA"/>
      </w:rPr>
    </w:lvl>
    <w:lvl w:ilvl="6" w:tplc="1D2208E6">
      <w:numFmt w:val="bullet"/>
      <w:lvlText w:val="•"/>
      <w:lvlJc w:val="left"/>
      <w:pPr>
        <w:ind w:left="3188" w:hanging="130"/>
      </w:pPr>
      <w:rPr>
        <w:rFonts w:hint="default"/>
        <w:lang w:val="vi" w:eastAsia="en-US" w:bidi="ar-SA"/>
      </w:rPr>
    </w:lvl>
    <w:lvl w:ilvl="7" w:tplc="D4F4336C">
      <w:numFmt w:val="bullet"/>
      <w:lvlText w:val="•"/>
      <w:lvlJc w:val="left"/>
      <w:pPr>
        <w:ind w:left="3679" w:hanging="130"/>
      </w:pPr>
      <w:rPr>
        <w:rFonts w:hint="default"/>
        <w:lang w:val="vi" w:eastAsia="en-US" w:bidi="ar-SA"/>
      </w:rPr>
    </w:lvl>
    <w:lvl w:ilvl="8" w:tplc="2F005C6E">
      <w:numFmt w:val="bullet"/>
      <w:lvlText w:val="•"/>
      <w:lvlJc w:val="left"/>
      <w:pPr>
        <w:ind w:left="4171" w:hanging="130"/>
      </w:pPr>
      <w:rPr>
        <w:rFonts w:hint="default"/>
        <w:lang w:val="vi" w:eastAsia="en-US" w:bidi="ar-SA"/>
      </w:rPr>
    </w:lvl>
  </w:abstractNum>
  <w:abstractNum w:abstractNumId="32">
    <w:nsid w:val="388A462B"/>
    <w:multiLevelType w:val="hybridMultilevel"/>
    <w:tmpl w:val="27182B4E"/>
    <w:lvl w:ilvl="0" w:tplc="A12A575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A54CD4C8">
      <w:numFmt w:val="bullet"/>
      <w:lvlText w:val="•"/>
      <w:lvlJc w:val="left"/>
      <w:pPr>
        <w:ind w:left="658" w:hanging="130"/>
      </w:pPr>
      <w:rPr>
        <w:rFonts w:hint="default"/>
        <w:lang w:val="vi" w:eastAsia="en-US" w:bidi="ar-SA"/>
      </w:rPr>
    </w:lvl>
    <w:lvl w:ilvl="2" w:tplc="B6349B36">
      <w:numFmt w:val="bullet"/>
      <w:lvlText w:val="•"/>
      <w:lvlJc w:val="left"/>
      <w:pPr>
        <w:ind w:left="1076" w:hanging="130"/>
      </w:pPr>
      <w:rPr>
        <w:rFonts w:hint="default"/>
        <w:lang w:val="vi" w:eastAsia="en-US" w:bidi="ar-SA"/>
      </w:rPr>
    </w:lvl>
    <w:lvl w:ilvl="3" w:tplc="F8903682">
      <w:numFmt w:val="bullet"/>
      <w:lvlText w:val="•"/>
      <w:lvlJc w:val="left"/>
      <w:pPr>
        <w:ind w:left="1495" w:hanging="130"/>
      </w:pPr>
      <w:rPr>
        <w:rFonts w:hint="default"/>
        <w:lang w:val="vi" w:eastAsia="en-US" w:bidi="ar-SA"/>
      </w:rPr>
    </w:lvl>
    <w:lvl w:ilvl="4" w:tplc="95EAB7A8">
      <w:numFmt w:val="bullet"/>
      <w:lvlText w:val="•"/>
      <w:lvlJc w:val="left"/>
      <w:pPr>
        <w:ind w:left="1913" w:hanging="130"/>
      </w:pPr>
      <w:rPr>
        <w:rFonts w:hint="default"/>
        <w:lang w:val="vi" w:eastAsia="en-US" w:bidi="ar-SA"/>
      </w:rPr>
    </w:lvl>
    <w:lvl w:ilvl="5" w:tplc="2772C38E">
      <w:numFmt w:val="bullet"/>
      <w:lvlText w:val="•"/>
      <w:lvlJc w:val="left"/>
      <w:pPr>
        <w:ind w:left="2332" w:hanging="130"/>
      </w:pPr>
      <w:rPr>
        <w:rFonts w:hint="default"/>
        <w:lang w:val="vi" w:eastAsia="en-US" w:bidi="ar-SA"/>
      </w:rPr>
    </w:lvl>
    <w:lvl w:ilvl="6" w:tplc="BF4C4D3E">
      <w:numFmt w:val="bullet"/>
      <w:lvlText w:val="•"/>
      <w:lvlJc w:val="left"/>
      <w:pPr>
        <w:ind w:left="2750" w:hanging="130"/>
      </w:pPr>
      <w:rPr>
        <w:rFonts w:hint="default"/>
        <w:lang w:val="vi" w:eastAsia="en-US" w:bidi="ar-SA"/>
      </w:rPr>
    </w:lvl>
    <w:lvl w:ilvl="7" w:tplc="BC4C401A">
      <w:numFmt w:val="bullet"/>
      <w:lvlText w:val="•"/>
      <w:lvlJc w:val="left"/>
      <w:pPr>
        <w:ind w:left="3168" w:hanging="130"/>
      </w:pPr>
      <w:rPr>
        <w:rFonts w:hint="default"/>
        <w:lang w:val="vi" w:eastAsia="en-US" w:bidi="ar-SA"/>
      </w:rPr>
    </w:lvl>
    <w:lvl w:ilvl="8" w:tplc="9020A172">
      <w:numFmt w:val="bullet"/>
      <w:lvlText w:val="•"/>
      <w:lvlJc w:val="left"/>
      <w:pPr>
        <w:ind w:left="3587" w:hanging="130"/>
      </w:pPr>
      <w:rPr>
        <w:rFonts w:hint="default"/>
        <w:lang w:val="vi" w:eastAsia="en-US" w:bidi="ar-SA"/>
      </w:rPr>
    </w:lvl>
  </w:abstractNum>
  <w:abstractNum w:abstractNumId="33">
    <w:nsid w:val="38D15927"/>
    <w:multiLevelType w:val="hybridMultilevel"/>
    <w:tmpl w:val="91CCC3D4"/>
    <w:lvl w:ilvl="0" w:tplc="087A8C2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D871CDB"/>
    <w:multiLevelType w:val="hybridMultilevel"/>
    <w:tmpl w:val="5CB4E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F40D71"/>
    <w:multiLevelType w:val="hybridMultilevel"/>
    <w:tmpl w:val="BE8EF3B4"/>
    <w:lvl w:ilvl="0" w:tplc="C2561696">
      <w:start w:val="2"/>
      <w:numFmt w:val="decimal"/>
      <w:lvlText w:val="%1."/>
      <w:lvlJc w:val="left"/>
      <w:pPr>
        <w:ind w:left="327" w:hanging="221"/>
        <w:jc w:val="left"/>
      </w:pPr>
      <w:rPr>
        <w:rFonts w:ascii="Times New Roman" w:eastAsia="Times New Roman" w:hAnsi="Times New Roman" w:cs="Times New Roman" w:hint="default"/>
        <w:b/>
        <w:bCs/>
        <w:spacing w:val="-1"/>
        <w:w w:val="100"/>
        <w:sz w:val="22"/>
        <w:szCs w:val="22"/>
        <w:lang w:val="vi" w:eastAsia="en-US" w:bidi="ar-SA"/>
      </w:rPr>
    </w:lvl>
    <w:lvl w:ilvl="1" w:tplc="F7540C6E">
      <w:numFmt w:val="bullet"/>
      <w:lvlText w:val="•"/>
      <w:lvlJc w:val="left"/>
      <w:pPr>
        <w:ind w:left="803" w:hanging="221"/>
      </w:pPr>
      <w:rPr>
        <w:rFonts w:hint="default"/>
        <w:lang w:val="vi" w:eastAsia="en-US" w:bidi="ar-SA"/>
      </w:rPr>
    </w:lvl>
    <w:lvl w:ilvl="2" w:tplc="5988127C">
      <w:numFmt w:val="bullet"/>
      <w:lvlText w:val="•"/>
      <w:lvlJc w:val="left"/>
      <w:pPr>
        <w:ind w:left="1286" w:hanging="221"/>
      </w:pPr>
      <w:rPr>
        <w:rFonts w:hint="default"/>
        <w:lang w:val="vi" w:eastAsia="en-US" w:bidi="ar-SA"/>
      </w:rPr>
    </w:lvl>
    <w:lvl w:ilvl="3" w:tplc="8688971A">
      <w:numFmt w:val="bullet"/>
      <w:lvlText w:val="•"/>
      <w:lvlJc w:val="left"/>
      <w:pPr>
        <w:ind w:left="1770" w:hanging="221"/>
      </w:pPr>
      <w:rPr>
        <w:rFonts w:hint="default"/>
        <w:lang w:val="vi" w:eastAsia="en-US" w:bidi="ar-SA"/>
      </w:rPr>
    </w:lvl>
    <w:lvl w:ilvl="4" w:tplc="6A746D80">
      <w:numFmt w:val="bullet"/>
      <w:lvlText w:val="•"/>
      <w:lvlJc w:val="left"/>
      <w:pPr>
        <w:ind w:left="2253" w:hanging="221"/>
      </w:pPr>
      <w:rPr>
        <w:rFonts w:hint="default"/>
        <w:lang w:val="vi" w:eastAsia="en-US" w:bidi="ar-SA"/>
      </w:rPr>
    </w:lvl>
    <w:lvl w:ilvl="5" w:tplc="66F642E4">
      <w:numFmt w:val="bullet"/>
      <w:lvlText w:val="•"/>
      <w:lvlJc w:val="left"/>
      <w:pPr>
        <w:ind w:left="2737" w:hanging="221"/>
      </w:pPr>
      <w:rPr>
        <w:rFonts w:hint="default"/>
        <w:lang w:val="vi" w:eastAsia="en-US" w:bidi="ar-SA"/>
      </w:rPr>
    </w:lvl>
    <w:lvl w:ilvl="6" w:tplc="74DEF2DA">
      <w:numFmt w:val="bullet"/>
      <w:lvlText w:val="•"/>
      <w:lvlJc w:val="left"/>
      <w:pPr>
        <w:ind w:left="3220" w:hanging="221"/>
      </w:pPr>
      <w:rPr>
        <w:rFonts w:hint="default"/>
        <w:lang w:val="vi" w:eastAsia="en-US" w:bidi="ar-SA"/>
      </w:rPr>
    </w:lvl>
    <w:lvl w:ilvl="7" w:tplc="37F63148">
      <w:numFmt w:val="bullet"/>
      <w:lvlText w:val="•"/>
      <w:lvlJc w:val="left"/>
      <w:pPr>
        <w:ind w:left="3703" w:hanging="221"/>
      </w:pPr>
      <w:rPr>
        <w:rFonts w:hint="default"/>
        <w:lang w:val="vi" w:eastAsia="en-US" w:bidi="ar-SA"/>
      </w:rPr>
    </w:lvl>
    <w:lvl w:ilvl="8" w:tplc="03D0A6BA">
      <w:numFmt w:val="bullet"/>
      <w:lvlText w:val="•"/>
      <w:lvlJc w:val="left"/>
      <w:pPr>
        <w:ind w:left="4187" w:hanging="221"/>
      </w:pPr>
      <w:rPr>
        <w:rFonts w:hint="default"/>
        <w:lang w:val="vi" w:eastAsia="en-US" w:bidi="ar-SA"/>
      </w:rPr>
    </w:lvl>
  </w:abstractNum>
  <w:abstractNum w:abstractNumId="36">
    <w:nsid w:val="3E05050F"/>
    <w:multiLevelType w:val="hybridMultilevel"/>
    <w:tmpl w:val="D6F2C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DE7B1B"/>
    <w:multiLevelType w:val="hybridMultilevel"/>
    <w:tmpl w:val="3536CD46"/>
    <w:lvl w:ilvl="0" w:tplc="B5C6EE48">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E8327052">
      <w:numFmt w:val="bullet"/>
      <w:lvlText w:val="•"/>
      <w:lvlJc w:val="left"/>
      <w:pPr>
        <w:ind w:left="658" w:hanging="130"/>
      </w:pPr>
      <w:rPr>
        <w:rFonts w:hint="default"/>
        <w:lang w:val="vi" w:eastAsia="en-US" w:bidi="ar-SA"/>
      </w:rPr>
    </w:lvl>
    <w:lvl w:ilvl="2" w:tplc="79A421EC">
      <w:numFmt w:val="bullet"/>
      <w:lvlText w:val="•"/>
      <w:lvlJc w:val="left"/>
      <w:pPr>
        <w:ind w:left="1077" w:hanging="130"/>
      </w:pPr>
      <w:rPr>
        <w:rFonts w:hint="default"/>
        <w:lang w:val="vi" w:eastAsia="en-US" w:bidi="ar-SA"/>
      </w:rPr>
    </w:lvl>
    <w:lvl w:ilvl="3" w:tplc="B600CD8E">
      <w:numFmt w:val="bullet"/>
      <w:lvlText w:val="•"/>
      <w:lvlJc w:val="left"/>
      <w:pPr>
        <w:ind w:left="1495" w:hanging="130"/>
      </w:pPr>
      <w:rPr>
        <w:rFonts w:hint="default"/>
        <w:lang w:val="vi" w:eastAsia="en-US" w:bidi="ar-SA"/>
      </w:rPr>
    </w:lvl>
    <w:lvl w:ilvl="4" w:tplc="6F3476CA">
      <w:numFmt w:val="bullet"/>
      <w:lvlText w:val="•"/>
      <w:lvlJc w:val="left"/>
      <w:pPr>
        <w:ind w:left="1914" w:hanging="130"/>
      </w:pPr>
      <w:rPr>
        <w:rFonts w:hint="default"/>
        <w:lang w:val="vi" w:eastAsia="en-US" w:bidi="ar-SA"/>
      </w:rPr>
    </w:lvl>
    <w:lvl w:ilvl="5" w:tplc="89888886">
      <w:numFmt w:val="bullet"/>
      <w:lvlText w:val="•"/>
      <w:lvlJc w:val="left"/>
      <w:pPr>
        <w:ind w:left="2332" w:hanging="130"/>
      </w:pPr>
      <w:rPr>
        <w:rFonts w:hint="default"/>
        <w:lang w:val="vi" w:eastAsia="en-US" w:bidi="ar-SA"/>
      </w:rPr>
    </w:lvl>
    <w:lvl w:ilvl="6" w:tplc="25F6DBDA">
      <w:numFmt w:val="bullet"/>
      <w:lvlText w:val="•"/>
      <w:lvlJc w:val="left"/>
      <w:pPr>
        <w:ind w:left="2751" w:hanging="130"/>
      </w:pPr>
      <w:rPr>
        <w:rFonts w:hint="default"/>
        <w:lang w:val="vi" w:eastAsia="en-US" w:bidi="ar-SA"/>
      </w:rPr>
    </w:lvl>
    <w:lvl w:ilvl="7" w:tplc="FA3C6F8C">
      <w:numFmt w:val="bullet"/>
      <w:lvlText w:val="•"/>
      <w:lvlJc w:val="left"/>
      <w:pPr>
        <w:ind w:left="3169" w:hanging="130"/>
      </w:pPr>
      <w:rPr>
        <w:rFonts w:hint="default"/>
        <w:lang w:val="vi" w:eastAsia="en-US" w:bidi="ar-SA"/>
      </w:rPr>
    </w:lvl>
    <w:lvl w:ilvl="8" w:tplc="E8B29AF2">
      <w:numFmt w:val="bullet"/>
      <w:lvlText w:val="•"/>
      <w:lvlJc w:val="left"/>
      <w:pPr>
        <w:ind w:left="3588" w:hanging="130"/>
      </w:pPr>
      <w:rPr>
        <w:rFonts w:hint="default"/>
        <w:lang w:val="vi" w:eastAsia="en-US" w:bidi="ar-SA"/>
      </w:rPr>
    </w:lvl>
  </w:abstractNum>
  <w:abstractNum w:abstractNumId="38">
    <w:nsid w:val="3F4F6CF8"/>
    <w:multiLevelType w:val="hybridMultilevel"/>
    <w:tmpl w:val="BFFE1B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2393913"/>
    <w:multiLevelType w:val="hybridMultilevel"/>
    <w:tmpl w:val="B0B496C0"/>
    <w:lvl w:ilvl="0" w:tplc="F2E4C37A">
      <w:start w:val="2"/>
      <w:numFmt w:val="decimal"/>
      <w:lvlText w:val="%1."/>
      <w:lvlJc w:val="left"/>
      <w:pPr>
        <w:ind w:left="327" w:hanging="221"/>
      </w:pPr>
      <w:rPr>
        <w:rFonts w:ascii="Times New Roman" w:eastAsia="Times New Roman" w:hAnsi="Times New Roman" w:cs="Times New Roman" w:hint="default"/>
        <w:b/>
        <w:bCs/>
        <w:spacing w:val="-1"/>
        <w:w w:val="100"/>
        <w:sz w:val="22"/>
        <w:szCs w:val="22"/>
        <w:lang w:val="vi" w:eastAsia="en-US" w:bidi="ar-SA"/>
      </w:rPr>
    </w:lvl>
    <w:lvl w:ilvl="1" w:tplc="D6588C08">
      <w:numFmt w:val="bullet"/>
      <w:lvlText w:val="•"/>
      <w:lvlJc w:val="left"/>
      <w:pPr>
        <w:ind w:left="803" w:hanging="221"/>
      </w:pPr>
      <w:rPr>
        <w:rFonts w:hint="default"/>
        <w:lang w:val="vi" w:eastAsia="en-US" w:bidi="ar-SA"/>
      </w:rPr>
    </w:lvl>
    <w:lvl w:ilvl="2" w:tplc="9D30A50C">
      <w:numFmt w:val="bullet"/>
      <w:lvlText w:val="•"/>
      <w:lvlJc w:val="left"/>
      <w:pPr>
        <w:ind w:left="1286" w:hanging="221"/>
      </w:pPr>
      <w:rPr>
        <w:rFonts w:hint="default"/>
        <w:lang w:val="vi" w:eastAsia="en-US" w:bidi="ar-SA"/>
      </w:rPr>
    </w:lvl>
    <w:lvl w:ilvl="3" w:tplc="4992E020">
      <w:numFmt w:val="bullet"/>
      <w:lvlText w:val="•"/>
      <w:lvlJc w:val="left"/>
      <w:pPr>
        <w:ind w:left="1770" w:hanging="221"/>
      </w:pPr>
      <w:rPr>
        <w:rFonts w:hint="default"/>
        <w:lang w:val="vi" w:eastAsia="en-US" w:bidi="ar-SA"/>
      </w:rPr>
    </w:lvl>
    <w:lvl w:ilvl="4" w:tplc="A7C6CA76">
      <w:numFmt w:val="bullet"/>
      <w:lvlText w:val="•"/>
      <w:lvlJc w:val="left"/>
      <w:pPr>
        <w:ind w:left="2253" w:hanging="221"/>
      </w:pPr>
      <w:rPr>
        <w:rFonts w:hint="default"/>
        <w:lang w:val="vi" w:eastAsia="en-US" w:bidi="ar-SA"/>
      </w:rPr>
    </w:lvl>
    <w:lvl w:ilvl="5" w:tplc="B6C0945E">
      <w:numFmt w:val="bullet"/>
      <w:lvlText w:val="•"/>
      <w:lvlJc w:val="left"/>
      <w:pPr>
        <w:ind w:left="2737" w:hanging="221"/>
      </w:pPr>
      <w:rPr>
        <w:rFonts w:hint="default"/>
        <w:lang w:val="vi" w:eastAsia="en-US" w:bidi="ar-SA"/>
      </w:rPr>
    </w:lvl>
    <w:lvl w:ilvl="6" w:tplc="586C918E">
      <w:numFmt w:val="bullet"/>
      <w:lvlText w:val="•"/>
      <w:lvlJc w:val="left"/>
      <w:pPr>
        <w:ind w:left="3220" w:hanging="221"/>
      </w:pPr>
      <w:rPr>
        <w:rFonts w:hint="default"/>
        <w:lang w:val="vi" w:eastAsia="en-US" w:bidi="ar-SA"/>
      </w:rPr>
    </w:lvl>
    <w:lvl w:ilvl="7" w:tplc="7CA6595C">
      <w:numFmt w:val="bullet"/>
      <w:lvlText w:val="•"/>
      <w:lvlJc w:val="left"/>
      <w:pPr>
        <w:ind w:left="3703" w:hanging="221"/>
      </w:pPr>
      <w:rPr>
        <w:rFonts w:hint="default"/>
        <w:lang w:val="vi" w:eastAsia="en-US" w:bidi="ar-SA"/>
      </w:rPr>
    </w:lvl>
    <w:lvl w:ilvl="8" w:tplc="A7BC7430">
      <w:numFmt w:val="bullet"/>
      <w:lvlText w:val="•"/>
      <w:lvlJc w:val="left"/>
      <w:pPr>
        <w:ind w:left="4187" w:hanging="221"/>
      </w:pPr>
      <w:rPr>
        <w:rFonts w:hint="default"/>
        <w:lang w:val="vi" w:eastAsia="en-US" w:bidi="ar-SA"/>
      </w:rPr>
    </w:lvl>
  </w:abstractNum>
  <w:abstractNum w:abstractNumId="40">
    <w:nsid w:val="426D1EA9"/>
    <w:multiLevelType w:val="hybridMultilevel"/>
    <w:tmpl w:val="C24EB6FE"/>
    <w:lvl w:ilvl="0" w:tplc="CE14794A">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6C0EE45A">
      <w:numFmt w:val="bullet"/>
      <w:lvlText w:val="•"/>
      <w:lvlJc w:val="left"/>
      <w:pPr>
        <w:ind w:left="658" w:hanging="130"/>
      </w:pPr>
      <w:rPr>
        <w:rFonts w:hint="default"/>
        <w:lang w:val="vi" w:eastAsia="en-US" w:bidi="ar-SA"/>
      </w:rPr>
    </w:lvl>
    <w:lvl w:ilvl="2" w:tplc="D34C95A8">
      <w:numFmt w:val="bullet"/>
      <w:lvlText w:val="•"/>
      <w:lvlJc w:val="left"/>
      <w:pPr>
        <w:ind w:left="1077" w:hanging="130"/>
      </w:pPr>
      <w:rPr>
        <w:rFonts w:hint="default"/>
        <w:lang w:val="vi" w:eastAsia="en-US" w:bidi="ar-SA"/>
      </w:rPr>
    </w:lvl>
    <w:lvl w:ilvl="3" w:tplc="EE1ADCDE">
      <w:numFmt w:val="bullet"/>
      <w:lvlText w:val="•"/>
      <w:lvlJc w:val="left"/>
      <w:pPr>
        <w:ind w:left="1495" w:hanging="130"/>
      </w:pPr>
      <w:rPr>
        <w:rFonts w:hint="default"/>
        <w:lang w:val="vi" w:eastAsia="en-US" w:bidi="ar-SA"/>
      </w:rPr>
    </w:lvl>
    <w:lvl w:ilvl="4" w:tplc="E4C885B8">
      <w:numFmt w:val="bullet"/>
      <w:lvlText w:val="•"/>
      <w:lvlJc w:val="left"/>
      <w:pPr>
        <w:ind w:left="1914" w:hanging="130"/>
      </w:pPr>
      <w:rPr>
        <w:rFonts w:hint="default"/>
        <w:lang w:val="vi" w:eastAsia="en-US" w:bidi="ar-SA"/>
      </w:rPr>
    </w:lvl>
    <w:lvl w:ilvl="5" w:tplc="4CA00E7A">
      <w:numFmt w:val="bullet"/>
      <w:lvlText w:val="•"/>
      <w:lvlJc w:val="left"/>
      <w:pPr>
        <w:ind w:left="2332" w:hanging="130"/>
      </w:pPr>
      <w:rPr>
        <w:rFonts w:hint="default"/>
        <w:lang w:val="vi" w:eastAsia="en-US" w:bidi="ar-SA"/>
      </w:rPr>
    </w:lvl>
    <w:lvl w:ilvl="6" w:tplc="AE9296BA">
      <w:numFmt w:val="bullet"/>
      <w:lvlText w:val="•"/>
      <w:lvlJc w:val="left"/>
      <w:pPr>
        <w:ind w:left="2751" w:hanging="130"/>
      </w:pPr>
      <w:rPr>
        <w:rFonts w:hint="default"/>
        <w:lang w:val="vi" w:eastAsia="en-US" w:bidi="ar-SA"/>
      </w:rPr>
    </w:lvl>
    <w:lvl w:ilvl="7" w:tplc="0AAA97C2">
      <w:numFmt w:val="bullet"/>
      <w:lvlText w:val="•"/>
      <w:lvlJc w:val="left"/>
      <w:pPr>
        <w:ind w:left="3169" w:hanging="130"/>
      </w:pPr>
      <w:rPr>
        <w:rFonts w:hint="default"/>
        <w:lang w:val="vi" w:eastAsia="en-US" w:bidi="ar-SA"/>
      </w:rPr>
    </w:lvl>
    <w:lvl w:ilvl="8" w:tplc="55E2386A">
      <w:numFmt w:val="bullet"/>
      <w:lvlText w:val="•"/>
      <w:lvlJc w:val="left"/>
      <w:pPr>
        <w:ind w:left="3588" w:hanging="130"/>
      </w:pPr>
      <w:rPr>
        <w:rFonts w:hint="default"/>
        <w:lang w:val="vi" w:eastAsia="en-US" w:bidi="ar-SA"/>
      </w:rPr>
    </w:lvl>
  </w:abstractNum>
  <w:abstractNum w:abstractNumId="41">
    <w:nsid w:val="46031D4F"/>
    <w:multiLevelType w:val="hybridMultilevel"/>
    <w:tmpl w:val="3A60C8AE"/>
    <w:lvl w:ilvl="0" w:tplc="39CEDCF2">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F01284DA">
      <w:numFmt w:val="bullet"/>
      <w:lvlText w:val="•"/>
      <w:lvlJc w:val="left"/>
      <w:pPr>
        <w:ind w:left="731" w:hanging="128"/>
      </w:pPr>
      <w:rPr>
        <w:rFonts w:hint="default"/>
        <w:lang w:val="vi" w:eastAsia="en-US" w:bidi="ar-SA"/>
      </w:rPr>
    </w:lvl>
    <w:lvl w:ilvl="2" w:tplc="2146BB7C">
      <w:numFmt w:val="bullet"/>
      <w:lvlText w:val="•"/>
      <w:lvlJc w:val="left"/>
      <w:pPr>
        <w:ind w:left="1222" w:hanging="128"/>
      </w:pPr>
      <w:rPr>
        <w:rFonts w:hint="default"/>
        <w:lang w:val="vi" w:eastAsia="en-US" w:bidi="ar-SA"/>
      </w:rPr>
    </w:lvl>
    <w:lvl w:ilvl="3" w:tplc="31FA8904">
      <w:numFmt w:val="bullet"/>
      <w:lvlText w:val="•"/>
      <w:lvlJc w:val="left"/>
      <w:pPr>
        <w:ind w:left="1714" w:hanging="128"/>
      </w:pPr>
      <w:rPr>
        <w:rFonts w:hint="default"/>
        <w:lang w:val="vi" w:eastAsia="en-US" w:bidi="ar-SA"/>
      </w:rPr>
    </w:lvl>
    <w:lvl w:ilvl="4" w:tplc="F126FD9A">
      <w:numFmt w:val="bullet"/>
      <w:lvlText w:val="•"/>
      <w:lvlJc w:val="left"/>
      <w:pPr>
        <w:ind w:left="2205" w:hanging="128"/>
      </w:pPr>
      <w:rPr>
        <w:rFonts w:hint="default"/>
        <w:lang w:val="vi" w:eastAsia="en-US" w:bidi="ar-SA"/>
      </w:rPr>
    </w:lvl>
    <w:lvl w:ilvl="5" w:tplc="82EE505E">
      <w:numFmt w:val="bullet"/>
      <w:lvlText w:val="•"/>
      <w:lvlJc w:val="left"/>
      <w:pPr>
        <w:ind w:left="2697" w:hanging="128"/>
      </w:pPr>
      <w:rPr>
        <w:rFonts w:hint="default"/>
        <w:lang w:val="vi" w:eastAsia="en-US" w:bidi="ar-SA"/>
      </w:rPr>
    </w:lvl>
    <w:lvl w:ilvl="6" w:tplc="8A542038">
      <w:numFmt w:val="bullet"/>
      <w:lvlText w:val="•"/>
      <w:lvlJc w:val="left"/>
      <w:pPr>
        <w:ind w:left="3188" w:hanging="128"/>
      </w:pPr>
      <w:rPr>
        <w:rFonts w:hint="default"/>
        <w:lang w:val="vi" w:eastAsia="en-US" w:bidi="ar-SA"/>
      </w:rPr>
    </w:lvl>
    <w:lvl w:ilvl="7" w:tplc="49EAFF8C">
      <w:numFmt w:val="bullet"/>
      <w:lvlText w:val="•"/>
      <w:lvlJc w:val="left"/>
      <w:pPr>
        <w:ind w:left="3679" w:hanging="128"/>
      </w:pPr>
      <w:rPr>
        <w:rFonts w:hint="default"/>
        <w:lang w:val="vi" w:eastAsia="en-US" w:bidi="ar-SA"/>
      </w:rPr>
    </w:lvl>
    <w:lvl w:ilvl="8" w:tplc="3C4A5756">
      <w:numFmt w:val="bullet"/>
      <w:lvlText w:val="•"/>
      <w:lvlJc w:val="left"/>
      <w:pPr>
        <w:ind w:left="4171" w:hanging="128"/>
      </w:pPr>
      <w:rPr>
        <w:rFonts w:hint="default"/>
        <w:lang w:val="vi" w:eastAsia="en-US" w:bidi="ar-SA"/>
      </w:rPr>
    </w:lvl>
  </w:abstractNum>
  <w:abstractNum w:abstractNumId="42">
    <w:nsid w:val="484D6AF5"/>
    <w:multiLevelType w:val="hybridMultilevel"/>
    <w:tmpl w:val="F9D2B120"/>
    <w:lvl w:ilvl="0" w:tplc="8778A2B2">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02E8DFBC">
      <w:numFmt w:val="bullet"/>
      <w:lvlText w:val="•"/>
      <w:lvlJc w:val="left"/>
      <w:pPr>
        <w:ind w:left="605" w:hanging="161"/>
      </w:pPr>
      <w:rPr>
        <w:rFonts w:hint="default"/>
        <w:lang w:val="vi" w:eastAsia="en-US" w:bidi="ar-SA"/>
      </w:rPr>
    </w:lvl>
    <w:lvl w:ilvl="2" w:tplc="AA90F694">
      <w:numFmt w:val="bullet"/>
      <w:lvlText w:val="•"/>
      <w:lvlJc w:val="left"/>
      <w:pPr>
        <w:ind w:left="1110" w:hanging="161"/>
      </w:pPr>
      <w:rPr>
        <w:rFonts w:hint="default"/>
        <w:lang w:val="vi" w:eastAsia="en-US" w:bidi="ar-SA"/>
      </w:rPr>
    </w:lvl>
    <w:lvl w:ilvl="3" w:tplc="11263D7C">
      <w:numFmt w:val="bullet"/>
      <w:lvlText w:val="•"/>
      <w:lvlJc w:val="left"/>
      <w:pPr>
        <w:ind w:left="1616" w:hanging="161"/>
      </w:pPr>
      <w:rPr>
        <w:rFonts w:hint="default"/>
        <w:lang w:val="vi" w:eastAsia="en-US" w:bidi="ar-SA"/>
      </w:rPr>
    </w:lvl>
    <w:lvl w:ilvl="4" w:tplc="4E405E22">
      <w:numFmt w:val="bullet"/>
      <w:lvlText w:val="•"/>
      <w:lvlJc w:val="left"/>
      <w:pPr>
        <w:ind w:left="2121" w:hanging="161"/>
      </w:pPr>
      <w:rPr>
        <w:rFonts w:hint="default"/>
        <w:lang w:val="vi" w:eastAsia="en-US" w:bidi="ar-SA"/>
      </w:rPr>
    </w:lvl>
    <w:lvl w:ilvl="5" w:tplc="C20CDAB4">
      <w:numFmt w:val="bullet"/>
      <w:lvlText w:val="•"/>
      <w:lvlJc w:val="left"/>
      <w:pPr>
        <w:ind w:left="2627" w:hanging="161"/>
      </w:pPr>
      <w:rPr>
        <w:rFonts w:hint="default"/>
        <w:lang w:val="vi" w:eastAsia="en-US" w:bidi="ar-SA"/>
      </w:rPr>
    </w:lvl>
    <w:lvl w:ilvl="6" w:tplc="C3DC6280">
      <w:numFmt w:val="bullet"/>
      <w:lvlText w:val="•"/>
      <w:lvlJc w:val="left"/>
      <w:pPr>
        <w:ind w:left="3132" w:hanging="161"/>
      </w:pPr>
      <w:rPr>
        <w:rFonts w:hint="default"/>
        <w:lang w:val="vi" w:eastAsia="en-US" w:bidi="ar-SA"/>
      </w:rPr>
    </w:lvl>
    <w:lvl w:ilvl="7" w:tplc="2ED2B0A6">
      <w:numFmt w:val="bullet"/>
      <w:lvlText w:val="•"/>
      <w:lvlJc w:val="left"/>
      <w:pPr>
        <w:ind w:left="3637" w:hanging="161"/>
      </w:pPr>
      <w:rPr>
        <w:rFonts w:hint="default"/>
        <w:lang w:val="vi" w:eastAsia="en-US" w:bidi="ar-SA"/>
      </w:rPr>
    </w:lvl>
    <w:lvl w:ilvl="8" w:tplc="873A40C8">
      <w:numFmt w:val="bullet"/>
      <w:lvlText w:val="•"/>
      <w:lvlJc w:val="left"/>
      <w:pPr>
        <w:ind w:left="4143" w:hanging="161"/>
      </w:pPr>
      <w:rPr>
        <w:rFonts w:hint="default"/>
        <w:lang w:val="vi" w:eastAsia="en-US" w:bidi="ar-SA"/>
      </w:rPr>
    </w:lvl>
  </w:abstractNum>
  <w:abstractNum w:abstractNumId="43">
    <w:nsid w:val="48B45A9F"/>
    <w:multiLevelType w:val="hybridMultilevel"/>
    <w:tmpl w:val="B570FFF0"/>
    <w:lvl w:ilvl="0" w:tplc="D1A88F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D1D07AA"/>
    <w:multiLevelType w:val="hybridMultilevel"/>
    <w:tmpl w:val="6A98C602"/>
    <w:lvl w:ilvl="0" w:tplc="D646C9C2">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B386A0C0">
      <w:numFmt w:val="bullet"/>
      <w:lvlText w:val="•"/>
      <w:lvlJc w:val="left"/>
      <w:pPr>
        <w:ind w:left="731" w:hanging="128"/>
      </w:pPr>
      <w:rPr>
        <w:rFonts w:hint="default"/>
        <w:lang w:val="vi" w:eastAsia="en-US" w:bidi="ar-SA"/>
      </w:rPr>
    </w:lvl>
    <w:lvl w:ilvl="2" w:tplc="5B0674A0">
      <w:numFmt w:val="bullet"/>
      <w:lvlText w:val="•"/>
      <w:lvlJc w:val="left"/>
      <w:pPr>
        <w:ind w:left="1222" w:hanging="128"/>
      </w:pPr>
      <w:rPr>
        <w:rFonts w:hint="default"/>
        <w:lang w:val="vi" w:eastAsia="en-US" w:bidi="ar-SA"/>
      </w:rPr>
    </w:lvl>
    <w:lvl w:ilvl="3" w:tplc="92BA8DF8">
      <w:numFmt w:val="bullet"/>
      <w:lvlText w:val="•"/>
      <w:lvlJc w:val="left"/>
      <w:pPr>
        <w:ind w:left="1714" w:hanging="128"/>
      </w:pPr>
      <w:rPr>
        <w:rFonts w:hint="default"/>
        <w:lang w:val="vi" w:eastAsia="en-US" w:bidi="ar-SA"/>
      </w:rPr>
    </w:lvl>
    <w:lvl w:ilvl="4" w:tplc="F2E02DA4">
      <w:numFmt w:val="bullet"/>
      <w:lvlText w:val="•"/>
      <w:lvlJc w:val="left"/>
      <w:pPr>
        <w:ind w:left="2205" w:hanging="128"/>
      </w:pPr>
      <w:rPr>
        <w:rFonts w:hint="default"/>
        <w:lang w:val="vi" w:eastAsia="en-US" w:bidi="ar-SA"/>
      </w:rPr>
    </w:lvl>
    <w:lvl w:ilvl="5" w:tplc="6560A966">
      <w:numFmt w:val="bullet"/>
      <w:lvlText w:val="•"/>
      <w:lvlJc w:val="left"/>
      <w:pPr>
        <w:ind w:left="2697" w:hanging="128"/>
      </w:pPr>
      <w:rPr>
        <w:rFonts w:hint="default"/>
        <w:lang w:val="vi" w:eastAsia="en-US" w:bidi="ar-SA"/>
      </w:rPr>
    </w:lvl>
    <w:lvl w:ilvl="6" w:tplc="3BF0BF4C">
      <w:numFmt w:val="bullet"/>
      <w:lvlText w:val="•"/>
      <w:lvlJc w:val="left"/>
      <w:pPr>
        <w:ind w:left="3188" w:hanging="128"/>
      </w:pPr>
      <w:rPr>
        <w:rFonts w:hint="default"/>
        <w:lang w:val="vi" w:eastAsia="en-US" w:bidi="ar-SA"/>
      </w:rPr>
    </w:lvl>
    <w:lvl w:ilvl="7" w:tplc="3976E1C8">
      <w:numFmt w:val="bullet"/>
      <w:lvlText w:val="•"/>
      <w:lvlJc w:val="left"/>
      <w:pPr>
        <w:ind w:left="3679" w:hanging="128"/>
      </w:pPr>
      <w:rPr>
        <w:rFonts w:hint="default"/>
        <w:lang w:val="vi" w:eastAsia="en-US" w:bidi="ar-SA"/>
      </w:rPr>
    </w:lvl>
    <w:lvl w:ilvl="8" w:tplc="6AEEB16E">
      <w:numFmt w:val="bullet"/>
      <w:lvlText w:val="•"/>
      <w:lvlJc w:val="left"/>
      <w:pPr>
        <w:ind w:left="4171" w:hanging="128"/>
      </w:pPr>
      <w:rPr>
        <w:rFonts w:hint="default"/>
        <w:lang w:val="vi" w:eastAsia="en-US" w:bidi="ar-SA"/>
      </w:rPr>
    </w:lvl>
  </w:abstractNum>
  <w:abstractNum w:abstractNumId="45">
    <w:nsid w:val="4D6605F4"/>
    <w:multiLevelType w:val="hybridMultilevel"/>
    <w:tmpl w:val="780AAB84"/>
    <w:lvl w:ilvl="0" w:tplc="5E78840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DBD10C7"/>
    <w:multiLevelType w:val="hybridMultilevel"/>
    <w:tmpl w:val="990E226A"/>
    <w:lvl w:ilvl="0" w:tplc="9A704082">
      <w:start w:val="2"/>
      <w:numFmt w:val="decimal"/>
      <w:lvlText w:val="%1."/>
      <w:lvlJc w:val="left"/>
      <w:pPr>
        <w:ind w:left="327" w:hanging="221"/>
        <w:jc w:val="left"/>
      </w:pPr>
      <w:rPr>
        <w:rFonts w:ascii="Times New Roman" w:eastAsia="Times New Roman" w:hAnsi="Times New Roman" w:cs="Times New Roman" w:hint="default"/>
        <w:b/>
        <w:bCs/>
        <w:spacing w:val="-1"/>
        <w:w w:val="100"/>
        <w:sz w:val="22"/>
        <w:szCs w:val="22"/>
        <w:lang w:val="vi" w:eastAsia="en-US" w:bidi="ar-SA"/>
      </w:rPr>
    </w:lvl>
    <w:lvl w:ilvl="1" w:tplc="26AC15E4">
      <w:numFmt w:val="bullet"/>
      <w:lvlText w:val="•"/>
      <w:lvlJc w:val="left"/>
      <w:pPr>
        <w:ind w:left="803" w:hanging="221"/>
      </w:pPr>
      <w:rPr>
        <w:rFonts w:hint="default"/>
        <w:lang w:val="vi" w:eastAsia="en-US" w:bidi="ar-SA"/>
      </w:rPr>
    </w:lvl>
    <w:lvl w:ilvl="2" w:tplc="2DDE2A7A">
      <w:numFmt w:val="bullet"/>
      <w:lvlText w:val="•"/>
      <w:lvlJc w:val="left"/>
      <w:pPr>
        <w:ind w:left="1286" w:hanging="221"/>
      </w:pPr>
      <w:rPr>
        <w:rFonts w:hint="default"/>
        <w:lang w:val="vi" w:eastAsia="en-US" w:bidi="ar-SA"/>
      </w:rPr>
    </w:lvl>
    <w:lvl w:ilvl="3" w:tplc="19BC9A46">
      <w:numFmt w:val="bullet"/>
      <w:lvlText w:val="•"/>
      <w:lvlJc w:val="left"/>
      <w:pPr>
        <w:ind w:left="1770" w:hanging="221"/>
      </w:pPr>
      <w:rPr>
        <w:rFonts w:hint="default"/>
        <w:lang w:val="vi" w:eastAsia="en-US" w:bidi="ar-SA"/>
      </w:rPr>
    </w:lvl>
    <w:lvl w:ilvl="4" w:tplc="1896B9A4">
      <w:numFmt w:val="bullet"/>
      <w:lvlText w:val="•"/>
      <w:lvlJc w:val="left"/>
      <w:pPr>
        <w:ind w:left="2253" w:hanging="221"/>
      </w:pPr>
      <w:rPr>
        <w:rFonts w:hint="default"/>
        <w:lang w:val="vi" w:eastAsia="en-US" w:bidi="ar-SA"/>
      </w:rPr>
    </w:lvl>
    <w:lvl w:ilvl="5" w:tplc="4FBC5D70">
      <w:numFmt w:val="bullet"/>
      <w:lvlText w:val="•"/>
      <w:lvlJc w:val="left"/>
      <w:pPr>
        <w:ind w:left="2737" w:hanging="221"/>
      </w:pPr>
      <w:rPr>
        <w:rFonts w:hint="default"/>
        <w:lang w:val="vi" w:eastAsia="en-US" w:bidi="ar-SA"/>
      </w:rPr>
    </w:lvl>
    <w:lvl w:ilvl="6" w:tplc="F146BF3E">
      <w:numFmt w:val="bullet"/>
      <w:lvlText w:val="•"/>
      <w:lvlJc w:val="left"/>
      <w:pPr>
        <w:ind w:left="3220" w:hanging="221"/>
      </w:pPr>
      <w:rPr>
        <w:rFonts w:hint="default"/>
        <w:lang w:val="vi" w:eastAsia="en-US" w:bidi="ar-SA"/>
      </w:rPr>
    </w:lvl>
    <w:lvl w:ilvl="7" w:tplc="41C6B4EA">
      <w:numFmt w:val="bullet"/>
      <w:lvlText w:val="•"/>
      <w:lvlJc w:val="left"/>
      <w:pPr>
        <w:ind w:left="3703" w:hanging="221"/>
      </w:pPr>
      <w:rPr>
        <w:rFonts w:hint="default"/>
        <w:lang w:val="vi" w:eastAsia="en-US" w:bidi="ar-SA"/>
      </w:rPr>
    </w:lvl>
    <w:lvl w:ilvl="8" w:tplc="18E69206">
      <w:numFmt w:val="bullet"/>
      <w:lvlText w:val="•"/>
      <w:lvlJc w:val="left"/>
      <w:pPr>
        <w:ind w:left="4187" w:hanging="221"/>
      </w:pPr>
      <w:rPr>
        <w:rFonts w:hint="default"/>
        <w:lang w:val="vi" w:eastAsia="en-US" w:bidi="ar-SA"/>
      </w:rPr>
    </w:lvl>
  </w:abstractNum>
  <w:abstractNum w:abstractNumId="47">
    <w:nsid w:val="4EF70E16"/>
    <w:multiLevelType w:val="hybridMultilevel"/>
    <w:tmpl w:val="ABE6370C"/>
    <w:lvl w:ilvl="0" w:tplc="883CF1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1880504"/>
    <w:multiLevelType w:val="hybridMultilevel"/>
    <w:tmpl w:val="26C48716"/>
    <w:lvl w:ilvl="0" w:tplc="CE089C7A">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8D28DD8A">
      <w:numFmt w:val="bullet"/>
      <w:lvlText w:val="•"/>
      <w:lvlJc w:val="left"/>
      <w:pPr>
        <w:ind w:left="731" w:hanging="130"/>
      </w:pPr>
      <w:rPr>
        <w:rFonts w:hint="default"/>
        <w:lang w:val="vi" w:eastAsia="en-US" w:bidi="ar-SA"/>
      </w:rPr>
    </w:lvl>
    <w:lvl w:ilvl="2" w:tplc="77628D16">
      <w:numFmt w:val="bullet"/>
      <w:lvlText w:val="•"/>
      <w:lvlJc w:val="left"/>
      <w:pPr>
        <w:ind w:left="1222" w:hanging="130"/>
      </w:pPr>
      <w:rPr>
        <w:rFonts w:hint="default"/>
        <w:lang w:val="vi" w:eastAsia="en-US" w:bidi="ar-SA"/>
      </w:rPr>
    </w:lvl>
    <w:lvl w:ilvl="3" w:tplc="2E6E9120">
      <w:numFmt w:val="bullet"/>
      <w:lvlText w:val="•"/>
      <w:lvlJc w:val="left"/>
      <w:pPr>
        <w:ind w:left="1714" w:hanging="130"/>
      </w:pPr>
      <w:rPr>
        <w:rFonts w:hint="default"/>
        <w:lang w:val="vi" w:eastAsia="en-US" w:bidi="ar-SA"/>
      </w:rPr>
    </w:lvl>
    <w:lvl w:ilvl="4" w:tplc="E40E9C88">
      <w:numFmt w:val="bullet"/>
      <w:lvlText w:val="•"/>
      <w:lvlJc w:val="left"/>
      <w:pPr>
        <w:ind w:left="2205" w:hanging="130"/>
      </w:pPr>
      <w:rPr>
        <w:rFonts w:hint="default"/>
        <w:lang w:val="vi" w:eastAsia="en-US" w:bidi="ar-SA"/>
      </w:rPr>
    </w:lvl>
    <w:lvl w:ilvl="5" w:tplc="85CC4FE2">
      <w:numFmt w:val="bullet"/>
      <w:lvlText w:val="•"/>
      <w:lvlJc w:val="left"/>
      <w:pPr>
        <w:ind w:left="2697" w:hanging="130"/>
      </w:pPr>
      <w:rPr>
        <w:rFonts w:hint="default"/>
        <w:lang w:val="vi" w:eastAsia="en-US" w:bidi="ar-SA"/>
      </w:rPr>
    </w:lvl>
    <w:lvl w:ilvl="6" w:tplc="F25E8316">
      <w:numFmt w:val="bullet"/>
      <w:lvlText w:val="•"/>
      <w:lvlJc w:val="left"/>
      <w:pPr>
        <w:ind w:left="3188" w:hanging="130"/>
      </w:pPr>
      <w:rPr>
        <w:rFonts w:hint="default"/>
        <w:lang w:val="vi" w:eastAsia="en-US" w:bidi="ar-SA"/>
      </w:rPr>
    </w:lvl>
    <w:lvl w:ilvl="7" w:tplc="536A7A1A">
      <w:numFmt w:val="bullet"/>
      <w:lvlText w:val="•"/>
      <w:lvlJc w:val="left"/>
      <w:pPr>
        <w:ind w:left="3679" w:hanging="130"/>
      </w:pPr>
      <w:rPr>
        <w:rFonts w:hint="default"/>
        <w:lang w:val="vi" w:eastAsia="en-US" w:bidi="ar-SA"/>
      </w:rPr>
    </w:lvl>
    <w:lvl w:ilvl="8" w:tplc="CCD21C4C">
      <w:numFmt w:val="bullet"/>
      <w:lvlText w:val="•"/>
      <w:lvlJc w:val="left"/>
      <w:pPr>
        <w:ind w:left="4171" w:hanging="130"/>
      </w:pPr>
      <w:rPr>
        <w:rFonts w:hint="default"/>
        <w:lang w:val="vi" w:eastAsia="en-US" w:bidi="ar-SA"/>
      </w:rPr>
    </w:lvl>
  </w:abstractNum>
  <w:abstractNum w:abstractNumId="49">
    <w:nsid w:val="54DF2653"/>
    <w:multiLevelType w:val="hybridMultilevel"/>
    <w:tmpl w:val="9A5C54E8"/>
    <w:lvl w:ilvl="0" w:tplc="8A6497D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AD90230"/>
    <w:multiLevelType w:val="hybridMultilevel"/>
    <w:tmpl w:val="2A2EAD30"/>
    <w:lvl w:ilvl="0" w:tplc="ACA6CA78">
      <w:start w:val="2"/>
      <w:numFmt w:val="decimal"/>
      <w:lvlText w:val="%1."/>
      <w:lvlJc w:val="left"/>
      <w:pPr>
        <w:ind w:left="327" w:hanging="221"/>
      </w:pPr>
      <w:rPr>
        <w:rFonts w:ascii="Times New Roman" w:eastAsia="Times New Roman" w:hAnsi="Times New Roman" w:cs="Times New Roman" w:hint="default"/>
        <w:b/>
        <w:bCs/>
        <w:spacing w:val="-1"/>
        <w:w w:val="100"/>
        <w:sz w:val="22"/>
        <w:szCs w:val="22"/>
        <w:lang w:val="vi" w:eastAsia="en-US" w:bidi="ar-SA"/>
      </w:rPr>
    </w:lvl>
    <w:lvl w:ilvl="1" w:tplc="1C2287F8">
      <w:numFmt w:val="bullet"/>
      <w:lvlText w:val="•"/>
      <w:lvlJc w:val="left"/>
      <w:pPr>
        <w:ind w:left="803" w:hanging="221"/>
      </w:pPr>
      <w:rPr>
        <w:rFonts w:hint="default"/>
        <w:lang w:val="vi" w:eastAsia="en-US" w:bidi="ar-SA"/>
      </w:rPr>
    </w:lvl>
    <w:lvl w:ilvl="2" w:tplc="B9F2FB4C">
      <w:numFmt w:val="bullet"/>
      <w:lvlText w:val="•"/>
      <w:lvlJc w:val="left"/>
      <w:pPr>
        <w:ind w:left="1286" w:hanging="221"/>
      </w:pPr>
      <w:rPr>
        <w:rFonts w:hint="default"/>
        <w:lang w:val="vi" w:eastAsia="en-US" w:bidi="ar-SA"/>
      </w:rPr>
    </w:lvl>
    <w:lvl w:ilvl="3" w:tplc="1E2CFCBC">
      <w:numFmt w:val="bullet"/>
      <w:lvlText w:val="•"/>
      <w:lvlJc w:val="left"/>
      <w:pPr>
        <w:ind w:left="1770" w:hanging="221"/>
      </w:pPr>
      <w:rPr>
        <w:rFonts w:hint="default"/>
        <w:lang w:val="vi" w:eastAsia="en-US" w:bidi="ar-SA"/>
      </w:rPr>
    </w:lvl>
    <w:lvl w:ilvl="4" w:tplc="535C64C0">
      <w:numFmt w:val="bullet"/>
      <w:lvlText w:val="•"/>
      <w:lvlJc w:val="left"/>
      <w:pPr>
        <w:ind w:left="2253" w:hanging="221"/>
      </w:pPr>
      <w:rPr>
        <w:rFonts w:hint="default"/>
        <w:lang w:val="vi" w:eastAsia="en-US" w:bidi="ar-SA"/>
      </w:rPr>
    </w:lvl>
    <w:lvl w:ilvl="5" w:tplc="B3AAF55C">
      <w:numFmt w:val="bullet"/>
      <w:lvlText w:val="•"/>
      <w:lvlJc w:val="left"/>
      <w:pPr>
        <w:ind w:left="2737" w:hanging="221"/>
      </w:pPr>
      <w:rPr>
        <w:rFonts w:hint="default"/>
        <w:lang w:val="vi" w:eastAsia="en-US" w:bidi="ar-SA"/>
      </w:rPr>
    </w:lvl>
    <w:lvl w:ilvl="6" w:tplc="74CC2868">
      <w:numFmt w:val="bullet"/>
      <w:lvlText w:val="•"/>
      <w:lvlJc w:val="left"/>
      <w:pPr>
        <w:ind w:left="3220" w:hanging="221"/>
      </w:pPr>
      <w:rPr>
        <w:rFonts w:hint="default"/>
        <w:lang w:val="vi" w:eastAsia="en-US" w:bidi="ar-SA"/>
      </w:rPr>
    </w:lvl>
    <w:lvl w:ilvl="7" w:tplc="8564DFE2">
      <w:numFmt w:val="bullet"/>
      <w:lvlText w:val="•"/>
      <w:lvlJc w:val="left"/>
      <w:pPr>
        <w:ind w:left="3703" w:hanging="221"/>
      </w:pPr>
      <w:rPr>
        <w:rFonts w:hint="default"/>
        <w:lang w:val="vi" w:eastAsia="en-US" w:bidi="ar-SA"/>
      </w:rPr>
    </w:lvl>
    <w:lvl w:ilvl="8" w:tplc="65E444E0">
      <w:numFmt w:val="bullet"/>
      <w:lvlText w:val="•"/>
      <w:lvlJc w:val="left"/>
      <w:pPr>
        <w:ind w:left="4187" w:hanging="221"/>
      </w:pPr>
      <w:rPr>
        <w:rFonts w:hint="default"/>
        <w:lang w:val="vi" w:eastAsia="en-US" w:bidi="ar-SA"/>
      </w:rPr>
    </w:lvl>
  </w:abstractNum>
  <w:abstractNum w:abstractNumId="51">
    <w:nsid w:val="5CC25921"/>
    <w:multiLevelType w:val="hybridMultilevel"/>
    <w:tmpl w:val="08A857BE"/>
    <w:lvl w:ilvl="0" w:tplc="907EA33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A094E7B8">
      <w:numFmt w:val="bullet"/>
      <w:lvlText w:val="•"/>
      <w:lvlJc w:val="left"/>
      <w:pPr>
        <w:ind w:left="731" w:hanging="130"/>
      </w:pPr>
      <w:rPr>
        <w:rFonts w:hint="default"/>
        <w:lang w:val="vi" w:eastAsia="en-US" w:bidi="ar-SA"/>
      </w:rPr>
    </w:lvl>
    <w:lvl w:ilvl="2" w:tplc="1AEC20B4">
      <w:numFmt w:val="bullet"/>
      <w:lvlText w:val="•"/>
      <w:lvlJc w:val="left"/>
      <w:pPr>
        <w:ind w:left="1222" w:hanging="130"/>
      </w:pPr>
      <w:rPr>
        <w:rFonts w:hint="default"/>
        <w:lang w:val="vi" w:eastAsia="en-US" w:bidi="ar-SA"/>
      </w:rPr>
    </w:lvl>
    <w:lvl w:ilvl="3" w:tplc="E5B84022">
      <w:numFmt w:val="bullet"/>
      <w:lvlText w:val="•"/>
      <w:lvlJc w:val="left"/>
      <w:pPr>
        <w:ind w:left="1714" w:hanging="130"/>
      </w:pPr>
      <w:rPr>
        <w:rFonts w:hint="default"/>
        <w:lang w:val="vi" w:eastAsia="en-US" w:bidi="ar-SA"/>
      </w:rPr>
    </w:lvl>
    <w:lvl w:ilvl="4" w:tplc="C4521858">
      <w:numFmt w:val="bullet"/>
      <w:lvlText w:val="•"/>
      <w:lvlJc w:val="left"/>
      <w:pPr>
        <w:ind w:left="2205" w:hanging="130"/>
      </w:pPr>
      <w:rPr>
        <w:rFonts w:hint="default"/>
        <w:lang w:val="vi" w:eastAsia="en-US" w:bidi="ar-SA"/>
      </w:rPr>
    </w:lvl>
    <w:lvl w:ilvl="5" w:tplc="3A1A54A2">
      <w:numFmt w:val="bullet"/>
      <w:lvlText w:val="•"/>
      <w:lvlJc w:val="left"/>
      <w:pPr>
        <w:ind w:left="2697" w:hanging="130"/>
      </w:pPr>
      <w:rPr>
        <w:rFonts w:hint="default"/>
        <w:lang w:val="vi" w:eastAsia="en-US" w:bidi="ar-SA"/>
      </w:rPr>
    </w:lvl>
    <w:lvl w:ilvl="6" w:tplc="1CC07156">
      <w:numFmt w:val="bullet"/>
      <w:lvlText w:val="•"/>
      <w:lvlJc w:val="left"/>
      <w:pPr>
        <w:ind w:left="3188" w:hanging="130"/>
      </w:pPr>
      <w:rPr>
        <w:rFonts w:hint="default"/>
        <w:lang w:val="vi" w:eastAsia="en-US" w:bidi="ar-SA"/>
      </w:rPr>
    </w:lvl>
    <w:lvl w:ilvl="7" w:tplc="7C24E810">
      <w:numFmt w:val="bullet"/>
      <w:lvlText w:val="•"/>
      <w:lvlJc w:val="left"/>
      <w:pPr>
        <w:ind w:left="3679" w:hanging="130"/>
      </w:pPr>
      <w:rPr>
        <w:rFonts w:hint="default"/>
        <w:lang w:val="vi" w:eastAsia="en-US" w:bidi="ar-SA"/>
      </w:rPr>
    </w:lvl>
    <w:lvl w:ilvl="8" w:tplc="458C73DC">
      <w:numFmt w:val="bullet"/>
      <w:lvlText w:val="•"/>
      <w:lvlJc w:val="left"/>
      <w:pPr>
        <w:ind w:left="4171" w:hanging="130"/>
      </w:pPr>
      <w:rPr>
        <w:rFonts w:hint="default"/>
        <w:lang w:val="vi" w:eastAsia="en-US" w:bidi="ar-SA"/>
      </w:rPr>
    </w:lvl>
  </w:abstractNum>
  <w:abstractNum w:abstractNumId="52">
    <w:nsid w:val="5F353E57"/>
    <w:multiLevelType w:val="hybridMultilevel"/>
    <w:tmpl w:val="A3126E94"/>
    <w:lvl w:ilvl="0" w:tplc="A704CAC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5F3AABD8">
      <w:numFmt w:val="bullet"/>
      <w:lvlText w:val="•"/>
      <w:lvlJc w:val="left"/>
      <w:pPr>
        <w:ind w:left="658" w:hanging="130"/>
      </w:pPr>
      <w:rPr>
        <w:rFonts w:hint="default"/>
        <w:lang w:val="vi" w:eastAsia="en-US" w:bidi="ar-SA"/>
      </w:rPr>
    </w:lvl>
    <w:lvl w:ilvl="2" w:tplc="227C4D82">
      <w:numFmt w:val="bullet"/>
      <w:lvlText w:val="•"/>
      <w:lvlJc w:val="left"/>
      <w:pPr>
        <w:ind w:left="1077" w:hanging="130"/>
      </w:pPr>
      <w:rPr>
        <w:rFonts w:hint="default"/>
        <w:lang w:val="vi" w:eastAsia="en-US" w:bidi="ar-SA"/>
      </w:rPr>
    </w:lvl>
    <w:lvl w:ilvl="3" w:tplc="F6FE05EA">
      <w:numFmt w:val="bullet"/>
      <w:lvlText w:val="•"/>
      <w:lvlJc w:val="left"/>
      <w:pPr>
        <w:ind w:left="1495" w:hanging="130"/>
      </w:pPr>
      <w:rPr>
        <w:rFonts w:hint="default"/>
        <w:lang w:val="vi" w:eastAsia="en-US" w:bidi="ar-SA"/>
      </w:rPr>
    </w:lvl>
    <w:lvl w:ilvl="4" w:tplc="297E39EE">
      <w:numFmt w:val="bullet"/>
      <w:lvlText w:val="•"/>
      <w:lvlJc w:val="left"/>
      <w:pPr>
        <w:ind w:left="1914" w:hanging="130"/>
      </w:pPr>
      <w:rPr>
        <w:rFonts w:hint="default"/>
        <w:lang w:val="vi" w:eastAsia="en-US" w:bidi="ar-SA"/>
      </w:rPr>
    </w:lvl>
    <w:lvl w:ilvl="5" w:tplc="B43ABD0C">
      <w:numFmt w:val="bullet"/>
      <w:lvlText w:val="•"/>
      <w:lvlJc w:val="left"/>
      <w:pPr>
        <w:ind w:left="2332" w:hanging="130"/>
      </w:pPr>
      <w:rPr>
        <w:rFonts w:hint="default"/>
        <w:lang w:val="vi" w:eastAsia="en-US" w:bidi="ar-SA"/>
      </w:rPr>
    </w:lvl>
    <w:lvl w:ilvl="6" w:tplc="16725110">
      <w:numFmt w:val="bullet"/>
      <w:lvlText w:val="•"/>
      <w:lvlJc w:val="left"/>
      <w:pPr>
        <w:ind w:left="2751" w:hanging="130"/>
      </w:pPr>
      <w:rPr>
        <w:rFonts w:hint="default"/>
        <w:lang w:val="vi" w:eastAsia="en-US" w:bidi="ar-SA"/>
      </w:rPr>
    </w:lvl>
    <w:lvl w:ilvl="7" w:tplc="6BBC80F0">
      <w:numFmt w:val="bullet"/>
      <w:lvlText w:val="•"/>
      <w:lvlJc w:val="left"/>
      <w:pPr>
        <w:ind w:left="3169" w:hanging="130"/>
      </w:pPr>
      <w:rPr>
        <w:rFonts w:hint="default"/>
        <w:lang w:val="vi" w:eastAsia="en-US" w:bidi="ar-SA"/>
      </w:rPr>
    </w:lvl>
    <w:lvl w:ilvl="8" w:tplc="1C0A363C">
      <w:numFmt w:val="bullet"/>
      <w:lvlText w:val="•"/>
      <w:lvlJc w:val="left"/>
      <w:pPr>
        <w:ind w:left="3588" w:hanging="130"/>
      </w:pPr>
      <w:rPr>
        <w:rFonts w:hint="default"/>
        <w:lang w:val="vi" w:eastAsia="en-US" w:bidi="ar-SA"/>
      </w:rPr>
    </w:lvl>
  </w:abstractNum>
  <w:abstractNum w:abstractNumId="53">
    <w:nsid w:val="65036651"/>
    <w:multiLevelType w:val="hybridMultilevel"/>
    <w:tmpl w:val="D1ECC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58317B1"/>
    <w:multiLevelType w:val="hybridMultilevel"/>
    <w:tmpl w:val="DA743BA4"/>
    <w:lvl w:ilvl="0" w:tplc="542A4CB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64832BE"/>
    <w:multiLevelType w:val="hybridMultilevel"/>
    <w:tmpl w:val="E440FDF4"/>
    <w:lvl w:ilvl="0" w:tplc="242050FE">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86864F68">
      <w:numFmt w:val="bullet"/>
      <w:lvlText w:val="•"/>
      <w:lvlJc w:val="left"/>
      <w:pPr>
        <w:ind w:left="658" w:hanging="130"/>
      </w:pPr>
      <w:rPr>
        <w:rFonts w:hint="default"/>
        <w:lang w:val="vi" w:eastAsia="en-US" w:bidi="ar-SA"/>
      </w:rPr>
    </w:lvl>
    <w:lvl w:ilvl="2" w:tplc="CA103E04">
      <w:numFmt w:val="bullet"/>
      <w:lvlText w:val="•"/>
      <w:lvlJc w:val="left"/>
      <w:pPr>
        <w:ind w:left="1077" w:hanging="130"/>
      </w:pPr>
      <w:rPr>
        <w:rFonts w:hint="default"/>
        <w:lang w:val="vi" w:eastAsia="en-US" w:bidi="ar-SA"/>
      </w:rPr>
    </w:lvl>
    <w:lvl w:ilvl="3" w:tplc="6C0696DC">
      <w:numFmt w:val="bullet"/>
      <w:lvlText w:val="•"/>
      <w:lvlJc w:val="left"/>
      <w:pPr>
        <w:ind w:left="1495" w:hanging="130"/>
      </w:pPr>
      <w:rPr>
        <w:rFonts w:hint="default"/>
        <w:lang w:val="vi" w:eastAsia="en-US" w:bidi="ar-SA"/>
      </w:rPr>
    </w:lvl>
    <w:lvl w:ilvl="4" w:tplc="14F086CA">
      <w:numFmt w:val="bullet"/>
      <w:lvlText w:val="•"/>
      <w:lvlJc w:val="left"/>
      <w:pPr>
        <w:ind w:left="1914" w:hanging="130"/>
      </w:pPr>
      <w:rPr>
        <w:rFonts w:hint="default"/>
        <w:lang w:val="vi" w:eastAsia="en-US" w:bidi="ar-SA"/>
      </w:rPr>
    </w:lvl>
    <w:lvl w:ilvl="5" w:tplc="5884254A">
      <w:numFmt w:val="bullet"/>
      <w:lvlText w:val="•"/>
      <w:lvlJc w:val="left"/>
      <w:pPr>
        <w:ind w:left="2332" w:hanging="130"/>
      </w:pPr>
      <w:rPr>
        <w:rFonts w:hint="default"/>
        <w:lang w:val="vi" w:eastAsia="en-US" w:bidi="ar-SA"/>
      </w:rPr>
    </w:lvl>
    <w:lvl w:ilvl="6" w:tplc="F2684130">
      <w:numFmt w:val="bullet"/>
      <w:lvlText w:val="•"/>
      <w:lvlJc w:val="left"/>
      <w:pPr>
        <w:ind w:left="2751" w:hanging="130"/>
      </w:pPr>
      <w:rPr>
        <w:rFonts w:hint="default"/>
        <w:lang w:val="vi" w:eastAsia="en-US" w:bidi="ar-SA"/>
      </w:rPr>
    </w:lvl>
    <w:lvl w:ilvl="7" w:tplc="2530E484">
      <w:numFmt w:val="bullet"/>
      <w:lvlText w:val="•"/>
      <w:lvlJc w:val="left"/>
      <w:pPr>
        <w:ind w:left="3169" w:hanging="130"/>
      </w:pPr>
      <w:rPr>
        <w:rFonts w:hint="default"/>
        <w:lang w:val="vi" w:eastAsia="en-US" w:bidi="ar-SA"/>
      </w:rPr>
    </w:lvl>
    <w:lvl w:ilvl="8" w:tplc="3E2462D0">
      <w:numFmt w:val="bullet"/>
      <w:lvlText w:val="•"/>
      <w:lvlJc w:val="left"/>
      <w:pPr>
        <w:ind w:left="3588" w:hanging="130"/>
      </w:pPr>
      <w:rPr>
        <w:rFonts w:hint="default"/>
        <w:lang w:val="vi" w:eastAsia="en-US" w:bidi="ar-SA"/>
      </w:rPr>
    </w:lvl>
  </w:abstractNum>
  <w:abstractNum w:abstractNumId="56">
    <w:nsid w:val="68944933"/>
    <w:multiLevelType w:val="hybridMultilevel"/>
    <w:tmpl w:val="BFA81C16"/>
    <w:lvl w:ilvl="0" w:tplc="D548EDB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94200E1E">
      <w:numFmt w:val="bullet"/>
      <w:lvlText w:val="•"/>
      <w:lvlJc w:val="left"/>
      <w:pPr>
        <w:ind w:left="731" w:hanging="130"/>
      </w:pPr>
      <w:rPr>
        <w:rFonts w:hint="default"/>
        <w:lang w:val="vi" w:eastAsia="en-US" w:bidi="ar-SA"/>
      </w:rPr>
    </w:lvl>
    <w:lvl w:ilvl="2" w:tplc="F140DB36">
      <w:numFmt w:val="bullet"/>
      <w:lvlText w:val="•"/>
      <w:lvlJc w:val="left"/>
      <w:pPr>
        <w:ind w:left="1222" w:hanging="130"/>
      </w:pPr>
      <w:rPr>
        <w:rFonts w:hint="default"/>
        <w:lang w:val="vi" w:eastAsia="en-US" w:bidi="ar-SA"/>
      </w:rPr>
    </w:lvl>
    <w:lvl w:ilvl="3" w:tplc="1F288EC8">
      <w:numFmt w:val="bullet"/>
      <w:lvlText w:val="•"/>
      <w:lvlJc w:val="left"/>
      <w:pPr>
        <w:ind w:left="1714" w:hanging="130"/>
      </w:pPr>
      <w:rPr>
        <w:rFonts w:hint="default"/>
        <w:lang w:val="vi" w:eastAsia="en-US" w:bidi="ar-SA"/>
      </w:rPr>
    </w:lvl>
    <w:lvl w:ilvl="4" w:tplc="36280764">
      <w:numFmt w:val="bullet"/>
      <w:lvlText w:val="•"/>
      <w:lvlJc w:val="left"/>
      <w:pPr>
        <w:ind w:left="2205" w:hanging="130"/>
      </w:pPr>
      <w:rPr>
        <w:rFonts w:hint="default"/>
        <w:lang w:val="vi" w:eastAsia="en-US" w:bidi="ar-SA"/>
      </w:rPr>
    </w:lvl>
    <w:lvl w:ilvl="5" w:tplc="0888BB1C">
      <w:numFmt w:val="bullet"/>
      <w:lvlText w:val="•"/>
      <w:lvlJc w:val="left"/>
      <w:pPr>
        <w:ind w:left="2697" w:hanging="130"/>
      </w:pPr>
      <w:rPr>
        <w:rFonts w:hint="default"/>
        <w:lang w:val="vi" w:eastAsia="en-US" w:bidi="ar-SA"/>
      </w:rPr>
    </w:lvl>
    <w:lvl w:ilvl="6" w:tplc="C2FCB2AC">
      <w:numFmt w:val="bullet"/>
      <w:lvlText w:val="•"/>
      <w:lvlJc w:val="left"/>
      <w:pPr>
        <w:ind w:left="3188" w:hanging="130"/>
      </w:pPr>
      <w:rPr>
        <w:rFonts w:hint="default"/>
        <w:lang w:val="vi" w:eastAsia="en-US" w:bidi="ar-SA"/>
      </w:rPr>
    </w:lvl>
    <w:lvl w:ilvl="7" w:tplc="E1DA1ED2">
      <w:numFmt w:val="bullet"/>
      <w:lvlText w:val="•"/>
      <w:lvlJc w:val="left"/>
      <w:pPr>
        <w:ind w:left="3679" w:hanging="130"/>
      </w:pPr>
      <w:rPr>
        <w:rFonts w:hint="default"/>
        <w:lang w:val="vi" w:eastAsia="en-US" w:bidi="ar-SA"/>
      </w:rPr>
    </w:lvl>
    <w:lvl w:ilvl="8" w:tplc="DCF8B62C">
      <w:numFmt w:val="bullet"/>
      <w:lvlText w:val="•"/>
      <w:lvlJc w:val="left"/>
      <w:pPr>
        <w:ind w:left="4171" w:hanging="130"/>
      </w:pPr>
      <w:rPr>
        <w:rFonts w:hint="default"/>
        <w:lang w:val="vi" w:eastAsia="en-US" w:bidi="ar-SA"/>
      </w:rPr>
    </w:lvl>
  </w:abstractNum>
  <w:abstractNum w:abstractNumId="57">
    <w:nsid w:val="694B40F4"/>
    <w:multiLevelType w:val="hybridMultilevel"/>
    <w:tmpl w:val="19D2F3AC"/>
    <w:lvl w:ilvl="0" w:tplc="932EB54E">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FEDE3C54">
      <w:numFmt w:val="bullet"/>
      <w:lvlText w:val="•"/>
      <w:lvlJc w:val="left"/>
      <w:pPr>
        <w:ind w:left="658" w:hanging="130"/>
      </w:pPr>
      <w:rPr>
        <w:rFonts w:hint="default"/>
        <w:lang w:val="vi" w:eastAsia="en-US" w:bidi="ar-SA"/>
      </w:rPr>
    </w:lvl>
    <w:lvl w:ilvl="2" w:tplc="D9621008">
      <w:numFmt w:val="bullet"/>
      <w:lvlText w:val="•"/>
      <w:lvlJc w:val="left"/>
      <w:pPr>
        <w:ind w:left="1076" w:hanging="130"/>
      </w:pPr>
      <w:rPr>
        <w:rFonts w:hint="default"/>
        <w:lang w:val="vi" w:eastAsia="en-US" w:bidi="ar-SA"/>
      </w:rPr>
    </w:lvl>
    <w:lvl w:ilvl="3" w:tplc="5AEEB18A">
      <w:numFmt w:val="bullet"/>
      <w:lvlText w:val="•"/>
      <w:lvlJc w:val="left"/>
      <w:pPr>
        <w:ind w:left="1495" w:hanging="130"/>
      </w:pPr>
      <w:rPr>
        <w:rFonts w:hint="default"/>
        <w:lang w:val="vi" w:eastAsia="en-US" w:bidi="ar-SA"/>
      </w:rPr>
    </w:lvl>
    <w:lvl w:ilvl="4" w:tplc="AF606B8E">
      <w:numFmt w:val="bullet"/>
      <w:lvlText w:val="•"/>
      <w:lvlJc w:val="left"/>
      <w:pPr>
        <w:ind w:left="1913" w:hanging="130"/>
      </w:pPr>
      <w:rPr>
        <w:rFonts w:hint="default"/>
        <w:lang w:val="vi" w:eastAsia="en-US" w:bidi="ar-SA"/>
      </w:rPr>
    </w:lvl>
    <w:lvl w:ilvl="5" w:tplc="AA562F0E">
      <w:numFmt w:val="bullet"/>
      <w:lvlText w:val="•"/>
      <w:lvlJc w:val="left"/>
      <w:pPr>
        <w:ind w:left="2332" w:hanging="130"/>
      </w:pPr>
      <w:rPr>
        <w:rFonts w:hint="default"/>
        <w:lang w:val="vi" w:eastAsia="en-US" w:bidi="ar-SA"/>
      </w:rPr>
    </w:lvl>
    <w:lvl w:ilvl="6" w:tplc="8D52F0B6">
      <w:numFmt w:val="bullet"/>
      <w:lvlText w:val="•"/>
      <w:lvlJc w:val="left"/>
      <w:pPr>
        <w:ind w:left="2750" w:hanging="130"/>
      </w:pPr>
      <w:rPr>
        <w:rFonts w:hint="default"/>
        <w:lang w:val="vi" w:eastAsia="en-US" w:bidi="ar-SA"/>
      </w:rPr>
    </w:lvl>
    <w:lvl w:ilvl="7" w:tplc="169E234E">
      <w:numFmt w:val="bullet"/>
      <w:lvlText w:val="•"/>
      <w:lvlJc w:val="left"/>
      <w:pPr>
        <w:ind w:left="3168" w:hanging="130"/>
      </w:pPr>
      <w:rPr>
        <w:rFonts w:hint="default"/>
        <w:lang w:val="vi" w:eastAsia="en-US" w:bidi="ar-SA"/>
      </w:rPr>
    </w:lvl>
    <w:lvl w:ilvl="8" w:tplc="DB00452A">
      <w:numFmt w:val="bullet"/>
      <w:lvlText w:val="•"/>
      <w:lvlJc w:val="left"/>
      <w:pPr>
        <w:ind w:left="3587" w:hanging="130"/>
      </w:pPr>
      <w:rPr>
        <w:rFonts w:hint="default"/>
        <w:lang w:val="vi" w:eastAsia="en-US" w:bidi="ar-SA"/>
      </w:rPr>
    </w:lvl>
  </w:abstractNum>
  <w:abstractNum w:abstractNumId="58">
    <w:nsid w:val="6A010016"/>
    <w:multiLevelType w:val="hybridMultilevel"/>
    <w:tmpl w:val="DA50EF84"/>
    <w:lvl w:ilvl="0" w:tplc="22FA30F2">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073CFE50">
      <w:numFmt w:val="bullet"/>
      <w:lvlText w:val="•"/>
      <w:lvlJc w:val="left"/>
      <w:pPr>
        <w:ind w:left="731" w:hanging="128"/>
      </w:pPr>
      <w:rPr>
        <w:rFonts w:hint="default"/>
        <w:lang w:val="vi" w:eastAsia="en-US" w:bidi="ar-SA"/>
      </w:rPr>
    </w:lvl>
    <w:lvl w:ilvl="2" w:tplc="F30A8076">
      <w:numFmt w:val="bullet"/>
      <w:lvlText w:val="•"/>
      <w:lvlJc w:val="left"/>
      <w:pPr>
        <w:ind w:left="1222" w:hanging="128"/>
      </w:pPr>
      <w:rPr>
        <w:rFonts w:hint="default"/>
        <w:lang w:val="vi" w:eastAsia="en-US" w:bidi="ar-SA"/>
      </w:rPr>
    </w:lvl>
    <w:lvl w:ilvl="3" w:tplc="D7DA7108">
      <w:numFmt w:val="bullet"/>
      <w:lvlText w:val="•"/>
      <w:lvlJc w:val="left"/>
      <w:pPr>
        <w:ind w:left="1714" w:hanging="128"/>
      </w:pPr>
      <w:rPr>
        <w:rFonts w:hint="default"/>
        <w:lang w:val="vi" w:eastAsia="en-US" w:bidi="ar-SA"/>
      </w:rPr>
    </w:lvl>
    <w:lvl w:ilvl="4" w:tplc="D408D0D4">
      <w:numFmt w:val="bullet"/>
      <w:lvlText w:val="•"/>
      <w:lvlJc w:val="left"/>
      <w:pPr>
        <w:ind w:left="2205" w:hanging="128"/>
      </w:pPr>
      <w:rPr>
        <w:rFonts w:hint="default"/>
        <w:lang w:val="vi" w:eastAsia="en-US" w:bidi="ar-SA"/>
      </w:rPr>
    </w:lvl>
    <w:lvl w:ilvl="5" w:tplc="FF3C2A06">
      <w:numFmt w:val="bullet"/>
      <w:lvlText w:val="•"/>
      <w:lvlJc w:val="left"/>
      <w:pPr>
        <w:ind w:left="2697" w:hanging="128"/>
      </w:pPr>
      <w:rPr>
        <w:rFonts w:hint="default"/>
        <w:lang w:val="vi" w:eastAsia="en-US" w:bidi="ar-SA"/>
      </w:rPr>
    </w:lvl>
    <w:lvl w:ilvl="6" w:tplc="8684F832">
      <w:numFmt w:val="bullet"/>
      <w:lvlText w:val="•"/>
      <w:lvlJc w:val="left"/>
      <w:pPr>
        <w:ind w:left="3188" w:hanging="128"/>
      </w:pPr>
      <w:rPr>
        <w:rFonts w:hint="default"/>
        <w:lang w:val="vi" w:eastAsia="en-US" w:bidi="ar-SA"/>
      </w:rPr>
    </w:lvl>
    <w:lvl w:ilvl="7" w:tplc="1AD4B3B4">
      <w:numFmt w:val="bullet"/>
      <w:lvlText w:val="•"/>
      <w:lvlJc w:val="left"/>
      <w:pPr>
        <w:ind w:left="3679" w:hanging="128"/>
      </w:pPr>
      <w:rPr>
        <w:rFonts w:hint="default"/>
        <w:lang w:val="vi" w:eastAsia="en-US" w:bidi="ar-SA"/>
      </w:rPr>
    </w:lvl>
    <w:lvl w:ilvl="8" w:tplc="8FF67832">
      <w:numFmt w:val="bullet"/>
      <w:lvlText w:val="•"/>
      <w:lvlJc w:val="left"/>
      <w:pPr>
        <w:ind w:left="4171" w:hanging="128"/>
      </w:pPr>
      <w:rPr>
        <w:rFonts w:hint="default"/>
        <w:lang w:val="vi" w:eastAsia="en-US" w:bidi="ar-SA"/>
      </w:rPr>
    </w:lvl>
  </w:abstractNum>
  <w:abstractNum w:abstractNumId="59">
    <w:nsid w:val="6D89797E"/>
    <w:multiLevelType w:val="hybridMultilevel"/>
    <w:tmpl w:val="FEC09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E0C0CEB"/>
    <w:multiLevelType w:val="hybridMultilevel"/>
    <w:tmpl w:val="87DEE742"/>
    <w:lvl w:ilvl="0" w:tplc="80D4A5CE">
      <w:numFmt w:val="bullet"/>
      <w:lvlText w:val="-"/>
      <w:lvlJc w:val="left"/>
      <w:pPr>
        <w:ind w:left="363" w:hanging="128"/>
      </w:pPr>
      <w:rPr>
        <w:rFonts w:ascii="Times New Roman" w:eastAsia="Times New Roman" w:hAnsi="Times New Roman" w:cs="Times New Roman" w:hint="default"/>
        <w:w w:val="100"/>
        <w:sz w:val="22"/>
        <w:szCs w:val="22"/>
        <w:lang w:val="vi" w:eastAsia="en-US" w:bidi="ar-SA"/>
      </w:rPr>
    </w:lvl>
    <w:lvl w:ilvl="1" w:tplc="49FCB7B2">
      <w:numFmt w:val="bullet"/>
      <w:lvlText w:val="*"/>
      <w:lvlJc w:val="left"/>
      <w:pPr>
        <w:ind w:left="536" w:hanging="166"/>
      </w:pPr>
      <w:rPr>
        <w:rFonts w:ascii="Times New Roman" w:eastAsia="Times New Roman" w:hAnsi="Times New Roman" w:cs="Times New Roman" w:hint="default"/>
        <w:b/>
        <w:bCs/>
        <w:w w:val="100"/>
        <w:sz w:val="22"/>
        <w:szCs w:val="22"/>
        <w:lang w:val="vi" w:eastAsia="en-US" w:bidi="ar-SA"/>
      </w:rPr>
    </w:lvl>
    <w:lvl w:ilvl="2" w:tplc="AD308264">
      <w:numFmt w:val="bullet"/>
      <w:lvlText w:val="•"/>
      <w:lvlJc w:val="left"/>
      <w:pPr>
        <w:ind w:left="4120" w:hanging="166"/>
      </w:pPr>
      <w:rPr>
        <w:rFonts w:hint="default"/>
        <w:lang w:val="vi" w:eastAsia="en-US" w:bidi="ar-SA"/>
      </w:rPr>
    </w:lvl>
    <w:lvl w:ilvl="3" w:tplc="95B4B1E6">
      <w:numFmt w:val="bullet"/>
      <w:lvlText w:val="•"/>
      <w:lvlJc w:val="left"/>
      <w:pPr>
        <w:ind w:left="3587" w:hanging="166"/>
      </w:pPr>
      <w:rPr>
        <w:rFonts w:hint="default"/>
        <w:lang w:val="vi" w:eastAsia="en-US" w:bidi="ar-SA"/>
      </w:rPr>
    </w:lvl>
    <w:lvl w:ilvl="4" w:tplc="766C8600">
      <w:numFmt w:val="bullet"/>
      <w:lvlText w:val="•"/>
      <w:lvlJc w:val="left"/>
      <w:pPr>
        <w:ind w:left="3054" w:hanging="166"/>
      </w:pPr>
      <w:rPr>
        <w:rFonts w:hint="default"/>
        <w:lang w:val="vi" w:eastAsia="en-US" w:bidi="ar-SA"/>
      </w:rPr>
    </w:lvl>
    <w:lvl w:ilvl="5" w:tplc="458EDB98">
      <w:numFmt w:val="bullet"/>
      <w:lvlText w:val="•"/>
      <w:lvlJc w:val="left"/>
      <w:pPr>
        <w:ind w:left="2522" w:hanging="166"/>
      </w:pPr>
      <w:rPr>
        <w:rFonts w:hint="default"/>
        <w:lang w:val="vi" w:eastAsia="en-US" w:bidi="ar-SA"/>
      </w:rPr>
    </w:lvl>
    <w:lvl w:ilvl="6" w:tplc="D4987764">
      <w:numFmt w:val="bullet"/>
      <w:lvlText w:val="•"/>
      <w:lvlJc w:val="left"/>
      <w:pPr>
        <w:ind w:left="1989" w:hanging="166"/>
      </w:pPr>
      <w:rPr>
        <w:rFonts w:hint="default"/>
        <w:lang w:val="vi" w:eastAsia="en-US" w:bidi="ar-SA"/>
      </w:rPr>
    </w:lvl>
    <w:lvl w:ilvl="7" w:tplc="9F38D27A">
      <w:numFmt w:val="bullet"/>
      <w:lvlText w:val="•"/>
      <w:lvlJc w:val="left"/>
      <w:pPr>
        <w:ind w:left="1457" w:hanging="166"/>
      </w:pPr>
      <w:rPr>
        <w:rFonts w:hint="default"/>
        <w:lang w:val="vi" w:eastAsia="en-US" w:bidi="ar-SA"/>
      </w:rPr>
    </w:lvl>
    <w:lvl w:ilvl="8" w:tplc="08A28BF6">
      <w:numFmt w:val="bullet"/>
      <w:lvlText w:val="•"/>
      <w:lvlJc w:val="left"/>
      <w:pPr>
        <w:ind w:left="924" w:hanging="166"/>
      </w:pPr>
      <w:rPr>
        <w:rFonts w:hint="default"/>
        <w:lang w:val="vi" w:eastAsia="en-US" w:bidi="ar-SA"/>
      </w:rPr>
    </w:lvl>
  </w:abstractNum>
  <w:abstractNum w:abstractNumId="61">
    <w:nsid w:val="70111489"/>
    <w:multiLevelType w:val="hybridMultilevel"/>
    <w:tmpl w:val="E646896C"/>
    <w:lvl w:ilvl="0" w:tplc="983804E6">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3CCA9FAE">
      <w:numFmt w:val="bullet"/>
      <w:lvlText w:val="•"/>
      <w:lvlJc w:val="left"/>
      <w:pPr>
        <w:ind w:left="605" w:hanging="161"/>
      </w:pPr>
      <w:rPr>
        <w:rFonts w:hint="default"/>
        <w:lang w:val="vi" w:eastAsia="en-US" w:bidi="ar-SA"/>
      </w:rPr>
    </w:lvl>
    <w:lvl w:ilvl="2" w:tplc="58CE3AA6">
      <w:numFmt w:val="bullet"/>
      <w:lvlText w:val="•"/>
      <w:lvlJc w:val="left"/>
      <w:pPr>
        <w:ind w:left="1110" w:hanging="161"/>
      </w:pPr>
      <w:rPr>
        <w:rFonts w:hint="default"/>
        <w:lang w:val="vi" w:eastAsia="en-US" w:bidi="ar-SA"/>
      </w:rPr>
    </w:lvl>
    <w:lvl w:ilvl="3" w:tplc="4DF2D096">
      <w:numFmt w:val="bullet"/>
      <w:lvlText w:val="•"/>
      <w:lvlJc w:val="left"/>
      <w:pPr>
        <w:ind w:left="1616" w:hanging="161"/>
      </w:pPr>
      <w:rPr>
        <w:rFonts w:hint="default"/>
        <w:lang w:val="vi" w:eastAsia="en-US" w:bidi="ar-SA"/>
      </w:rPr>
    </w:lvl>
    <w:lvl w:ilvl="4" w:tplc="8B6C18C8">
      <w:numFmt w:val="bullet"/>
      <w:lvlText w:val="•"/>
      <w:lvlJc w:val="left"/>
      <w:pPr>
        <w:ind w:left="2121" w:hanging="161"/>
      </w:pPr>
      <w:rPr>
        <w:rFonts w:hint="default"/>
        <w:lang w:val="vi" w:eastAsia="en-US" w:bidi="ar-SA"/>
      </w:rPr>
    </w:lvl>
    <w:lvl w:ilvl="5" w:tplc="0B30AE66">
      <w:numFmt w:val="bullet"/>
      <w:lvlText w:val="•"/>
      <w:lvlJc w:val="left"/>
      <w:pPr>
        <w:ind w:left="2627" w:hanging="161"/>
      </w:pPr>
      <w:rPr>
        <w:rFonts w:hint="default"/>
        <w:lang w:val="vi" w:eastAsia="en-US" w:bidi="ar-SA"/>
      </w:rPr>
    </w:lvl>
    <w:lvl w:ilvl="6" w:tplc="061A7694">
      <w:numFmt w:val="bullet"/>
      <w:lvlText w:val="•"/>
      <w:lvlJc w:val="left"/>
      <w:pPr>
        <w:ind w:left="3132" w:hanging="161"/>
      </w:pPr>
      <w:rPr>
        <w:rFonts w:hint="default"/>
        <w:lang w:val="vi" w:eastAsia="en-US" w:bidi="ar-SA"/>
      </w:rPr>
    </w:lvl>
    <w:lvl w:ilvl="7" w:tplc="76982B14">
      <w:numFmt w:val="bullet"/>
      <w:lvlText w:val="•"/>
      <w:lvlJc w:val="left"/>
      <w:pPr>
        <w:ind w:left="3637" w:hanging="161"/>
      </w:pPr>
      <w:rPr>
        <w:rFonts w:hint="default"/>
        <w:lang w:val="vi" w:eastAsia="en-US" w:bidi="ar-SA"/>
      </w:rPr>
    </w:lvl>
    <w:lvl w:ilvl="8" w:tplc="243C81D0">
      <w:numFmt w:val="bullet"/>
      <w:lvlText w:val="•"/>
      <w:lvlJc w:val="left"/>
      <w:pPr>
        <w:ind w:left="4143" w:hanging="161"/>
      </w:pPr>
      <w:rPr>
        <w:rFonts w:hint="default"/>
        <w:lang w:val="vi" w:eastAsia="en-US" w:bidi="ar-SA"/>
      </w:rPr>
    </w:lvl>
  </w:abstractNum>
  <w:abstractNum w:abstractNumId="62">
    <w:nsid w:val="71D67B50"/>
    <w:multiLevelType w:val="hybridMultilevel"/>
    <w:tmpl w:val="ABF67696"/>
    <w:lvl w:ilvl="0" w:tplc="CE02C0C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3316A22"/>
    <w:multiLevelType w:val="hybridMultilevel"/>
    <w:tmpl w:val="8E1C6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48E2B34"/>
    <w:multiLevelType w:val="hybridMultilevel"/>
    <w:tmpl w:val="6BA641E4"/>
    <w:lvl w:ilvl="0" w:tplc="13F04DB8">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E3DCEC9E">
      <w:numFmt w:val="bullet"/>
      <w:lvlText w:val="•"/>
      <w:lvlJc w:val="left"/>
      <w:pPr>
        <w:ind w:left="731" w:hanging="130"/>
      </w:pPr>
      <w:rPr>
        <w:rFonts w:hint="default"/>
        <w:lang w:val="vi" w:eastAsia="en-US" w:bidi="ar-SA"/>
      </w:rPr>
    </w:lvl>
    <w:lvl w:ilvl="2" w:tplc="0F3E299A">
      <w:numFmt w:val="bullet"/>
      <w:lvlText w:val="•"/>
      <w:lvlJc w:val="left"/>
      <w:pPr>
        <w:ind w:left="1222" w:hanging="130"/>
      </w:pPr>
      <w:rPr>
        <w:rFonts w:hint="default"/>
        <w:lang w:val="vi" w:eastAsia="en-US" w:bidi="ar-SA"/>
      </w:rPr>
    </w:lvl>
    <w:lvl w:ilvl="3" w:tplc="7AD49A52">
      <w:numFmt w:val="bullet"/>
      <w:lvlText w:val="•"/>
      <w:lvlJc w:val="left"/>
      <w:pPr>
        <w:ind w:left="1714" w:hanging="130"/>
      </w:pPr>
      <w:rPr>
        <w:rFonts w:hint="default"/>
        <w:lang w:val="vi" w:eastAsia="en-US" w:bidi="ar-SA"/>
      </w:rPr>
    </w:lvl>
    <w:lvl w:ilvl="4" w:tplc="D92E7656">
      <w:numFmt w:val="bullet"/>
      <w:lvlText w:val="•"/>
      <w:lvlJc w:val="left"/>
      <w:pPr>
        <w:ind w:left="2205" w:hanging="130"/>
      </w:pPr>
      <w:rPr>
        <w:rFonts w:hint="default"/>
        <w:lang w:val="vi" w:eastAsia="en-US" w:bidi="ar-SA"/>
      </w:rPr>
    </w:lvl>
    <w:lvl w:ilvl="5" w:tplc="23A829B4">
      <w:numFmt w:val="bullet"/>
      <w:lvlText w:val="•"/>
      <w:lvlJc w:val="left"/>
      <w:pPr>
        <w:ind w:left="2697" w:hanging="130"/>
      </w:pPr>
      <w:rPr>
        <w:rFonts w:hint="default"/>
        <w:lang w:val="vi" w:eastAsia="en-US" w:bidi="ar-SA"/>
      </w:rPr>
    </w:lvl>
    <w:lvl w:ilvl="6" w:tplc="347E2A9E">
      <w:numFmt w:val="bullet"/>
      <w:lvlText w:val="•"/>
      <w:lvlJc w:val="left"/>
      <w:pPr>
        <w:ind w:left="3188" w:hanging="130"/>
      </w:pPr>
      <w:rPr>
        <w:rFonts w:hint="default"/>
        <w:lang w:val="vi" w:eastAsia="en-US" w:bidi="ar-SA"/>
      </w:rPr>
    </w:lvl>
    <w:lvl w:ilvl="7" w:tplc="562C6CF8">
      <w:numFmt w:val="bullet"/>
      <w:lvlText w:val="•"/>
      <w:lvlJc w:val="left"/>
      <w:pPr>
        <w:ind w:left="3679" w:hanging="130"/>
      </w:pPr>
      <w:rPr>
        <w:rFonts w:hint="default"/>
        <w:lang w:val="vi" w:eastAsia="en-US" w:bidi="ar-SA"/>
      </w:rPr>
    </w:lvl>
    <w:lvl w:ilvl="8" w:tplc="E7924CE2">
      <w:numFmt w:val="bullet"/>
      <w:lvlText w:val="•"/>
      <w:lvlJc w:val="left"/>
      <w:pPr>
        <w:ind w:left="4171" w:hanging="130"/>
      </w:pPr>
      <w:rPr>
        <w:rFonts w:hint="default"/>
        <w:lang w:val="vi" w:eastAsia="en-US" w:bidi="ar-SA"/>
      </w:rPr>
    </w:lvl>
  </w:abstractNum>
  <w:abstractNum w:abstractNumId="65">
    <w:nsid w:val="74F240FD"/>
    <w:multiLevelType w:val="hybridMultilevel"/>
    <w:tmpl w:val="EF2E42BA"/>
    <w:lvl w:ilvl="0" w:tplc="62524304">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6A50E136">
      <w:numFmt w:val="bullet"/>
      <w:lvlText w:val="•"/>
      <w:lvlJc w:val="left"/>
      <w:pPr>
        <w:ind w:left="731" w:hanging="128"/>
      </w:pPr>
      <w:rPr>
        <w:rFonts w:hint="default"/>
        <w:lang w:val="vi" w:eastAsia="en-US" w:bidi="ar-SA"/>
      </w:rPr>
    </w:lvl>
    <w:lvl w:ilvl="2" w:tplc="6F906E8E">
      <w:numFmt w:val="bullet"/>
      <w:lvlText w:val="•"/>
      <w:lvlJc w:val="left"/>
      <w:pPr>
        <w:ind w:left="1222" w:hanging="128"/>
      </w:pPr>
      <w:rPr>
        <w:rFonts w:hint="default"/>
        <w:lang w:val="vi" w:eastAsia="en-US" w:bidi="ar-SA"/>
      </w:rPr>
    </w:lvl>
    <w:lvl w:ilvl="3" w:tplc="A4CEE7E2">
      <w:numFmt w:val="bullet"/>
      <w:lvlText w:val="•"/>
      <w:lvlJc w:val="left"/>
      <w:pPr>
        <w:ind w:left="1714" w:hanging="128"/>
      </w:pPr>
      <w:rPr>
        <w:rFonts w:hint="default"/>
        <w:lang w:val="vi" w:eastAsia="en-US" w:bidi="ar-SA"/>
      </w:rPr>
    </w:lvl>
    <w:lvl w:ilvl="4" w:tplc="4B184C10">
      <w:numFmt w:val="bullet"/>
      <w:lvlText w:val="•"/>
      <w:lvlJc w:val="left"/>
      <w:pPr>
        <w:ind w:left="2205" w:hanging="128"/>
      </w:pPr>
      <w:rPr>
        <w:rFonts w:hint="default"/>
        <w:lang w:val="vi" w:eastAsia="en-US" w:bidi="ar-SA"/>
      </w:rPr>
    </w:lvl>
    <w:lvl w:ilvl="5" w:tplc="72EA1360">
      <w:numFmt w:val="bullet"/>
      <w:lvlText w:val="•"/>
      <w:lvlJc w:val="left"/>
      <w:pPr>
        <w:ind w:left="2697" w:hanging="128"/>
      </w:pPr>
      <w:rPr>
        <w:rFonts w:hint="default"/>
        <w:lang w:val="vi" w:eastAsia="en-US" w:bidi="ar-SA"/>
      </w:rPr>
    </w:lvl>
    <w:lvl w:ilvl="6" w:tplc="97CE506C">
      <w:numFmt w:val="bullet"/>
      <w:lvlText w:val="•"/>
      <w:lvlJc w:val="left"/>
      <w:pPr>
        <w:ind w:left="3188" w:hanging="128"/>
      </w:pPr>
      <w:rPr>
        <w:rFonts w:hint="default"/>
        <w:lang w:val="vi" w:eastAsia="en-US" w:bidi="ar-SA"/>
      </w:rPr>
    </w:lvl>
    <w:lvl w:ilvl="7" w:tplc="9E1E7378">
      <w:numFmt w:val="bullet"/>
      <w:lvlText w:val="•"/>
      <w:lvlJc w:val="left"/>
      <w:pPr>
        <w:ind w:left="3679" w:hanging="128"/>
      </w:pPr>
      <w:rPr>
        <w:rFonts w:hint="default"/>
        <w:lang w:val="vi" w:eastAsia="en-US" w:bidi="ar-SA"/>
      </w:rPr>
    </w:lvl>
    <w:lvl w:ilvl="8" w:tplc="4968941A">
      <w:numFmt w:val="bullet"/>
      <w:lvlText w:val="•"/>
      <w:lvlJc w:val="left"/>
      <w:pPr>
        <w:ind w:left="4171" w:hanging="128"/>
      </w:pPr>
      <w:rPr>
        <w:rFonts w:hint="default"/>
        <w:lang w:val="vi" w:eastAsia="en-US" w:bidi="ar-SA"/>
      </w:rPr>
    </w:lvl>
  </w:abstractNum>
  <w:abstractNum w:abstractNumId="66">
    <w:nsid w:val="757A2770"/>
    <w:multiLevelType w:val="hybridMultilevel"/>
    <w:tmpl w:val="126865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5F75B1E"/>
    <w:multiLevelType w:val="hybridMultilevel"/>
    <w:tmpl w:val="D5000410"/>
    <w:lvl w:ilvl="0" w:tplc="483EF668">
      <w:start w:val="1"/>
      <w:numFmt w:val="upperRoman"/>
      <w:lvlText w:val="%1."/>
      <w:lvlJc w:val="left"/>
      <w:pPr>
        <w:ind w:left="732" w:hanging="197"/>
      </w:pPr>
      <w:rPr>
        <w:rFonts w:ascii="Times New Roman" w:eastAsia="Times New Roman" w:hAnsi="Times New Roman" w:cs="Times New Roman" w:hint="default"/>
        <w:b/>
        <w:bCs/>
        <w:w w:val="100"/>
        <w:sz w:val="22"/>
        <w:szCs w:val="22"/>
        <w:lang w:val="vi" w:eastAsia="en-US" w:bidi="ar-SA"/>
      </w:rPr>
    </w:lvl>
    <w:lvl w:ilvl="1" w:tplc="AB489E68">
      <w:start w:val="1"/>
      <w:numFmt w:val="decimal"/>
      <w:lvlText w:val="%2."/>
      <w:lvlJc w:val="left"/>
      <w:pPr>
        <w:ind w:left="1476" w:hanging="221"/>
      </w:pPr>
      <w:rPr>
        <w:rFonts w:hint="default"/>
        <w:spacing w:val="-1"/>
        <w:w w:val="100"/>
        <w:lang w:val="vi" w:eastAsia="en-US" w:bidi="ar-SA"/>
      </w:rPr>
    </w:lvl>
    <w:lvl w:ilvl="2" w:tplc="68F05910">
      <w:numFmt w:val="bullet"/>
      <w:lvlText w:val="•"/>
      <w:lvlJc w:val="left"/>
      <w:pPr>
        <w:ind w:left="1480" w:hanging="221"/>
      </w:pPr>
      <w:rPr>
        <w:rFonts w:hint="default"/>
        <w:lang w:val="vi" w:eastAsia="en-US" w:bidi="ar-SA"/>
      </w:rPr>
    </w:lvl>
    <w:lvl w:ilvl="3" w:tplc="0FF0C502">
      <w:numFmt w:val="bullet"/>
      <w:lvlText w:val="•"/>
      <w:lvlJc w:val="left"/>
      <w:pPr>
        <w:ind w:left="2563" w:hanging="221"/>
      </w:pPr>
      <w:rPr>
        <w:rFonts w:hint="default"/>
        <w:lang w:val="vi" w:eastAsia="en-US" w:bidi="ar-SA"/>
      </w:rPr>
    </w:lvl>
    <w:lvl w:ilvl="4" w:tplc="98E06E16">
      <w:numFmt w:val="bullet"/>
      <w:lvlText w:val="•"/>
      <w:lvlJc w:val="left"/>
      <w:pPr>
        <w:ind w:left="3646" w:hanging="221"/>
      </w:pPr>
      <w:rPr>
        <w:rFonts w:hint="default"/>
        <w:lang w:val="vi" w:eastAsia="en-US" w:bidi="ar-SA"/>
      </w:rPr>
    </w:lvl>
    <w:lvl w:ilvl="5" w:tplc="C898EB24">
      <w:numFmt w:val="bullet"/>
      <w:lvlText w:val="•"/>
      <w:lvlJc w:val="left"/>
      <w:pPr>
        <w:ind w:left="4730" w:hanging="221"/>
      </w:pPr>
      <w:rPr>
        <w:rFonts w:hint="default"/>
        <w:lang w:val="vi" w:eastAsia="en-US" w:bidi="ar-SA"/>
      </w:rPr>
    </w:lvl>
    <w:lvl w:ilvl="6" w:tplc="814E04E0">
      <w:numFmt w:val="bullet"/>
      <w:lvlText w:val="•"/>
      <w:lvlJc w:val="left"/>
      <w:pPr>
        <w:ind w:left="5813" w:hanging="221"/>
      </w:pPr>
      <w:rPr>
        <w:rFonts w:hint="default"/>
        <w:lang w:val="vi" w:eastAsia="en-US" w:bidi="ar-SA"/>
      </w:rPr>
    </w:lvl>
    <w:lvl w:ilvl="7" w:tplc="5E1A865E">
      <w:numFmt w:val="bullet"/>
      <w:lvlText w:val="•"/>
      <w:lvlJc w:val="left"/>
      <w:pPr>
        <w:ind w:left="6896" w:hanging="221"/>
      </w:pPr>
      <w:rPr>
        <w:rFonts w:hint="default"/>
        <w:lang w:val="vi" w:eastAsia="en-US" w:bidi="ar-SA"/>
      </w:rPr>
    </w:lvl>
    <w:lvl w:ilvl="8" w:tplc="4CFAAC92">
      <w:numFmt w:val="bullet"/>
      <w:lvlText w:val="•"/>
      <w:lvlJc w:val="left"/>
      <w:pPr>
        <w:ind w:left="7980" w:hanging="221"/>
      </w:pPr>
      <w:rPr>
        <w:rFonts w:hint="default"/>
        <w:lang w:val="vi" w:eastAsia="en-US" w:bidi="ar-SA"/>
      </w:rPr>
    </w:lvl>
  </w:abstractNum>
  <w:abstractNum w:abstractNumId="68">
    <w:nsid w:val="76514D78"/>
    <w:multiLevelType w:val="hybridMultilevel"/>
    <w:tmpl w:val="925A1A24"/>
    <w:lvl w:ilvl="0" w:tplc="37AE718C">
      <w:start w:val="1"/>
      <w:numFmt w:val="upperRoman"/>
      <w:lvlText w:val="%1."/>
      <w:lvlJc w:val="left"/>
      <w:pPr>
        <w:ind w:left="732" w:hanging="197"/>
        <w:jc w:val="left"/>
      </w:pPr>
      <w:rPr>
        <w:rFonts w:ascii="Times New Roman" w:eastAsia="Times New Roman" w:hAnsi="Times New Roman" w:cs="Times New Roman" w:hint="default"/>
        <w:b/>
        <w:bCs/>
        <w:w w:val="100"/>
        <w:sz w:val="22"/>
        <w:szCs w:val="22"/>
        <w:lang w:val="vi" w:eastAsia="en-US" w:bidi="ar-SA"/>
      </w:rPr>
    </w:lvl>
    <w:lvl w:ilvl="1" w:tplc="ABB60EC2">
      <w:start w:val="1"/>
      <w:numFmt w:val="decimal"/>
      <w:lvlText w:val="%2."/>
      <w:lvlJc w:val="left"/>
      <w:pPr>
        <w:ind w:left="1476" w:hanging="221"/>
        <w:jc w:val="left"/>
      </w:pPr>
      <w:rPr>
        <w:rFonts w:hint="default"/>
        <w:spacing w:val="-1"/>
        <w:w w:val="100"/>
        <w:lang w:val="vi" w:eastAsia="en-US" w:bidi="ar-SA"/>
      </w:rPr>
    </w:lvl>
    <w:lvl w:ilvl="2" w:tplc="70561D3E">
      <w:numFmt w:val="bullet"/>
      <w:lvlText w:val="•"/>
      <w:lvlJc w:val="left"/>
      <w:pPr>
        <w:ind w:left="1480" w:hanging="221"/>
      </w:pPr>
      <w:rPr>
        <w:rFonts w:hint="default"/>
        <w:lang w:val="vi" w:eastAsia="en-US" w:bidi="ar-SA"/>
      </w:rPr>
    </w:lvl>
    <w:lvl w:ilvl="3" w:tplc="1FBAA772">
      <w:numFmt w:val="bullet"/>
      <w:lvlText w:val="•"/>
      <w:lvlJc w:val="left"/>
      <w:pPr>
        <w:ind w:left="2563" w:hanging="221"/>
      </w:pPr>
      <w:rPr>
        <w:rFonts w:hint="default"/>
        <w:lang w:val="vi" w:eastAsia="en-US" w:bidi="ar-SA"/>
      </w:rPr>
    </w:lvl>
    <w:lvl w:ilvl="4" w:tplc="69961D96">
      <w:numFmt w:val="bullet"/>
      <w:lvlText w:val="•"/>
      <w:lvlJc w:val="left"/>
      <w:pPr>
        <w:ind w:left="3646" w:hanging="221"/>
      </w:pPr>
      <w:rPr>
        <w:rFonts w:hint="default"/>
        <w:lang w:val="vi" w:eastAsia="en-US" w:bidi="ar-SA"/>
      </w:rPr>
    </w:lvl>
    <w:lvl w:ilvl="5" w:tplc="8AC87FE8">
      <w:numFmt w:val="bullet"/>
      <w:lvlText w:val="•"/>
      <w:lvlJc w:val="left"/>
      <w:pPr>
        <w:ind w:left="4730" w:hanging="221"/>
      </w:pPr>
      <w:rPr>
        <w:rFonts w:hint="default"/>
        <w:lang w:val="vi" w:eastAsia="en-US" w:bidi="ar-SA"/>
      </w:rPr>
    </w:lvl>
    <w:lvl w:ilvl="6" w:tplc="6AC6B994">
      <w:numFmt w:val="bullet"/>
      <w:lvlText w:val="•"/>
      <w:lvlJc w:val="left"/>
      <w:pPr>
        <w:ind w:left="5813" w:hanging="221"/>
      </w:pPr>
      <w:rPr>
        <w:rFonts w:hint="default"/>
        <w:lang w:val="vi" w:eastAsia="en-US" w:bidi="ar-SA"/>
      </w:rPr>
    </w:lvl>
    <w:lvl w:ilvl="7" w:tplc="D0C6C4FE">
      <w:numFmt w:val="bullet"/>
      <w:lvlText w:val="•"/>
      <w:lvlJc w:val="left"/>
      <w:pPr>
        <w:ind w:left="6896" w:hanging="221"/>
      </w:pPr>
      <w:rPr>
        <w:rFonts w:hint="default"/>
        <w:lang w:val="vi" w:eastAsia="en-US" w:bidi="ar-SA"/>
      </w:rPr>
    </w:lvl>
    <w:lvl w:ilvl="8" w:tplc="C8EE0556">
      <w:numFmt w:val="bullet"/>
      <w:lvlText w:val="•"/>
      <w:lvlJc w:val="left"/>
      <w:pPr>
        <w:ind w:left="7980" w:hanging="221"/>
      </w:pPr>
      <w:rPr>
        <w:rFonts w:hint="default"/>
        <w:lang w:val="vi" w:eastAsia="en-US" w:bidi="ar-SA"/>
      </w:rPr>
    </w:lvl>
  </w:abstractNum>
  <w:abstractNum w:abstractNumId="69">
    <w:nsid w:val="78A5287B"/>
    <w:multiLevelType w:val="hybridMultilevel"/>
    <w:tmpl w:val="F01E3E6C"/>
    <w:lvl w:ilvl="0" w:tplc="A280AB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7AF4301C"/>
    <w:multiLevelType w:val="multilevel"/>
    <w:tmpl w:val="D922A4D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nsid w:val="7C3252F3"/>
    <w:multiLevelType w:val="hybridMultilevel"/>
    <w:tmpl w:val="D38A0248"/>
    <w:lvl w:ilvl="0" w:tplc="8102ACAC">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63"/>
  </w:num>
  <w:num w:numId="3">
    <w:abstractNumId w:val="8"/>
  </w:num>
  <w:num w:numId="4">
    <w:abstractNumId w:val="38"/>
  </w:num>
  <w:num w:numId="5">
    <w:abstractNumId w:val="66"/>
  </w:num>
  <w:num w:numId="6">
    <w:abstractNumId w:val="54"/>
  </w:num>
  <w:num w:numId="7">
    <w:abstractNumId w:val="27"/>
  </w:num>
  <w:num w:numId="8">
    <w:abstractNumId w:val="10"/>
  </w:num>
  <w:num w:numId="9">
    <w:abstractNumId w:val="29"/>
  </w:num>
  <w:num w:numId="10">
    <w:abstractNumId w:val="5"/>
  </w:num>
  <w:num w:numId="11">
    <w:abstractNumId w:val="59"/>
  </w:num>
  <w:num w:numId="12">
    <w:abstractNumId w:val="36"/>
  </w:num>
  <w:num w:numId="13">
    <w:abstractNumId w:val="49"/>
  </w:num>
  <w:num w:numId="14">
    <w:abstractNumId w:val="53"/>
  </w:num>
  <w:num w:numId="15">
    <w:abstractNumId w:val="6"/>
  </w:num>
  <w:num w:numId="16">
    <w:abstractNumId w:val="45"/>
  </w:num>
  <w:num w:numId="17">
    <w:abstractNumId w:val="70"/>
  </w:num>
  <w:num w:numId="18">
    <w:abstractNumId w:val="33"/>
  </w:num>
  <w:num w:numId="19">
    <w:abstractNumId w:val="62"/>
  </w:num>
  <w:num w:numId="20">
    <w:abstractNumId w:val="69"/>
  </w:num>
  <w:num w:numId="21">
    <w:abstractNumId w:val="0"/>
  </w:num>
  <w:num w:numId="22">
    <w:abstractNumId w:val="2"/>
  </w:num>
  <w:num w:numId="23">
    <w:abstractNumId w:val="1"/>
  </w:num>
  <w:num w:numId="24">
    <w:abstractNumId w:val="3"/>
  </w:num>
  <w:num w:numId="25">
    <w:abstractNumId w:val="4"/>
  </w:num>
  <w:num w:numId="26">
    <w:abstractNumId w:val="55"/>
  </w:num>
  <w:num w:numId="27">
    <w:abstractNumId w:val="19"/>
  </w:num>
  <w:num w:numId="28">
    <w:abstractNumId w:val="15"/>
  </w:num>
  <w:num w:numId="29">
    <w:abstractNumId w:val="40"/>
  </w:num>
  <w:num w:numId="30">
    <w:abstractNumId w:val="42"/>
  </w:num>
  <w:num w:numId="31">
    <w:abstractNumId w:val="39"/>
  </w:num>
  <w:num w:numId="32">
    <w:abstractNumId w:val="51"/>
  </w:num>
  <w:num w:numId="33">
    <w:abstractNumId w:val="9"/>
  </w:num>
  <w:num w:numId="34">
    <w:abstractNumId w:val="60"/>
  </w:num>
  <w:num w:numId="35">
    <w:abstractNumId w:val="14"/>
  </w:num>
  <w:num w:numId="36">
    <w:abstractNumId w:val="44"/>
  </w:num>
  <w:num w:numId="37">
    <w:abstractNumId w:val="23"/>
  </w:num>
  <w:num w:numId="38">
    <w:abstractNumId w:val="30"/>
  </w:num>
  <w:num w:numId="39">
    <w:abstractNumId w:val="20"/>
  </w:num>
  <w:num w:numId="40">
    <w:abstractNumId w:val="50"/>
  </w:num>
  <w:num w:numId="41">
    <w:abstractNumId w:val="56"/>
  </w:num>
  <w:num w:numId="42">
    <w:abstractNumId w:val="21"/>
  </w:num>
  <w:num w:numId="43">
    <w:abstractNumId w:val="32"/>
  </w:num>
  <w:num w:numId="44">
    <w:abstractNumId w:val="18"/>
  </w:num>
  <w:num w:numId="45">
    <w:abstractNumId w:val="24"/>
  </w:num>
  <w:num w:numId="46">
    <w:abstractNumId w:val="64"/>
  </w:num>
  <w:num w:numId="47">
    <w:abstractNumId w:val="67"/>
  </w:num>
  <w:num w:numId="48">
    <w:abstractNumId w:val="37"/>
  </w:num>
  <w:num w:numId="49">
    <w:abstractNumId w:val="58"/>
  </w:num>
  <w:num w:numId="50">
    <w:abstractNumId w:val="41"/>
  </w:num>
  <w:num w:numId="51">
    <w:abstractNumId w:val="57"/>
  </w:num>
  <w:num w:numId="52">
    <w:abstractNumId w:val="61"/>
  </w:num>
  <w:num w:numId="53">
    <w:abstractNumId w:val="46"/>
  </w:num>
  <w:num w:numId="54">
    <w:abstractNumId w:val="31"/>
  </w:num>
  <w:num w:numId="55">
    <w:abstractNumId w:val="26"/>
  </w:num>
  <w:num w:numId="56">
    <w:abstractNumId w:val="52"/>
  </w:num>
  <w:num w:numId="57">
    <w:abstractNumId w:val="12"/>
  </w:num>
  <w:num w:numId="58">
    <w:abstractNumId w:val="65"/>
  </w:num>
  <w:num w:numId="59">
    <w:abstractNumId w:val="7"/>
  </w:num>
  <w:num w:numId="60">
    <w:abstractNumId w:val="17"/>
  </w:num>
  <w:num w:numId="61">
    <w:abstractNumId w:val="35"/>
  </w:num>
  <w:num w:numId="62">
    <w:abstractNumId w:val="48"/>
  </w:num>
  <w:num w:numId="63">
    <w:abstractNumId w:val="68"/>
  </w:num>
  <w:num w:numId="64">
    <w:abstractNumId w:val="34"/>
  </w:num>
  <w:num w:numId="65">
    <w:abstractNumId w:val="13"/>
  </w:num>
  <w:num w:numId="66">
    <w:abstractNumId w:val="16"/>
  </w:num>
  <w:num w:numId="67">
    <w:abstractNumId w:val="47"/>
  </w:num>
  <w:num w:numId="68">
    <w:abstractNumId w:val="71"/>
  </w:num>
  <w:num w:numId="69">
    <w:abstractNumId w:val="28"/>
  </w:num>
  <w:num w:numId="70">
    <w:abstractNumId w:val="25"/>
  </w:num>
  <w:num w:numId="71">
    <w:abstractNumId w:val="22"/>
  </w:num>
  <w:num w:numId="72">
    <w:abstractNumId w:val="1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78A"/>
    <w:rsid w:val="0009378A"/>
    <w:rsid w:val="001B5D04"/>
    <w:rsid w:val="00315A9E"/>
    <w:rsid w:val="00352C70"/>
    <w:rsid w:val="00561A69"/>
    <w:rsid w:val="008926C3"/>
    <w:rsid w:val="00950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394E84-DEBE-4FCD-8F3B-3A37C764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78A"/>
  </w:style>
  <w:style w:type="paragraph" w:styleId="Heading1">
    <w:name w:val="heading 1"/>
    <w:basedOn w:val="Normal"/>
    <w:next w:val="Normal"/>
    <w:link w:val="Heading1Char"/>
    <w:qFormat/>
    <w:rsid w:val="0009378A"/>
    <w:pPr>
      <w:keepNext/>
      <w:keepLines/>
      <w:widowControl w:val="0"/>
      <w:spacing w:before="240" w:after="60" w:line="240" w:lineRule="auto"/>
      <w:outlineLvl w:val="0"/>
    </w:pPr>
    <w:rPr>
      <w:rFonts w:ascii="Arial" w:eastAsia="SimSun" w:hAnsi="Arial" w:cs="Times New Roman"/>
      <w:b/>
      <w:kern w:val="44"/>
      <w:sz w:val="32"/>
      <w:szCs w:val="20"/>
      <w:lang w:eastAsia="zh-CN"/>
    </w:rPr>
  </w:style>
  <w:style w:type="paragraph" w:styleId="Heading2">
    <w:name w:val="heading 2"/>
    <w:basedOn w:val="Normal"/>
    <w:next w:val="Normal"/>
    <w:link w:val="Heading2Char"/>
    <w:qFormat/>
    <w:rsid w:val="0009378A"/>
    <w:pPr>
      <w:keepNext/>
      <w:keepLines/>
      <w:widowControl w:val="0"/>
      <w:spacing w:before="240" w:after="60" w:line="240" w:lineRule="auto"/>
      <w:outlineLvl w:val="1"/>
    </w:pPr>
    <w:rPr>
      <w:rFonts w:ascii="Arial" w:eastAsia="SimSun" w:hAnsi="Arial" w:cs="Times New Roman"/>
      <w:b/>
      <w:i/>
      <w:kern w:val="2"/>
      <w:sz w:val="28"/>
      <w:szCs w:val="20"/>
      <w:lang w:eastAsia="zh-CN"/>
    </w:rPr>
  </w:style>
  <w:style w:type="paragraph" w:styleId="Heading3">
    <w:name w:val="heading 3"/>
    <w:basedOn w:val="Normal"/>
    <w:next w:val="Normal"/>
    <w:link w:val="Heading3Char"/>
    <w:qFormat/>
    <w:rsid w:val="0009378A"/>
    <w:pPr>
      <w:keepNext/>
      <w:keepLines/>
      <w:widowControl w:val="0"/>
      <w:spacing w:before="240" w:after="60" w:line="240" w:lineRule="auto"/>
      <w:outlineLvl w:val="2"/>
    </w:pPr>
    <w:rPr>
      <w:rFonts w:ascii="Arial" w:eastAsia="SimSun" w:hAnsi="Arial" w:cs="Times New Roman"/>
      <w:b/>
      <w:kern w:val="2"/>
      <w:sz w:val="26"/>
      <w:szCs w:val="20"/>
      <w:lang w:eastAsia="zh-CN"/>
    </w:rPr>
  </w:style>
  <w:style w:type="paragraph" w:styleId="Heading4">
    <w:name w:val="heading 4"/>
    <w:basedOn w:val="Normal"/>
    <w:next w:val="Normal"/>
    <w:link w:val="Heading4Char"/>
    <w:qFormat/>
    <w:rsid w:val="0009378A"/>
    <w:pPr>
      <w:keepNext/>
      <w:keepLines/>
      <w:widowControl w:val="0"/>
      <w:spacing w:before="240" w:after="60" w:line="240" w:lineRule="auto"/>
      <w:outlineLvl w:val="3"/>
    </w:pPr>
    <w:rPr>
      <w:rFonts w:ascii="Times New Roman" w:eastAsia="SimSun" w:hAnsi="Times New Roman" w:cs="Times New Roman"/>
      <w:b/>
      <w:kern w:val="2"/>
      <w:sz w:val="28"/>
      <w:szCs w:val="20"/>
      <w:lang w:eastAsia="zh-CN"/>
    </w:rPr>
  </w:style>
  <w:style w:type="paragraph" w:styleId="Heading5">
    <w:name w:val="heading 5"/>
    <w:basedOn w:val="Normal"/>
    <w:next w:val="Normal"/>
    <w:link w:val="Heading5Char"/>
    <w:qFormat/>
    <w:rsid w:val="0009378A"/>
    <w:pPr>
      <w:keepNext/>
      <w:keepLines/>
      <w:widowControl w:val="0"/>
      <w:spacing w:before="240" w:after="60" w:line="240" w:lineRule="auto"/>
      <w:outlineLvl w:val="4"/>
    </w:pPr>
    <w:rPr>
      <w:rFonts w:ascii="Times New Roman" w:eastAsia="SimSun" w:hAnsi="Times New Roman" w:cs="Times New Roman"/>
      <w:b/>
      <w:i/>
      <w:kern w:val="2"/>
      <w:sz w:val="26"/>
      <w:szCs w:val="20"/>
      <w:lang w:eastAsia="zh-CN"/>
    </w:rPr>
  </w:style>
  <w:style w:type="paragraph" w:styleId="Heading6">
    <w:name w:val="heading 6"/>
    <w:basedOn w:val="Normal"/>
    <w:next w:val="Normal"/>
    <w:link w:val="Heading6Char"/>
    <w:qFormat/>
    <w:rsid w:val="0009378A"/>
    <w:pPr>
      <w:keepNext/>
      <w:keepLines/>
      <w:widowControl w:val="0"/>
      <w:spacing w:before="240" w:after="60" w:line="240" w:lineRule="auto"/>
      <w:outlineLvl w:val="5"/>
    </w:pPr>
    <w:rPr>
      <w:rFonts w:ascii="Times New Roman" w:eastAsia="SimSun" w:hAnsi="Times New Roman" w:cs="Times New Roman"/>
      <w:b/>
      <w:kern w:val="2"/>
      <w:szCs w:val="20"/>
      <w:lang w:eastAsia="zh-CN"/>
    </w:rPr>
  </w:style>
  <w:style w:type="paragraph" w:styleId="Heading7">
    <w:name w:val="heading 7"/>
    <w:basedOn w:val="Normal"/>
    <w:next w:val="Normal"/>
    <w:link w:val="Heading7Char"/>
    <w:qFormat/>
    <w:rsid w:val="0009378A"/>
    <w:pPr>
      <w:keepNext/>
      <w:keepLines/>
      <w:widowControl w:val="0"/>
      <w:spacing w:before="240" w:after="60" w:line="240" w:lineRule="auto"/>
      <w:outlineLvl w:val="6"/>
    </w:pPr>
    <w:rPr>
      <w:rFonts w:ascii="Times New Roman" w:eastAsia="SimSun" w:hAnsi="Times New Roman" w:cs="Times New Roman"/>
      <w:kern w:val="2"/>
      <w:sz w:val="24"/>
      <w:szCs w:val="20"/>
      <w:lang w:eastAsia="zh-CN"/>
    </w:rPr>
  </w:style>
  <w:style w:type="paragraph" w:styleId="Heading8">
    <w:name w:val="heading 8"/>
    <w:basedOn w:val="Normal"/>
    <w:next w:val="Normal"/>
    <w:link w:val="Heading8Char"/>
    <w:qFormat/>
    <w:rsid w:val="0009378A"/>
    <w:pPr>
      <w:keepNext/>
      <w:keepLines/>
      <w:widowControl w:val="0"/>
      <w:spacing w:before="240" w:after="60" w:line="240" w:lineRule="auto"/>
      <w:outlineLvl w:val="7"/>
    </w:pPr>
    <w:rPr>
      <w:rFonts w:ascii="Times New Roman" w:eastAsia="SimSun" w:hAnsi="Times New Roman" w:cs="Times New Roman"/>
      <w:i/>
      <w:kern w:val="2"/>
      <w:sz w:val="24"/>
      <w:szCs w:val="20"/>
      <w:lang w:eastAsia="zh-CN"/>
    </w:rPr>
  </w:style>
  <w:style w:type="paragraph" w:styleId="Heading9">
    <w:name w:val="heading 9"/>
    <w:basedOn w:val="Normal"/>
    <w:next w:val="Normal"/>
    <w:link w:val="Heading9Char"/>
    <w:qFormat/>
    <w:rsid w:val="0009378A"/>
    <w:pPr>
      <w:keepNext/>
      <w:keepLines/>
      <w:widowControl w:val="0"/>
      <w:spacing w:before="240" w:after="60" w:line="240" w:lineRule="auto"/>
      <w:outlineLvl w:val="8"/>
    </w:pPr>
    <w:rPr>
      <w:rFonts w:ascii="Arial" w:eastAsia="SimSun" w:hAnsi="Arial" w:cs="Times New Roman"/>
      <w:kern w:val="2"/>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78A"/>
    <w:pPr>
      <w:ind w:left="720"/>
      <w:contextualSpacing/>
    </w:pPr>
  </w:style>
  <w:style w:type="table" w:styleId="TableGrid">
    <w:name w:val="Table Grid"/>
    <w:basedOn w:val="TableNormal"/>
    <w:uiPriority w:val="39"/>
    <w:rsid w:val="000937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9378A"/>
    <w:rPr>
      <w:color w:val="808080"/>
    </w:rPr>
  </w:style>
  <w:style w:type="paragraph" w:styleId="BalloonText">
    <w:name w:val="Balloon Text"/>
    <w:basedOn w:val="Normal"/>
    <w:link w:val="BalloonTextChar"/>
    <w:uiPriority w:val="99"/>
    <w:semiHidden/>
    <w:unhideWhenUsed/>
    <w:rsid w:val="000937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78A"/>
    <w:rPr>
      <w:rFonts w:ascii="Tahoma" w:hAnsi="Tahoma" w:cs="Tahoma"/>
      <w:sz w:val="16"/>
      <w:szCs w:val="16"/>
    </w:rPr>
  </w:style>
  <w:style w:type="character" w:customStyle="1" w:styleId="Heading1Char">
    <w:name w:val="Heading 1 Char"/>
    <w:basedOn w:val="DefaultParagraphFont"/>
    <w:link w:val="Heading1"/>
    <w:rsid w:val="0009378A"/>
    <w:rPr>
      <w:rFonts w:ascii="Arial" w:eastAsia="SimSun" w:hAnsi="Arial" w:cs="Times New Roman"/>
      <w:b/>
      <w:kern w:val="44"/>
      <w:sz w:val="32"/>
      <w:szCs w:val="20"/>
      <w:lang w:eastAsia="zh-CN"/>
    </w:rPr>
  </w:style>
  <w:style w:type="character" w:customStyle="1" w:styleId="Heading2Char">
    <w:name w:val="Heading 2 Char"/>
    <w:basedOn w:val="DefaultParagraphFont"/>
    <w:link w:val="Heading2"/>
    <w:rsid w:val="0009378A"/>
    <w:rPr>
      <w:rFonts w:ascii="Arial" w:eastAsia="SimSun" w:hAnsi="Arial" w:cs="Times New Roman"/>
      <w:b/>
      <w:i/>
      <w:kern w:val="2"/>
      <w:sz w:val="28"/>
      <w:szCs w:val="20"/>
      <w:lang w:eastAsia="zh-CN"/>
    </w:rPr>
  </w:style>
  <w:style w:type="character" w:customStyle="1" w:styleId="Heading3Char">
    <w:name w:val="Heading 3 Char"/>
    <w:basedOn w:val="DefaultParagraphFont"/>
    <w:link w:val="Heading3"/>
    <w:rsid w:val="0009378A"/>
    <w:rPr>
      <w:rFonts w:ascii="Arial" w:eastAsia="SimSun" w:hAnsi="Arial" w:cs="Times New Roman"/>
      <w:b/>
      <w:kern w:val="2"/>
      <w:sz w:val="26"/>
      <w:szCs w:val="20"/>
      <w:lang w:eastAsia="zh-CN"/>
    </w:rPr>
  </w:style>
  <w:style w:type="character" w:customStyle="1" w:styleId="Heading4Char">
    <w:name w:val="Heading 4 Char"/>
    <w:basedOn w:val="DefaultParagraphFont"/>
    <w:link w:val="Heading4"/>
    <w:rsid w:val="0009378A"/>
    <w:rPr>
      <w:rFonts w:ascii="Times New Roman" w:eastAsia="SimSun" w:hAnsi="Times New Roman" w:cs="Times New Roman"/>
      <w:b/>
      <w:kern w:val="2"/>
      <w:sz w:val="28"/>
      <w:szCs w:val="20"/>
      <w:lang w:eastAsia="zh-CN"/>
    </w:rPr>
  </w:style>
  <w:style w:type="character" w:customStyle="1" w:styleId="Heading5Char">
    <w:name w:val="Heading 5 Char"/>
    <w:basedOn w:val="DefaultParagraphFont"/>
    <w:link w:val="Heading5"/>
    <w:rsid w:val="0009378A"/>
    <w:rPr>
      <w:rFonts w:ascii="Times New Roman" w:eastAsia="SimSun" w:hAnsi="Times New Roman" w:cs="Times New Roman"/>
      <w:b/>
      <w:i/>
      <w:kern w:val="2"/>
      <w:sz w:val="26"/>
      <w:szCs w:val="20"/>
      <w:lang w:eastAsia="zh-CN"/>
    </w:rPr>
  </w:style>
  <w:style w:type="character" w:customStyle="1" w:styleId="Heading6Char">
    <w:name w:val="Heading 6 Char"/>
    <w:basedOn w:val="DefaultParagraphFont"/>
    <w:link w:val="Heading6"/>
    <w:rsid w:val="0009378A"/>
    <w:rPr>
      <w:rFonts w:ascii="Times New Roman" w:eastAsia="SimSun" w:hAnsi="Times New Roman" w:cs="Times New Roman"/>
      <w:b/>
      <w:kern w:val="2"/>
      <w:szCs w:val="20"/>
      <w:lang w:eastAsia="zh-CN"/>
    </w:rPr>
  </w:style>
  <w:style w:type="character" w:customStyle="1" w:styleId="Heading7Char">
    <w:name w:val="Heading 7 Char"/>
    <w:basedOn w:val="DefaultParagraphFont"/>
    <w:link w:val="Heading7"/>
    <w:rsid w:val="0009378A"/>
    <w:rPr>
      <w:rFonts w:ascii="Times New Roman" w:eastAsia="SimSun" w:hAnsi="Times New Roman" w:cs="Times New Roman"/>
      <w:kern w:val="2"/>
      <w:sz w:val="24"/>
      <w:szCs w:val="20"/>
      <w:lang w:eastAsia="zh-CN"/>
    </w:rPr>
  </w:style>
  <w:style w:type="character" w:customStyle="1" w:styleId="Heading8Char">
    <w:name w:val="Heading 8 Char"/>
    <w:basedOn w:val="DefaultParagraphFont"/>
    <w:link w:val="Heading8"/>
    <w:rsid w:val="0009378A"/>
    <w:rPr>
      <w:rFonts w:ascii="Times New Roman" w:eastAsia="SimSun" w:hAnsi="Times New Roman" w:cs="Times New Roman"/>
      <w:i/>
      <w:kern w:val="2"/>
      <w:sz w:val="24"/>
      <w:szCs w:val="20"/>
      <w:lang w:eastAsia="zh-CN"/>
    </w:rPr>
  </w:style>
  <w:style w:type="character" w:customStyle="1" w:styleId="Heading9Char">
    <w:name w:val="Heading 9 Char"/>
    <w:basedOn w:val="DefaultParagraphFont"/>
    <w:link w:val="Heading9"/>
    <w:rsid w:val="0009378A"/>
    <w:rPr>
      <w:rFonts w:ascii="Arial" w:eastAsia="SimSun" w:hAnsi="Arial" w:cs="Times New Roman"/>
      <w:kern w:val="2"/>
      <w:szCs w:val="20"/>
      <w:lang w:eastAsia="zh-CN"/>
    </w:rPr>
  </w:style>
  <w:style w:type="character" w:styleId="PageNumber">
    <w:name w:val="page number"/>
    <w:basedOn w:val="DefaultParagraphFont"/>
    <w:rsid w:val="0009378A"/>
  </w:style>
  <w:style w:type="paragraph" w:customStyle="1" w:styleId="NormalJustified">
    <w:name w:val="Normal + Justified"/>
    <w:basedOn w:val="Normal"/>
    <w:rsid w:val="0009378A"/>
    <w:pPr>
      <w:widowControl w:val="0"/>
      <w:spacing w:after="0" w:line="360" w:lineRule="auto"/>
      <w:ind w:firstLine="720"/>
      <w:jc w:val="both"/>
    </w:pPr>
    <w:rPr>
      <w:rFonts w:ascii=".VnTime" w:eastAsia="SimSun" w:hAnsi=".VnTime" w:cs="Times New Roman"/>
      <w:kern w:val="2"/>
      <w:sz w:val="28"/>
      <w:szCs w:val="28"/>
    </w:rPr>
  </w:style>
  <w:style w:type="paragraph" w:styleId="Footer">
    <w:name w:val="footer"/>
    <w:basedOn w:val="Normal"/>
    <w:link w:val="FooterChar"/>
    <w:rsid w:val="0009378A"/>
    <w:pPr>
      <w:widowControl w:val="0"/>
      <w:tabs>
        <w:tab w:val="center" w:pos="4153"/>
        <w:tab w:val="right" w:pos="8306"/>
      </w:tabs>
      <w:snapToGrid w:val="0"/>
      <w:spacing w:after="0" w:line="240" w:lineRule="auto"/>
    </w:pPr>
    <w:rPr>
      <w:rFonts w:ascii="Times New Roman" w:eastAsia="SimSun" w:hAnsi="Times New Roman" w:cs="Times New Roman"/>
      <w:kern w:val="2"/>
      <w:sz w:val="18"/>
      <w:szCs w:val="18"/>
      <w:lang w:eastAsia="zh-CN"/>
    </w:rPr>
  </w:style>
  <w:style w:type="character" w:customStyle="1" w:styleId="FooterChar">
    <w:name w:val="Footer Char"/>
    <w:basedOn w:val="DefaultParagraphFont"/>
    <w:link w:val="Footer"/>
    <w:rsid w:val="0009378A"/>
    <w:rPr>
      <w:rFonts w:ascii="Times New Roman" w:eastAsia="SimSun" w:hAnsi="Times New Roman" w:cs="Times New Roman"/>
      <w:kern w:val="2"/>
      <w:sz w:val="18"/>
      <w:szCs w:val="18"/>
      <w:lang w:eastAsia="zh-CN"/>
    </w:rPr>
  </w:style>
  <w:style w:type="paragraph" w:styleId="Header">
    <w:name w:val="header"/>
    <w:basedOn w:val="Normal"/>
    <w:link w:val="HeaderChar"/>
    <w:uiPriority w:val="99"/>
    <w:rsid w:val="0009378A"/>
    <w:pPr>
      <w:widowControl w:val="0"/>
      <w:tabs>
        <w:tab w:val="center" w:pos="4153"/>
        <w:tab w:val="right" w:pos="8306"/>
      </w:tabs>
      <w:snapToGrid w:val="0"/>
      <w:spacing w:after="0" w:line="240" w:lineRule="auto"/>
    </w:pPr>
    <w:rPr>
      <w:rFonts w:ascii="Times New Roman" w:eastAsia="SimSun" w:hAnsi="Times New Roman" w:cs="Times New Roman"/>
      <w:kern w:val="2"/>
      <w:sz w:val="18"/>
      <w:szCs w:val="18"/>
      <w:lang w:eastAsia="zh-CN"/>
    </w:rPr>
  </w:style>
  <w:style w:type="character" w:customStyle="1" w:styleId="HeaderChar">
    <w:name w:val="Header Char"/>
    <w:basedOn w:val="DefaultParagraphFont"/>
    <w:link w:val="Header"/>
    <w:uiPriority w:val="99"/>
    <w:rsid w:val="0009378A"/>
    <w:rPr>
      <w:rFonts w:ascii="Times New Roman" w:eastAsia="SimSun" w:hAnsi="Times New Roman" w:cs="Times New Roman"/>
      <w:kern w:val="2"/>
      <w:sz w:val="18"/>
      <w:szCs w:val="18"/>
      <w:lang w:eastAsia="zh-CN"/>
    </w:rPr>
  </w:style>
  <w:style w:type="paragraph" w:customStyle="1" w:styleId="CharCharCharChar">
    <w:name w:val=" Char Char Char Char"/>
    <w:basedOn w:val="Normal"/>
    <w:rsid w:val="0009378A"/>
    <w:pPr>
      <w:widowControl w:val="0"/>
      <w:spacing w:after="0" w:line="240" w:lineRule="auto"/>
    </w:pPr>
    <w:rPr>
      <w:rFonts w:ascii="Times New Roman" w:eastAsia="SimSun" w:hAnsi="Times New Roman" w:cs="Times New Roman"/>
      <w:kern w:val="2"/>
      <w:sz w:val="24"/>
      <w:szCs w:val="20"/>
      <w:lang w:eastAsia="zh-CN"/>
    </w:rPr>
  </w:style>
  <w:style w:type="paragraph" w:styleId="BodyText">
    <w:name w:val="Body Text"/>
    <w:basedOn w:val="Normal"/>
    <w:link w:val="BodyTextChar"/>
    <w:uiPriority w:val="1"/>
    <w:qFormat/>
    <w:rsid w:val="0009378A"/>
    <w:pPr>
      <w:widowControl w:val="0"/>
      <w:autoSpaceDE w:val="0"/>
      <w:autoSpaceDN w:val="0"/>
      <w:spacing w:after="0" w:line="240" w:lineRule="auto"/>
    </w:pPr>
    <w:rPr>
      <w:rFonts w:ascii="Times New Roman" w:eastAsia="Times New Roman" w:hAnsi="Times New Roman" w:cs="Times New Roman"/>
      <w:lang w:val="vi"/>
    </w:rPr>
  </w:style>
  <w:style w:type="character" w:customStyle="1" w:styleId="BodyTextChar">
    <w:name w:val="Body Text Char"/>
    <w:basedOn w:val="DefaultParagraphFont"/>
    <w:link w:val="BodyText"/>
    <w:uiPriority w:val="1"/>
    <w:rsid w:val="0009378A"/>
    <w:rPr>
      <w:rFonts w:ascii="Times New Roman" w:eastAsia="Times New Roman" w:hAnsi="Times New Roman" w:cs="Times New Roman"/>
      <w:lang w:val="vi"/>
    </w:rPr>
  </w:style>
  <w:style w:type="paragraph" w:customStyle="1" w:styleId="TableParagraph">
    <w:name w:val="Table Paragraph"/>
    <w:basedOn w:val="Normal"/>
    <w:uiPriority w:val="1"/>
    <w:qFormat/>
    <w:rsid w:val="0009378A"/>
    <w:pPr>
      <w:widowControl w:val="0"/>
      <w:autoSpaceDE w:val="0"/>
      <w:autoSpaceDN w:val="0"/>
      <w:spacing w:after="0" w:line="240" w:lineRule="auto"/>
    </w:pPr>
    <w:rPr>
      <w:rFonts w:ascii="Times New Roman" w:eastAsia="Times New Roman" w:hAnsi="Times New Roman" w:cs="Times New Roman"/>
      <w:lang w:val="vi"/>
    </w:rPr>
  </w:style>
  <w:style w:type="table" w:customStyle="1" w:styleId="TableGrid1">
    <w:name w:val="Table Grid1"/>
    <w:basedOn w:val="TableNormal"/>
    <w:next w:val="TableGrid"/>
    <w:rsid w:val="000937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937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FB0F8-8483-4062-AB01-8BA0A5118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149</Pages>
  <Words>16925</Words>
  <Characters>96474</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8.1</dc:creator>
  <cp:keywords/>
  <dc:description/>
  <cp:lastModifiedBy>Win 8.1</cp:lastModifiedBy>
  <cp:revision>2</cp:revision>
  <dcterms:created xsi:type="dcterms:W3CDTF">2021-03-01T14:02:00Z</dcterms:created>
  <dcterms:modified xsi:type="dcterms:W3CDTF">2021-03-01T14:36:00Z</dcterms:modified>
</cp:coreProperties>
</file>